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F47" w:rsidRDefault="00EC5E2F" w:rsidP="00E33CA1">
      <w:pPr>
        <w:pStyle w:val="a3"/>
        <w:tabs>
          <w:tab w:val="left" w:pos="3583"/>
        </w:tabs>
        <w:ind w:firstLine="0"/>
        <w:rPr>
          <w:bCs/>
          <w:sz w:val="24"/>
        </w:rPr>
      </w:pPr>
      <w:r>
        <w:rPr>
          <w:bCs/>
          <w:sz w:val="24"/>
        </w:rPr>
        <w:t xml:space="preserve">Рассмотрена </w:t>
      </w:r>
      <w:r w:rsidR="005D14C5">
        <w:rPr>
          <w:bCs/>
          <w:sz w:val="24"/>
        </w:rPr>
        <w:t xml:space="preserve"> и рекомендована</w:t>
      </w:r>
    </w:p>
    <w:p w:rsidR="00B61303" w:rsidRDefault="00896F47" w:rsidP="00EC5E2F">
      <w:pPr>
        <w:pStyle w:val="a3"/>
        <w:ind w:firstLine="0"/>
        <w:rPr>
          <w:bCs/>
          <w:sz w:val="24"/>
        </w:rPr>
      </w:pPr>
      <w:r>
        <w:rPr>
          <w:bCs/>
          <w:sz w:val="24"/>
        </w:rPr>
        <w:t xml:space="preserve">к утверждению </w:t>
      </w:r>
      <w:r w:rsidR="00B61303">
        <w:rPr>
          <w:bCs/>
          <w:sz w:val="24"/>
        </w:rPr>
        <w:t xml:space="preserve"> педагогическим                                                                                  </w:t>
      </w:r>
      <w:r>
        <w:rPr>
          <w:bCs/>
          <w:sz w:val="24"/>
        </w:rPr>
        <w:t xml:space="preserve">советом </w:t>
      </w:r>
      <w:r w:rsidR="00B61303">
        <w:rPr>
          <w:bCs/>
          <w:sz w:val="24"/>
        </w:rPr>
        <w:t xml:space="preserve"> МБДОУ№ 1 «Ручеек»                                                      </w:t>
      </w:r>
      <w:r w:rsidR="000F1410">
        <w:rPr>
          <w:bCs/>
          <w:sz w:val="24"/>
        </w:rPr>
        <w:t xml:space="preserve">                                                                                                                                                                                  </w:t>
      </w:r>
      <w:r w:rsidR="00B61303">
        <w:rPr>
          <w:bCs/>
          <w:sz w:val="24"/>
        </w:rPr>
        <w:t xml:space="preserve">  </w:t>
      </w:r>
      <w:r w:rsidR="000F1410">
        <w:rPr>
          <w:bCs/>
          <w:sz w:val="24"/>
        </w:rPr>
        <w:t xml:space="preserve">г.Сальска                                                                                                                                           </w:t>
      </w:r>
    </w:p>
    <w:p w:rsidR="00B61303" w:rsidRDefault="00B61303" w:rsidP="00EC5E2F">
      <w:pPr>
        <w:pStyle w:val="a3"/>
        <w:ind w:firstLine="0"/>
        <w:rPr>
          <w:bCs/>
          <w:sz w:val="24"/>
        </w:rPr>
      </w:pPr>
      <w:r>
        <w:rPr>
          <w:bCs/>
          <w:sz w:val="24"/>
        </w:rPr>
        <w:t xml:space="preserve">протокол  № 1  от  31.08.2023 г.                                                    </w:t>
      </w:r>
    </w:p>
    <w:p w:rsidR="00B61303" w:rsidRDefault="00B61303" w:rsidP="00EC5E2F">
      <w:pPr>
        <w:pStyle w:val="a3"/>
        <w:ind w:firstLine="0"/>
        <w:rPr>
          <w:bCs/>
          <w:sz w:val="24"/>
        </w:rPr>
      </w:pPr>
    </w:p>
    <w:p w:rsidR="00B61303" w:rsidRDefault="00B61303" w:rsidP="00EC5E2F">
      <w:pPr>
        <w:pStyle w:val="a3"/>
        <w:ind w:firstLine="0"/>
        <w:rPr>
          <w:bCs/>
          <w:sz w:val="24"/>
        </w:rPr>
      </w:pPr>
      <w:r>
        <w:rPr>
          <w:bCs/>
          <w:sz w:val="24"/>
        </w:rPr>
        <w:lastRenderedPageBreak/>
        <w:t>Утверждаю:</w:t>
      </w:r>
    </w:p>
    <w:p w:rsidR="00EC5E2F" w:rsidRDefault="00B61303" w:rsidP="00EC5E2F">
      <w:pPr>
        <w:pStyle w:val="a3"/>
        <w:ind w:firstLine="0"/>
        <w:rPr>
          <w:bCs/>
          <w:sz w:val="24"/>
        </w:rPr>
      </w:pPr>
      <w:r>
        <w:rPr>
          <w:bCs/>
          <w:sz w:val="24"/>
        </w:rPr>
        <w:t xml:space="preserve">Заведующий </w:t>
      </w:r>
      <w:r w:rsidR="005D14C5">
        <w:rPr>
          <w:bCs/>
          <w:sz w:val="24"/>
        </w:rPr>
        <w:t>МБДОУ№1 «Ручеек</w:t>
      </w:r>
      <w:r w:rsidR="00896F47">
        <w:rPr>
          <w:bCs/>
          <w:sz w:val="24"/>
        </w:rPr>
        <w:t xml:space="preserve">» </w:t>
      </w:r>
      <w:r>
        <w:rPr>
          <w:bCs/>
          <w:sz w:val="24"/>
        </w:rPr>
        <w:t xml:space="preserve">                                                           </w:t>
      </w:r>
      <w:r w:rsidR="00896F47">
        <w:rPr>
          <w:bCs/>
          <w:sz w:val="24"/>
        </w:rPr>
        <w:t>г.Сальска</w:t>
      </w:r>
      <w:r w:rsidR="00F64E6C">
        <w:rPr>
          <w:bCs/>
          <w:sz w:val="24"/>
        </w:rPr>
        <w:t>______________</w:t>
      </w:r>
      <w:r w:rsidR="005D14C5">
        <w:rPr>
          <w:bCs/>
          <w:sz w:val="24"/>
        </w:rPr>
        <w:t>С</w:t>
      </w:r>
      <w:r w:rsidR="00F64E6C">
        <w:rPr>
          <w:bCs/>
          <w:sz w:val="24"/>
        </w:rPr>
        <w:t>.Н.</w:t>
      </w:r>
      <w:r w:rsidR="005D14C5">
        <w:rPr>
          <w:bCs/>
          <w:sz w:val="24"/>
        </w:rPr>
        <w:t>Мельник</w:t>
      </w:r>
    </w:p>
    <w:p w:rsidR="00EC5E2F" w:rsidRDefault="007C0153" w:rsidP="00EC5E2F">
      <w:pPr>
        <w:pStyle w:val="a3"/>
        <w:ind w:firstLine="0"/>
        <w:rPr>
          <w:bCs/>
          <w:sz w:val="24"/>
        </w:rPr>
      </w:pPr>
      <w:r>
        <w:rPr>
          <w:bCs/>
          <w:sz w:val="24"/>
        </w:rPr>
        <w:t xml:space="preserve">приказ от 01.09.2023 №  </w:t>
      </w:r>
    </w:p>
    <w:p w:rsidR="00EC5E2F" w:rsidRDefault="00EC5E2F" w:rsidP="00896F47">
      <w:pPr>
        <w:pStyle w:val="a3"/>
        <w:ind w:firstLine="0"/>
        <w:rPr>
          <w:bCs/>
          <w:sz w:val="24"/>
        </w:rPr>
      </w:pPr>
    </w:p>
    <w:p w:rsidR="00B61303" w:rsidRDefault="00B61303" w:rsidP="00EC5E2F">
      <w:pPr>
        <w:pStyle w:val="a3"/>
        <w:ind w:firstLine="0"/>
        <w:rPr>
          <w:bCs/>
          <w:sz w:val="24"/>
        </w:rPr>
        <w:sectPr w:rsidR="00B61303" w:rsidSect="00B61303">
          <w:headerReference w:type="even" r:id="rId8"/>
          <w:headerReference w:type="default" r:id="rId9"/>
          <w:footerReference w:type="even" r:id="rId10"/>
          <w:footerReference w:type="default" r:id="rId11"/>
          <w:pgSz w:w="11900" w:h="16840"/>
          <w:pgMar w:top="1085" w:right="460" w:bottom="356" w:left="1038" w:header="0" w:footer="3" w:gutter="0"/>
          <w:pgNumType w:start="1"/>
          <w:cols w:num="2" w:space="720"/>
          <w:noEndnote/>
          <w:docGrid w:linePitch="360"/>
        </w:sectPr>
      </w:pPr>
    </w:p>
    <w:p w:rsidR="00EC5E2F" w:rsidRDefault="00EC5E2F" w:rsidP="00EC5E2F">
      <w:pPr>
        <w:pStyle w:val="a3"/>
        <w:ind w:firstLine="0"/>
        <w:rPr>
          <w:bCs/>
          <w:sz w:val="24"/>
        </w:rPr>
      </w:pPr>
    </w:p>
    <w:p w:rsidR="00EC5E2F" w:rsidRDefault="00EC5E2F" w:rsidP="00EC5E2F">
      <w:pPr>
        <w:pStyle w:val="a3"/>
        <w:ind w:firstLine="709"/>
        <w:rPr>
          <w:bCs/>
          <w:sz w:val="24"/>
        </w:rPr>
      </w:pPr>
    </w:p>
    <w:p w:rsidR="00EC5E2F" w:rsidRDefault="00EC5E2F" w:rsidP="00EC5E2F">
      <w:pPr>
        <w:pStyle w:val="a3"/>
        <w:spacing w:line="360" w:lineRule="auto"/>
        <w:ind w:firstLine="709"/>
        <w:rPr>
          <w:b/>
          <w:sz w:val="24"/>
        </w:rPr>
      </w:pPr>
    </w:p>
    <w:p w:rsidR="00EC5E2F" w:rsidRDefault="00EC5E2F" w:rsidP="00EC5E2F">
      <w:pPr>
        <w:pStyle w:val="a3"/>
        <w:spacing w:line="360" w:lineRule="auto"/>
        <w:ind w:firstLine="709"/>
        <w:rPr>
          <w:b/>
          <w:sz w:val="24"/>
        </w:rPr>
      </w:pPr>
    </w:p>
    <w:p w:rsidR="00EC5E2F" w:rsidRDefault="00EC5E2F" w:rsidP="00EC5E2F">
      <w:pPr>
        <w:pStyle w:val="a3"/>
        <w:spacing w:line="360" w:lineRule="auto"/>
        <w:ind w:firstLine="709"/>
        <w:rPr>
          <w:b/>
          <w:sz w:val="24"/>
        </w:rPr>
      </w:pPr>
    </w:p>
    <w:p w:rsidR="00EC5E2F" w:rsidRDefault="00EC5E2F" w:rsidP="00EC5E2F">
      <w:pPr>
        <w:pStyle w:val="a3"/>
        <w:spacing w:line="360" w:lineRule="auto"/>
        <w:ind w:firstLine="709"/>
        <w:rPr>
          <w:b/>
          <w:sz w:val="24"/>
        </w:rPr>
      </w:pPr>
    </w:p>
    <w:p w:rsidR="00EC5E2F" w:rsidRDefault="00EC5E2F" w:rsidP="00EC5E2F">
      <w:pPr>
        <w:pStyle w:val="a3"/>
        <w:spacing w:line="360" w:lineRule="auto"/>
        <w:ind w:firstLine="709"/>
        <w:rPr>
          <w:b/>
          <w:sz w:val="24"/>
        </w:rPr>
      </w:pPr>
    </w:p>
    <w:p w:rsidR="00EC5E2F" w:rsidRDefault="00EC5E2F" w:rsidP="00EC5E2F">
      <w:pPr>
        <w:pStyle w:val="a3"/>
        <w:spacing w:line="360" w:lineRule="auto"/>
        <w:ind w:firstLine="709"/>
        <w:rPr>
          <w:b/>
          <w:sz w:val="24"/>
        </w:rPr>
      </w:pPr>
    </w:p>
    <w:p w:rsidR="00EC5E2F" w:rsidRDefault="00EC5E2F" w:rsidP="00EC5E2F">
      <w:pPr>
        <w:pStyle w:val="a3"/>
        <w:spacing w:line="360" w:lineRule="auto"/>
        <w:ind w:firstLine="709"/>
        <w:rPr>
          <w:b/>
          <w:sz w:val="24"/>
        </w:rPr>
      </w:pPr>
    </w:p>
    <w:p w:rsidR="001A7572" w:rsidRPr="001A7572" w:rsidRDefault="001A7572" w:rsidP="001A7572">
      <w:pPr>
        <w:pStyle w:val="2"/>
      </w:pPr>
      <w:r>
        <w:t xml:space="preserve">ОСНОВНАЯ </w:t>
      </w:r>
      <w:r w:rsidR="00EC5E2F">
        <w:t>ОБРАЗОВАТЕЛЬНАЯ  ПРОГРАММА</w:t>
      </w:r>
      <w:r>
        <w:t xml:space="preserve"> ДОШКОЛЬНОГО ОБРАЗОВАНИЯ</w:t>
      </w:r>
    </w:p>
    <w:p w:rsidR="00FD1FF6" w:rsidRDefault="00EC5E2F" w:rsidP="00FD1FF6">
      <w:pPr>
        <w:spacing w:line="360" w:lineRule="auto"/>
        <w:jc w:val="center"/>
        <w:rPr>
          <w:bCs/>
          <w:sz w:val="28"/>
          <w:szCs w:val="28"/>
        </w:rPr>
      </w:pPr>
      <w:r w:rsidRPr="00EC5E2F">
        <w:rPr>
          <w:bCs/>
          <w:sz w:val="28"/>
          <w:szCs w:val="28"/>
        </w:rPr>
        <w:t xml:space="preserve">МУНИЦИПАЛЬНОГО БЮДЖЕТНОГО </w:t>
      </w:r>
    </w:p>
    <w:p w:rsidR="00126064" w:rsidRDefault="00EC5E2F" w:rsidP="00FD1FF6">
      <w:pPr>
        <w:spacing w:line="360" w:lineRule="auto"/>
        <w:jc w:val="center"/>
        <w:rPr>
          <w:bCs/>
          <w:sz w:val="28"/>
          <w:szCs w:val="28"/>
        </w:rPr>
      </w:pPr>
      <w:r w:rsidRPr="00EC5E2F">
        <w:rPr>
          <w:bCs/>
          <w:sz w:val="28"/>
          <w:szCs w:val="28"/>
        </w:rPr>
        <w:t>ДОШКОЛЬНОГО  ОБРАЗОВАТЕЛЬНОГО УЧРЕЖДЕНИЯ</w:t>
      </w:r>
    </w:p>
    <w:p w:rsidR="00EC5E2F" w:rsidRDefault="00126064" w:rsidP="00FD1FF6">
      <w:pPr>
        <w:spacing w:line="360" w:lineRule="auto"/>
        <w:jc w:val="center"/>
        <w:rPr>
          <w:bCs/>
          <w:sz w:val="28"/>
          <w:szCs w:val="28"/>
        </w:rPr>
      </w:pPr>
      <w:r>
        <w:rPr>
          <w:bCs/>
          <w:sz w:val="28"/>
          <w:szCs w:val="28"/>
        </w:rPr>
        <w:t xml:space="preserve">«ДЕТСКИЙ САД </w:t>
      </w:r>
      <w:r w:rsidR="00FD1FF6">
        <w:rPr>
          <w:bCs/>
          <w:sz w:val="28"/>
          <w:szCs w:val="28"/>
        </w:rPr>
        <w:t xml:space="preserve"> № 1 «РУЧЕЕК</w:t>
      </w:r>
      <w:r w:rsidR="00EC5E2F" w:rsidRPr="00EC5E2F">
        <w:rPr>
          <w:bCs/>
          <w:sz w:val="28"/>
          <w:szCs w:val="28"/>
        </w:rPr>
        <w:t>» г.САЛЬСКА</w:t>
      </w:r>
    </w:p>
    <w:p w:rsidR="00FD1FF6" w:rsidRPr="00EC5E2F" w:rsidRDefault="00FD1FF6" w:rsidP="00FD1FF6">
      <w:pPr>
        <w:spacing w:line="360" w:lineRule="auto"/>
        <w:jc w:val="center"/>
        <w:rPr>
          <w:bCs/>
          <w:sz w:val="28"/>
          <w:szCs w:val="28"/>
        </w:rPr>
      </w:pPr>
      <w:r>
        <w:rPr>
          <w:bCs/>
          <w:sz w:val="28"/>
          <w:szCs w:val="28"/>
        </w:rPr>
        <w:t>(разработанная в соответствии с ФГОС ДО и ФОП ДО)</w:t>
      </w: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EC5E2F" w:rsidRDefault="00EC5E2F" w:rsidP="00EC5E2F">
      <w:pPr>
        <w:shd w:val="clear" w:color="auto" w:fill="FFFFFF"/>
        <w:ind w:right="154"/>
        <w:jc w:val="center"/>
        <w:rPr>
          <w:bCs/>
          <w:color w:val="000000"/>
          <w:spacing w:val="7"/>
          <w:sz w:val="28"/>
        </w:rPr>
      </w:pPr>
    </w:p>
    <w:p w:rsidR="00FD1FF6" w:rsidRDefault="00FD1FF6" w:rsidP="00EC5E2F">
      <w:pPr>
        <w:shd w:val="clear" w:color="auto" w:fill="FFFFFF"/>
        <w:ind w:right="154"/>
        <w:jc w:val="center"/>
        <w:rPr>
          <w:bCs/>
          <w:color w:val="000000"/>
          <w:spacing w:val="7"/>
          <w:sz w:val="28"/>
        </w:rPr>
      </w:pPr>
    </w:p>
    <w:p w:rsidR="00FD1FF6" w:rsidRDefault="00FD1FF6" w:rsidP="00EC5E2F">
      <w:pPr>
        <w:shd w:val="clear" w:color="auto" w:fill="FFFFFF"/>
        <w:ind w:right="154"/>
        <w:jc w:val="center"/>
        <w:rPr>
          <w:bCs/>
          <w:color w:val="000000"/>
          <w:spacing w:val="7"/>
          <w:sz w:val="28"/>
        </w:rPr>
      </w:pPr>
    </w:p>
    <w:p w:rsidR="00FD1FF6" w:rsidRDefault="00FD1FF6" w:rsidP="00EC5E2F">
      <w:pPr>
        <w:shd w:val="clear" w:color="auto" w:fill="FFFFFF"/>
        <w:ind w:right="154"/>
        <w:jc w:val="center"/>
        <w:rPr>
          <w:bCs/>
          <w:color w:val="000000"/>
          <w:spacing w:val="7"/>
          <w:sz w:val="28"/>
        </w:rPr>
      </w:pPr>
    </w:p>
    <w:p w:rsidR="00FD1FF6" w:rsidRDefault="00FD1FF6" w:rsidP="00EC5E2F">
      <w:pPr>
        <w:shd w:val="clear" w:color="auto" w:fill="FFFFFF"/>
        <w:ind w:right="154"/>
        <w:jc w:val="center"/>
        <w:rPr>
          <w:bCs/>
          <w:color w:val="000000"/>
          <w:spacing w:val="7"/>
          <w:sz w:val="28"/>
        </w:rPr>
      </w:pPr>
    </w:p>
    <w:p w:rsidR="00FD1FF6" w:rsidRDefault="00FD1FF6" w:rsidP="00EC5E2F">
      <w:pPr>
        <w:shd w:val="clear" w:color="auto" w:fill="FFFFFF"/>
        <w:ind w:right="154"/>
        <w:jc w:val="center"/>
        <w:rPr>
          <w:bCs/>
          <w:color w:val="000000"/>
          <w:spacing w:val="7"/>
          <w:sz w:val="28"/>
        </w:rPr>
      </w:pPr>
    </w:p>
    <w:p w:rsidR="00FD1FF6" w:rsidRDefault="00FD1FF6" w:rsidP="00EC5E2F">
      <w:pPr>
        <w:shd w:val="clear" w:color="auto" w:fill="FFFFFF"/>
        <w:ind w:right="154"/>
        <w:jc w:val="center"/>
        <w:rPr>
          <w:bCs/>
          <w:color w:val="000000"/>
          <w:spacing w:val="7"/>
          <w:sz w:val="28"/>
        </w:rPr>
      </w:pPr>
    </w:p>
    <w:p w:rsidR="00FD1FF6" w:rsidRDefault="00B61303" w:rsidP="000F1410">
      <w:pPr>
        <w:shd w:val="clear" w:color="auto" w:fill="FFFFFF"/>
        <w:ind w:right="154"/>
        <w:rPr>
          <w:bCs/>
          <w:color w:val="000000"/>
          <w:spacing w:val="7"/>
          <w:sz w:val="28"/>
        </w:rPr>
      </w:pPr>
      <w:r>
        <w:rPr>
          <w:bCs/>
          <w:color w:val="000000"/>
          <w:spacing w:val="7"/>
          <w:sz w:val="28"/>
        </w:rPr>
        <w:t xml:space="preserve">                                                              </w:t>
      </w:r>
      <w:r w:rsidR="007C0153">
        <w:rPr>
          <w:bCs/>
          <w:color w:val="000000"/>
          <w:spacing w:val="7"/>
          <w:sz w:val="28"/>
        </w:rPr>
        <w:t>2023</w:t>
      </w:r>
      <w:r w:rsidR="00FD1FF6">
        <w:rPr>
          <w:bCs/>
          <w:color w:val="000000"/>
          <w:spacing w:val="7"/>
          <w:sz w:val="28"/>
        </w:rPr>
        <w:t xml:space="preserve"> год</w:t>
      </w:r>
    </w:p>
    <w:p w:rsidR="0069117B" w:rsidRPr="0069117B" w:rsidRDefault="0069117B" w:rsidP="0069117B">
      <w:pPr>
        <w:rPr>
          <w:rFonts w:eastAsiaTheme="minorEastAsia"/>
          <w:b/>
          <w:bCs/>
          <w:sz w:val="28"/>
          <w:szCs w:val="28"/>
        </w:rPr>
      </w:pPr>
    </w:p>
    <w:tbl>
      <w:tblPr>
        <w:tblStyle w:val="14"/>
        <w:tblW w:w="0" w:type="auto"/>
        <w:tblInd w:w="108" w:type="dxa"/>
        <w:tblLook w:val="04A0" w:firstRow="1" w:lastRow="0" w:firstColumn="1" w:lastColumn="0" w:noHBand="0" w:noVBand="1"/>
      </w:tblPr>
      <w:tblGrid>
        <w:gridCol w:w="1134"/>
        <w:gridCol w:w="7371"/>
        <w:gridCol w:w="1241"/>
      </w:tblGrid>
      <w:tr w:rsidR="0069117B" w:rsidRPr="00DE3659" w:rsidTr="001973A9">
        <w:tc>
          <w:tcPr>
            <w:tcW w:w="1134" w:type="dxa"/>
          </w:tcPr>
          <w:p w:rsidR="0069117B" w:rsidRPr="00DE3659" w:rsidRDefault="0069117B" w:rsidP="0069117B">
            <w:pPr>
              <w:jc w:val="center"/>
              <w:rPr>
                <w:rFonts w:eastAsiaTheme="minorEastAsia"/>
                <w:b/>
                <w:bCs/>
              </w:rPr>
            </w:pPr>
            <w:r w:rsidRPr="00DE3659">
              <w:rPr>
                <w:rFonts w:eastAsiaTheme="minorEastAsia"/>
                <w:b/>
                <w:bCs/>
              </w:rPr>
              <w:lastRenderedPageBreak/>
              <w:t>№ п/п</w:t>
            </w:r>
          </w:p>
        </w:tc>
        <w:tc>
          <w:tcPr>
            <w:tcW w:w="7371" w:type="dxa"/>
          </w:tcPr>
          <w:p w:rsidR="0069117B" w:rsidRPr="00DE3659" w:rsidRDefault="0069117B" w:rsidP="0069117B">
            <w:pPr>
              <w:jc w:val="center"/>
              <w:rPr>
                <w:rFonts w:eastAsiaTheme="minorEastAsia"/>
                <w:b/>
                <w:bCs/>
              </w:rPr>
            </w:pPr>
            <w:r w:rsidRPr="00DE3659">
              <w:rPr>
                <w:rFonts w:eastAsiaTheme="minorEastAsia"/>
                <w:b/>
                <w:bCs/>
              </w:rPr>
              <w:t xml:space="preserve">Содержание </w:t>
            </w:r>
          </w:p>
        </w:tc>
        <w:tc>
          <w:tcPr>
            <w:tcW w:w="1241" w:type="dxa"/>
          </w:tcPr>
          <w:p w:rsidR="0069117B" w:rsidRPr="00DE3659" w:rsidRDefault="0069117B" w:rsidP="0069117B">
            <w:pPr>
              <w:jc w:val="center"/>
              <w:rPr>
                <w:rFonts w:eastAsiaTheme="minorEastAsia"/>
                <w:b/>
                <w:bCs/>
              </w:rPr>
            </w:pPr>
            <w:r w:rsidRPr="00DE3659">
              <w:rPr>
                <w:rFonts w:eastAsiaTheme="minorEastAsia"/>
                <w:b/>
                <w:bCs/>
              </w:rPr>
              <w:t>Стр.</w:t>
            </w:r>
          </w:p>
        </w:tc>
      </w:tr>
      <w:tr w:rsidR="00DE3659" w:rsidRPr="00DE3659" w:rsidTr="00DE3659">
        <w:tc>
          <w:tcPr>
            <w:tcW w:w="1134" w:type="dxa"/>
          </w:tcPr>
          <w:p w:rsidR="00DE3659" w:rsidRPr="00DE3659" w:rsidRDefault="00DE3659" w:rsidP="00DE3659">
            <w:pPr>
              <w:rPr>
                <w:rFonts w:eastAsiaTheme="minorEastAsia"/>
                <w:b/>
                <w:bCs/>
              </w:rPr>
            </w:pPr>
          </w:p>
        </w:tc>
        <w:tc>
          <w:tcPr>
            <w:tcW w:w="7371" w:type="dxa"/>
          </w:tcPr>
          <w:p w:rsidR="00DE3659" w:rsidRPr="00DE3659" w:rsidRDefault="00DE3659" w:rsidP="00BD1FA9">
            <w:pPr>
              <w:rPr>
                <w:rFonts w:eastAsiaTheme="minorEastAsia"/>
                <w:b/>
                <w:bCs/>
              </w:rPr>
            </w:pPr>
            <w:r w:rsidRPr="00DE3659">
              <w:rPr>
                <w:rFonts w:eastAsiaTheme="minorEastAsia"/>
                <w:b/>
                <w:bCs/>
              </w:rPr>
              <w:t xml:space="preserve">ВВЕДЕНИЕ                                 </w:t>
            </w:r>
          </w:p>
        </w:tc>
        <w:tc>
          <w:tcPr>
            <w:tcW w:w="1241" w:type="dxa"/>
          </w:tcPr>
          <w:p w:rsidR="00DE3659" w:rsidRPr="00D27AF9" w:rsidRDefault="009524C5" w:rsidP="00DE3659">
            <w:pPr>
              <w:jc w:val="center"/>
              <w:rPr>
                <w:rFonts w:eastAsiaTheme="minorEastAsia"/>
                <w:b/>
                <w:bCs/>
              </w:rPr>
            </w:pPr>
            <w:r>
              <w:rPr>
                <w:rFonts w:eastAsiaTheme="minorEastAsia"/>
                <w:b/>
                <w:bCs/>
              </w:rPr>
              <w:t>7</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1</w:t>
            </w:r>
          </w:p>
        </w:tc>
        <w:tc>
          <w:tcPr>
            <w:tcW w:w="7371" w:type="dxa"/>
          </w:tcPr>
          <w:p w:rsidR="0069117B" w:rsidRPr="00DE3659" w:rsidRDefault="0069117B" w:rsidP="0069117B">
            <w:pPr>
              <w:jc w:val="both"/>
              <w:rPr>
                <w:rFonts w:eastAsiaTheme="minorEastAsia"/>
                <w:b/>
                <w:bCs/>
              </w:rPr>
            </w:pPr>
            <w:r w:rsidRPr="00DE3659">
              <w:rPr>
                <w:rFonts w:eastAsiaTheme="minorEastAsia"/>
                <w:b/>
              </w:rPr>
              <w:t>ЦЕЛЕВОЙ РАЗДЕЛ</w:t>
            </w:r>
          </w:p>
        </w:tc>
        <w:tc>
          <w:tcPr>
            <w:tcW w:w="1241" w:type="dxa"/>
          </w:tcPr>
          <w:p w:rsidR="0069117B" w:rsidRPr="00D27AF9" w:rsidRDefault="0069117B" w:rsidP="0069117B">
            <w:pPr>
              <w:jc w:val="center"/>
              <w:rPr>
                <w:rFonts w:eastAsiaTheme="minorEastAsia"/>
                <w:b/>
                <w:bCs/>
              </w:rPr>
            </w:pP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1.1</w:t>
            </w:r>
          </w:p>
        </w:tc>
        <w:tc>
          <w:tcPr>
            <w:tcW w:w="7371" w:type="dxa"/>
          </w:tcPr>
          <w:p w:rsidR="0069117B" w:rsidRPr="00DE3659" w:rsidRDefault="0069117B" w:rsidP="0069117B">
            <w:pPr>
              <w:jc w:val="both"/>
              <w:rPr>
                <w:rFonts w:eastAsiaTheme="minorEastAsia"/>
                <w:b/>
              </w:rPr>
            </w:pPr>
            <w:r w:rsidRPr="00DE3659">
              <w:rPr>
                <w:rFonts w:eastAsiaTheme="minorEastAsia"/>
                <w:b/>
              </w:rPr>
              <w:t>Пояснительная записка</w:t>
            </w:r>
          </w:p>
        </w:tc>
        <w:tc>
          <w:tcPr>
            <w:tcW w:w="1241" w:type="dxa"/>
          </w:tcPr>
          <w:p w:rsidR="0069117B" w:rsidRPr="00C92527" w:rsidRDefault="009524C5" w:rsidP="0069117B">
            <w:pPr>
              <w:jc w:val="center"/>
              <w:rPr>
                <w:rFonts w:eastAsiaTheme="minorEastAsia"/>
                <w:b/>
                <w:bCs/>
              </w:rPr>
            </w:pPr>
            <w:r>
              <w:rPr>
                <w:rFonts w:eastAsiaTheme="minorEastAsia"/>
                <w:b/>
                <w:bCs/>
              </w:rPr>
              <w:t>8</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1.1.1</w:t>
            </w:r>
          </w:p>
        </w:tc>
        <w:tc>
          <w:tcPr>
            <w:tcW w:w="7371" w:type="dxa"/>
          </w:tcPr>
          <w:p w:rsidR="0069117B" w:rsidRPr="00DE3659" w:rsidRDefault="0069117B" w:rsidP="0069117B">
            <w:pPr>
              <w:jc w:val="both"/>
              <w:rPr>
                <w:rFonts w:eastAsiaTheme="minorEastAsia"/>
                <w:bCs/>
              </w:rPr>
            </w:pPr>
            <w:r w:rsidRPr="00DE3659">
              <w:rPr>
                <w:rFonts w:eastAsiaTheme="minorEastAsia"/>
              </w:rPr>
              <w:t>Цели и задачи реализации Программы</w:t>
            </w:r>
          </w:p>
        </w:tc>
        <w:tc>
          <w:tcPr>
            <w:tcW w:w="1241" w:type="dxa"/>
          </w:tcPr>
          <w:p w:rsidR="0069117B" w:rsidRPr="0002489B" w:rsidRDefault="009524C5" w:rsidP="0069117B">
            <w:pPr>
              <w:jc w:val="center"/>
              <w:rPr>
                <w:rFonts w:eastAsiaTheme="minorEastAsia"/>
                <w:bCs/>
              </w:rPr>
            </w:pPr>
            <w:r>
              <w:rPr>
                <w:rFonts w:eastAsiaTheme="minorEastAsia"/>
                <w:bCs/>
              </w:rPr>
              <w:t>9</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1.1.2</w:t>
            </w:r>
          </w:p>
        </w:tc>
        <w:tc>
          <w:tcPr>
            <w:tcW w:w="7371" w:type="dxa"/>
          </w:tcPr>
          <w:p w:rsidR="0069117B" w:rsidRPr="00DE3659" w:rsidRDefault="0069117B" w:rsidP="0069117B">
            <w:pPr>
              <w:jc w:val="both"/>
              <w:rPr>
                <w:rFonts w:eastAsiaTheme="minorEastAsia"/>
              </w:rPr>
            </w:pPr>
            <w:r w:rsidRPr="00DE3659">
              <w:rPr>
                <w:rFonts w:eastAsiaTheme="minorEastAsia"/>
              </w:rPr>
              <w:t>Принципы и подходы к формированию Программы</w:t>
            </w:r>
          </w:p>
        </w:tc>
        <w:tc>
          <w:tcPr>
            <w:tcW w:w="1241" w:type="dxa"/>
          </w:tcPr>
          <w:p w:rsidR="0069117B" w:rsidRPr="00DE3659" w:rsidRDefault="009524C5" w:rsidP="0069117B">
            <w:pPr>
              <w:jc w:val="center"/>
              <w:rPr>
                <w:rFonts w:eastAsiaTheme="minorEastAsia"/>
                <w:bCs/>
              </w:rPr>
            </w:pPr>
            <w:r>
              <w:rPr>
                <w:rFonts w:eastAsiaTheme="minorEastAsia"/>
                <w:bCs/>
              </w:rPr>
              <w:t>9</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1.1.3</w:t>
            </w:r>
          </w:p>
        </w:tc>
        <w:tc>
          <w:tcPr>
            <w:tcW w:w="7371" w:type="dxa"/>
          </w:tcPr>
          <w:p w:rsidR="0069117B" w:rsidRPr="00DE3659" w:rsidRDefault="0069117B" w:rsidP="0069117B">
            <w:pPr>
              <w:jc w:val="both"/>
              <w:rPr>
                <w:rFonts w:eastAsiaTheme="minorEastAsia"/>
              </w:rPr>
            </w:pPr>
            <w:r w:rsidRPr="00DE3659">
              <w:rPr>
                <w:rFonts w:eastAsiaTheme="minorEastAsia"/>
              </w:rPr>
              <w:t>Значимые для разработки и реализации Программы характеристики, в т.ч. характеристики особенностей развития детей раннего и дошкольного возраста</w:t>
            </w:r>
          </w:p>
        </w:tc>
        <w:tc>
          <w:tcPr>
            <w:tcW w:w="1241" w:type="dxa"/>
          </w:tcPr>
          <w:p w:rsidR="0069117B" w:rsidRPr="00DE3659" w:rsidRDefault="009524C5" w:rsidP="0069117B">
            <w:pPr>
              <w:jc w:val="center"/>
              <w:rPr>
                <w:rFonts w:eastAsiaTheme="minorEastAsia"/>
                <w:bCs/>
              </w:rPr>
            </w:pPr>
            <w:r>
              <w:rPr>
                <w:rFonts w:eastAsiaTheme="minorEastAsia"/>
                <w:bCs/>
              </w:rPr>
              <w:t>10</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1.2</w:t>
            </w:r>
          </w:p>
        </w:tc>
        <w:tc>
          <w:tcPr>
            <w:tcW w:w="7371" w:type="dxa"/>
          </w:tcPr>
          <w:p w:rsidR="0069117B" w:rsidRPr="00DE3659" w:rsidRDefault="0069117B" w:rsidP="0069117B">
            <w:pPr>
              <w:jc w:val="both"/>
              <w:rPr>
                <w:rFonts w:eastAsiaTheme="minorEastAsia"/>
                <w:b/>
              </w:rPr>
            </w:pPr>
            <w:r w:rsidRPr="00DE3659">
              <w:rPr>
                <w:rFonts w:eastAsiaTheme="minorEastAsia"/>
                <w:b/>
              </w:rPr>
              <w:t>Планируемые результаты реализации Программы</w:t>
            </w:r>
          </w:p>
        </w:tc>
        <w:tc>
          <w:tcPr>
            <w:tcW w:w="1241" w:type="dxa"/>
          </w:tcPr>
          <w:p w:rsidR="0069117B" w:rsidRPr="00DE3659" w:rsidRDefault="00C92527" w:rsidP="0069117B">
            <w:pPr>
              <w:jc w:val="center"/>
              <w:rPr>
                <w:rFonts w:eastAsiaTheme="minorEastAsia"/>
                <w:b/>
                <w:bCs/>
              </w:rPr>
            </w:pPr>
            <w:r>
              <w:rPr>
                <w:rFonts w:eastAsiaTheme="minorEastAsia"/>
                <w:b/>
                <w:bCs/>
              </w:rPr>
              <w:t>12</w:t>
            </w:r>
          </w:p>
        </w:tc>
      </w:tr>
      <w:tr w:rsidR="0069117B" w:rsidRPr="00DE3659" w:rsidTr="001973A9">
        <w:tc>
          <w:tcPr>
            <w:tcW w:w="1134" w:type="dxa"/>
          </w:tcPr>
          <w:p w:rsidR="0069117B" w:rsidRPr="00DE3659" w:rsidRDefault="00C92527" w:rsidP="0069117B">
            <w:pPr>
              <w:jc w:val="both"/>
              <w:rPr>
                <w:rFonts w:eastAsiaTheme="minorEastAsia"/>
                <w:bCs/>
              </w:rPr>
            </w:pPr>
            <w:r>
              <w:rPr>
                <w:rFonts w:eastAsiaTheme="minorEastAsia"/>
                <w:bCs/>
              </w:rPr>
              <w:t>1.2.1</w:t>
            </w:r>
          </w:p>
        </w:tc>
        <w:tc>
          <w:tcPr>
            <w:tcW w:w="7371" w:type="dxa"/>
          </w:tcPr>
          <w:p w:rsidR="0069117B" w:rsidRPr="00DE3659" w:rsidRDefault="0069117B" w:rsidP="0069117B">
            <w:pPr>
              <w:jc w:val="both"/>
              <w:rPr>
                <w:rFonts w:eastAsiaTheme="minorEastAsia"/>
              </w:rPr>
            </w:pPr>
            <w:r w:rsidRPr="00DE3659">
              <w:rPr>
                <w:rFonts w:eastAsiaTheme="minorEastAsia"/>
              </w:rPr>
              <w:t>Планируемые результаты в раннем возрасте (к трем годам)</w:t>
            </w:r>
          </w:p>
        </w:tc>
        <w:tc>
          <w:tcPr>
            <w:tcW w:w="1241" w:type="dxa"/>
          </w:tcPr>
          <w:p w:rsidR="0069117B" w:rsidRPr="00DE3659" w:rsidRDefault="00C92527" w:rsidP="0069117B">
            <w:pPr>
              <w:jc w:val="center"/>
              <w:rPr>
                <w:rFonts w:eastAsiaTheme="minorEastAsia"/>
                <w:bCs/>
              </w:rPr>
            </w:pPr>
            <w:r>
              <w:rPr>
                <w:rFonts w:eastAsiaTheme="minorEastAsia"/>
                <w:bCs/>
              </w:rPr>
              <w:t>12</w:t>
            </w:r>
          </w:p>
        </w:tc>
      </w:tr>
      <w:tr w:rsidR="0069117B" w:rsidRPr="00DE3659" w:rsidTr="001973A9">
        <w:tc>
          <w:tcPr>
            <w:tcW w:w="1134" w:type="dxa"/>
          </w:tcPr>
          <w:p w:rsidR="0069117B" w:rsidRPr="00DE3659" w:rsidRDefault="00C92527" w:rsidP="0069117B">
            <w:pPr>
              <w:jc w:val="both"/>
              <w:rPr>
                <w:rFonts w:eastAsiaTheme="minorEastAsia"/>
                <w:bCs/>
              </w:rPr>
            </w:pPr>
            <w:r>
              <w:rPr>
                <w:rFonts w:eastAsiaTheme="minorEastAsia"/>
                <w:bCs/>
              </w:rPr>
              <w:t>1.2.2</w:t>
            </w:r>
          </w:p>
        </w:tc>
        <w:tc>
          <w:tcPr>
            <w:tcW w:w="7371" w:type="dxa"/>
          </w:tcPr>
          <w:p w:rsidR="0069117B" w:rsidRPr="00DE3659" w:rsidRDefault="0069117B" w:rsidP="0069117B">
            <w:pPr>
              <w:jc w:val="both"/>
              <w:rPr>
                <w:rFonts w:eastAsiaTheme="minorEastAsia"/>
              </w:rPr>
            </w:pPr>
            <w:r w:rsidRPr="00DE3659">
              <w:rPr>
                <w:rFonts w:eastAsiaTheme="minorEastAsia"/>
              </w:rPr>
              <w:t>Планируемые результаты в дошкольном возрасте:</w:t>
            </w:r>
            <w:r w:rsidR="00D27AF9" w:rsidRPr="00DE3659">
              <w:rPr>
                <w:rFonts w:eastAsiaTheme="minorEastAsia"/>
              </w:rPr>
              <w:t>к четырем годам</w:t>
            </w:r>
            <w:r w:rsidR="00D27AF9">
              <w:rPr>
                <w:rFonts w:eastAsiaTheme="minorEastAsia"/>
              </w:rPr>
              <w:t xml:space="preserve">, </w:t>
            </w:r>
            <w:r w:rsidR="00D27AF9" w:rsidRPr="00DE3659">
              <w:rPr>
                <w:rFonts w:eastAsiaTheme="minorEastAsia"/>
              </w:rPr>
              <w:t>к пяти годам</w:t>
            </w:r>
            <w:r w:rsidR="00D27AF9">
              <w:rPr>
                <w:rFonts w:eastAsiaTheme="minorEastAsia"/>
              </w:rPr>
              <w:t xml:space="preserve">, </w:t>
            </w:r>
            <w:r w:rsidR="00D27AF9" w:rsidRPr="00DE3659">
              <w:rPr>
                <w:rFonts w:eastAsiaTheme="minorEastAsia"/>
              </w:rPr>
              <w:t>к шести годам</w:t>
            </w:r>
            <w:r w:rsidR="00D27AF9">
              <w:rPr>
                <w:rFonts w:eastAsiaTheme="minorEastAsia"/>
              </w:rPr>
              <w:t>.</w:t>
            </w:r>
          </w:p>
        </w:tc>
        <w:tc>
          <w:tcPr>
            <w:tcW w:w="1241" w:type="dxa"/>
          </w:tcPr>
          <w:p w:rsidR="0069117B" w:rsidRPr="00DE3659" w:rsidRDefault="00D27AF9" w:rsidP="0069117B">
            <w:pPr>
              <w:jc w:val="center"/>
              <w:rPr>
                <w:rFonts w:eastAsiaTheme="minorEastAsia"/>
                <w:bCs/>
              </w:rPr>
            </w:pPr>
            <w:r>
              <w:rPr>
                <w:rFonts w:eastAsiaTheme="minorEastAsia"/>
                <w:bCs/>
              </w:rPr>
              <w:t>13</w:t>
            </w:r>
          </w:p>
        </w:tc>
      </w:tr>
      <w:tr w:rsidR="0069117B" w:rsidRPr="00DE3659" w:rsidTr="001973A9">
        <w:tc>
          <w:tcPr>
            <w:tcW w:w="1134" w:type="dxa"/>
          </w:tcPr>
          <w:p w:rsidR="0069117B" w:rsidRPr="00DE3659" w:rsidRDefault="00C92527" w:rsidP="0069117B">
            <w:pPr>
              <w:jc w:val="both"/>
              <w:rPr>
                <w:rFonts w:eastAsiaTheme="minorEastAsia"/>
                <w:bCs/>
              </w:rPr>
            </w:pPr>
            <w:r>
              <w:rPr>
                <w:rFonts w:eastAsiaTheme="minorEastAsia"/>
                <w:bCs/>
              </w:rPr>
              <w:t>1.2.3</w:t>
            </w:r>
          </w:p>
        </w:tc>
        <w:tc>
          <w:tcPr>
            <w:tcW w:w="7371" w:type="dxa"/>
          </w:tcPr>
          <w:p w:rsidR="0069117B" w:rsidRPr="00DE3659" w:rsidRDefault="0069117B" w:rsidP="0069117B">
            <w:pPr>
              <w:jc w:val="both"/>
              <w:rPr>
                <w:rFonts w:eastAsiaTheme="minorEastAsia"/>
              </w:rPr>
            </w:pPr>
            <w:r w:rsidRPr="00DE3659">
              <w:rPr>
                <w:rFonts w:eastAsiaTheme="minorEastAsia"/>
              </w:rPr>
              <w:t>планируемые результаты на этапе завершения освоения  Программы (к концу дошкольного возраста)</w:t>
            </w:r>
          </w:p>
        </w:tc>
        <w:tc>
          <w:tcPr>
            <w:tcW w:w="1241" w:type="dxa"/>
          </w:tcPr>
          <w:p w:rsidR="0069117B" w:rsidRPr="00DE3659" w:rsidRDefault="00D27AF9" w:rsidP="0069117B">
            <w:pPr>
              <w:jc w:val="center"/>
              <w:rPr>
                <w:rFonts w:eastAsiaTheme="minorEastAsia"/>
                <w:bCs/>
              </w:rPr>
            </w:pPr>
            <w:r>
              <w:rPr>
                <w:rFonts w:eastAsiaTheme="minorEastAsia"/>
                <w:bCs/>
              </w:rPr>
              <w:t>17</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1.3</w:t>
            </w:r>
          </w:p>
        </w:tc>
        <w:tc>
          <w:tcPr>
            <w:tcW w:w="7371" w:type="dxa"/>
          </w:tcPr>
          <w:p w:rsidR="0069117B" w:rsidRPr="00DE3659" w:rsidRDefault="0069117B" w:rsidP="0069117B">
            <w:pPr>
              <w:jc w:val="both"/>
              <w:rPr>
                <w:rFonts w:eastAsiaTheme="minorEastAsia"/>
                <w:b/>
              </w:rPr>
            </w:pPr>
            <w:r w:rsidRPr="00DE3659">
              <w:rPr>
                <w:rFonts w:eastAsiaTheme="minorEastAsia"/>
                <w:b/>
              </w:rPr>
              <w:t>Педагогическая диагностика достижения планируемых результатов</w:t>
            </w:r>
          </w:p>
        </w:tc>
        <w:tc>
          <w:tcPr>
            <w:tcW w:w="1241" w:type="dxa"/>
          </w:tcPr>
          <w:p w:rsidR="0069117B" w:rsidRPr="00DE3659" w:rsidRDefault="009524C5" w:rsidP="0069117B">
            <w:pPr>
              <w:jc w:val="center"/>
              <w:rPr>
                <w:rFonts w:eastAsiaTheme="minorEastAsia"/>
                <w:b/>
                <w:bCs/>
              </w:rPr>
            </w:pPr>
            <w:r>
              <w:rPr>
                <w:rFonts w:eastAsiaTheme="minorEastAsia"/>
                <w:b/>
                <w:bCs/>
              </w:rPr>
              <w:t>19</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w:t>
            </w:r>
          </w:p>
        </w:tc>
        <w:tc>
          <w:tcPr>
            <w:tcW w:w="7371" w:type="dxa"/>
          </w:tcPr>
          <w:p w:rsidR="0069117B" w:rsidRPr="00DE3659" w:rsidRDefault="0069117B" w:rsidP="0069117B">
            <w:pPr>
              <w:jc w:val="both"/>
              <w:rPr>
                <w:rFonts w:eastAsiaTheme="minorEastAsia"/>
                <w:b/>
                <w:bCs/>
              </w:rPr>
            </w:pPr>
            <w:r w:rsidRPr="00DE3659">
              <w:rPr>
                <w:rFonts w:eastAsiaTheme="minorEastAsia"/>
                <w:b/>
              </w:rPr>
              <w:t>СОДЕРЖАТЕЛЬНЫЙ РАЗДЕЛ</w:t>
            </w:r>
          </w:p>
        </w:tc>
        <w:tc>
          <w:tcPr>
            <w:tcW w:w="1241" w:type="dxa"/>
          </w:tcPr>
          <w:p w:rsidR="0069117B" w:rsidRPr="00DE3659" w:rsidRDefault="009524C5" w:rsidP="0069117B">
            <w:pPr>
              <w:jc w:val="center"/>
              <w:rPr>
                <w:rFonts w:eastAsiaTheme="minorEastAsia"/>
                <w:b/>
                <w:bCs/>
              </w:rPr>
            </w:pPr>
            <w:r>
              <w:rPr>
                <w:rFonts w:eastAsiaTheme="minorEastAsia"/>
                <w:b/>
                <w:bCs/>
              </w:rPr>
              <w:t>21</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2.1</w:t>
            </w:r>
          </w:p>
        </w:tc>
        <w:tc>
          <w:tcPr>
            <w:tcW w:w="7371" w:type="dxa"/>
          </w:tcPr>
          <w:p w:rsidR="0069117B" w:rsidRPr="00DE3659" w:rsidRDefault="0069117B" w:rsidP="0069117B">
            <w:pPr>
              <w:jc w:val="both"/>
              <w:rPr>
                <w:rFonts w:eastAsiaTheme="minorEastAsia"/>
              </w:rPr>
            </w:pPr>
            <w:r w:rsidRPr="00DE3659">
              <w:rPr>
                <w:b/>
              </w:rPr>
              <w:t>Задачи и содержание образования (обучения и воспитания) по образовательным областям</w:t>
            </w:r>
          </w:p>
        </w:tc>
        <w:tc>
          <w:tcPr>
            <w:tcW w:w="1241" w:type="dxa"/>
          </w:tcPr>
          <w:p w:rsidR="0069117B" w:rsidRPr="00DE3659" w:rsidRDefault="009524C5" w:rsidP="0069117B">
            <w:pPr>
              <w:jc w:val="center"/>
              <w:rPr>
                <w:rFonts w:eastAsiaTheme="minorEastAsia"/>
                <w:b/>
                <w:bCs/>
              </w:rPr>
            </w:pPr>
            <w:r>
              <w:rPr>
                <w:rFonts w:eastAsiaTheme="minorEastAsia"/>
                <w:b/>
                <w:bCs/>
              </w:rPr>
              <w:t>21</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2.2</w:t>
            </w:r>
          </w:p>
        </w:tc>
        <w:tc>
          <w:tcPr>
            <w:tcW w:w="7371" w:type="dxa"/>
          </w:tcPr>
          <w:p w:rsidR="0069117B" w:rsidRPr="00DE3659" w:rsidRDefault="0069117B" w:rsidP="0069117B">
            <w:pPr>
              <w:jc w:val="both"/>
              <w:rPr>
                <w:rFonts w:eastAsiaTheme="minorEastAsia"/>
              </w:rPr>
            </w:pPr>
            <w:r w:rsidRPr="00DE3659">
              <w:rPr>
                <w:b/>
              </w:rPr>
              <w:t>Социально-коммуникативное развитие</w:t>
            </w:r>
          </w:p>
        </w:tc>
        <w:tc>
          <w:tcPr>
            <w:tcW w:w="1241" w:type="dxa"/>
          </w:tcPr>
          <w:p w:rsidR="0069117B" w:rsidRPr="00DE3659" w:rsidRDefault="0069117B" w:rsidP="0069117B">
            <w:pPr>
              <w:jc w:val="center"/>
              <w:rPr>
                <w:rFonts w:eastAsiaTheme="minorEastAsia"/>
                <w:b/>
                <w:bCs/>
              </w:rPr>
            </w:pPr>
          </w:p>
        </w:tc>
      </w:tr>
      <w:tr w:rsidR="00B524BB" w:rsidRPr="00DE3659" w:rsidTr="001973A9">
        <w:tc>
          <w:tcPr>
            <w:tcW w:w="1134" w:type="dxa"/>
          </w:tcPr>
          <w:p w:rsidR="00B524BB" w:rsidRPr="00DE3659" w:rsidRDefault="00B524BB" w:rsidP="0069117B">
            <w:pPr>
              <w:jc w:val="both"/>
              <w:rPr>
                <w:rFonts w:eastAsiaTheme="minorEastAsia"/>
                <w:bCs/>
              </w:rPr>
            </w:pPr>
            <w:r>
              <w:rPr>
                <w:rFonts w:eastAsiaTheme="minorEastAsia"/>
                <w:bCs/>
              </w:rPr>
              <w:t>2.2.1</w:t>
            </w:r>
          </w:p>
        </w:tc>
        <w:tc>
          <w:tcPr>
            <w:tcW w:w="7371" w:type="dxa"/>
          </w:tcPr>
          <w:p w:rsidR="00B524BB" w:rsidRPr="00DE3659" w:rsidRDefault="00B524BB" w:rsidP="00B524BB">
            <w:pPr>
              <w:jc w:val="both"/>
            </w:pPr>
            <w:r w:rsidRPr="00DE3659">
              <w:t xml:space="preserve">Обязательная часть </w:t>
            </w:r>
          </w:p>
          <w:p w:rsidR="00B524BB" w:rsidRPr="00DE3659" w:rsidRDefault="00B524BB" w:rsidP="00B524BB">
            <w:pPr>
              <w:jc w:val="both"/>
            </w:pPr>
            <w:r w:rsidRPr="00DE3659">
              <w:t xml:space="preserve">Задачи и содержание образования </w:t>
            </w:r>
            <w:r>
              <w:t>(обучения и воспитания) для от 1 лет до 2</w:t>
            </w:r>
            <w:r w:rsidRPr="00DE3659">
              <w:t xml:space="preserve"> лет</w:t>
            </w:r>
          </w:p>
          <w:p w:rsidR="00B524BB" w:rsidRPr="00DE3659" w:rsidRDefault="00B524BB" w:rsidP="00B524BB">
            <w:pPr>
              <w:jc w:val="both"/>
            </w:pPr>
          </w:p>
        </w:tc>
        <w:tc>
          <w:tcPr>
            <w:tcW w:w="1241" w:type="dxa"/>
          </w:tcPr>
          <w:p w:rsidR="00B524BB" w:rsidRPr="00DE3659" w:rsidRDefault="009524C5" w:rsidP="0069117B">
            <w:pPr>
              <w:jc w:val="center"/>
              <w:rPr>
                <w:rFonts w:eastAsiaTheme="minorEastAsia"/>
                <w:bCs/>
              </w:rPr>
            </w:pPr>
            <w:r>
              <w:rPr>
                <w:rFonts w:eastAsiaTheme="minorEastAsia"/>
                <w:bCs/>
              </w:rPr>
              <w:t>21</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2.2.</w:t>
            </w:r>
            <w:r w:rsidR="00B524BB">
              <w:rPr>
                <w:rFonts w:eastAsiaTheme="minorEastAsia"/>
                <w:bCs/>
              </w:rPr>
              <w:t>2</w:t>
            </w:r>
          </w:p>
        </w:tc>
        <w:tc>
          <w:tcPr>
            <w:tcW w:w="7371" w:type="dxa"/>
          </w:tcPr>
          <w:p w:rsidR="0069117B" w:rsidRPr="00DE3659" w:rsidRDefault="0069117B" w:rsidP="0069117B">
            <w:pPr>
              <w:jc w:val="both"/>
            </w:pPr>
            <w:r w:rsidRPr="00DE3659">
              <w:t xml:space="preserve">Обязательная часть </w:t>
            </w:r>
          </w:p>
          <w:p w:rsidR="0069117B" w:rsidRPr="00DE3659" w:rsidRDefault="0069117B" w:rsidP="0069117B">
            <w:pPr>
              <w:jc w:val="both"/>
            </w:pPr>
            <w:r w:rsidRPr="00DE3659">
              <w:t>Задачи и содержание образования (обучения и воспитания) для от 2 лет до 3 лет</w:t>
            </w:r>
          </w:p>
          <w:p w:rsidR="0069117B" w:rsidRPr="00DE3659" w:rsidRDefault="0069117B" w:rsidP="0069117B">
            <w:pPr>
              <w:jc w:val="both"/>
            </w:pPr>
          </w:p>
        </w:tc>
        <w:tc>
          <w:tcPr>
            <w:tcW w:w="1241" w:type="dxa"/>
          </w:tcPr>
          <w:p w:rsidR="0069117B" w:rsidRPr="00DE3659" w:rsidRDefault="009524C5" w:rsidP="0069117B">
            <w:pPr>
              <w:jc w:val="center"/>
              <w:rPr>
                <w:rFonts w:eastAsiaTheme="minorEastAsia"/>
                <w:bCs/>
              </w:rPr>
            </w:pPr>
            <w:r>
              <w:rPr>
                <w:rFonts w:eastAsiaTheme="minorEastAsia"/>
                <w:bCs/>
              </w:rPr>
              <w:t>21</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2.2.</w:t>
            </w:r>
            <w:r w:rsidR="00B524BB">
              <w:rPr>
                <w:rFonts w:eastAsiaTheme="minorEastAsia"/>
                <w:bCs/>
              </w:rPr>
              <w:t>3</w:t>
            </w:r>
          </w:p>
        </w:tc>
        <w:tc>
          <w:tcPr>
            <w:tcW w:w="7371" w:type="dxa"/>
          </w:tcPr>
          <w:p w:rsidR="0069117B" w:rsidRPr="00DE3659" w:rsidRDefault="0069117B" w:rsidP="0069117B">
            <w:pPr>
              <w:jc w:val="both"/>
            </w:pPr>
            <w:r w:rsidRPr="00DE3659">
              <w:t xml:space="preserve">Обязательная часть </w:t>
            </w:r>
          </w:p>
          <w:p w:rsidR="0069117B" w:rsidRPr="00DE3659" w:rsidRDefault="0069117B" w:rsidP="0069117B">
            <w:pPr>
              <w:jc w:val="both"/>
            </w:pPr>
            <w:r w:rsidRPr="00DE3659">
              <w:t>Задачи и содержание образования (обучения и воспитания) для от 3 лет до 4 лет</w:t>
            </w:r>
          </w:p>
          <w:p w:rsidR="0069117B" w:rsidRPr="00DE3659" w:rsidRDefault="0069117B" w:rsidP="0069117B">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22</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2.2.</w:t>
            </w:r>
            <w:r w:rsidR="00B524BB">
              <w:rPr>
                <w:rFonts w:eastAsiaTheme="minorEastAsia"/>
                <w:bCs/>
              </w:rPr>
              <w:t>4</w:t>
            </w:r>
          </w:p>
        </w:tc>
        <w:tc>
          <w:tcPr>
            <w:tcW w:w="7371" w:type="dxa"/>
          </w:tcPr>
          <w:p w:rsidR="0069117B" w:rsidRPr="00DE3659" w:rsidRDefault="0069117B" w:rsidP="0069117B">
            <w:pPr>
              <w:jc w:val="both"/>
            </w:pPr>
            <w:r w:rsidRPr="00DE3659">
              <w:t xml:space="preserve">Обязательная часть </w:t>
            </w:r>
          </w:p>
          <w:p w:rsidR="0069117B" w:rsidRPr="00DE3659" w:rsidRDefault="0069117B" w:rsidP="0069117B">
            <w:pPr>
              <w:jc w:val="both"/>
            </w:pPr>
            <w:r w:rsidRPr="00DE3659">
              <w:t>Задачи и содержание образования (обучения и воспитания) для от 4 лет до 5 лет</w:t>
            </w:r>
          </w:p>
          <w:p w:rsidR="0069117B" w:rsidRPr="00DE3659" w:rsidRDefault="0069117B" w:rsidP="0069117B">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25</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2.2.</w:t>
            </w:r>
            <w:r w:rsidR="00B524BB">
              <w:rPr>
                <w:rFonts w:eastAsiaTheme="minorEastAsia"/>
                <w:bCs/>
              </w:rPr>
              <w:t>5</w:t>
            </w:r>
          </w:p>
        </w:tc>
        <w:tc>
          <w:tcPr>
            <w:tcW w:w="7371" w:type="dxa"/>
          </w:tcPr>
          <w:p w:rsidR="0069117B" w:rsidRPr="00DE3659" w:rsidRDefault="0069117B" w:rsidP="0069117B">
            <w:pPr>
              <w:jc w:val="both"/>
            </w:pPr>
            <w:r w:rsidRPr="00DE3659">
              <w:t xml:space="preserve">Обязательная часть </w:t>
            </w:r>
          </w:p>
          <w:p w:rsidR="0069117B" w:rsidRPr="00DE3659" w:rsidRDefault="0069117B" w:rsidP="0069117B">
            <w:pPr>
              <w:jc w:val="both"/>
            </w:pPr>
            <w:r w:rsidRPr="00DE3659">
              <w:t>Задачи и содержание образования (обучения и воспитания) для от 5 лет до 6 лет</w:t>
            </w:r>
          </w:p>
          <w:p w:rsidR="0069117B" w:rsidRPr="00DE3659" w:rsidRDefault="0069117B" w:rsidP="0069117B">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30</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2.2.</w:t>
            </w:r>
            <w:r w:rsidR="00B524BB">
              <w:rPr>
                <w:rFonts w:eastAsiaTheme="minorEastAsia"/>
                <w:bCs/>
              </w:rPr>
              <w:t>6</w:t>
            </w:r>
          </w:p>
        </w:tc>
        <w:tc>
          <w:tcPr>
            <w:tcW w:w="7371" w:type="dxa"/>
          </w:tcPr>
          <w:p w:rsidR="0069117B" w:rsidRPr="00DE3659" w:rsidRDefault="0069117B" w:rsidP="0069117B">
            <w:pPr>
              <w:jc w:val="both"/>
            </w:pPr>
            <w:r w:rsidRPr="00DE3659">
              <w:t xml:space="preserve">Обязательная часть </w:t>
            </w:r>
          </w:p>
          <w:p w:rsidR="0069117B" w:rsidRPr="00DE3659" w:rsidRDefault="0069117B" w:rsidP="0069117B">
            <w:pPr>
              <w:jc w:val="both"/>
            </w:pPr>
            <w:r w:rsidRPr="00DE3659">
              <w:t>Задачи и содержание образования (обучения и воспитания) для от 6 лет до 7 лет</w:t>
            </w:r>
          </w:p>
          <w:p w:rsidR="0069117B" w:rsidRPr="00DE3659" w:rsidRDefault="0069117B" w:rsidP="0069117B">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35</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2.3</w:t>
            </w:r>
          </w:p>
        </w:tc>
        <w:tc>
          <w:tcPr>
            <w:tcW w:w="7371" w:type="dxa"/>
          </w:tcPr>
          <w:p w:rsidR="0069117B" w:rsidRPr="00DE3659" w:rsidRDefault="0069117B" w:rsidP="0069117B">
            <w:pPr>
              <w:jc w:val="both"/>
              <w:rPr>
                <w:rFonts w:eastAsiaTheme="minorEastAsia"/>
              </w:rPr>
            </w:pPr>
            <w:r w:rsidRPr="00DE3659">
              <w:rPr>
                <w:b/>
              </w:rPr>
              <w:t>Познавательное развитие</w:t>
            </w:r>
          </w:p>
        </w:tc>
        <w:tc>
          <w:tcPr>
            <w:tcW w:w="1241" w:type="dxa"/>
          </w:tcPr>
          <w:p w:rsidR="0069117B" w:rsidRPr="00DE3659" w:rsidRDefault="0069117B" w:rsidP="0069117B">
            <w:pPr>
              <w:jc w:val="center"/>
              <w:rPr>
                <w:rFonts w:eastAsiaTheme="minorEastAsia"/>
                <w:b/>
                <w:bCs/>
              </w:rPr>
            </w:pPr>
          </w:p>
        </w:tc>
      </w:tr>
      <w:tr w:rsidR="00B524BB" w:rsidRPr="00DE3659" w:rsidTr="001973A9">
        <w:tc>
          <w:tcPr>
            <w:tcW w:w="1134" w:type="dxa"/>
          </w:tcPr>
          <w:p w:rsidR="00B524BB" w:rsidRPr="00DE3659" w:rsidRDefault="00B524BB" w:rsidP="0069117B">
            <w:pPr>
              <w:jc w:val="both"/>
              <w:rPr>
                <w:rFonts w:eastAsiaTheme="minorEastAsia"/>
                <w:bCs/>
              </w:rPr>
            </w:pPr>
            <w:r>
              <w:rPr>
                <w:rFonts w:eastAsiaTheme="minorEastAsia"/>
                <w:bCs/>
              </w:rPr>
              <w:t>2.3.1</w:t>
            </w:r>
          </w:p>
        </w:tc>
        <w:tc>
          <w:tcPr>
            <w:tcW w:w="7371" w:type="dxa"/>
          </w:tcPr>
          <w:p w:rsidR="00B524BB" w:rsidRPr="00DE3659" w:rsidRDefault="00B524BB" w:rsidP="00B524BB">
            <w:pPr>
              <w:jc w:val="both"/>
            </w:pPr>
            <w:r w:rsidRPr="00DE3659">
              <w:t xml:space="preserve">Обязательная часть </w:t>
            </w:r>
          </w:p>
          <w:p w:rsidR="00B524BB" w:rsidRPr="00DE3659" w:rsidRDefault="00B524BB" w:rsidP="00B524BB">
            <w:pPr>
              <w:jc w:val="both"/>
            </w:pPr>
            <w:r w:rsidRPr="00DE3659">
              <w:t xml:space="preserve">Задачи и содержание образования </w:t>
            </w:r>
            <w:r>
              <w:t>(обучения и воспитания) для от 1 лет до 2</w:t>
            </w:r>
            <w:r w:rsidRPr="00DE3659">
              <w:t xml:space="preserve"> лет</w:t>
            </w:r>
          </w:p>
          <w:p w:rsidR="00B524BB" w:rsidRPr="00DE3659" w:rsidRDefault="00B524BB" w:rsidP="00B524BB">
            <w:pPr>
              <w:jc w:val="both"/>
            </w:pPr>
          </w:p>
        </w:tc>
        <w:tc>
          <w:tcPr>
            <w:tcW w:w="1241" w:type="dxa"/>
          </w:tcPr>
          <w:p w:rsidR="00B524BB" w:rsidRPr="00DE3659" w:rsidRDefault="009524C5" w:rsidP="0069117B">
            <w:pPr>
              <w:jc w:val="center"/>
              <w:rPr>
                <w:rFonts w:eastAsiaTheme="minorEastAsia"/>
                <w:bCs/>
              </w:rPr>
            </w:pPr>
            <w:r>
              <w:rPr>
                <w:rFonts w:eastAsiaTheme="minorEastAsia"/>
                <w:bCs/>
              </w:rPr>
              <w:t>40</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2.3.</w:t>
            </w:r>
            <w:r w:rsidR="00B524BB">
              <w:rPr>
                <w:rFonts w:eastAsiaTheme="minorEastAsia"/>
                <w:bCs/>
              </w:rPr>
              <w:t>2</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2 лет до 3 лет</w:t>
            </w:r>
          </w:p>
          <w:p w:rsidR="0069117B" w:rsidRPr="00DE3659" w:rsidRDefault="0069117B" w:rsidP="001973A9">
            <w:pPr>
              <w:jc w:val="both"/>
            </w:pPr>
          </w:p>
        </w:tc>
        <w:tc>
          <w:tcPr>
            <w:tcW w:w="1241" w:type="dxa"/>
          </w:tcPr>
          <w:p w:rsidR="0069117B" w:rsidRPr="00DE3659" w:rsidRDefault="009524C5" w:rsidP="0069117B">
            <w:pPr>
              <w:jc w:val="center"/>
              <w:rPr>
                <w:rFonts w:eastAsiaTheme="minorEastAsia"/>
                <w:bCs/>
              </w:rPr>
            </w:pPr>
            <w:r>
              <w:rPr>
                <w:rFonts w:eastAsiaTheme="minorEastAsia"/>
                <w:bCs/>
              </w:rPr>
              <w:t>41</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lastRenderedPageBreak/>
              <w:t>2.3.</w:t>
            </w:r>
            <w:r w:rsidR="00B524BB">
              <w:rPr>
                <w:rFonts w:eastAsiaTheme="minorEastAsia"/>
                <w:bCs/>
              </w:rPr>
              <w:t>3</w:t>
            </w:r>
          </w:p>
        </w:tc>
        <w:tc>
          <w:tcPr>
            <w:tcW w:w="7371" w:type="dxa"/>
          </w:tcPr>
          <w:p w:rsidR="001973A9" w:rsidRPr="00DE3659" w:rsidRDefault="001973A9" w:rsidP="001973A9">
            <w:pPr>
              <w:jc w:val="both"/>
            </w:pPr>
            <w:r w:rsidRPr="00DE3659">
              <w:t xml:space="preserve">Обязательная часть </w:t>
            </w:r>
          </w:p>
          <w:p w:rsidR="0069117B" w:rsidRDefault="001973A9" w:rsidP="001973A9">
            <w:pPr>
              <w:jc w:val="both"/>
            </w:pPr>
            <w:r w:rsidRPr="00DE3659">
              <w:t>Задачи и содержание образования (обучения и во</w:t>
            </w:r>
            <w:r w:rsidR="009524C5">
              <w:t>спитания) для от 3 лет до 4 лет</w:t>
            </w:r>
          </w:p>
          <w:p w:rsidR="009524C5" w:rsidRPr="00DE3659" w:rsidRDefault="009524C5" w:rsidP="001973A9">
            <w:pPr>
              <w:jc w:val="both"/>
            </w:pPr>
          </w:p>
        </w:tc>
        <w:tc>
          <w:tcPr>
            <w:tcW w:w="1241" w:type="dxa"/>
          </w:tcPr>
          <w:p w:rsidR="0069117B" w:rsidRPr="00DE3659" w:rsidRDefault="009524C5" w:rsidP="0069117B">
            <w:pPr>
              <w:jc w:val="center"/>
              <w:rPr>
                <w:rFonts w:eastAsiaTheme="minorEastAsia"/>
                <w:bCs/>
              </w:rPr>
            </w:pPr>
            <w:r>
              <w:rPr>
                <w:rFonts w:eastAsiaTheme="minorEastAsia"/>
                <w:bCs/>
              </w:rPr>
              <w:t>43</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2.3.</w:t>
            </w:r>
            <w:r w:rsidR="00B524BB">
              <w:rPr>
                <w:rFonts w:eastAsiaTheme="minorEastAsia"/>
                <w:bCs/>
              </w:rPr>
              <w:t>4</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4 лет до 5 лет</w:t>
            </w:r>
          </w:p>
          <w:p w:rsidR="0069117B" w:rsidRPr="00DE3659" w:rsidRDefault="0069117B" w:rsidP="001973A9">
            <w:pPr>
              <w:jc w:val="both"/>
            </w:pPr>
          </w:p>
        </w:tc>
        <w:tc>
          <w:tcPr>
            <w:tcW w:w="1241" w:type="dxa"/>
          </w:tcPr>
          <w:p w:rsidR="0069117B" w:rsidRPr="00DE3659" w:rsidRDefault="009524C5" w:rsidP="0069117B">
            <w:pPr>
              <w:jc w:val="center"/>
              <w:rPr>
                <w:rFonts w:eastAsiaTheme="minorEastAsia"/>
                <w:bCs/>
              </w:rPr>
            </w:pPr>
            <w:r>
              <w:rPr>
                <w:rFonts w:eastAsiaTheme="minorEastAsia"/>
                <w:bCs/>
              </w:rPr>
              <w:t>44</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2.3.</w:t>
            </w:r>
            <w:r w:rsidR="00B524BB">
              <w:rPr>
                <w:rFonts w:eastAsiaTheme="minorEastAsia"/>
                <w:bCs/>
              </w:rPr>
              <w:t>5</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5 лет до 6 лет</w:t>
            </w:r>
          </w:p>
          <w:p w:rsidR="0069117B" w:rsidRPr="00DE3659" w:rsidRDefault="0069117B" w:rsidP="001973A9">
            <w:pPr>
              <w:jc w:val="both"/>
            </w:pPr>
          </w:p>
        </w:tc>
        <w:tc>
          <w:tcPr>
            <w:tcW w:w="1241" w:type="dxa"/>
          </w:tcPr>
          <w:p w:rsidR="0069117B" w:rsidRPr="00DE3659" w:rsidRDefault="009524C5" w:rsidP="0069117B">
            <w:pPr>
              <w:jc w:val="center"/>
              <w:rPr>
                <w:rFonts w:eastAsiaTheme="minorEastAsia"/>
                <w:bCs/>
              </w:rPr>
            </w:pPr>
            <w:r>
              <w:rPr>
                <w:rFonts w:eastAsiaTheme="minorEastAsia"/>
                <w:bCs/>
              </w:rPr>
              <w:t>46</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2.3.</w:t>
            </w:r>
            <w:r w:rsidR="00B524BB">
              <w:rPr>
                <w:rFonts w:eastAsiaTheme="minorEastAsia"/>
                <w:bCs/>
              </w:rPr>
              <w:t>6</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6 лет до 7 лет</w:t>
            </w:r>
          </w:p>
          <w:p w:rsidR="0069117B" w:rsidRPr="00DE3659" w:rsidRDefault="0069117B" w:rsidP="001973A9">
            <w:pPr>
              <w:jc w:val="both"/>
            </w:pPr>
          </w:p>
        </w:tc>
        <w:tc>
          <w:tcPr>
            <w:tcW w:w="1241" w:type="dxa"/>
          </w:tcPr>
          <w:p w:rsidR="0069117B" w:rsidRPr="00DE3659" w:rsidRDefault="009524C5" w:rsidP="0069117B">
            <w:pPr>
              <w:jc w:val="center"/>
              <w:rPr>
                <w:rFonts w:eastAsiaTheme="minorEastAsia"/>
                <w:bCs/>
              </w:rPr>
            </w:pPr>
            <w:r>
              <w:rPr>
                <w:rFonts w:eastAsiaTheme="minorEastAsia"/>
                <w:bCs/>
              </w:rPr>
              <w:t>47</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2.4</w:t>
            </w:r>
          </w:p>
        </w:tc>
        <w:tc>
          <w:tcPr>
            <w:tcW w:w="7371" w:type="dxa"/>
          </w:tcPr>
          <w:p w:rsidR="0069117B" w:rsidRPr="00DE3659" w:rsidRDefault="0069117B" w:rsidP="0069117B">
            <w:pPr>
              <w:jc w:val="both"/>
              <w:rPr>
                <w:b/>
              </w:rPr>
            </w:pPr>
            <w:r w:rsidRPr="00DE3659">
              <w:rPr>
                <w:b/>
              </w:rPr>
              <w:t>Речевое развитие</w:t>
            </w:r>
          </w:p>
        </w:tc>
        <w:tc>
          <w:tcPr>
            <w:tcW w:w="1241" w:type="dxa"/>
          </w:tcPr>
          <w:p w:rsidR="0069117B" w:rsidRPr="00DE3659" w:rsidRDefault="0069117B" w:rsidP="0069117B">
            <w:pPr>
              <w:jc w:val="center"/>
              <w:rPr>
                <w:rFonts w:eastAsiaTheme="minorEastAsia"/>
                <w:b/>
                <w:bCs/>
              </w:rPr>
            </w:pPr>
          </w:p>
        </w:tc>
      </w:tr>
      <w:tr w:rsidR="00B524BB" w:rsidRPr="00DE3659" w:rsidTr="001973A9">
        <w:tc>
          <w:tcPr>
            <w:tcW w:w="1134" w:type="dxa"/>
          </w:tcPr>
          <w:p w:rsidR="00B524BB" w:rsidRPr="00DE3659" w:rsidRDefault="00B524BB" w:rsidP="0069117B">
            <w:pPr>
              <w:jc w:val="both"/>
              <w:rPr>
                <w:rFonts w:eastAsiaTheme="minorEastAsia"/>
                <w:bCs/>
              </w:rPr>
            </w:pPr>
            <w:r>
              <w:rPr>
                <w:rFonts w:eastAsiaTheme="minorEastAsia"/>
                <w:bCs/>
              </w:rPr>
              <w:t>2.4.1</w:t>
            </w:r>
          </w:p>
        </w:tc>
        <w:tc>
          <w:tcPr>
            <w:tcW w:w="7371" w:type="dxa"/>
          </w:tcPr>
          <w:p w:rsidR="00B524BB" w:rsidRPr="00DE3659" w:rsidRDefault="00B524BB" w:rsidP="00B524BB">
            <w:pPr>
              <w:jc w:val="both"/>
            </w:pPr>
            <w:r w:rsidRPr="00DE3659">
              <w:t xml:space="preserve">Обязательная часть </w:t>
            </w:r>
          </w:p>
          <w:p w:rsidR="00B524BB" w:rsidRPr="00DE3659" w:rsidRDefault="00B524BB" w:rsidP="00B524BB">
            <w:pPr>
              <w:jc w:val="both"/>
            </w:pPr>
            <w:r w:rsidRPr="00DE3659">
              <w:t xml:space="preserve">Задачи и содержание образования </w:t>
            </w:r>
            <w:r>
              <w:t>(обучения и воспитания) для от 1 лет до 2</w:t>
            </w:r>
            <w:r w:rsidRPr="00DE3659">
              <w:t xml:space="preserve"> лет</w:t>
            </w:r>
          </w:p>
          <w:p w:rsidR="00B524BB" w:rsidRPr="00DE3659" w:rsidRDefault="00B524BB" w:rsidP="00B524BB">
            <w:pPr>
              <w:jc w:val="both"/>
            </w:pPr>
          </w:p>
        </w:tc>
        <w:tc>
          <w:tcPr>
            <w:tcW w:w="1241" w:type="dxa"/>
          </w:tcPr>
          <w:p w:rsidR="00B524BB" w:rsidRPr="00DE3659" w:rsidRDefault="009524C5" w:rsidP="0069117B">
            <w:pPr>
              <w:jc w:val="center"/>
              <w:rPr>
                <w:rFonts w:eastAsiaTheme="minorEastAsia"/>
                <w:bCs/>
              </w:rPr>
            </w:pPr>
            <w:r>
              <w:rPr>
                <w:rFonts w:eastAsiaTheme="minorEastAsia"/>
                <w:bCs/>
              </w:rPr>
              <w:t>50</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2.4.</w:t>
            </w:r>
            <w:r w:rsidR="00B524BB">
              <w:rPr>
                <w:rFonts w:eastAsiaTheme="minorEastAsia"/>
                <w:bCs/>
              </w:rPr>
              <w:t>2</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2 лет до 3 лет</w:t>
            </w:r>
          </w:p>
          <w:p w:rsidR="0069117B" w:rsidRPr="00DE3659" w:rsidRDefault="0069117B" w:rsidP="001973A9">
            <w:pPr>
              <w:jc w:val="both"/>
            </w:pPr>
          </w:p>
        </w:tc>
        <w:tc>
          <w:tcPr>
            <w:tcW w:w="1241" w:type="dxa"/>
          </w:tcPr>
          <w:p w:rsidR="0069117B" w:rsidRPr="00DE3659" w:rsidRDefault="009524C5" w:rsidP="0069117B">
            <w:pPr>
              <w:jc w:val="center"/>
              <w:rPr>
                <w:rFonts w:eastAsiaTheme="minorEastAsia"/>
                <w:bCs/>
              </w:rPr>
            </w:pPr>
            <w:r>
              <w:rPr>
                <w:rFonts w:eastAsiaTheme="minorEastAsia"/>
                <w:bCs/>
              </w:rPr>
              <w:t>52</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2.4.</w:t>
            </w:r>
            <w:r w:rsidR="00B524BB">
              <w:rPr>
                <w:rFonts w:eastAsiaTheme="minorEastAsia"/>
                <w:bCs/>
              </w:rPr>
              <w:t>3</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3 лет до 4 лет</w:t>
            </w:r>
          </w:p>
          <w:p w:rsidR="0069117B" w:rsidRPr="00DE3659" w:rsidRDefault="001973A9" w:rsidP="001973A9">
            <w:pPr>
              <w:tabs>
                <w:tab w:val="left" w:pos="2340"/>
              </w:tabs>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52</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2.4.</w:t>
            </w:r>
            <w:r w:rsidR="00B524BB">
              <w:rPr>
                <w:rFonts w:eastAsiaTheme="minorEastAsia"/>
                <w:bCs/>
              </w:rPr>
              <w:t>4</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4 лет до 5 лет</w:t>
            </w:r>
          </w:p>
          <w:p w:rsidR="0069117B" w:rsidRPr="00DE3659" w:rsidRDefault="001973A9" w:rsidP="001973A9">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55</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2.4.</w:t>
            </w:r>
            <w:r w:rsidR="00B524BB">
              <w:rPr>
                <w:rFonts w:eastAsiaTheme="minorEastAsia"/>
                <w:bCs/>
              </w:rPr>
              <w:t>5</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5 лет до 6 лет</w:t>
            </w:r>
          </w:p>
          <w:p w:rsidR="0069117B" w:rsidRPr="00DE3659" w:rsidRDefault="001973A9" w:rsidP="001973A9">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59</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2.4.</w:t>
            </w:r>
            <w:r w:rsidR="00B524BB">
              <w:rPr>
                <w:rFonts w:eastAsiaTheme="minorEastAsia"/>
                <w:bCs/>
              </w:rPr>
              <w:t>6</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6 лет до 7 лет</w:t>
            </w:r>
          </w:p>
          <w:p w:rsidR="0069117B" w:rsidRPr="00DE3659" w:rsidRDefault="001973A9" w:rsidP="001973A9">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64</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2.5</w:t>
            </w:r>
          </w:p>
        </w:tc>
        <w:tc>
          <w:tcPr>
            <w:tcW w:w="7371" w:type="dxa"/>
          </w:tcPr>
          <w:p w:rsidR="0069117B" w:rsidRPr="00DE3659" w:rsidRDefault="0069117B" w:rsidP="0069117B">
            <w:pPr>
              <w:widowControl w:val="0"/>
              <w:autoSpaceDE w:val="0"/>
              <w:autoSpaceDN w:val="0"/>
              <w:adjustRightInd w:val="0"/>
              <w:jc w:val="both"/>
              <w:rPr>
                <w:b/>
              </w:rPr>
            </w:pPr>
            <w:r w:rsidRPr="00DE3659">
              <w:rPr>
                <w:b/>
              </w:rPr>
              <w:t>Художественно-эстетическое развитие</w:t>
            </w:r>
          </w:p>
        </w:tc>
        <w:tc>
          <w:tcPr>
            <w:tcW w:w="1241" w:type="dxa"/>
          </w:tcPr>
          <w:p w:rsidR="0069117B" w:rsidRPr="00DE3659" w:rsidRDefault="0069117B" w:rsidP="0069117B">
            <w:pPr>
              <w:jc w:val="center"/>
              <w:rPr>
                <w:rFonts w:eastAsiaTheme="minorEastAsia"/>
                <w:b/>
                <w:bCs/>
              </w:rPr>
            </w:pPr>
          </w:p>
        </w:tc>
      </w:tr>
      <w:tr w:rsidR="00B524BB" w:rsidRPr="00DE3659" w:rsidTr="001973A9">
        <w:tc>
          <w:tcPr>
            <w:tcW w:w="1134" w:type="dxa"/>
          </w:tcPr>
          <w:p w:rsidR="00B524BB" w:rsidRPr="00DE3659" w:rsidRDefault="00B524BB" w:rsidP="0069117B">
            <w:pPr>
              <w:jc w:val="both"/>
              <w:rPr>
                <w:rFonts w:eastAsiaTheme="minorEastAsia"/>
                <w:bCs/>
              </w:rPr>
            </w:pPr>
            <w:r>
              <w:rPr>
                <w:rFonts w:eastAsiaTheme="minorEastAsia"/>
                <w:bCs/>
              </w:rPr>
              <w:t>2.5.1</w:t>
            </w:r>
          </w:p>
        </w:tc>
        <w:tc>
          <w:tcPr>
            <w:tcW w:w="7371" w:type="dxa"/>
          </w:tcPr>
          <w:p w:rsidR="00B524BB" w:rsidRPr="00DE3659" w:rsidRDefault="00B524BB" w:rsidP="00B524BB">
            <w:pPr>
              <w:jc w:val="both"/>
            </w:pPr>
            <w:r w:rsidRPr="00DE3659">
              <w:t xml:space="preserve">Обязательная часть </w:t>
            </w:r>
          </w:p>
          <w:p w:rsidR="00B524BB" w:rsidRPr="00DE3659" w:rsidRDefault="00B524BB" w:rsidP="00B524BB">
            <w:pPr>
              <w:jc w:val="both"/>
            </w:pPr>
            <w:r w:rsidRPr="00DE3659">
              <w:t xml:space="preserve">Задачи и содержание образования </w:t>
            </w:r>
            <w:r>
              <w:t>(обучения и воспитания) для от 1 лет до 2</w:t>
            </w:r>
            <w:r w:rsidRPr="00DE3659">
              <w:t xml:space="preserve"> лет</w:t>
            </w:r>
          </w:p>
          <w:p w:rsidR="00B524BB" w:rsidRPr="00DE3659" w:rsidRDefault="00B524BB" w:rsidP="00B524BB">
            <w:pPr>
              <w:jc w:val="both"/>
            </w:pPr>
            <w:r w:rsidRPr="00DE3659">
              <w:t>Часть, формируемая участниками образовательных отношений</w:t>
            </w:r>
          </w:p>
        </w:tc>
        <w:tc>
          <w:tcPr>
            <w:tcW w:w="1241" w:type="dxa"/>
          </w:tcPr>
          <w:p w:rsidR="00B524BB" w:rsidRPr="00DE3659" w:rsidRDefault="009524C5" w:rsidP="0069117B">
            <w:pPr>
              <w:jc w:val="center"/>
              <w:rPr>
                <w:rFonts w:eastAsiaTheme="minorEastAsia"/>
                <w:bCs/>
              </w:rPr>
            </w:pPr>
            <w:r>
              <w:rPr>
                <w:rFonts w:eastAsiaTheme="minorEastAsia"/>
                <w:bCs/>
              </w:rPr>
              <w:t>68</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2.5.</w:t>
            </w:r>
            <w:r w:rsidR="00B524BB">
              <w:rPr>
                <w:rFonts w:eastAsiaTheme="minorEastAsia"/>
                <w:bCs/>
              </w:rPr>
              <w:t>2</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2 лет до 3 лет</w:t>
            </w:r>
          </w:p>
          <w:p w:rsidR="0069117B" w:rsidRPr="00DE3659" w:rsidRDefault="0069117B" w:rsidP="001973A9">
            <w:pPr>
              <w:jc w:val="both"/>
            </w:pPr>
          </w:p>
        </w:tc>
        <w:tc>
          <w:tcPr>
            <w:tcW w:w="1241" w:type="dxa"/>
          </w:tcPr>
          <w:p w:rsidR="0069117B" w:rsidRPr="00DE3659" w:rsidRDefault="009524C5" w:rsidP="0069117B">
            <w:pPr>
              <w:jc w:val="center"/>
              <w:rPr>
                <w:rFonts w:eastAsiaTheme="minorEastAsia"/>
                <w:bCs/>
              </w:rPr>
            </w:pPr>
            <w:r>
              <w:rPr>
                <w:rFonts w:eastAsiaTheme="minorEastAsia"/>
                <w:bCs/>
              </w:rPr>
              <w:t>69</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2.5.</w:t>
            </w:r>
            <w:r w:rsidR="00B524BB">
              <w:rPr>
                <w:rFonts w:eastAsiaTheme="minorEastAsia"/>
                <w:bCs/>
              </w:rPr>
              <w:t>3</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3 лет до 4 лет</w:t>
            </w:r>
          </w:p>
          <w:p w:rsidR="0069117B" w:rsidRPr="00DE3659" w:rsidRDefault="001973A9" w:rsidP="001973A9">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72</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2.5.</w:t>
            </w:r>
            <w:r w:rsidR="00B524BB">
              <w:rPr>
                <w:rFonts w:eastAsiaTheme="minorEastAsia"/>
                <w:bCs/>
              </w:rPr>
              <w:t>4</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lastRenderedPageBreak/>
              <w:t>Задачи и содержание образования (обучения и воспитания) для от 4 лет до 5 лет</w:t>
            </w:r>
          </w:p>
          <w:p w:rsidR="0069117B" w:rsidRPr="00DE3659" w:rsidRDefault="0069117B" w:rsidP="001973A9">
            <w:pPr>
              <w:jc w:val="both"/>
            </w:pPr>
          </w:p>
        </w:tc>
        <w:tc>
          <w:tcPr>
            <w:tcW w:w="1241" w:type="dxa"/>
          </w:tcPr>
          <w:p w:rsidR="0069117B" w:rsidRPr="00DE3659" w:rsidRDefault="009524C5" w:rsidP="0069117B">
            <w:pPr>
              <w:jc w:val="center"/>
              <w:rPr>
                <w:rFonts w:eastAsiaTheme="minorEastAsia"/>
                <w:bCs/>
              </w:rPr>
            </w:pPr>
            <w:r>
              <w:rPr>
                <w:rFonts w:eastAsiaTheme="minorEastAsia"/>
                <w:bCs/>
              </w:rPr>
              <w:lastRenderedPageBreak/>
              <w:t>78</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lastRenderedPageBreak/>
              <w:t>2.5.</w:t>
            </w:r>
            <w:r w:rsidR="00B524BB">
              <w:rPr>
                <w:rFonts w:eastAsiaTheme="minorEastAsia"/>
                <w:bCs/>
              </w:rPr>
              <w:t>5</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5 лет до 6 лет</w:t>
            </w:r>
          </w:p>
          <w:p w:rsidR="0069117B" w:rsidRPr="00DE3659" w:rsidRDefault="001973A9" w:rsidP="001973A9">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83</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2.5.</w:t>
            </w:r>
            <w:r w:rsidR="00B524BB">
              <w:rPr>
                <w:rFonts w:eastAsiaTheme="minorEastAsia"/>
                <w:bCs/>
              </w:rPr>
              <w:t>6</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6 лет до 7 лет</w:t>
            </w:r>
          </w:p>
          <w:p w:rsidR="0069117B" w:rsidRPr="00DE3659" w:rsidRDefault="001973A9" w:rsidP="001973A9">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91</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2.6</w:t>
            </w:r>
          </w:p>
        </w:tc>
        <w:tc>
          <w:tcPr>
            <w:tcW w:w="7371" w:type="dxa"/>
          </w:tcPr>
          <w:p w:rsidR="0069117B" w:rsidRPr="00DE3659" w:rsidRDefault="0069117B" w:rsidP="0069117B">
            <w:pPr>
              <w:widowControl w:val="0"/>
              <w:autoSpaceDE w:val="0"/>
              <w:autoSpaceDN w:val="0"/>
              <w:adjustRightInd w:val="0"/>
              <w:jc w:val="both"/>
              <w:rPr>
                <w:b/>
              </w:rPr>
            </w:pPr>
            <w:r w:rsidRPr="00DE3659">
              <w:rPr>
                <w:b/>
              </w:rPr>
              <w:t>Физическое развитие</w:t>
            </w:r>
          </w:p>
        </w:tc>
        <w:tc>
          <w:tcPr>
            <w:tcW w:w="1241" w:type="dxa"/>
          </w:tcPr>
          <w:p w:rsidR="0069117B" w:rsidRPr="00DE3659" w:rsidRDefault="0069117B" w:rsidP="0069117B">
            <w:pPr>
              <w:jc w:val="center"/>
              <w:rPr>
                <w:rFonts w:eastAsiaTheme="minorEastAsia"/>
                <w:b/>
                <w:bCs/>
              </w:rPr>
            </w:pPr>
          </w:p>
        </w:tc>
      </w:tr>
      <w:tr w:rsidR="00B524BB" w:rsidRPr="00DE3659" w:rsidTr="001973A9">
        <w:tc>
          <w:tcPr>
            <w:tcW w:w="1134" w:type="dxa"/>
          </w:tcPr>
          <w:p w:rsidR="00B524BB" w:rsidRPr="00DE3659" w:rsidRDefault="00B524BB" w:rsidP="0069117B">
            <w:pPr>
              <w:jc w:val="both"/>
              <w:rPr>
                <w:rFonts w:eastAsiaTheme="minorEastAsia"/>
                <w:bCs/>
              </w:rPr>
            </w:pPr>
            <w:r>
              <w:rPr>
                <w:rFonts w:eastAsiaTheme="minorEastAsia"/>
                <w:bCs/>
              </w:rPr>
              <w:t>2.6.1</w:t>
            </w:r>
          </w:p>
        </w:tc>
        <w:tc>
          <w:tcPr>
            <w:tcW w:w="7371" w:type="dxa"/>
          </w:tcPr>
          <w:p w:rsidR="00B524BB" w:rsidRPr="00DE3659" w:rsidRDefault="00B524BB" w:rsidP="00B524BB">
            <w:pPr>
              <w:jc w:val="both"/>
            </w:pPr>
            <w:r w:rsidRPr="00DE3659">
              <w:t xml:space="preserve">Обязательная часть </w:t>
            </w:r>
          </w:p>
          <w:p w:rsidR="00B524BB" w:rsidRPr="00DE3659" w:rsidRDefault="00B524BB" w:rsidP="00B524BB">
            <w:pPr>
              <w:jc w:val="both"/>
            </w:pPr>
            <w:r w:rsidRPr="00DE3659">
              <w:t xml:space="preserve">Задачи и содержание образования </w:t>
            </w:r>
            <w:r>
              <w:t>(обучения и воспитания) для от 1 лет до 2</w:t>
            </w:r>
            <w:r w:rsidRPr="00DE3659">
              <w:t xml:space="preserve"> лет</w:t>
            </w:r>
          </w:p>
          <w:p w:rsidR="00B524BB" w:rsidRPr="00DE3659" w:rsidRDefault="00B524BB" w:rsidP="00B524BB">
            <w:pPr>
              <w:jc w:val="both"/>
            </w:pPr>
          </w:p>
        </w:tc>
        <w:tc>
          <w:tcPr>
            <w:tcW w:w="1241" w:type="dxa"/>
          </w:tcPr>
          <w:p w:rsidR="00B524BB" w:rsidRPr="00DE3659" w:rsidRDefault="009524C5" w:rsidP="0069117B">
            <w:pPr>
              <w:jc w:val="center"/>
              <w:rPr>
                <w:rFonts w:eastAsiaTheme="minorEastAsia"/>
                <w:bCs/>
              </w:rPr>
            </w:pPr>
            <w:r>
              <w:rPr>
                <w:rFonts w:eastAsiaTheme="minorEastAsia"/>
                <w:bCs/>
              </w:rPr>
              <w:t>100</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2.6.</w:t>
            </w:r>
            <w:r w:rsidR="00B524BB">
              <w:rPr>
                <w:rFonts w:eastAsiaTheme="minorEastAsia"/>
                <w:bCs/>
              </w:rPr>
              <w:t>2</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2 лет до 3 лет</w:t>
            </w:r>
          </w:p>
          <w:p w:rsidR="0069117B" w:rsidRPr="00DE3659" w:rsidRDefault="0069117B" w:rsidP="001973A9">
            <w:pPr>
              <w:jc w:val="both"/>
            </w:pPr>
          </w:p>
        </w:tc>
        <w:tc>
          <w:tcPr>
            <w:tcW w:w="1241" w:type="dxa"/>
          </w:tcPr>
          <w:p w:rsidR="0069117B" w:rsidRPr="00DE3659" w:rsidRDefault="009524C5" w:rsidP="0069117B">
            <w:pPr>
              <w:jc w:val="center"/>
              <w:rPr>
                <w:rFonts w:eastAsiaTheme="minorEastAsia"/>
                <w:bCs/>
              </w:rPr>
            </w:pPr>
            <w:r>
              <w:rPr>
                <w:rFonts w:eastAsiaTheme="minorEastAsia"/>
                <w:bCs/>
              </w:rPr>
              <w:t>101</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2.6.</w:t>
            </w:r>
            <w:r w:rsidR="00B524BB">
              <w:rPr>
                <w:rFonts w:eastAsiaTheme="minorEastAsia"/>
                <w:bCs/>
              </w:rPr>
              <w:t>3</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3 лет до 4 лет</w:t>
            </w:r>
          </w:p>
          <w:p w:rsidR="0069117B" w:rsidRPr="00DE3659" w:rsidRDefault="001973A9" w:rsidP="001973A9">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102</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2.6.</w:t>
            </w:r>
            <w:r w:rsidR="00B524BB">
              <w:rPr>
                <w:rFonts w:eastAsiaTheme="minorEastAsia"/>
                <w:bCs/>
              </w:rPr>
              <w:t>4</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4 лет до 5 лет</w:t>
            </w:r>
          </w:p>
          <w:p w:rsidR="0069117B" w:rsidRPr="00DE3659" w:rsidRDefault="001973A9" w:rsidP="001973A9">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106</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2.6.</w:t>
            </w:r>
            <w:r w:rsidR="00B524BB">
              <w:rPr>
                <w:rFonts w:eastAsiaTheme="minorEastAsia"/>
                <w:bCs/>
              </w:rPr>
              <w:t>5</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5 лет до 6 лет</w:t>
            </w:r>
          </w:p>
          <w:p w:rsidR="0069117B" w:rsidRPr="00DE3659" w:rsidRDefault="001973A9" w:rsidP="001973A9">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110</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2.6.</w:t>
            </w:r>
            <w:r w:rsidR="00B524BB">
              <w:rPr>
                <w:rFonts w:eastAsiaTheme="minorEastAsia"/>
                <w:bCs/>
              </w:rPr>
              <w:t>6</w:t>
            </w:r>
          </w:p>
        </w:tc>
        <w:tc>
          <w:tcPr>
            <w:tcW w:w="7371" w:type="dxa"/>
          </w:tcPr>
          <w:p w:rsidR="001973A9" w:rsidRPr="00DE3659" w:rsidRDefault="001973A9" w:rsidP="001973A9">
            <w:pPr>
              <w:jc w:val="both"/>
            </w:pPr>
            <w:r w:rsidRPr="00DE3659">
              <w:t xml:space="preserve">Обязательная часть </w:t>
            </w:r>
          </w:p>
          <w:p w:rsidR="001973A9" w:rsidRPr="00DE3659" w:rsidRDefault="001973A9" w:rsidP="001973A9">
            <w:pPr>
              <w:jc w:val="both"/>
            </w:pPr>
            <w:r w:rsidRPr="00DE3659">
              <w:t>Задачи и содержание образования (обучения и воспитания) для от 6 лет до 7 лет</w:t>
            </w:r>
          </w:p>
          <w:p w:rsidR="0069117B" w:rsidRPr="00DE3659" w:rsidRDefault="001973A9" w:rsidP="001973A9">
            <w:pPr>
              <w:jc w:val="both"/>
            </w:pPr>
            <w:r w:rsidRPr="00DE3659">
              <w:t>Часть, формируемая участниками образовательных отношений</w:t>
            </w:r>
          </w:p>
        </w:tc>
        <w:tc>
          <w:tcPr>
            <w:tcW w:w="1241" w:type="dxa"/>
          </w:tcPr>
          <w:p w:rsidR="0069117B" w:rsidRPr="00DE3659" w:rsidRDefault="009524C5" w:rsidP="0069117B">
            <w:pPr>
              <w:jc w:val="center"/>
              <w:rPr>
                <w:rFonts w:eastAsiaTheme="minorEastAsia"/>
                <w:bCs/>
              </w:rPr>
            </w:pPr>
            <w:r>
              <w:rPr>
                <w:rFonts w:eastAsiaTheme="minorEastAsia"/>
                <w:bCs/>
              </w:rPr>
              <w:t>114</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2.7</w:t>
            </w:r>
          </w:p>
        </w:tc>
        <w:tc>
          <w:tcPr>
            <w:tcW w:w="7371" w:type="dxa"/>
          </w:tcPr>
          <w:p w:rsidR="0069117B" w:rsidRPr="00DE3659" w:rsidRDefault="000B6BE1" w:rsidP="000B6BE1">
            <w:pPr>
              <w:jc w:val="both"/>
              <w:rPr>
                <w:rFonts w:eastAsiaTheme="minorEastAsia"/>
                <w:b/>
              </w:rPr>
            </w:pPr>
            <w:r w:rsidRPr="00DE3659">
              <w:rPr>
                <w:b/>
              </w:rPr>
              <w:t>В</w:t>
            </w:r>
            <w:r w:rsidR="0069117B" w:rsidRPr="00DE3659">
              <w:rPr>
                <w:b/>
              </w:rPr>
              <w:t xml:space="preserve">ариативные формы, способы, методы </w:t>
            </w:r>
            <w:r w:rsidRPr="00DE3659">
              <w:rPr>
                <w:b/>
              </w:rPr>
              <w:t>и средства реализации Программы</w:t>
            </w:r>
          </w:p>
        </w:tc>
        <w:tc>
          <w:tcPr>
            <w:tcW w:w="1241" w:type="dxa"/>
          </w:tcPr>
          <w:p w:rsidR="0069117B" w:rsidRPr="00DE3659" w:rsidRDefault="009524C5" w:rsidP="0069117B">
            <w:pPr>
              <w:jc w:val="center"/>
              <w:rPr>
                <w:rFonts w:eastAsiaTheme="minorEastAsia"/>
                <w:b/>
                <w:bCs/>
              </w:rPr>
            </w:pPr>
            <w:r>
              <w:rPr>
                <w:rFonts w:eastAsiaTheme="minorEastAsia"/>
                <w:b/>
                <w:bCs/>
              </w:rPr>
              <w:t>120</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2.8</w:t>
            </w:r>
          </w:p>
        </w:tc>
        <w:tc>
          <w:tcPr>
            <w:tcW w:w="7371" w:type="dxa"/>
          </w:tcPr>
          <w:p w:rsidR="0069117B" w:rsidRPr="00DE3659" w:rsidRDefault="0069117B" w:rsidP="0069117B">
            <w:pPr>
              <w:jc w:val="both"/>
              <w:rPr>
                <w:rFonts w:eastAsiaTheme="minorEastAsia"/>
              </w:rPr>
            </w:pPr>
            <w:r w:rsidRPr="00DE3659">
              <w:rPr>
                <w:rFonts w:eastAsiaTheme="minorEastAsia"/>
                <w:b/>
              </w:rPr>
              <w:t>Особенности образовательной деятельности разных видов и культурных практик</w:t>
            </w:r>
          </w:p>
        </w:tc>
        <w:tc>
          <w:tcPr>
            <w:tcW w:w="1241" w:type="dxa"/>
          </w:tcPr>
          <w:p w:rsidR="0069117B" w:rsidRPr="00DE3659" w:rsidRDefault="009524C5" w:rsidP="0069117B">
            <w:pPr>
              <w:jc w:val="center"/>
              <w:rPr>
                <w:rFonts w:eastAsiaTheme="minorEastAsia"/>
                <w:b/>
                <w:bCs/>
              </w:rPr>
            </w:pPr>
            <w:r>
              <w:rPr>
                <w:rFonts w:eastAsiaTheme="minorEastAsia"/>
                <w:b/>
                <w:bCs/>
              </w:rPr>
              <w:t>131</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2.9</w:t>
            </w:r>
          </w:p>
        </w:tc>
        <w:tc>
          <w:tcPr>
            <w:tcW w:w="7371" w:type="dxa"/>
          </w:tcPr>
          <w:p w:rsidR="0069117B" w:rsidRPr="00DE3659" w:rsidRDefault="0069117B" w:rsidP="0069117B">
            <w:pPr>
              <w:jc w:val="both"/>
              <w:rPr>
                <w:rFonts w:eastAsiaTheme="minorEastAsia"/>
                <w:b/>
              </w:rPr>
            </w:pPr>
            <w:r w:rsidRPr="00DE3659">
              <w:rPr>
                <w:rFonts w:eastAsiaTheme="minorEastAsia"/>
                <w:b/>
              </w:rPr>
              <w:t>Способы и направления поддержки детской инициативы</w:t>
            </w:r>
          </w:p>
        </w:tc>
        <w:tc>
          <w:tcPr>
            <w:tcW w:w="1241" w:type="dxa"/>
          </w:tcPr>
          <w:p w:rsidR="0069117B" w:rsidRPr="00DE3659" w:rsidRDefault="009524C5" w:rsidP="0069117B">
            <w:pPr>
              <w:jc w:val="center"/>
              <w:rPr>
                <w:rFonts w:eastAsiaTheme="minorEastAsia"/>
                <w:b/>
                <w:bCs/>
              </w:rPr>
            </w:pPr>
            <w:r>
              <w:rPr>
                <w:rFonts w:eastAsiaTheme="minorEastAsia"/>
                <w:b/>
                <w:bCs/>
              </w:rPr>
              <w:t>138</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2.10</w:t>
            </w:r>
          </w:p>
        </w:tc>
        <w:tc>
          <w:tcPr>
            <w:tcW w:w="7371" w:type="dxa"/>
          </w:tcPr>
          <w:p w:rsidR="0069117B" w:rsidRPr="00DE3659" w:rsidRDefault="0069117B" w:rsidP="0069117B">
            <w:pPr>
              <w:jc w:val="both"/>
              <w:rPr>
                <w:rFonts w:eastAsiaTheme="minorEastAsia"/>
                <w:b/>
              </w:rPr>
            </w:pPr>
            <w:r w:rsidRPr="00DE3659">
              <w:rPr>
                <w:rFonts w:eastAsiaTheme="minorEastAsia"/>
                <w:b/>
              </w:rPr>
              <w:t>Особенности взаимодействия педагогического коллектива с семьями обучающихся</w:t>
            </w:r>
          </w:p>
        </w:tc>
        <w:tc>
          <w:tcPr>
            <w:tcW w:w="1241" w:type="dxa"/>
          </w:tcPr>
          <w:p w:rsidR="0069117B" w:rsidRPr="00DE3659" w:rsidRDefault="009524C5" w:rsidP="0069117B">
            <w:pPr>
              <w:jc w:val="center"/>
              <w:rPr>
                <w:rFonts w:eastAsiaTheme="minorEastAsia"/>
                <w:b/>
                <w:bCs/>
              </w:rPr>
            </w:pPr>
            <w:r>
              <w:rPr>
                <w:rFonts w:eastAsiaTheme="minorEastAsia"/>
                <w:b/>
                <w:bCs/>
              </w:rPr>
              <w:t>142</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2.11</w:t>
            </w:r>
          </w:p>
          <w:p w:rsidR="0069117B" w:rsidRPr="00DE3659" w:rsidRDefault="0069117B" w:rsidP="0069117B">
            <w:pPr>
              <w:jc w:val="both"/>
              <w:rPr>
                <w:rFonts w:eastAsiaTheme="minorEastAsia"/>
                <w:b/>
                <w:bCs/>
              </w:rPr>
            </w:pPr>
          </w:p>
        </w:tc>
        <w:tc>
          <w:tcPr>
            <w:tcW w:w="7371" w:type="dxa"/>
          </w:tcPr>
          <w:p w:rsidR="000B6BE1" w:rsidRPr="00DE3659" w:rsidRDefault="000B6BE1" w:rsidP="0069117B">
            <w:pPr>
              <w:jc w:val="both"/>
              <w:rPr>
                <w:rFonts w:eastAsiaTheme="minorEastAsia"/>
                <w:b/>
              </w:rPr>
            </w:pPr>
            <w:r w:rsidRPr="00DE3659">
              <w:rPr>
                <w:rFonts w:eastAsiaTheme="minorEastAsia"/>
                <w:b/>
              </w:rPr>
              <w:t>Коррекционно-развивающая работа</w:t>
            </w:r>
          </w:p>
          <w:p w:rsidR="0069117B" w:rsidRPr="00DE3659" w:rsidRDefault="0069117B" w:rsidP="0069117B">
            <w:pPr>
              <w:jc w:val="both"/>
              <w:rPr>
                <w:rFonts w:eastAsiaTheme="minorEastAsia"/>
                <w:b/>
              </w:rPr>
            </w:pPr>
          </w:p>
        </w:tc>
        <w:tc>
          <w:tcPr>
            <w:tcW w:w="1241" w:type="dxa"/>
          </w:tcPr>
          <w:p w:rsidR="0069117B" w:rsidRPr="00DE3659" w:rsidRDefault="009524C5" w:rsidP="0069117B">
            <w:pPr>
              <w:jc w:val="center"/>
              <w:rPr>
                <w:rFonts w:eastAsiaTheme="minorEastAsia"/>
                <w:b/>
                <w:bCs/>
              </w:rPr>
            </w:pPr>
            <w:r>
              <w:rPr>
                <w:rFonts w:eastAsiaTheme="minorEastAsia"/>
                <w:b/>
                <w:bCs/>
              </w:rPr>
              <w:t>146</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2.12</w:t>
            </w:r>
          </w:p>
        </w:tc>
        <w:tc>
          <w:tcPr>
            <w:tcW w:w="7371" w:type="dxa"/>
          </w:tcPr>
          <w:p w:rsidR="0069117B" w:rsidRPr="00DE3659" w:rsidRDefault="0069117B" w:rsidP="00750233">
            <w:pPr>
              <w:ind w:left="318"/>
              <w:jc w:val="both"/>
              <w:rPr>
                <w:rFonts w:eastAsiaTheme="minorEastAsia"/>
                <w:b/>
              </w:rPr>
            </w:pPr>
            <w:r w:rsidRPr="00DE3659">
              <w:rPr>
                <w:rFonts w:eastAsiaTheme="minorEastAsia"/>
                <w:b/>
              </w:rPr>
              <w:t>Рабочая программа воспитания</w:t>
            </w:r>
          </w:p>
          <w:p w:rsidR="000B6BE1" w:rsidRPr="00DE3659" w:rsidRDefault="000B6BE1" w:rsidP="00750233">
            <w:pPr>
              <w:ind w:left="318" w:right="424"/>
              <w:rPr>
                <w:b/>
                <w:color w:val="000000" w:themeColor="text1"/>
              </w:rPr>
            </w:pPr>
            <w:r w:rsidRPr="00DE3659">
              <w:rPr>
                <w:b/>
                <w:color w:val="000000" w:themeColor="text1"/>
              </w:rPr>
              <w:t>Пояснительная записка</w:t>
            </w:r>
          </w:p>
          <w:p w:rsidR="000B6BE1" w:rsidRPr="00DE3659" w:rsidRDefault="000B6BE1" w:rsidP="00750233">
            <w:pPr>
              <w:ind w:left="318" w:right="424"/>
              <w:jc w:val="center"/>
              <w:rPr>
                <w:b/>
                <w:color w:val="000000" w:themeColor="text1"/>
              </w:rPr>
            </w:pPr>
          </w:p>
          <w:p w:rsidR="000B6BE1" w:rsidRPr="00DE3659" w:rsidRDefault="000B6BE1" w:rsidP="00750233">
            <w:pPr>
              <w:ind w:left="318" w:right="424"/>
              <w:rPr>
                <w:b/>
                <w:color w:val="000000" w:themeColor="text1"/>
              </w:rPr>
            </w:pPr>
            <w:r w:rsidRPr="00DE3659">
              <w:rPr>
                <w:b/>
                <w:color w:val="000000" w:themeColor="text1"/>
              </w:rPr>
              <w:t>Целевой раздел Программы воспитания</w:t>
            </w:r>
          </w:p>
          <w:p w:rsidR="000B6BE1" w:rsidRPr="00DE3659" w:rsidRDefault="000B6BE1" w:rsidP="00750233">
            <w:pPr>
              <w:ind w:left="318" w:right="424"/>
              <w:rPr>
                <w:b/>
                <w:color w:val="000000" w:themeColor="text1"/>
              </w:rPr>
            </w:pPr>
            <w:r w:rsidRPr="00DE3659">
              <w:rPr>
                <w:b/>
                <w:color w:val="000000" w:themeColor="text1"/>
              </w:rPr>
              <w:t>Цели и задачи воспитани</w:t>
            </w:r>
            <w:r w:rsidR="00BD1FA9" w:rsidRPr="00DE3659">
              <w:rPr>
                <w:b/>
                <w:color w:val="000000" w:themeColor="text1"/>
              </w:rPr>
              <w:t>я</w:t>
            </w:r>
          </w:p>
          <w:p w:rsidR="000B6BE1" w:rsidRPr="00DE3659" w:rsidRDefault="000B6BE1" w:rsidP="00750233">
            <w:pPr>
              <w:ind w:left="318" w:right="424"/>
              <w:rPr>
                <w:color w:val="000000" w:themeColor="text1"/>
              </w:rPr>
            </w:pPr>
            <w:r w:rsidRPr="00DE3659">
              <w:rPr>
                <w:b/>
                <w:color w:val="000000" w:themeColor="text1"/>
              </w:rPr>
              <w:t>Направления воспитания</w:t>
            </w:r>
          </w:p>
          <w:p w:rsidR="000B6BE1" w:rsidRPr="00DE3659" w:rsidRDefault="000B6BE1" w:rsidP="00750233">
            <w:pPr>
              <w:ind w:left="318" w:right="424"/>
              <w:rPr>
                <w:color w:val="000000" w:themeColor="text1"/>
              </w:rPr>
            </w:pPr>
            <w:r w:rsidRPr="00DE3659">
              <w:rPr>
                <w:b/>
                <w:color w:val="000000" w:themeColor="text1"/>
              </w:rPr>
              <w:t xml:space="preserve">Целевые ориентиры воспитания  </w:t>
            </w:r>
          </w:p>
          <w:p w:rsidR="000B6BE1" w:rsidRPr="00DE3659" w:rsidRDefault="000B6BE1" w:rsidP="00750233">
            <w:pPr>
              <w:ind w:left="318" w:right="424"/>
              <w:jc w:val="center"/>
              <w:rPr>
                <w:color w:val="000000" w:themeColor="text1"/>
              </w:rPr>
            </w:pPr>
          </w:p>
          <w:p w:rsidR="000B6BE1" w:rsidRPr="00DE3659" w:rsidRDefault="000B6BE1" w:rsidP="00750233">
            <w:pPr>
              <w:ind w:left="318" w:right="424"/>
              <w:rPr>
                <w:b/>
                <w:color w:val="000000" w:themeColor="text1"/>
              </w:rPr>
            </w:pPr>
            <w:r w:rsidRPr="00DE3659">
              <w:rPr>
                <w:b/>
                <w:color w:val="000000" w:themeColor="text1"/>
              </w:rPr>
              <w:t>Содержательный раздел Программы воспитания</w:t>
            </w:r>
          </w:p>
          <w:p w:rsidR="000B6BE1" w:rsidRPr="00DE3659" w:rsidRDefault="000B6BE1" w:rsidP="00750233">
            <w:pPr>
              <w:ind w:left="318" w:right="424"/>
              <w:rPr>
                <w:b/>
                <w:color w:val="000000" w:themeColor="text1"/>
              </w:rPr>
            </w:pPr>
            <w:r w:rsidRPr="00DE3659">
              <w:rPr>
                <w:b/>
                <w:color w:val="000000" w:themeColor="text1"/>
              </w:rPr>
              <w:t>Уклад образовательной организации</w:t>
            </w:r>
          </w:p>
          <w:p w:rsidR="000B6BE1" w:rsidRPr="00DE3659" w:rsidRDefault="000B6BE1" w:rsidP="00750233">
            <w:pPr>
              <w:ind w:left="318" w:right="424"/>
              <w:rPr>
                <w:b/>
                <w:color w:val="000000" w:themeColor="text1"/>
              </w:rPr>
            </w:pPr>
            <w:r w:rsidRPr="00DE3659">
              <w:rPr>
                <w:b/>
                <w:color w:val="000000" w:themeColor="text1"/>
              </w:rPr>
              <w:lastRenderedPageBreak/>
              <w:t>Воспитывающая среда образовательной организации</w:t>
            </w:r>
          </w:p>
          <w:p w:rsidR="000B6BE1" w:rsidRPr="00DE3659" w:rsidRDefault="000B6BE1" w:rsidP="00750233">
            <w:pPr>
              <w:ind w:left="318" w:right="424"/>
              <w:rPr>
                <w:color w:val="000000" w:themeColor="text1"/>
              </w:rPr>
            </w:pPr>
            <w:r w:rsidRPr="00DE3659">
              <w:rPr>
                <w:b/>
                <w:color w:val="000000" w:themeColor="text1"/>
              </w:rPr>
              <w:t xml:space="preserve">Общности образовательной организации </w:t>
            </w:r>
          </w:p>
          <w:p w:rsidR="000B6BE1" w:rsidRPr="00DE3659" w:rsidRDefault="000B6BE1" w:rsidP="00750233">
            <w:pPr>
              <w:ind w:left="318" w:right="424"/>
              <w:rPr>
                <w:b/>
                <w:color w:val="000000" w:themeColor="text1"/>
              </w:rPr>
            </w:pPr>
            <w:r w:rsidRPr="00DE3659">
              <w:rPr>
                <w:b/>
                <w:color w:val="000000" w:themeColor="text1"/>
              </w:rPr>
              <w:t>Задачи воспитания в образовательных областях</w:t>
            </w:r>
          </w:p>
          <w:p w:rsidR="000B6BE1" w:rsidRPr="00DE3659" w:rsidRDefault="000B6BE1" w:rsidP="00750233">
            <w:pPr>
              <w:ind w:left="318" w:right="424"/>
              <w:jc w:val="center"/>
              <w:rPr>
                <w:b/>
                <w:color w:val="000000" w:themeColor="text1"/>
              </w:rPr>
            </w:pPr>
          </w:p>
          <w:p w:rsidR="000B6BE1" w:rsidRPr="00DE3659" w:rsidRDefault="000B6BE1" w:rsidP="00750233">
            <w:pPr>
              <w:ind w:left="318" w:right="424"/>
              <w:rPr>
                <w:rFonts w:eastAsia="Calibri"/>
                <w:b/>
                <w:color w:val="000000" w:themeColor="text1"/>
              </w:rPr>
            </w:pPr>
            <w:r w:rsidRPr="00DE3659">
              <w:rPr>
                <w:rFonts w:eastAsia="Calibri"/>
                <w:b/>
                <w:color w:val="000000" w:themeColor="text1"/>
              </w:rPr>
              <w:t>Содержание воспитательной работы</w:t>
            </w:r>
          </w:p>
          <w:p w:rsidR="000B6BE1" w:rsidRPr="00DE3659" w:rsidRDefault="000B6BE1" w:rsidP="00750233">
            <w:pPr>
              <w:ind w:left="318" w:right="424"/>
              <w:rPr>
                <w:color w:val="000000" w:themeColor="text1"/>
              </w:rPr>
            </w:pPr>
            <w:r w:rsidRPr="00DE3659">
              <w:rPr>
                <w:b/>
                <w:color w:val="000000" w:themeColor="text1"/>
              </w:rPr>
              <w:t>От 2 лет до 3 лет</w:t>
            </w:r>
          </w:p>
          <w:p w:rsidR="000B6BE1" w:rsidRPr="00DE3659" w:rsidRDefault="000B6BE1" w:rsidP="00750233">
            <w:pPr>
              <w:ind w:left="318" w:right="424"/>
              <w:rPr>
                <w:b/>
                <w:color w:val="000000" w:themeColor="text1"/>
              </w:rPr>
            </w:pPr>
            <w:r w:rsidRPr="00DE3659">
              <w:rPr>
                <w:color w:val="000000" w:themeColor="text1"/>
              </w:rPr>
              <w:t>Направления воспитания, ценности, цель, задачи</w:t>
            </w:r>
          </w:p>
          <w:p w:rsidR="000B6BE1" w:rsidRPr="00DE3659" w:rsidRDefault="000B6BE1" w:rsidP="00750233">
            <w:pPr>
              <w:ind w:left="318" w:right="424"/>
              <w:rPr>
                <w:rFonts w:eastAsia="Calibri"/>
                <w:color w:val="000000" w:themeColor="text1"/>
                <w:lang w:eastAsia="en-US"/>
              </w:rPr>
            </w:pPr>
            <w:r w:rsidRPr="00DE3659">
              <w:rPr>
                <w:rFonts w:eastAsia="Calibri"/>
                <w:color w:val="000000" w:themeColor="text1"/>
                <w:lang w:eastAsia="en-US"/>
              </w:rPr>
              <w:t>Годовое тематическое планирование воспитательной работы</w:t>
            </w:r>
          </w:p>
          <w:p w:rsidR="000B6BE1" w:rsidRPr="00DE3659" w:rsidRDefault="000B6BE1" w:rsidP="008B2BD8">
            <w:pPr>
              <w:ind w:left="318" w:right="424"/>
              <w:rPr>
                <w:rFonts w:eastAsia="Calibri"/>
                <w:color w:val="000000" w:themeColor="text1"/>
              </w:rPr>
            </w:pPr>
            <w:r w:rsidRPr="00DE3659">
              <w:rPr>
                <w:rFonts w:eastAsia="Calibri"/>
                <w:color w:val="000000" w:themeColor="text1"/>
                <w:lang w:eastAsia="en-US"/>
              </w:rPr>
              <w:t>Содержание воспитательной работы по направлениям воспитания</w:t>
            </w:r>
          </w:p>
          <w:p w:rsidR="000B6BE1" w:rsidRPr="00DE3659" w:rsidRDefault="000B6BE1" w:rsidP="00750233">
            <w:pPr>
              <w:ind w:left="318" w:right="424"/>
              <w:jc w:val="center"/>
              <w:rPr>
                <w:color w:val="000000" w:themeColor="text1"/>
              </w:rPr>
            </w:pPr>
          </w:p>
          <w:p w:rsidR="000B6BE1" w:rsidRPr="00DE3659" w:rsidRDefault="000B6BE1" w:rsidP="00750233">
            <w:pPr>
              <w:ind w:left="318" w:right="424"/>
              <w:rPr>
                <w:color w:val="000000" w:themeColor="text1"/>
              </w:rPr>
            </w:pPr>
            <w:r w:rsidRPr="00DE3659">
              <w:rPr>
                <w:b/>
                <w:color w:val="000000" w:themeColor="text1"/>
              </w:rPr>
              <w:t>От 3 лет до 4 лет</w:t>
            </w:r>
          </w:p>
          <w:p w:rsidR="000B6BE1" w:rsidRPr="00DE3659" w:rsidRDefault="000B6BE1" w:rsidP="00750233">
            <w:pPr>
              <w:ind w:left="318" w:right="424"/>
              <w:rPr>
                <w:b/>
                <w:color w:val="000000" w:themeColor="text1"/>
              </w:rPr>
            </w:pPr>
            <w:r w:rsidRPr="00DE3659">
              <w:rPr>
                <w:color w:val="000000" w:themeColor="text1"/>
              </w:rPr>
              <w:t>Направления воспитания, ценности, цель, задачи</w:t>
            </w:r>
          </w:p>
          <w:p w:rsidR="000B6BE1" w:rsidRPr="00DE3659" w:rsidRDefault="000B6BE1" w:rsidP="00750233">
            <w:pPr>
              <w:ind w:left="318" w:right="424"/>
              <w:rPr>
                <w:rFonts w:eastAsia="Calibri"/>
                <w:color w:val="000000" w:themeColor="text1"/>
                <w:lang w:eastAsia="en-US"/>
              </w:rPr>
            </w:pPr>
            <w:r w:rsidRPr="00DE3659">
              <w:rPr>
                <w:rFonts w:eastAsia="Calibri"/>
                <w:color w:val="000000" w:themeColor="text1"/>
                <w:lang w:eastAsia="en-US"/>
              </w:rPr>
              <w:t>Годовое тематическое планирование воспитательной работы</w:t>
            </w:r>
          </w:p>
          <w:p w:rsidR="000B6BE1" w:rsidRPr="00DE3659" w:rsidRDefault="000B6BE1" w:rsidP="008B2BD8">
            <w:pPr>
              <w:ind w:left="318" w:right="424"/>
              <w:rPr>
                <w:rFonts w:eastAsia="Calibri"/>
                <w:color w:val="000000" w:themeColor="text1"/>
              </w:rPr>
            </w:pPr>
            <w:r w:rsidRPr="00DE3659">
              <w:rPr>
                <w:rFonts w:eastAsia="Calibri"/>
                <w:color w:val="000000" w:themeColor="text1"/>
                <w:lang w:eastAsia="en-US"/>
              </w:rPr>
              <w:t>Содержание воспитательной работы по направлениям воспитания</w:t>
            </w:r>
          </w:p>
          <w:p w:rsidR="000B6BE1" w:rsidRPr="00DE3659" w:rsidRDefault="000B6BE1" w:rsidP="00750233">
            <w:pPr>
              <w:ind w:left="318" w:right="424"/>
              <w:jc w:val="center"/>
              <w:rPr>
                <w:color w:val="000000" w:themeColor="text1"/>
              </w:rPr>
            </w:pPr>
          </w:p>
          <w:p w:rsidR="000B6BE1" w:rsidRPr="00DE3659" w:rsidRDefault="000B6BE1" w:rsidP="00750233">
            <w:pPr>
              <w:ind w:left="318" w:right="424"/>
              <w:rPr>
                <w:color w:val="000000" w:themeColor="text1"/>
              </w:rPr>
            </w:pPr>
            <w:r w:rsidRPr="00DE3659">
              <w:rPr>
                <w:b/>
                <w:color w:val="000000" w:themeColor="text1"/>
              </w:rPr>
              <w:t>От 4 лет до 5 лет</w:t>
            </w:r>
          </w:p>
          <w:p w:rsidR="000B6BE1" w:rsidRPr="00DE3659" w:rsidRDefault="000B6BE1" w:rsidP="00750233">
            <w:pPr>
              <w:ind w:left="318" w:right="424"/>
              <w:rPr>
                <w:b/>
                <w:color w:val="000000" w:themeColor="text1"/>
              </w:rPr>
            </w:pPr>
            <w:r w:rsidRPr="00DE3659">
              <w:rPr>
                <w:color w:val="000000" w:themeColor="text1"/>
              </w:rPr>
              <w:t>Направления воспитания, ценности, цель, задачи</w:t>
            </w:r>
          </w:p>
          <w:p w:rsidR="000B6BE1" w:rsidRPr="00DE3659" w:rsidRDefault="000B6BE1" w:rsidP="00750233">
            <w:pPr>
              <w:ind w:left="318" w:right="424"/>
              <w:rPr>
                <w:rFonts w:eastAsia="Calibri"/>
                <w:color w:val="000000" w:themeColor="text1"/>
                <w:lang w:eastAsia="en-US"/>
              </w:rPr>
            </w:pPr>
            <w:r w:rsidRPr="00DE3659">
              <w:rPr>
                <w:rFonts w:eastAsia="Calibri"/>
                <w:color w:val="000000" w:themeColor="text1"/>
                <w:lang w:eastAsia="en-US"/>
              </w:rPr>
              <w:t>Годовое тематическое планирование воспитательной работы</w:t>
            </w:r>
          </w:p>
          <w:p w:rsidR="000B6BE1" w:rsidRPr="00DE3659" w:rsidRDefault="000B6BE1" w:rsidP="008B2BD8">
            <w:pPr>
              <w:ind w:left="318" w:right="424"/>
              <w:rPr>
                <w:rFonts w:eastAsia="Calibri"/>
                <w:color w:val="000000" w:themeColor="text1"/>
              </w:rPr>
            </w:pPr>
            <w:r w:rsidRPr="00DE3659">
              <w:rPr>
                <w:rFonts w:eastAsia="Calibri"/>
                <w:color w:val="000000" w:themeColor="text1"/>
                <w:lang w:eastAsia="en-US"/>
              </w:rPr>
              <w:t>Содержание воспитательной работы по направлениям воспитания</w:t>
            </w:r>
          </w:p>
          <w:p w:rsidR="000B6BE1" w:rsidRPr="00DE3659" w:rsidRDefault="000B6BE1" w:rsidP="00750233">
            <w:pPr>
              <w:ind w:left="318" w:right="424"/>
              <w:jc w:val="center"/>
              <w:rPr>
                <w:color w:val="000000" w:themeColor="text1"/>
              </w:rPr>
            </w:pPr>
          </w:p>
          <w:p w:rsidR="000B6BE1" w:rsidRPr="00DE3659" w:rsidRDefault="000B6BE1" w:rsidP="00750233">
            <w:pPr>
              <w:ind w:left="318" w:right="424"/>
              <w:rPr>
                <w:color w:val="000000" w:themeColor="text1"/>
              </w:rPr>
            </w:pPr>
            <w:r w:rsidRPr="00DE3659">
              <w:rPr>
                <w:b/>
                <w:color w:val="000000" w:themeColor="text1"/>
              </w:rPr>
              <w:t>От 5 лет до 6 лет</w:t>
            </w:r>
          </w:p>
          <w:p w:rsidR="000B6BE1" w:rsidRPr="00DE3659" w:rsidRDefault="000B6BE1" w:rsidP="00750233">
            <w:pPr>
              <w:ind w:left="318" w:right="424"/>
              <w:rPr>
                <w:b/>
                <w:color w:val="000000" w:themeColor="text1"/>
              </w:rPr>
            </w:pPr>
            <w:r w:rsidRPr="00DE3659">
              <w:rPr>
                <w:color w:val="000000" w:themeColor="text1"/>
              </w:rPr>
              <w:t>Направления воспитания, ценности, цель, задачи</w:t>
            </w:r>
          </w:p>
          <w:p w:rsidR="000B6BE1" w:rsidRPr="00DE3659" w:rsidRDefault="000B6BE1" w:rsidP="00750233">
            <w:pPr>
              <w:ind w:left="318" w:right="424"/>
              <w:rPr>
                <w:rFonts w:eastAsia="Calibri"/>
                <w:color w:val="000000" w:themeColor="text1"/>
                <w:lang w:eastAsia="en-US"/>
              </w:rPr>
            </w:pPr>
            <w:r w:rsidRPr="00DE3659">
              <w:rPr>
                <w:rFonts w:eastAsia="Calibri"/>
                <w:color w:val="000000" w:themeColor="text1"/>
                <w:lang w:eastAsia="en-US"/>
              </w:rPr>
              <w:t>Годовое тематическое планирование воспитательной работы</w:t>
            </w:r>
          </w:p>
          <w:p w:rsidR="000B6BE1" w:rsidRPr="00DE3659" w:rsidRDefault="000B6BE1" w:rsidP="008B2BD8">
            <w:pPr>
              <w:ind w:left="318" w:right="424"/>
              <w:rPr>
                <w:rFonts w:eastAsia="Calibri"/>
                <w:color w:val="000000" w:themeColor="text1"/>
              </w:rPr>
            </w:pPr>
            <w:r w:rsidRPr="00DE3659">
              <w:rPr>
                <w:rFonts w:eastAsia="Calibri"/>
                <w:color w:val="000000" w:themeColor="text1"/>
                <w:lang w:eastAsia="en-US"/>
              </w:rPr>
              <w:t>Содержание воспитательной работы по направлениям воспитания</w:t>
            </w:r>
          </w:p>
          <w:p w:rsidR="000B6BE1" w:rsidRPr="00DE3659" w:rsidRDefault="000B6BE1" w:rsidP="00750233">
            <w:pPr>
              <w:ind w:left="318" w:right="424"/>
              <w:jc w:val="center"/>
              <w:rPr>
                <w:color w:val="000000" w:themeColor="text1"/>
              </w:rPr>
            </w:pPr>
          </w:p>
          <w:p w:rsidR="000B6BE1" w:rsidRPr="00DE3659" w:rsidRDefault="000B6BE1" w:rsidP="00750233">
            <w:pPr>
              <w:ind w:left="318" w:right="424"/>
              <w:rPr>
                <w:color w:val="000000" w:themeColor="text1"/>
              </w:rPr>
            </w:pPr>
            <w:r w:rsidRPr="00DE3659">
              <w:rPr>
                <w:b/>
                <w:color w:val="000000" w:themeColor="text1"/>
              </w:rPr>
              <w:t>От 6 лет до 7 лет</w:t>
            </w:r>
          </w:p>
          <w:p w:rsidR="000B6BE1" w:rsidRPr="00DE3659" w:rsidRDefault="000B6BE1" w:rsidP="00750233">
            <w:pPr>
              <w:ind w:left="318" w:right="424"/>
              <w:rPr>
                <w:b/>
                <w:color w:val="000000" w:themeColor="text1"/>
              </w:rPr>
            </w:pPr>
            <w:r w:rsidRPr="00DE3659">
              <w:rPr>
                <w:color w:val="000000" w:themeColor="text1"/>
              </w:rPr>
              <w:t>Направления воспитания, ценности, цель, задачи</w:t>
            </w:r>
          </w:p>
          <w:p w:rsidR="000B6BE1" w:rsidRPr="00DE3659" w:rsidRDefault="000B6BE1" w:rsidP="00750233">
            <w:pPr>
              <w:ind w:left="318" w:right="424"/>
              <w:rPr>
                <w:rFonts w:eastAsia="Calibri"/>
                <w:color w:val="000000" w:themeColor="text1"/>
                <w:lang w:eastAsia="en-US"/>
              </w:rPr>
            </w:pPr>
            <w:r w:rsidRPr="00DE3659">
              <w:rPr>
                <w:rFonts w:eastAsia="Calibri"/>
                <w:color w:val="000000" w:themeColor="text1"/>
                <w:lang w:eastAsia="en-US"/>
              </w:rPr>
              <w:t>Годовое тематическое планирование воспитательной работы</w:t>
            </w:r>
          </w:p>
          <w:p w:rsidR="000B6BE1" w:rsidRPr="00DE3659" w:rsidRDefault="000B6BE1" w:rsidP="008B2BD8">
            <w:pPr>
              <w:ind w:left="318" w:right="424"/>
              <w:rPr>
                <w:rFonts w:eastAsia="Calibri"/>
                <w:color w:val="000000" w:themeColor="text1"/>
                <w:lang w:eastAsia="en-US"/>
              </w:rPr>
            </w:pPr>
            <w:r w:rsidRPr="00DE3659">
              <w:rPr>
                <w:rFonts w:eastAsia="Calibri"/>
                <w:color w:val="000000" w:themeColor="text1"/>
                <w:lang w:eastAsia="en-US"/>
              </w:rPr>
              <w:t>Содержание воспитательной работы по направлениям воспитания</w:t>
            </w:r>
          </w:p>
          <w:p w:rsidR="000B6BE1" w:rsidRPr="00DE3659" w:rsidRDefault="000B6BE1" w:rsidP="00750233">
            <w:pPr>
              <w:ind w:left="318" w:right="424"/>
              <w:jc w:val="center"/>
              <w:rPr>
                <w:rFonts w:eastAsia="Calibri"/>
                <w:color w:val="000000" w:themeColor="text1"/>
              </w:rPr>
            </w:pPr>
          </w:p>
          <w:p w:rsidR="000B6BE1" w:rsidRPr="00DE3659" w:rsidRDefault="000B6BE1" w:rsidP="00750233">
            <w:pPr>
              <w:ind w:left="318" w:right="424"/>
              <w:jc w:val="center"/>
              <w:rPr>
                <w:color w:val="000000" w:themeColor="text1"/>
              </w:rPr>
            </w:pPr>
            <w:r w:rsidRPr="00DE3659">
              <w:rPr>
                <w:b/>
                <w:color w:val="000000" w:themeColor="text1"/>
              </w:rPr>
              <w:t>Формы совместной деятельнос</w:t>
            </w:r>
            <w:r w:rsidR="00E40667" w:rsidRPr="00DE3659">
              <w:rPr>
                <w:b/>
                <w:color w:val="000000" w:themeColor="text1"/>
              </w:rPr>
              <w:t>ти в образовательной организации</w:t>
            </w:r>
          </w:p>
          <w:p w:rsidR="000B6BE1" w:rsidRPr="00DE3659" w:rsidRDefault="000B6BE1" w:rsidP="00750233">
            <w:pPr>
              <w:ind w:left="318" w:right="424"/>
              <w:rPr>
                <w:color w:val="000000" w:themeColor="text1"/>
              </w:rPr>
            </w:pPr>
            <w:r w:rsidRPr="00DE3659">
              <w:rPr>
                <w:color w:val="000000" w:themeColor="text1"/>
              </w:rPr>
              <w:t>Работа с родителями (законными пред</w:t>
            </w:r>
            <w:r w:rsidR="00E40667" w:rsidRPr="00DE3659">
              <w:rPr>
                <w:color w:val="000000" w:themeColor="text1"/>
              </w:rPr>
              <w:t>ставителями)</w:t>
            </w:r>
          </w:p>
          <w:p w:rsidR="000B6BE1" w:rsidRPr="00DE3659" w:rsidRDefault="000B6BE1" w:rsidP="00750233">
            <w:pPr>
              <w:ind w:left="318" w:right="424"/>
              <w:rPr>
                <w:color w:val="000000" w:themeColor="text1"/>
              </w:rPr>
            </w:pPr>
            <w:r w:rsidRPr="00DE3659">
              <w:rPr>
                <w:color w:val="000000" w:themeColor="text1"/>
              </w:rPr>
              <w:t>События образовательной организации.</w:t>
            </w:r>
          </w:p>
          <w:p w:rsidR="000B6BE1" w:rsidRPr="00DE3659" w:rsidRDefault="000B6BE1" w:rsidP="00750233">
            <w:pPr>
              <w:ind w:left="318" w:right="424"/>
              <w:rPr>
                <w:color w:val="000000" w:themeColor="text1"/>
              </w:rPr>
            </w:pPr>
            <w:r w:rsidRPr="00DE3659">
              <w:rPr>
                <w:color w:val="000000" w:themeColor="text1"/>
              </w:rPr>
              <w:t>Совместная деятельность в образовате</w:t>
            </w:r>
            <w:r w:rsidR="00E40667" w:rsidRPr="00DE3659">
              <w:rPr>
                <w:color w:val="000000" w:themeColor="text1"/>
              </w:rPr>
              <w:t>льных ситуациях</w:t>
            </w:r>
          </w:p>
          <w:p w:rsidR="000B6BE1" w:rsidRPr="00DE3659" w:rsidRDefault="000B6BE1" w:rsidP="00750233">
            <w:pPr>
              <w:ind w:left="318" w:right="424"/>
              <w:rPr>
                <w:color w:val="000000" w:themeColor="text1"/>
              </w:rPr>
            </w:pPr>
            <w:r w:rsidRPr="00DE3659">
              <w:rPr>
                <w:b/>
                <w:color w:val="000000" w:themeColor="text1"/>
              </w:rPr>
              <w:t>Организация предметно-пространственной среды</w:t>
            </w:r>
          </w:p>
          <w:p w:rsidR="000B6BE1" w:rsidRPr="00DE3659" w:rsidRDefault="000B6BE1" w:rsidP="00750233">
            <w:pPr>
              <w:ind w:left="318" w:right="424"/>
              <w:rPr>
                <w:color w:val="000000" w:themeColor="text1"/>
              </w:rPr>
            </w:pPr>
            <w:r w:rsidRPr="00DE3659">
              <w:rPr>
                <w:b/>
                <w:color w:val="000000" w:themeColor="text1"/>
              </w:rPr>
              <w:t>Социальное партнерство</w:t>
            </w:r>
          </w:p>
          <w:p w:rsidR="000B6BE1" w:rsidRPr="00DE3659" w:rsidRDefault="000B6BE1" w:rsidP="00750233">
            <w:pPr>
              <w:ind w:left="318" w:right="424"/>
              <w:jc w:val="center"/>
              <w:rPr>
                <w:color w:val="000000" w:themeColor="text1"/>
              </w:rPr>
            </w:pPr>
          </w:p>
          <w:p w:rsidR="000B6BE1" w:rsidRPr="00DE3659" w:rsidRDefault="000B6BE1" w:rsidP="00750233">
            <w:pPr>
              <w:ind w:left="318" w:right="424"/>
              <w:rPr>
                <w:color w:val="000000" w:themeColor="text1"/>
              </w:rPr>
            </w:pPr>
            <w:r w:rsidRPr="00DE3659">
              <w:rPr>
                <w:b/>
                <w:color w:val="000000" w:themeColor="text1"/>
              </w:rPr>
              <w:t>Организационный раздел Программы воспитания</w:t>
            </w:r>
          </w:p>
          <w:p w:rsidR="000B6BE1" w:rsidRPr="00DE3659" w:rsidRDefault="000B6BE1" w:rsidP="00750233">
            <w:pPr>
              <w:ind w:left="318" w:right="424"/>
              <w:rPr>
                <w:color w:val="000000" w:themeColor="text1"/>
              </w:rPr>
            </w:pPr>
            <w:r w:rsidRPr="00DE3659">
              <w:rPr>
                <w:b/>
                <w:color w:val="000000" w:themeColor="text1"/>
              </w:rPr>
              <w:t>Кадровое обеспечение</w:t>
            </w:r>
          </w:p>
          <w:p w:rsidR="000B6BE1" w:rsidRPr="00DE3659" w:rsidRDefault="000B6BE1" w:rsidP="00750233">
            <w:pPr>
              <w:ind w:left="318" w:right="424"/>
              <w:rPr>
                <w:b/>
                <w:color w:val="000000" w:themeColor="text1"/>
              </w:rPr>
            </w:pPr>
            <w:r w:rsidRPr="00DE3659">
              <w:rPr>
                <w:b/>
                <w:color w:val="000000" w:themeColor="text1"/>
              </w:rPr>
              <w:t>Нормативно-методическое обеспечение</w:t>
            </w:r>
          </w:p>
          <w:p w:rsidR="000B6BE1" w:rsidRPr="00DE3659" w:rsidRDefault="000B6BE1" w:rsidP="00750233">
            <w:pPr>
              <w:ind w:left="318" w:right="424"/>
              <w:rPr>
                <w:color w:val="2E74B5"/>
              </w:rPr>
            </w:pPr>
            <w:r w:rsidRPr="00DE3659">
              <w:rPr>
                <w:b/>
                <w:color w:val="000000" w:themeColor="text1"/>
              </w:rPr>
              <w:t>Требования к условиям работы с особыми категориями детей</w:t>
            </w:r>
          </w:p>
        </w:tc>
        <w:tc>
          <w:tcPr>
            <w:tcW w:w="1241" w:type="dxa"/>
          </w:tcPr>
          <w:p w:rsidR="0069117B" w:rsidRPr="00DE3659" w:rsidRDefault="009524C5" w:rsidP="0069117B">
            <w:pPr>
              <w:jc w:val="center"/>
              <w:rPr>
                <w:rFonts w:eastAsiaTheme="minorEastAsia"/>
                <w:b/>
                <w:bCs/>
              </w:rPr>
            </w:pPr>
            <w:r>
              <w:rPr>
                <w:rFonts w:eastAsiaTheme="minorEastAsia"/>
                <w:b/>
                <w:bCs/>
              </w:rPr>
              <w:lastRenderedPageBreak/>
              <w:t>151</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lastRenderedPageBreak/>
              <w:t>3</w:t>
            </w:r>
          </w:p>
        </w:tc>
        <w:tc>
          <w:tcPr>
            <w:tcW w:w="7371" w:type="dxa"/>
          </w:tcPr>
          <w:p w:rsidR="0069117B" w:rsidRPr="00DE3659" w:rsidRDefault="0069117B" w:rsidP="0069117B">
            <w:pPr>
              <w:jc w:val="both"/>
              <w:rPr>
                <w:rFonts w:eastAsiaTheme="minorEastAsia"/>
                <w:b/>
                <w:bCs/>
              </w:rPr>
            </w:pPr>
            <w:r w:rsidRPr="00DE3659">
              <w:rPr>
                <w:rFonts w:eastAsiaTheme="minorEastAsia"/>
                <w:b/>
              </w:rPr>
              <w:t>ОРГАНИЗАЦИОННЫЙ РАЗДЕЛ</w:t>
            </w:r>
          </w:p>
        </w:tc>
        <w:tc>
          <w:tcPr>
            <w:tcW w:w="1241" w:type="dxa"/>
          </w:tcPr>
          <w:p w:rsidR="0069117B" w:rsidRPr="00DE3659" w:rsidRDefault="00B35C12" w:rsidP="0069117B">
            <w:pPr>
              <w:jc w:val="center"/>
              <w:rPr>
                <w:rFonts w:eastAsiaTheme="minorEastAsia"/>
                <w:b/>
                <w:bCs/>
              </w:rPr>
            </w:pPr>
            <w:r>
              <w:rPr>
                <w:rFonts w:eastAsiaTheme="minorEastAsia"/>
                <w:b/>
                <w:bCs/>
              </w:rPr>
              <w:t>245</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3.1</w:t>
            </w:r>
          </w:p>
        </w:tc>
        <w:tc>
          <w:tcPr>
            <w:tcW w:w="7371" w:type="dxa"/>
          </w:tcPr>
          <w:p w:rsidR="0069117B" w:rsidRPr="00DE3659" w:rsidRDefault="0069117B" w:rsidP="0069117B">
            <w:pPr>
              <w:jc w:val="both"/>
              <w:rPr>
                <w:rFonts w:eastAsiaTheme="minorEastAsia"/>
                <w:b/>
              </w:rPr>
            </w:pPr>
            <w:r w:rsidRPr="00DE3659">
              <w:rPr>
                <w:rFonts w:eastAsiaTheme="minorEastAsia"/>
                <w:b/>
                <w:bCs/>
              </w:rPr>
              <w:t>Психолого-педагогические условия реализации программы</w:t>
            </w:r>
          </w:p>
        </w:tc>
        <w:tc>
          <w:tcPr>
            <w:tcW w:w="1241" w:type="dxa"/>
          </w:tcPr>
          <w:p w:rsidR="0069117B" w:rsidRPr="00DE3659" w:rsidRDefault="00B35C12" w:rsidP="0069117B">
            <w:pPr>
              <w:jc w:val="center"/>
              <w:rPr>
                <w:rFonts w:eastAsiaTheme="minorEastAsia"/>
                <w:b/>
                <w:bCs/>
              </w:rPr>
            </w:pPr>
            <w:r>
              <w:rPr>
                <w:rFonts w:eastAsiaTheme="minorEastAsia"/>
                <w:b/>
                <w:bCs/>
              </w:rPr>
              <w:t>245</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3.2</w:t>
            </w:r>
          </w:p>
        </w:tc>
        <w:tc>
          <w:tcPr>
            <w:tcW w:w="7371" w:type="dxa"/>
          </w:tcPr>
          <w:p w:rsidR="0069117B" w:rsidRPr="00DE3659" w:rsidRDefault="0069117B" w:rsidP="0069117B">
            <w:pPr>
              <w:jc w:val="both"/>
              <w:rPr>
                <w:rFonts w:eastAsiaTheme="minorEastAsia"/>
              </w:rPr>
            </w:pPr>
            <w:r w:rsidRPr="00DE3659">
              <w:rPr>
                <w:rFonts w:eastAsiaTheme="minorEastAsia"/>
                <w:b/>
              </w:rPr>
              <w:t>Особенности организации развивающей предметно-пространственной среды.</w:t>
            </w:r>
          </w:p>
        </w:tc>
        <w:tc>
          <w:tcPr>
            <w:tcW w:w="1241" w:type="dxa"/>
          </w:tcPr>
          <w:p w:rsidR="0069117B" w:rsidRPr="00DE3659" w:rsidRDefault="00B35C12" w:rsidP="0069117B">
            <w:pPr>
              <w:jc w:val="center"/>
              <w:rPr>
                <w:rFonts w:eastAsiaTheme="minorEastAsia"/>
                <w:b/>
                <w:bCs/>
              </w:rPr>
            </w:pPr>
            <w:r>
              <w:rPr>
                <w:rFonts w:eastAsiaTheme="minorEastAsia"/>
                <w:b/>
                <w:bCs/>
              </w:rPr>
              <w:t>247</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3.3</w:t>
            </w:r>
          </w:p>
        </w:tc>
        <w:tc>
          <w:tcPr>
            <w:tcW w:w="7371" w:type="dxa"/>
          </w:tcPr>
          <w:p w:rsidR="0069117B" w:rsidRPr="00DE3659" w:rsidRDefault="0069117B" w:rsidP="0069117B">
            <w:pPr>
              <w:jc w:val="both"/>
              <w:rPr>
                <w:rFonts w:eastAsiaTheme="minorEastAsia"/>
              </w:rPr>
            </w:pPr>
            <w:r w:rsidRPr="00DE3659">
              <w:rPr>
                <w:rFonts w:eastAsiaTheme="minorEastAsia"/>
                <w:b/>
              </w:rPr>
              <w:t>Материально-техническое обеспечение Программы, обеспеченность методическими материалами и средствами обучения и воспитания.</w:t>
            </w:r>
          </w:p>
        </w:tc>
        <w:tc>
          <w:tcPr>
            <w:tcW w:w="1241" w:type="dxa"/>
          </w:tcPr>
          <w:p w:rsidR="0069117B" w:rsidRPr="00DE3659" w:rsidRDefault="00B35C12" w:rsidP="0069117B">
            <w:pPr>
              <w:jc w:val="center"/>
              <w:rPr>
                <w:rFonts w:eastAsiaTheme="minorEastAsia"/>
                <w:b/>
                <w:bCs/>
              </w:rPr>
            </w:pPr>
            <w:r>
              <w:rPr>
                <w:rFonts w:eastAsiaTheme="minorEastAsia"/>
                <w:b/>
                <w:bCs/>
              </w:rPr>
              <w:t>249</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lastRenderedPageBreak/>
              <w:t>3.4</w:t>
            </w:r>
          </w:p>
        </w:tc>
        <w:tc>
          <w:tcPr>
            <w:tcW w:w="7371" w:type="dxa"/>
          </w:tcPr>
          <w:p w:rsidR="0069117B" w:rsidRPr="00DE3659" w:rsidRDefault="0069117B" w:rsidP="0069117B">
            <w:pPr>
              <w:jc w:val="both"/>
              <w:rPr>
                <w:rFonts w:eastAsiaTheme="minorEastAsia"/>
                <w:b/>
              </w:rPr>
            </w:pPr>
            <w:r w:rsidRPr="00DE3659">
              <w:rPr>
                <w:rFonts w:eastAsiaTheme="minorEastAsia"/>
                <w:b/>
              </w:rPr>
              <w:t>Перечень литературных, музыкальных, художественных, анимационных произведений для реализации Программы</w:t>
            </w:r>
          </w:p>
        </w:tc>
        <w:tc>
          <w:tcPr>
            <w:tcW w:w="1241" w:type="dxa"/>
          </w:tcPr>
          <w:p w:rsidR="0069117B" w:rsidRPr="00DE3659" w:rsidRDefault="00B35C12" w:rsidP="0069117B">
            <w:pPr>
              <w:jc w:val="center"/>
              <w:rPr>
                <w:rFonts w:eastAsiaTheme="minorEastAsia"/>
                <w:b/>
                <w:bCs/>
              </w:rPr>
            </w:pPr>
            <w:r>
              <w:rPr>
                <w:rFonts w:eastAsiaTheme="minorEastAsia"/>
                <w:b/>
                <w:bCs/>
              </w:rPr>
              <w:t>250</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3.4.1</w:t>
            </w:r>
          </w:p>
        </w:tc>
        <w:tc>
          <w:tcPr>
            <w:tcW w:w="7371" w:type="dxa"/>
          </w:tcPr>
          <w:p w:rsidR="0069117B" w:rsidRPr="00DE3659" w:rsidRDefault="0069117B" w:rsidP="0069117B">
            <w:pPr>
              <w:jc w:val="both"/>
              <w:rPr>
                <w:rFonts w:eastAsiaTheme="minorEastAsia"/>
              </w:rPr>
            </w:pPr>
            <w:r w:rsidRPr="00DE3659">
              <w:rPr>
                <w:rFonts w:eastAsiaTheme="minorEastAsia"/>
              </w:rPr>
              <w:t>Перечень художественной литературы</w:t>
            </w:r>
          </w:p>
        </w:tc>
        <w:tc>
          <w:tcPr>
            <w:tcW w:w="1241" w:type="dxa"/>
          </w:tcPr>
          <w:p w:rsidR="0069117B" w:rsidRPr="00DE3659" w:rsidRDefault="00B35C12" w:rsidP="0069117B">
            <w:pPr>
              <w:jc w:val="center"/>
              <w:rPr>
                <w:rFonts w:eastAsiaTheme="minorEastAsia"/>
                <w:bCs/>
              </w:rPr>
            </w:pPr>
            <w:r>
              <w:rPr>
                <w:rFonts w:eastAsiaTheme="minorEastAsia"/>
                <w:bCs/>
              </w:rPr>
              <w:t>250</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3.4.2</w:t>
            </w:r>
          </w:p>
        </w:tc>
        <w:tc>
          <w:tcPr>
            <w:tcW w:w="7371" w:type="dxa"/>
          </w:tcPr>
          <w:p w:rsidR="0069117B" w:rsidRPr="00DE3659" w:rsidRDefault="0069117B" w:rsidP="0069117B">
            <w:pPr>
              <w:jc w:val="both"/>
              <w:rPr>
                <w:rFonts w:eastAsiaTheme="minorEastAsia"/>
              </w:rPr>
            </w:pPr>
            <w:r w:rsidRPr="00DE3659">
              <w:rPr>
                <w:rFonts w:eastAsiaTheme="minorEastAsia"/>
              </w:rPr>
              <w:t>Перечень музыкальных произведений</w:t>
            </w:r>
          </w:p>
        </w:tc>
        <w:tc>
          <w:tcPr>
            <w:tcW w:w="1241" w:type="dxa"/>
          </w:tcPr>
          <w:p w:rsidR="0069117B" w:rsidRPr="00DE3659" w:rsidRDefault="00B35C12" w:rsidP="0069117B">
            <w:pPr>
              <w:jc w:val="center"/>
              <w:rPr>
                <w:rFonts w:eastAsiaTheme="minorEastAsia"/>
                <w:bCs/>
              </w:rPr>
            </w:pPr>
            <w:r>
              <w:rPr>
                <w:rFonts w:eastAsiaTheme="minorEastAsia"/>
                <w:bCs/>
              </w:rPr>
              <w:t>260</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3.4.3</w:t>
            </w:r>
          </w:p>
        </w:tc>
        <w:tc>
          <w:tcPr>
            <w:tcW w:w="7371" w:type="dxa"/>
          </w:tcPr>
          <w:p w:rsidR="0069117B" w:rsidRPr="00DE3659" w:rsidRDefault="0069117B" w:rsidP="0069117B">
            <w:pPr>
              <w:jc w:val="both"/>
              <w:rPr>
                <w:rFonts w:eastAsiaTheme="minorEastAsia"/>
              </w:rPr>
            </w:pPr>
            <w:r w:rsidRPr="00DE3659">
              <w:rPr>
                <w:rFonts w:eastAsiaTheme="minorEastAsia"/>
              </w:rPr>
              <w:t>Перечень произведений изобразительного искусства</w:t>
            </w:r>
          </w:p>
        </w:tc>
        <w:tc>
          <w:tcPr>
            <w:tcW w:w="1241" w:type="dxa"/>
          </w:tcPr>
          <w:p w:rsidR="0069117B" w:rsidRPr="00DE3659" w:rsidRDefault="00B35C12" w:rsidP="0069117B">
            <w:pPr>
              <w:jc w:val="center"/>
              <w:rPr>
                <w:rFonts w:eastAsiaTheme="minorEastAsia"/>
                <w:bCs/>
              </w:rPr>
            </w:pPr>
            <w:r>
              <w:rPr>
                <w:rFonts w:eastAsiaTheme="minorEastAsia"/>
                <w:bCs/>
              </w:rPr>
              <w:t>267</w:t>
            </w:r>
          </w:p>
        </w:tc>
      </w:tr>
      <w:tr w:rsidR="0069117B" w:rsidRPr="00DE3659" w:rsidTr="001973A9">
        <w:tc>
          <w:tcPr>
            <w:tcW w:w="1134" w:type="dxa"/>
          </w:tcPr>
          <w:p w:rsidR="0069117B" w:rsidRPr="00DE3659" w:rsidRDefault="0069117B" w:rsidP="0069117B">
            <w:pPr>
              <w:jc w:val="both"/>
              <w:rPr>
                <w:rFonts w:eastAsiaTheme="minorEastAsia"/>
                <w:bCs/>
              </w:rPr>
            </w:pPr>
            <w:r w:rsidRPr="00DE3659">
              <w:rPr>
                <w:rFonts w:eastAsiaTheme="minorEastAsia"/>
                <w:bCs/>
              </w:rPr>
              <w:t>3.4.4</w:t>
            </w:r>
          </w:p>
        </w:tc>
        <w:tc>
          <w:tcPr>
            <w:tcW w:w="7371" w:type="dxa"/>
          </w:tcPr>
          <w:p w:rsidR="0069117B" w:rsidRPr="00DE3659" w:rsidRDefault="0069117B" w:rsidP="0069117B">
            <w:pPr>
              <w:jc w:val="both"/>
              <w:rPr>
                <w:rFonts w:eastAsiaTheme="minorEastAsia"/>
              </w:rPr>
            </w:pPr>
            <w:r w:rsidRPr="00DE3659">
              <w:rPr>
                <w:rFonts w:eastAsiaTheme="minorEastAsia"/>
              </w:rPr>
              <w:t>Перечень анимационных произведений</w:t>
            </w:r>
          </w:p>
        </w:tc>
        <w:tc>
          <w:tcPr>
            <w:tcW w:w="1241" w:type="dxa"/>
          </w:tcPr>
          <w:p w:rsidR="0069117B" w:rsidRPr="00DE3659" w:rsidRDefault="00B35C12" w:rsidP="0069117B">
            <w:pPr>
              <w:jc w:val="center"/>
              <w:rPr>
                <w:rFonts w:eastAsiaTheme="minorEastAsia"/>
                <w:bCs/>
              </w:rPr>
            </w:pPr>
            <w:r>
              <w:rPr>
                <w:rFonts w:eastAsiaTheme="minorEastAsia"/>
                <w:bCs/>
              </w:rPr>
              <w:t>269</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3.5</w:t>
            </w:r>
          </w:p>
        </w:tc>
        <w:tc>
          <w:tcPr>
            <w:tcW w:w="7371" w:type="dxa"/>
          </w:tcPr>
          <w:p w:rsidR="0069117B" w:rsidRPr="00DE3659" w:rsidRDefault="0069117B" w:rsidP="0069117B">
            <w:pPr>
              <w:jc w:val="both"/>
              <w:rPr>
                <w:rFonts w:eastAsiaTheme="minorEastAsia"/>
                <w:b/>
              </w:rPr>
            </w:pPr>
            <w:r w:rsidRPr="00DE3659">
              <w:rPr>
                <w:rFonts w:eastAsiaTheme="minorEastAsia"/>
                <w:b/>
              </w:rPr>
              <w:t>Кадровые условия реализации Программы</w:t>
            </w:r>
          </w:p>
        </w:tc>
        <w:tc>
          <w:tcPr>
            <w:tcW w:w="1241" w:type="dxa"/>
          </w:tcPr>
          <w:p w:rsidR="0069117B" w:rsidRPr="00DE3659" w:rsidRDefault="00B35C12" w:rsidP="0069117B">
            <w:pPr>
              <w:jc w:val="center"/>
              <w:rPr>
                <w:rFonts w:eastAsiaTheme="minorEastAsia"/>
                <w:b/>
                <w:bCs/>
              </w:rPr>
            </w:pPr>
            <w:r>
              <w:rPr>
                <w:rFonts w:eastAsiaTheme="minorEastAsia"/>
                <w:b/>
                <w:bCs/>
              </w:rPr>
              <w:t>271</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3.6</w:t>
            </w:r>
          </w:p>
        </w:tc>
        <w:tc>
          <w:tcPr>
            <w:tcW w:w="7371" w:type="dxa"/>
          </w:tcPr>
          <w:p w:rsidR="0069117B" w:rsidRPr="00DE3659" w:rsidRDefault="0069117B" w:rsidP="0069117B">
            <w:pPr>
              <w:jc w:val="both"/>
              <w:rPr>
                <w:rFonts w:eastAsiaTheme="minorEastAsia"/>
                <w:b/>
              </w:rPr>
            </w:pPr>
            <w:r w:rsidRPr="00DE3659">
              <w:rPr>
                <w:rFonts w:eastAsiaTheme="minorEastAsia"/>
                <w:b/>
              </w:rPr>
              <w:t>Режим и распорядок дня в дошкольных группах</w:t>
            </w:r>
          </w:p>
        </w:tc>
        <w:tc>
          <w:tcPr>
            <w:tcW w:w="1241" w:type="dxa"/>
          </w:tcPr>
          <w:p w:rsidR="0069117B" w:rsidRPr="00DE3659" w:rsidRDefault="00B35C12" w:rsidP="0069117B">
            <w:pPr>
              <w:jc w:val="center"/>
              <w:rPr>
                <w:rFonts w:eastAsiaTheme="minorEastAsia"/>
                <w:b/>
                <w:bCs/>
              </w:rPr>
            </w:pPr>
            <w:r>
              <w:rPr>
                <w:rFonts w:eastAsiaTheme="minorEastAsia"/>
                <w:b/>
                <w:bCs/>
              </w:rPr>
              <w:t>274</w:t>
            </w:r>
          </w:p>
        </w:tc>
      </w:tr>
      <w:tr w:rsidR="0069117B" w:rsidRPr="00DE3659" w:rsidTr="001973A9">
        <w:tc>
          <w:tcPr>
            <w:tcW w:w="1134" w:type="dxa"/>
          </w:tcPr>
          <w:p w:rsidR="0069117B" w:rsidRPr="00DE3659" w:rsidRDefault="0069117B" w:rsidP="0069117B">
            <w:pPr>
              <w:jc w:val="both"/>
              <w:rPr>
                <w:rFonts w:eastAsiaTheme="minorEastAsia"/>
                <w:b/>
                <w:bCs/>
              </w:rPr>
            </w:pPr>
            <w:r w:rsidRPr="00DE3659">
              <w:rPr>
                <w:rFonts w:eastAsiaTheme="minorEastAsia"/>
                <w:b/>
                <w:bCs/>
              </w:rPr>
              <w:t>3.7</w:t>
            </w:r>
          </w:p>
        </w:tc>
        <w:tc>
          <w:tcPr>
            <w:tcW w:w="7371" w:type="dxa"/>
          </w:tcPr>
          <w:p w:rsidR="0069117B" w:rsidRPr="00DE3659" w:rsidRDefault="00E40667" w:rsidP="0069117B">
            <w:pPr>
              <w:jc w:val="both"/>
              <w:rPr>
                <w:rFonts w:eastAsiaTheme="minorEastAsia"/>
                <w:b/>
              </w:rPr>
            </w:pPr>
            <w:r w:rsidRPr="00DE3659">
              <w:rPr>
                <w:rFonts w:eastAsiaTheme="minorEastAsia"/>
                <w:b/>
              </w:rPr>
              <w:t>Календарный п</w:t>
            </w:r>
            <w:r w:rsidR="0069117B" w:rsidRPr="00DE3659">
              <w:rPr>
                <w:rFonts w:eastAsiaTheme="minorEastAsia"/>
                <w:b/>
              </w:rPr>
              <w:t>лан воспитательной работы</w:t>
            </w:r>
          </w:p>
        </w:tc>
        <w:tc>
          <w:tcPr>
            <w:tcW w:w="1241" w:type="dxa"/>
          </w:tcPr>
          <w:p w:rsidR="0069117B" w:rsidRPr="00DE3659" w:rsidRDefault="00B35C12" w:rsidP="0069117B">
            <w:pPr>
              <w:jc w:val="center"/>
              <w:rPr>
                <w:rFonts w:eastAsiaTheme="minorEastAsia"/>
                <w:b/>
                <w:bCs/>
              </w:rPr>
            </w:pPr>
            <w:r>
              <w:rPr>
                <w:rFonts w:eastAsiaTheme="minorEastAsia"/>
                <w:b/>
                <w:bCs/>
              </w:rPr>
              <w:t>279</w:t>
            </w:r>
          </w:p>
        </w:tc>
      </w:tr>
      <w:tr w:rsidR="009710F2" w:rsidRPr="00DE3659" w:rsidTr="001973A9">
        <w:tc>
          <w:tcPr>
            <w:tcW w:w="1134" w:type="dxa"/>
          </w:tcPr>
          <w:p w:rsidR="009710F2" w:rsidRPr="00DE3659" w:rsidRDefault="003E2375" w:rsidP="0069117B">
            <w:pPr>
              <w:jc w:val="both"/>
              <w:rPr>
                <w:rFonts w:eastAsiaTheme="minorEastAsia"/>
                <w:b/>
                <w:bCs/>
              </w:rPr>
            </w:pPr>
            <w:r>
              <w:rPr>
                <w:rFonts w:eastAsiaTheme="minorEastAsia"/>
                <w:b/>
                <w:bCs/>
              </w:rPr>
              <w:t>3.8.</w:t>
            </w:r>
          </w:p>
        </w:tc>
        <w:tc>
          <w:tcPr>
            <w:tcW w:w="7371" w:type="dxa"/>
          </w:tcPr>
          <w:p w:rsidR="009710F2" w:rsidRPr="00DE3659" w:rsidRDefault="003E2375" w:rsidP="0069117B">
            <w:pPr>
              <w:jc w:val="both"/>
              <w:rPr>
                <w:rFonts w:eastAsiaTheme="minorEastAsia"/>
                <w:b/>
              </w:rPr>
            </w:pPr>
            <w:r>
              <w:rPr>
                <w:rFonts w:eastAsiaTheme="minorEastAsia"/>
                <w:b/>
              </w:rPr>
              <w:t>Список литературы</w:t>
            </w:r>
          </w:p>
        </w:tc>
        <w:tc>
          <w:tcPr>
            <w:tcW w:w="1241" w:type="dxa"/>
          </w:tcPr>
          <w:p w:rsidR="009710F2" w:rsidRPr="00DE3659" w:rsidRDefault="00B35C12" w:rsidP="0069117B">
            <w:pPr>
              <w:jc w:val="center"/>
              <w:rPr>
                <w:rFonts w:eastAsiaTheme="minorEastAsia"/>
                <w:b/>
                <w:bCs/>
              </w:rPr>
            </w:pPr>
            <w:r>
              <w:rPr>
                <w:rFonts w:eastAsiaTheme="minorEastAsia"/>
                <w:b/>
                <w:bCs/>
              </w:rPr>
              <w:t>288</w:t>
            </w:r>
          </w:p>
        </w:tc>
      </w:tr>
      <w:tr w:rsidR="00BD1FA9" w:rsidRPr="00DE3659" w:rsidTr="001973A9">
        <w:tc>
          <w:tcPr>
            <w:tcW w:w="1134" w:type="dxa"/>
          </w:tcPr>
          <w:p w:rsidR="00BD1FA9" w:rsidRPr="00DE3659" w:rsidRDefault="00BD1FA9" w:rsidP="0069117B">
            <w:pPr>
              <w:jc w:val="both"/>
              <w:rPr>
                <w:rFonts w:eastAsiaTheme="minorEastAsia"/>
                <w:b/>
                <w:bCs/>
              </w:rPr>
            </w:pPr>
            <w:r w:rsidRPr="00DE3659">
              <w:rPr>
                <w:rFonts w:eastAsiaTheme="minorEastAsia"/>
                <w:b/>
                <w:bCs/>
              </w:rPr>
              <w:t>4.</w:t>
            </w:r>
          </w:p>
        </w:tc>
        <w:tc>
          <w:tcPr>
            <w:tcW w:w="7371" w:type="dxa"/>
          </w:tcPr>
          <w:p w:rsidR="00BD1FA9" w:rsidRPr="00DE3659" w:rsidRDefault="00BD1FA9" w:rsidP="0069117B">
            <w:pPr>
              <w:jc w:val="both"/>
              <w:rPr>
                <w:rFonts w:eastAsiaTheme="minorEastAsia"/>
                <w:b/>
              </w:rPr>
            </w:pPr>
            <w:r w:rsidRPr="00DE3659">
              <w:rPr>
                <w:rFonts w:eastAsiaTheme="minorEastAsia"/>
                <w:b/>
              </w:rPr>
              <w:t>Дополнительный раздел программы (краткая презентация программы)</w:t>
            </w:r>
          </w:p>
        </w:tc>
        <w:tc>
          <w:tcPr>
            <w:tcW w:w="1241" w:type="dxa"/>
          </w:tcPr>
          <w:p w:rsidR="00BD1FA9" w:rsidRPr="00DE3659" w:rsidRDefault="00B35C12" w:rsidP="0069117B">
            <w:pPr>
              <w:jc w:val="center"/>
              <w:rPr>
                <w:rFonts w:eastAsiaTheme="minorEastAsia"/>
                <w:b/>
                <w:bCs/>
              </w:rPr>
            </w:pPr>
            <w:r>
              <w:rPr>
                <w:rFonts w:eastAsiaTheme="minorEastAsia"/>
                <w:b/>
                <w:bCs/>
              </w:rPr>
              <w:t>295</w:t>
            </w:r>
            <w:bookmarkStart w:id="0" w:name="_GoBack"/>
            <w:bookmarkEnd w:id="0"/>
          </w:p>
        </w:tc>
      </w:tr>
    </w:tbl>
    <w:p w:rsidR="0069117B" w:rsidRPr="0069117B" w:rsidRDefault="0069117B" w:rsidP="0069117B">
      <w:pPr>
        <w:ind w:hanging="142"/>
        <w:jc w:val="center"/>
        <w:rPr>
          <w:rFonts w:eastAsiaTheme="minorEastAsia"/>
          <w:b/>
          <w:bCs/>
          <w:sz w:val="28"/>
          <w:szCs w:val="28"/>
        </w:rPr>
      </w:pPr>
    </w:p>
    <w:p w:rsidR="0069117B" w:rsidRDefault="0069117B" w:rsidP="00FD1FF6">
      <w:pPr>
        <w:shd w:val="clear" w:color="auto" w:fill="FFFFFF"/>
        <w:ind w:right="154"/>
        <w:jc w:val="center"/>
        <w:rPr>
          <w:sz w:val="28"/>
          <w:szCs w:val="28"/>
        </w:rPr>
      </w:pPr>
    </w:p>
    <w:p w:rsidR="00896F47" w:rsidRDefault="00896F47" w:rsidP="00EC5E2F">
      <w:pPr>
        <w:jc w:val="center"/>
        <w:rPr>
          <w:b/>
        </w:rPr>
      </w:pPr>
    </w:p>
    <w:p w:rsidR="00896F47" w:rsidRDefault="00896F47" w:rsidP="00EC5E2F">
      <w:pPr>
        <w:jc w:val="center"/>
        <w:rPr>
          <w:b/>
        </w:rPr>
      </w:pPr>
    </w:p>
    <w:p w:rsidR="00896F47" w:rsidRDefault="00896F47" w:rsidP="00EC5E2F">
      <w:pPr>
        <w:jc w:val="center"/>
        <w:rPr>
          <w:b/>
        </w:rPr>
      </w:pPr>
    </w:p>
    <w:p w:rsidR="00896F47" w:rsidRDefault="00896F47" w:rsidP="00EC5E2F">
      <w:pPr>
        <w:jc w:val="center"/>
        <w:rPr>
          <w:b/>
        </w:rPr>
      </w:pPr>
    </w:p>
    <w:p w:rsidR="0069117B" w:rsidRDefault="0069117B"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3E2375" w:rsidRDefault="003E2375" w:rsidP="00DE3659">
      <w:pPr>
        <w:rPr>
          <w:b/>
        </w:rPr>
      </w:pPr>
    </w:p>
    <w:p w:rsidR="00DE3659" w:rsidRDefault="00DE3659" w:rsidP="00DE3659">
      <w:pPr>
        <w:rPr>
          <w:b/>
        </w:rPr>
      </w:pPr>
    </w:p>
    <w:p w:rsidR="0069117B" w:rsidRDefault="0069117B" w:rsidP="00EC5E2F">
      <w:pPr>
        <w:jc w:val="center"/>
        <w:rPr>
          <w:b/>
        </w:rPr>
      </w:pPr>
    </w:p>
    <w:p w:rsidR="00B61303" w:rsidRDefault="00B61303" w:rsidP="00BD1FA9">
      <w:pPr>
        <w:ind w:left="-567" w:right="-143" w:firstLine="709"/>
        <w:rPr>
          <w:rFonts w:ascii="Arial" w:hAnsi="Arial" w:cs="Arial"/>
          <w:b/>
        </w:rPr>
      </w:pPr>
    </w:p>
    <w:p w:rsidR="00BD1FA9" w:rsidRPr="00BD1FA9" w:rsidRDefault="00BD1FA9" w:rsidP="00BD1FA9">
      <w:pPr>
        <w:ind w:left="-567" w:right="-143" w:firstLine="709"/>
        <w:rPr>
          <w:rFonts w:ascii="Arial" w:hAnsi="Arial" w:cs="Arial"/>
          <w:b/>
        </w:rPr>
      </w:pPr>
      <w:r>
        <w:rPr>
          <w:rFonts w:ascii="Arial" w:hAnsi="Arial" w:cs="Arial"/>
          <w:b/>
        </w:rPr>
        <w:lastRenderedPageBreak/>
        <w:t>Введение</w:t>
      </w:r>
    </w:p>
    <w:p w:rsidR="00BD1FA9" w:rsidRPr="00BD1FA9" w:rsidRDefault="00BD1FA9" w:rsidP="00BD1FA9">
      <w:pPr>
        <w:ind w:left="-567" w:right="-143" w:firstLine="709"/>
        <w:jc w:val="both"/>
        <w:rPr>
          <w:color w:val="C00000"/>
        </w:rPr>
      </w:pPr>
      <w:r w:rsidRPr="00BD1FA9">
        <w:t xml:space="preserve">  </w:t>
      </w:r>
    </w:p>
    <w:p w:rsidR="00BD1FA9" w:rsidRPr="00BD1FA9" w:rsidRDefault="00BD1FA9" w:rsidP="00BD1FA9">
      <w:pPr>
        <w:ind w:left="-567" w:right="-143" w:firstLine="709"/>
        <w:rPr>
          <w:rFonts w:eastAsia="Calibri"/>
        </w:rPr>
      </w:pPr>
      <w:r w:rsidRPr="00BD1FA9">
        <w:rPr>
          <w:rFonts w:eastAsia="Calibri"/>
        </w:rPr>
        <w:t>1. Образовательная программа дошкольной образовательной организации составлена в соответствии с требованиями Федеральной образовательной программой дошкольного образования, утвержденной приказом Министерства просвещения Российской Федерации от 25 ноября 2022 г. N 1028.</w:t>
      </w:r>
    </w:p>
    <w:p w:rsidR="00BD1FA9" w:rsidRPr="00BD1FA9" w:rsidRDefault="00BD1FA9" w:rsidP="00BD1FA9">
      <w:pPr>
        <w:ind w:left="-567" w:right="-143" w:firstLine="709"/>
        <w:rPr>
          <w:rFonts w:eastAsia="Calibri"/>
        </w:rPr>
      </w:pPr>
      <w:r w:rsidRPr="00BD1FA9">
        <w:rPr>
          <w:rFonts w:eastAsia="Calibri"/>
        </w:rPr>
        <w:t xml:space="preserve">2. Образовательная программа позволяет реализовать несколько основополагающих функций дошкольного уровня образования: </w:t>
      </w:r>
    </w:p>
    <w:p w:rsidR="00BD1FA9" w:rsidRPr="00BD1FA9" w:rsidRDefault="00BD1FA9" w:rsidP="00BD1FA9">
      <w:pPr>
        <w:ind w:left="426" w:right="-143" w:firstLine="425"/>
        <w:rPr>
          <w:rFonts w:eastAsia="Calibri"/>
        </w:rPr>
      </w:pPr>
      <w:r w:rsidRPr="00BD1FA9">
        <w:rPr>
          <w:rFonts w:eastAsia="Calibri"/>
        </w:rPr>
        <w:t xml:space="preserve">1) обучение и воспитание ребенка дошкольного возраста как гражданина Российской Федерации, формирование основ его гражданской и культурной идентичности на соответствующем его возрасту содержании доступными средствами; </w:t>
      </w:r>
    </w:p>
    <w:p w:rsidR="00BD1FA9" w:rsidRPr="00BD1FA9" w:rsidRDefault="00BD1FA9" w:rsidP="00BD1FA9">
      <w:pPr>
        <w:ind w:left="426" w:right="-143" w:firstLine="425"/>
        <w:rPr>
          <w:rFonts w:eastAsia="Calibri"/>
        </w:rPr>
      </w:pPr>
      <w:r w:rsidRPr="00BD1FA9">
        <w:rPr>
          <w:rFonts w:eastAsia="Calibri"/>
        </w:rPr>
        <w:t xml:space="preserve">2) создание единого ядра содержания дошкольного образования (далее - ДО), ориентированного на приобщение детей к традиционным духовно-нравственным и социокультурным ценностям российского народа, воспитание подрастающего поколения как знающего и уважающего историю и культуру своей семьи, большой и малой Родины; </w:t>
      </w:r>
    </w:p>
    <w:p w:rsidR="00BD1FA9" w:rsidRPr="00BD1FA9" w:rsidRDefault="00BD1FA9" w:rsidP="00BD1FA9">
      <w:pPr>
        <w:ind w:left="426" w:right="-143" w:firstLine="425"/>
        <w:rPr>
          <w:rFonts w:eastAsia="Calibri"/>
        </w:rPr>
      </w:pPr>
      <w:r w:rsidRPr="00BD1FA9">
        <w:rPr>
          <w:rFonts w:eastAsia="Calibri"/>
        </w:rPr>
        <w:t xml:space="preserve">3) создание единого образовательного пространства воспитания и обучения детей от рождения до поступления в общеобразовательную организацию, обеспечивающего ребенку и его родителям (законным представителям) равные, качественные условия ДО, вне зависимости от места проживания. </w:t>
      </w:r>
    </w:p>
    <w:p w:rsidR="00BD1FA9" w:rsidRPr="00BD1FA9" w:rsidRDefault="00BD1FA9" w:rsidP="00BD1FA9">
      <w:pPr>
        <w:ind w:left="-567" w:right="-143" w:firstLine="709"/>
        <w:rPr>
          <w:rFonts w:eastAsia="Calibri"/>
        </w:rPr>
      </w:pPr>
      <w:r w:rsidRPr="00BD1FA9">
        <w:rPr>
          <w:rFonts w:eastAsia="Calibri"/>
        </w:rPr>
        <w:t>3. Образовательная</w:t>
      </w:r>
      <w:r w:rsidR="008B2BD8">
        <w:rPr>
          <w:rFonts w:eastAsia="Calibri"/>
        </w:rPr>
        <w:t xml:space="preserve"> </w:t>
      </w:r>
      <w:r w:rsidRPr="00BD1FA9">
        <w:rPr>
          <w:rFonts w:eastAsia="Calibri"/>
        </w:rPr>
        <w:t>программа реализует единые для Российской Федерации базовые объем и содержание ДО, осваиваемые обучающимися в ДОО, и планируемые результаты освоения образовательной программы. Образовательная</w:t>
      </w:r>
      <w:r w:rsidR="008B2BD8">
        <w:rPr>
          <w:rFonts w:eastAsia="Calibri"/>
        </w:rPr>
        <w:t xml:space="preserve"> </w:t>
      </w:r>
      <w:r w:rsidRPr="00BD1FA9">
        <w:rPr>
          <w:rFonts w:eastAsia="Calibri"/>
        </w:rPr>
        <w:t xml:space="preserve">программа разработана в соответствии с федеральным государственным </w:t>
      </w:r>
      <w:r w:rsidRPr="008B2BD8">
        <w:rPr>
          <w:rFonts w:eastAsia="Calibri"/>
        </w:rPr>
        <w:t>образовательным стандартом</w:t>
      </w:r>
      <w:r w:rsidRPr="00BD1FA9">
        <w:rPr>
          <w:rFonts w:eastAsia="Calibri"/>
        </w:rPr>
        <w:t xml:space="preserve"> дошкольного образования (далее - </w:t>
      </w:r>
      <w:hyperlink r:id="rId12" w:history="1">
        <w:r w:rsidRPr="008B2BD8">
          <w:rPr>
            <w:rStyle w:val="aff0"/>
            <w:rFonts w:eastAsia="Calibri"/>
          </w:rPr>
          <w:t>ФГОС ДО</w:t>
        </w:r>
      </w:hyperlink>
      <w:r w:rsidRPr="00BD1FA9">
        <w:rPr>
          <w:rFonts w:eastAsia="Calibri"/>
        </w:rPr>
        <w:t xml:space="preserve">). </w:t>
      </w:r>
    </w:p>
    <w:p w:rsidR="00BD1FA9" w:rsidRPr="00BD1FA9" w:rsidRDefault="00BD1FA9" w:rsidP="00BD1FA9">
      <w:pPr>
        <w:ind w:left="-567" w:right="-143" w:firstLine="709"/>
        <w:jc w:val="both"/>
      </w:pPr>
      <w:r w:rsidRPr="00BD1FA9">
        <w:t>4.Основой для самостоятельной разработки и утверждения ДОО образовательной программы (далее - Программа) являютс</w:t>
      </w:r>
      <w:r w:rsidR="008B2BD8">
        <w:t xml:space="preserve">я </w:t>
      </w:r>
      <w:hyperlink r:id="rId13" w:history="1">
        <w:r w:rsidR="008B2BD8" w:rsidRPr="008B2BD8">
          <w:rPr>
            <w:rStyle w:val="aff0"/>
            <w:rFonts w:eastAsia="Calibri"/>
          </w:rPr>
          <w:t>ФГОС ДО</w:t>
        </w:r>
      </w:hyperlink>
      <w:r w:rsidRPr="00BD1FA9">
        <w:t xml:space="preserve"> </w:t>
      </w:r>
      <w:r w:rsidR="008B2BD8">
        <w:t xml:space="preserve">и </w:t>
      </w:r>
      <w:hyperlink r:id="rId14" w:history="1">
        <w:r w:rsidR="008B2BD8" w:rsidRPr="00017FBF">
          <w:rPr>
            <w:rStyle w:val="aff0"/>
          </w:rPr>
          <w:t>ФОП ДО</w:t>
        </w:r>
        <w:r w:rsidRPr="00017FBF">
          <w:rPr>
            <w:rStyle w:val="aff0"/>
          </w:rPr>
          <w:t>.</w:t>
        </w:r>
      </w:hyperlink>
      <w:r w:rsidRPr="00BD1FA9">
        <w:t xml:space="preserve"> Обязательная часть Программы соответствует Федеральной программе и составляет 60% от общего объема. Часть Программы, формируемая ДОО и другими участниками образовательных отношений, составляет 40% и ориентирована на специфику национальных, социокультурных и региональных условий, в которых осуществляется образовательная деятельность; сложившиеся традиции ДОО; выбор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 и ДОО в целом. Содержание и планируемые результаты образовательной программы ДОО п</w:t>
      </w:r>
      <w:r w:rsidR="00017FBF">
        <w:t>олностью соответствуют</w:t>
      </w:r>
      <w:r w:rsidRPr="00BD1FA9">
        <w:t xml:space="preserve"> содержанию и планируемым результатам</w:t>
      </w:r>
      <w:r w:rsidR="00017FBF">
        <w:t xml:space="preserve"> и </w:t>
      </w:r>
      <w:hyperlink r:id="rId15" w:history="1">
        <w:r w:rsidR="00017FBF" w:rsidRPr="00017FBF">
          <w:rPr>
            <w:rStyle w:val="aff0"/>
          </w:rPr>
          <w:t>ФОП ДО.</w:t>
        </w:r>
      </w:hyperlink>
      <w:r w:rsidRPr="00BD1FA9">
        <w:t xml:space="preserve"> </w:t>
      </w:r>
    </w:p>
    <w:p w:rsidR="00BD1FA9" w:rsidRPr="00BD1FA9" w:rsidRDefault="00BD1FA9" w:rsidP="00BD1FA9">
      <w:pPr>
        <w:ind w:left="-567" w:right="-143" w:firstLine="709"/>
        <w:rPr>
          <w:rFonts w:eastAsia="Calibri"/>
        </w:rPr>
      </w:pPr>
      <w:r w:rsidRPr="00BD1FA9">
        <w:rPr>
          <w:rFonts w:eastAsia="Calibri"/>
        </w:rPr>
        <w:t xml:space="preserve">5. Образовательная программа включает в себя учебно-методическую документацию, в состав которой входят Рабочая программа воспитания (далее - Программа воспитания), примерный режим и распорядок дня дошкольных групп, федеральный календарный план воспитательной работы (далее - План) и иные компоненты. </w:t>
      </w:r>
    </w:p>
    <w:p w:rsidR="00BD1FA9" w:rsidRPr="00BD1FA9" w:rsidRDefault="00BD1FA9" w:rsidP="00BD1FA9">
      <w:pPr>
        <w:ind w:left="-567" w:right="-143" w:firstLine="709"/>
        <w:rPr>
          <w:rFonts w:eastAsia="Calibri"/>
          <w:b/>
        </w:rPr>
      </w:pPr>
      <w:r w:rsidRPr="00BD1FA9">
        <w:rPr>
          <w:rFonts w:eastAsia="Calibri"/>
        </w:rPr>
        <w:t xml:space="preserve">6. В образовательной программе </w:t>
      </w:r>
      <w:r w:rsidRPr="008B2BD8">
        <w:rPr>
          <w:rFonts w:eastAsia="Calibri"/>
        </w:rPr>
        <w:t>содержатся целевой, содержательный и организационный</w:t>
      </w:r>
      <w:r w:rsidRPr="00BD1FA9">
        <w:rPr>
          <w:rFonts w:eastAsia="Calibri"/>
          <w:b/>
        </w:rPr>
        <w:t xml:space="preserve"> </w:t>
      </w:r>
      <w:r w:rsidRPr="00BD1FA9">
        <w:rPr>
          <w:rFonts w:eastAsia="Calibri"/>
        </w:rPr>
        <w:t>разделы.</w:t>
      </w:r>
    </w:p>
    <w:p w:rsidR="00BD1FA9" w:rsidRPr="00BD1FA9" w:rsidRDefault="00BD1FA9" w:rsidP="00BD1FA9">
      <w:pPr>
        <w:ind w:left="-567" w:right="-143" w:firstLine="709"/>
        <w:rPr>
          <w:rFonts w:eastAsia="Calibri"/>
        </w:rPr>
      </w:pPr>
      <w:r w:rsidRPr="00BD1FA9">
        <w:rPr>
          <w:rFonts w:eastAsia="Calibri"/>
        </w:rPr>
        <w:t xml:space="preserve">7. </w:t>
      </w:r>
      <w:r w:rsidRPr="008B2BD8">
        <w:rPr>
          <w:rFonts w:eastAsia="Calibri"/>
        </w:rPr>
        <w:t>В целевом</w:t>
      </w:r>
      <w:r w:rsidR="008B2BD8">
        <w:rPr>
          <w:rFonts w:eastAsia="Calibri"/>
        </w:rPr>
        <w:t xml:space="preserve"> </w:t>
      </w:r>
      <w:r w:rsidRPr="008B2BD8">
        <w:rPr>
          <w:rFonts w:eastAsia="Calibri"/>
        </w:rPr>
        <w:t>разделе</w:t>
      </w:r>
      <w:r w:rsidRPr="00BD1FA9">
        <w:rPr>
          <w:rFonts w:eastAsia="Calibri"/>
        </w:rPr>
        <w:t xml:space="preserve"> образовательной программы представлены: цели, задачи, принципы ее формирования; планируемые результаты освоения Программы в младенческом, раннем, дошкольном возрастах, а также на этапе завершения освоения образовательной программы; подходы к педагогической диагностике достижения планируемых результатов. </w:t>
      </w:r>
    </w:p>
    <w:p w:rsidR="00BD1FA9" w:rsidRPr="00BD1FA9" w:rsidRDefault="00BD1FA9" w:rsidP="00BD1FA9">
      <w:pPr>
        <w:ind w:left="-567" w:right="-143" w:firstLine="709"/>
        <w:rPr>
          <w:rFonts w:eastAsia="Calibri"/>
        </w:rPr>
      </w:pPr>
      <w:r w:rsidRPr="00BD1FA9">
        <w:rPr>
          <w:rFonts w:eastAsia="Calibri"/>
        </w:rPr>
        <w:t xml:space="preserve">8. </w:t>
      </w:r>
      <w:r w:rsidRPr="008B2BD8">
        <w:rPr>
          <w:rFonts w:eastAsia="Calibri"/>
        </w:rPr>
        <w:t>Содержательный</w:t>
      </w:r>
      <w:r w:rsidR="008B2BD8">
        <w:rPr>
          <w:rFonts w:eastAsia="Calibri"/>
        </w:rPr>
        <w:t xml:space="preserve"> </w:t>
      </w:r>
      <w:r w:rsidRPr="008B2BD8">
        <w:rPr>
          <w:rFonts w:eastAsia="Calibri"/>
        </w:rPr>
        <w:t>раздел Программы включает задачи и содержание образовательной деятельности по каждой из образовательных</w:t>
      </w:r>
      <w:r w:rsidRPr="00BD1FA9">
        <w:rPr>
          <w:rFonts w:eastAsia="Calibri"/>
        </w:rPr>
        <w:t xml:space="preserve"> областей для всех возрастных групп обучающихся (социально-коммуникативное, познавательное, речевое, художественно-эстетическое, физическое развитие). В нем также представлены описания вариативных форм, способов, методов и средств реализации образовательной  программы; особенностей образовательной деятельности разных видов, культурных практик и способов поддержки детской инициативы; взаимодействия педагогического коллектива с семьями обучающихся; направления и задачи коррекционно-развивающей работы (далее - КРР) с детьми дошкольного возраста с особыми образовательными потребностями (далее - ООП), в том числе детей с ограниченными возможностями здоровья (далее - ОВЗ) и детей-инвалидов.</w:t>
      </w:r>
    </w:p>
    <w:p w:rsidR="00BD1FA9" w:rsidRPr="00BD1FA9" w:rsidRDefault="00BD1FA9" w:rsidP="00BD1FA9">
      <w:pPr>
        <w:ind w:left="-567" w:right="-143" w:firstLine="709"/>
        <w:rPr>
          <w:rFonts w:eastAsia="Calibri"/>
        </w:rPr>
      </w:pPr>
      <w:r w:rsidRPr="00BD1FA9">
        <w:rPr>
          <w:rFonts w:eastAsia="Calibri"/>
        </w:rPr>
        <w:t>В содержательный раздел</w:t>
      </w:r>
      <w:r w:rsidR="00017FBF">
        <w:rPr>
          <w:rFonts w:eastAsia="Calibri"/>
        </w:rPr>
        <w:t xml:space="preserve"> </w:t>
      </w:r>
      <w:r w:rsidRPr="00BD1FA9">
        <w:rPr>
          <w:rFonts w:eastAsia="Calibri"/>
        </w:rPr>
        <w:t>Программы</w:t>
      </w:r>
      <w:r w:rsidR="00017FBF">
        <w:rPr>
          <w:rFonts w:eastAsia="Calibri"/>
        </w:rPr>
        <w:t xml:space="preserve"> </w:t>
      </w:r>
      <w:r w:rsidRPr="00BD1FA9">
        <w:rPr>
          <w:rFonts w:eastAsia="Calibri"/>
        </w:rPr>
        <w:t xml:space="preserve">входит рабочая программа воспитания и направления воспитательной работы, предусматривающие приобщение детей к российским традиционным духовным ценностям, включая культурные ценности своей этнической группы, правила и нормы поведения в российском обществе. </w:t>
      </w:r>
    </w:p>
    <w:p w:rsidR="00BD1FA9" w:rsidRPr="00BD1FA9" w:rsidRDefault="00BD1FA9" w:rsidP="00BD1FA9">
      <w:pPr>
        <w:ind w:left="-567" w:right="-143" w:firstLine="709"/>
        <w:rPr>
          <w:rFonts w:eastAsia="Calibri"/>
        </w:rPr>
      </w:pPr>
      <w:r w:rsidRPr="00BD1FA9">
        <w:rPr>
          <w:rFonts w:eastAsia="Calibri"/>
        </w:rPr>
        <w:lastRenderedPageBreak/>
        <w:t xml:space="preserve">9. </w:t>
      </w:r>
      <w:r w:rsidRPr="00017FBF">
        <w:rPr>
          <w:rFonts w:eastAsia="Calibri"/>
        </w:rPr>
        <w:t>Организационный</w:t>
      </w:r>
      <w:r w:rsidR="00017FBF" w:rsidRPr="00017FBF">
        <w:rPr>
          <w:rFonts w:eastAsia="Calibri"/>
        </w:rPr>
        <w:t xml:space="preserve"> </w:t>
      </w:r>
      <w:r w:rsidRPr="00017FBF">
        <w:rPr>
          <w:rFonts w:eastAsia="Calibri"/>
        </w:rPr>
        <w:t>раздел Программы включает описание психолого-педагогических и кадровых условий программы; организацию развивающей</w:t>
      </w:r>
      <w:r w:rsidRPr="00BD1FA9">
        <w:rPr>
          <w:rFonts w:eastAsia="Calibri"/>
        </w:rPr>
        <w:t xml:space="preserve"> предметно-пространственной среды (далее - РППС) в ДОО; материально-техническое обеспечение Программы, обеспеченность методическими материалами и средствами обучения и воспитания в соответствии с требованиями Федеральной программы.</w:t>
      </w:r>
    </w:p>
    <w:p w:rsidR="00BD1FA9" w:rsidRPr="00BD1FA9" w:rsidRDefault="00BD1FA9" w:rsidP="00BD1FA9">
      <w:pPr>
        <w:ind w:left="-567" w:right="-143" w:firstLine="709"/>
        <w:rPr>
          <w:rFonts w:eastAsia="Calibri"/>
        </w:rPr>
      </w:pPr>
      <w:r w:rsidRPr="00017FBF">
        <w:rPr>
          <w:rFonts w:eastAsia="Calibri"/>
        </w:rPr>
        <w:t>Раздел в</w:t>
      </w:r>
      <w:r w:rsidRPr="00BD1FA9">
        <w:rPr>
          <w:rFonts w:eastAsia="Calibri"/>
        </w:rPr>
        <w:t xml:space="preserve">ключает примерные перечни художественной литературы, музыкальных произведений, произведений изобразительного искусства для использования в образовательной работе в разных возрастных группах, а также примерный перечень рекомендованных для семейного просмотра анимационных произведений. </w:t>
      </w:r>
    </w:p>
    <w:p w:rsidR="00BD1FA9" w:rsidRPr="00BD1FA9" w:rsidRDefault="00BD1FA9" w:rsidP="00BD1FA9">
      <w:pPr>
        <w:ind w:left="-567" w:right="-143" w:firstLine="709"/>
        <w:rPr>
          <w:rFonts w:eastAsia="Calibri"/>
        </w:rPr>
      </w:pPr>
      <w:r w:rsidRPr="00017FBF">
        <w:rPr>
          <w:rFonts w:eastAsia="Calibri"/>
        </w:rPr>
        <w:t>В  организационном</w:t>
      </w:r>
      <w:r w:rsidR="00017FBF">
        <w:rPr>
          <w:rFonts w:eastAsia="Calibri"/>
        </w:rPr>
        <w:t xml:space="preserve"> </w:t>
      </w:r>
      <w:r w:rsidRPr="00017FBF">
        <w:rPr>
          <w:rFonts w:eastAsia="Calibri"/>
        </w:rPr>
        <w:t>разделе</w:t>
      </w:r>
      <w:r w:rsidRPr="00BD1FA9">
        <w:rPr>
          <w:rFonts w:eastAsia="Calibri"/>
        </w:rPr>
        <w:t xml:space="preserve"> представлены примерный режим и распорядок дня в дошкольных группах, федеральный календарный план воспитательной работы. </w:t>
      </w:r>
    </w:p>
    <w:p w:rsidR="00BD1FA9" w:rsidRPr="00BD1FA9" w:rsidRDefault="00BD1FA9" w:rsidP="00BD1FA9">
      <w:pPr>
        <w:ind w:left="-567" w:right="-143" w:firstLine="709"/>
        <w:rPr>
          <w:rFonts w:eastAsia="Calibri"/>
        </w:rPr>
      </w:pPr>
      <w:r w:rsidRPr="00BD1FA9">
        <w:rPr>
          <w:rFonts w:eastAsia="Calibri"/>
        </w:rPr>
        <w:t xml:space="preserve">10. ДОО самостоятельно определяет  способы реализации образовательной деятельности в соответствии  с конкретными условиями, предпочтениями педагогического коллектива ДОО и других участников образовательных отношений, а также с учетом индивидуальных особенностей обучающихся, специфики их потребностей и интересов, возрастных возможностей. </w:t>
      </w:r>
    </w:p>
    <w:p w:rsidR="00BD1FA9" w:rsidRPr="00017FBF" w:rsidRDefault="00BD1FA9" w:rsidP="00BD1FA9">
      <w:pPr>
        <w:ind w:left="-567" w:right="-143" w:firstLine="709"/>
        <w:rPr>
          <w:rFonts w:eastAsia="Calibri"/>
        </w:rPr>
      </w:pPr>
      <w:r w:rsidRPr="00BD1FA9">
        <w:rPr>
          <w:rFonts w:eastAsia="Calibri"/>
        </w:rPr>
        <w:t>11. Реализация Программы, направленной на обучение и воспитание, предполагает ее интеграцию в едином образовательном процессе, предусматривает взаимодействие с разными субъектами образовательных отношений, осуществляется с учетом принципов ДО, зафиксированных в</w:t>
      </w:r>
      <w:r w:rsidRPr="00BD1FA9">
        <w:rPr>
          <w:rFonts w:eastAsia="Calibri"/>
          <w:b/>
        </w:rPr>
        <w:t xml:space="preserve"> </w:t>
      </w:r>
      <w:r w:rsidRPr="00017FBF">
        <w:rPr>
          <w:rFonts w:eastAsia="Calibri"/>
        </w:rPr>
        <w:t>ФГОС ДО.</w:t>
      </w:r>
    </w:p>
    <w:p w:rsidR="00BD1FA9" w:rsidRPr="00BD1FA9" w:rsidRDefault="00BD1FA9" w:rsidP="00BD1FA9">
      <w:pPr>
        <w:ind w:left="-567" w:right="-143" w:firstLine="709"/>
        <w:rPr>
          <w:rFonts w:eastAsia="Calibri"/>
        </w:rPr>
      </w:pPr>
      <w:r w:rsidRPr="00BD1FA9">
        <w:rPr>
          <w:rFonts w:eastAsia="Calibri"/>
        </w:rPr>
        <w:t>12. Реализация Программы и создание единой образовательной среды создает основу для преемственности уровней дошкольного и начального общего образования.</w:t>
      </w:r>
    </w:p>
    <w:p w:rsidR="0069117B" w:rsidRDefault="0069117B" w:rsidP="00EC5E2F">
      <w:pPr>
        <w:jc w:val="center"/>
        <w:rPr>
          <w:b/>
        </w:rPr>
      </w:pPr>
    </w:p>
    <w:p w:rsidR="00EC5E2F" w:rsidRPr="00E50C9B" w:rsidRDefault="00EC5E2F" w:rsidP="00EC5E2F">
      <w:pPr>
        <w:pStyle w:val="a7"/>
      </w:pPr>
      <w:r w:rsidRPr="00F63EB1">
        <w:rPr>
          <w:sz w:val="28"/>
          <w:szCs w:val="28"/>
          <w:lang w:val="en-US"/>
        </w:rPr>
        <w:t>I</w:t>
      </w:r>
      <w:r w:rsidRPr="00F63EB1">
        <w:rPr>
          <w:sz w:val="28"/>
          <w:szCs w:val="28"/>
        </w:rPr>
        <w:t>. Целевой раздел.</w:t>
      </w:r>
    </w:p>
    <w:p w:rsidR="00EC5E2F" w:rsidRDefault="00EC5E2F" w:rsidP="00017FBF">
      <w:pPr>
        <w:pStyle w:val="a7"/>
      </w:pPr>
      <w:r>
        <w:t>1.1.  Пояснительная записка</w:t>
      </w:r>
    </w:p>
    <w:p w:rsidR="001D040B" w:rsidRDefault="001F0CE4" w:rsidP="00C728E3">
      <w:pPr>
        <w:pStyle w:val="a9"/>
        <w:rPr>
          <w:rFonts w:ascii="Times New Roman" w:hAnsi="Times New Roman"/>
          <w:sz w:val="24"/>
          <w:szCs w:val="24"/>
          <w:lang w:val="ru-RU"/>
        </w:rPr>
      </w:pPr>
      <w:r w:rsidRPr="0057781E">
        <w:rPr>
          <w:rFonts w:ascii="Times New Roman" w:hAnsi="Times New Roman"/>
          <w:sz w:val="24"/>
          <w:szCs w:val="24"/>
          <w:lang w:val="ru-RU"/>
        </w:rPr>
        <w:t>Основная о</w:t>
      </w:r>
      <w:r w:rsidR="00EC5E2F" w:rsidRPr="0057781E">
        <w:rPr>
          <w:rFonts w:ascii="Times New Roman" w:hAnsi="Times New Roman"/>
          <w:sz w:val="24"/>
          <w:szCs w:val="24"/>
          <w:lang w:val="ru-RU"/>
        </w:rPr>
        <w:t xml:space="preserve">бразовательная программа </w:t>
      </w:r>
      <w:r w:rsidRPr="0057781E">
        <w:rPr>
          <w:rFonts w:ascii="Times New Roman" w:hAnsi="Times New Roman"/>
          <w:sz w:val="24"/>
          <w:szCs w:val="24"/>
          <w:lang w:val="ru-RU"/>
        </w:rPr>
        <w:t xml:space="preserve">дошкольного образования </w:t>
      </w:r>
      <w:r w:rsidR="00EC5E2F" w:rsidRPr="0057781E">
        <w:rPr>
          <w:rFonts w:ascii="Times New Roman" w:hAnsi="Times New Roman"/>
          <w:sz w:val="24"/>
          <w:szCs w:val="24"/>
          <w:lang w:val="ru-RU"/>
        </w:rPr>
        <w:t xml:space="preserve">Муниципального бюджетного дошкольного образовательного учреждения </w:t>
      </w:r>
      <w:r w:rsidRPr="008B506F">
        <w:rPr>
          <w:rFonts w:ascii="Times New Roman" w:hAnsi="Times New Roman"/>
          <w:sz w:val="24"/>
          <w:szCs w:val="24"/>
          <w:lang w:val="ru-RU"/>
        </w:rPr>
        <w:t>«Детский сад</w:t>
      </w:r>
      <w:r w:rsidR="00DD6BB8" w:rsidRPr="008B506F">
        <w:rPr>
          <w:rFonts w:ascii="Times New Roman" w:hAnsi="Times New Roman"/>
          <w:sz w:val="24"/>
          <w:szCs w:val="24"/>
          <w:lang w:val="ru-RU"/>
        </w:rPr>
        <w:t xml:space="preserve"> №</w:t>
      </w:r>
      <w:r w:rsidR="00FD1FF6" w:rsidRPr="008B506F">
        <w:rPr>
          <w:rFonts w:ascii="Times New Roman" w:hAnsi="Times New Roman"/>
          <w:sz w:val="24"/>
          <w:szCs w:val="24"/>
          <w:lang w:val="ru-RU"/>
        </w:rPr>
        <w:t>1</w:t>
      </w:r>
      <w:r w:rsidR="00DD6BB8" w:rsidRPr="008B506F">
        <w:rPr>
          <w:rFonts w:ascii="Times New Roman" w:hAnsi="Times New Roman"/>
          <w:sz w:val="24"/>
          <w:szCs w:val="24"/>
          <w:lang w:val="ru-RU"/>
        </w:rPr>
        <w:t xml:space="preserve"> «</w:t>
      </w:r>
      <w:r w:rsidR="00FD1FF6" w:rsidRPr="008B506F">
        <w:rPr>
          <w:rFonts w:ascii="Times New Roman" w:hAnsi="Times New Roman"/>
          <w:sz w:val="24"/>
          <w:szCs w:val="24"/>
          <w:lang w:val="ru-RU"/>
        </w:rPr>
        <w:t>Ручеек</w:t>
      </w:r>
      <w:r w:rsidR="00DD6BB8" w:rsidRPr="008B506F">
        <w:rPr>
          <w:rFonts w:ascii="Times New Roman" w:hAnsi="Times New Roman"/>
          <w:sz w:val="24"/>
          <w:szCs w:val="24"/>
          <w:lang w:val="ru-RU"/>
        </w:rPr>
        <w:t>» г.Сальска</w:t>
      </w:r>
      <w:r w:rsidR="00017FBF">
        <w:rPr>
          <w:rFonts w:ascii="Times New Roman" w:hAnsi="Times New Roman"/>
          <w:sz w:val="24"/>
          <w:szCs w:val="24"/>
          <w:lang w:val="ru-RU"/>
        </w:rPr>
        <w:t xml:space="preserve"> </w:t>
      </w:r>
      <w:r w:rsidR="00EC5E2F" w:rsidRPr="0057781E">
        <w:rPr>
          <w:rFonts w:ascii="Times New Roman" w:hAnsi="Times New Roman"/>
          <w:sz w:val="24"/>
          <w:szCs w:val="24"/>
          <w:lang w:val="ru-RU"/>
        </w:rPr>
        <w:t>(далее Программа)</w:t>
      </w:r>
      <w:r w:rsidR="000A44C6" w:rsidRPr="0057781E">
        <w:rPr>
          <w:rFonts w:ascii="Times New Roman" w:hAnsi="Times New Roman"/>
          <w:sz w:val="24"/>
          <w:szCs w:val="24"/>
          <w:lang w:val="ru-RU"/>
        </w:rPr>
        <w:t>.</w:t>
      </w:r>
    </w:p>
    <w:p w:rsidR="00C728E3" w:rsidRPr="00FD1FF6" w:rsidRDefault="00C728E3" w:rsidP="00C728E3">
      <w:pPr>
        <w:pStyle w:val="a9"/>
        <w:rPr>
          <w:rFonts w:ascii="Times New Roman" w:hAnsi="Times New Roman"/>
          <w:sz w:val="24"/>
          <w:szCs w:val="24"/>
          <w:lang w:val="ru-RU"/>
        </w:rPr>
      </w:pPr>
      <w:r w:rsidRPr="00FD1FF6">
        <w:rPr>
          <w:rFonts w:ascii="Times New Roman" w:hAnsi="Times New Roman"/>
          <w:color w:val="000000"/>
          <w:sz w:val="24"/>
          <w:szCs w:val="24"/>
          <w:lang w:val="ru-RU"/>
        </w:rPr>
        <w:t>Программа позволяет реализовать несколько основополагающих функций дошкольного уровня образования:</w:t>
      </w:r>
    </w:p>
    <w:p w:rsidR="00C728E3" w:rsidRPr="00C728E3" w:rsidRDefault="00C728E3" w:rsidP="007F2176">
      <w:pPr>
        <w:pStyle w:val="a9"/>
        <w:numPr>
          <w:ilvl w:val="0"/>
          <w:numId w:val="7"/>
        </w:numPr>
        <w:rPr>
          <w:rFonts w:ascii="Times New Roman" w:hAnsi="Times New Roman"/>
          <w:sz w:val="24"/>
          <w:szCs w:val="24"/>
          <w:lang w:val="ru-RU"/>
        </w:rPr>
      </w:pPr>
      <w:bookmarkStart w:id="1" w:name="bookmark15"/>
      <w:bookmarkEnd w:id="1"/>
      <w:r w:rsidRPr="00C728E3">
        <w:rPr>
          <w:rFonts w:ascii="Times New Roman" w:hAnsi="Times New Roman"/>
          <w:color w:val="000000"/>
          <w:sz w:val="24"/>
          <w:szCs w:val="24"/>
          <w:lang w:val="ru-RU"/>
        </w:rPr>
        <w:t>обучение и воспитание ребёнка дошкольного возраста как гражданина Российской Федерации, формирование основ его гражданской и культурной идентичности на соответствующем его возрасту содержании доступными средствами;</w:t>
      </w:r>
    </w:p>
    <w:p w:rsidR="00C728E3" w:rsidRPr="00C728E3" w:rsidRDefault="00C728E3" w:rsidP="007F2176">
      <w:pPr>
        <w:pStyle w:val="a9"/>
        <w:numPr>
          <w:ilvl w:val="0"/>
          <w:numId w:val="7"/>
        </w:numPr>
        <w:rPr>
          <w:rFonts w:ascii="Times New Roman" w:hAnsi="Times New Roman"/>
          <w:sz w:val="24"/>
          <w:szCs w:val="24"/>
          <w:lang w:val="ru-RU"/>
        </w:rPr>
      </w:pPr>
      <w:bookmarkStart w:id="2" w:name="bookmark16"/>
      <w:bookmarkEnd w:id="2"/>
      <w:r w:rsidRPr="00C728E3">
        <w:rPr>
          <w:rFonts w:ascii="Times New Roman" w:hAnsi="Times New Roman"/>
          <w:color w:val="000000"/>
          <w:sz w:val="24"/>
          <w:szCs w:val="24"/>
          <w:lang w:val="ru-RU"/>
        </w:rPr>
        <w:t>создание единого ядра содержания дошкольного образования (далее - ДО), ориентированного на приобщение детей к традиционным духовно-нравственным и социокультурным ценностям российского народа, воспитание подрастающего поколения как знающего и уважающего историю и культуру своей семьи, большой и малой Родины;</w:t>
      </w:r>
    </w:p>
    <w:p w:rsidR="00C728E3" w:rsidRPr="00C728E3" w:rsidRDefault="00C728E3" w:rsidP="007F2176">
      <w:pPr>
        <w:pStyle w:val="a9"/>
        <w:numPr>
          <w:ilvl w:val="0"/>
          <w:numId w:val="7"/>
        </w:numPr>
        <w:rPr>
          <w:rFonts w:ascii="Times New Roman" w:hAnsi="Times New Roman"/>
          <w:sz w:val="24"/>
          <w:szCs w:val="24"/>
          <w:lang w:val="ru-RU"/>
        </w:rPr>
      </w:pPr>
      <w:bookmarkStart w:id="3" w:name="bookmark17"/>
      <w:bookmarkEnd w:id="3"/>
      <w:r w:rsidRPr="00C728E3">
        <w:rPr>
          <w:rFonts w:ascii="Times New Roman" w:hAnsi="Times New Roman"/>
          <w:color w:val="000000"/>
          <w:sz w:val="24"/>
          <w:szCs w:val="24"/>
          <w:lang w:val="ru-RU"/>
        </w:rPr>
        <w:t>создание единого федерального образовательного пространства воспитания и обучения детей от рождения до поступления в общеобразовательную организацию, обеспечивающего ребёнку и его родителям (законным представителям) равные, качественные условия ДО, вне зависимости от места проживания.</w:t>
      </w:r>
    </w:p>
    <w:p w:rsidR="00C728E3" w:rsidRPr="0011209C" w:rsidRDefault="000A44C6" w:rsidP="00C728E3">
      <w:pPr>
        <w:autoSpaceDE w:val="0"/>
        <w:autoSpaceDN w:val="0"/>
        <w:ind w:firstLine="851"/>
        <w:jc w:val="both"/>
      </w:pPr>
      <w:r>
        <w:t>П</w:t>
      </w:r>
      <w:r w:rsidR="00017FBF">
        <w:t>рограмма базируется на </w:t>
      </w:r>
      <w:r w:rsidR="00AF46DA">
        <w:t>принципе единства развития, воспитания и образования. Развитие ребенка, его воспитание и образование не могут рассматриваться как изолированные друг от друга процессы. Образование является всеобщей формой детского развития.</w:t>
      </w:r>
    </w:p>
    <w:p w:rsidR="00FD1FF6" w:rsidRDefault="00EC5E2F" w:rsidP="000E5B23">
      <w:pPr>
        <w:jc w:val="both"/>
        <w:rPr>
          <w:iCs/>
        </w:rPr>
      </w:pPr>
      <w:r w:rsidRPr="0002718D">
        <w:rPr>
          <w:iCs/>
        </w:rPr>
        <w:t xml:space="preserve">Образовательная </w:t>
      </w:r>
      <w:r w:rsidR="008B506F">
        <w:rPr>
          <w:iCs/>
        </w:rPr>
        <w:t xml:space="preserve">программа </w:t>
      </w:r>
      <w:r w:rsidRPr="008B506F">
        <w:rPr>
          <w:iCs/>
        </w:rPr>
        <w:t>МБ</w:t>
      </w:r>
      <w:r w:rsidR="00FD1FF6" w:rsidRPr="008B506F">
        <w:rPr>
          <w:iCs/>
        </w:rPr>
        <w:t>ДОУ №1</w:t>
      </w:r>
      <w:r w:rsidR="00DD6BB8" w:rsidRPr="008B506F">
        <w:rPr>
          <w:iCs/>
        </w:rPr>
        <w:t xml:space="preserve"> «</w:t>
      </w:r>
      <w:r w:rsidR="00FD1FF6" w:rsidRPr="008B506F">
        <w:rPr>
          <w:iCs/>
        </w:rPr>
        <w:t>Ручеек</w:t>
      </w:r>
      <w:r w:rsidRPr="008B506F">
        <w:rPr>
          <w:iCs/>
        </w:rPr>
        <w:t>» г.Сальска</w:t>
      </w:r>
      <w:r w:rsidR="008D60AA">
        <w:rPr>
          <w:iCs/>
        </w:rPr>
        <w:t xml:space="preserve"> </w:t>
      </w:r>
      <w:r w:rsidRPr="0002718D">
        <w:rPr>
          <w:iCs/>
        </w:rPr>
        <w:t xml:space="preserve">разработана в соответствии с Конституцией РФ от 12.12.1993 г., </w:t>
      </w:r>
    </w:p>
    <w:p w:rsidR="00FD1FF6" w:rsidRDefault="00EC5E2F" w:rsidP="000E5B23">
      <w:pPr>
        <w:jc w:val="both"/>
        <w:rPr>
          <w:bCs/>
          <w:kern w:val="36"/>
        </w:rPr>
      </w:pPr>
      <w:r w:rsidRPr="0002718D">
        <w:rPr>
          <w:bCs/>
        </w:rPr>
        <w:t xml:space="preserve">Федеральным законом от 29 декабря </w:t>
      </w:r>
      <w:smartTag w:uri="urn:schemas-microsoft-com:office:smarttags" w:element="metricconverter">
        <w:smartTagPr>
          <w:attr w:name="ProductID" w:val="2012 г"/>
        </w:smartTagPr>
        <w:r w:rsidRPr="0002718D">
          <w:rPr>
            <w:bCs/>
          </w:rPr>
          <w:t>2012 г</w:t>
        </w:r>
      </w:smartTag>
      <w:r w:rsidRPr="0002718D">
        <w:rPr>
          <w:bCs/>
        </w:rPr>
        <w:t>. № 273-ФЗ «Об образовании в Российской Федерации»</w:t>
      </w:r>
      <w:r w:rsidRPr="0002718D">
        <w:rPr>
          <w:iCs/>
        </w:rPr>
        <w:t xml:space="preserve">, </w:t>
      </w:r>
      <w:r w:rsidRPr="0002718D">
        <w:rPr>
          <w:bCs/>
        </w:rPr>
        <w:t>Федеральным государственным образовательным стандартом дошкольного образования, утверждённым</w:t>
      </w:r>
      <w:r w:rsidR="00017FBF">
        <w:rPr>
          <w:bCs/>
        </w:rPr>
        <w:t xml:space="preserve"> </w:t>
      </w:r>
      <w:r w:rsidRPr="0002718D">
        <w:rPr>
          <w:bCs/>
          <w:kern w:val="36"/>
        </w:rPr>
        <w:t>приказом Министерства образования и науки Российской Федерации (Минобрнауки</w:t>
      </w:r>
      <w:r w:rsidR="00017FBF">
        <w:rPr>
          <w:bCs/>
          <w:kern w:val="36"/>
        </w:rPr>
        <w:t xml:space="preserve"> </w:t>
      </w:r>
      <w:r w:rsidRPr="0002718D">
        <w:rPr>
          <w:bCs/>
          <w:kern w:val="36"/>
        </w:rPr>
        <w:t xml:space="preserve">России)  17 октября </w:t>
      </w:r>
      <w:smartTag w:uri="urn:schemas-microsoft-com:office:smarttags" w:element="metricconverter">
        <w:smartTagPr>
          <w:attr w:name="ProductID" w:val="2013 г"/>
        </w:smartTagPr>
        <w:r w:rsidRPr="0002718D">
          <w:rPr>
            <w:bCs/>
            <w:kern w:val="36"/>
          </w:rPr>
          <w:t>2013 г</w:t>
        </w:r>
      </w:smartTag>
      <w:r w:rsidRPr="0002718D">
        <w:rPr>
          <w:bCs/>
          <w:kern w:val="36"/>
        </w:rPr>
        <w:t>. N 1155</w:t>
      </w:r>
      <w:r>
        <w:rPr>
          <w:bCs/>
          <w:kern w:val="36"/>
        </w:rPr>
        <w:t>,</w:t>
      </w:r>
    </w:p>
    <w:p w:rsidR="00FD1FF6" w:rsidRDefault="00C728E3" w:rsidP="000E5B23">
      <w:pPr>
        <w:jc w:val="both"/>
        <w:rPr>
          <w:bCs/>
          <w:kern w:val="36"/>
        </w:rPr>
      </w:pPr>
      <w:r>
        <w:rPr>
          <w:bCs/>
          <w:kern w:val="36"/>
        </w:rPr>
        <w:t xml:space="preserve">Федеральной образовательной программой дошкольного образования, утвержденной приказом  Министерства просвещения Российской Федерации от 25 ноября 2022 г. № 1028, </w:t>
      </w:r>
    </w:p>
    <w:p w:rsidR="00FD1FF6" w:rsidRDefault="008B506F" w:rsidP="000E5B23">
      <w:pPr>
        <w:jc w:val="both"/>
      </w:pPr>
      <w:r>
        <w:t>-</w:t>
      </w:r>
      <w:r w:rsidR="00EC5E2F">
        <w:t xml:space="preserve">Приказом Минобрнауки России от 30.08.2013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w:t>
      </w:r>
    </w:p>
    <w:p w:rsidR="00FD1FF6" w:rsidRPr="00FD1FF6" w:rsidRDefault="00FD1FF6" w:rsidP="007F2176">
      <w:pPr>
        <w:widowControl w:val="0"/>
        <w:numPr>
          <w:ilvl w:val="0"/>
          <w:numId w:val="12"/>
        </w:numPr>
        <w:tabs>
          <w:tab w:val="left" w:pos="212"/>
        </w:tabs>
        <w:spacing w:line="274" w:lineRule="exact"/>
        <w:jc w:val="both"/>
        <w:rPr>
          <w:color w:val="000000"/>
          <w:lang w:bidi="ru-RU"/>
        </w:rPr>
      </w:pPr>
      <w:r w:rsidRPr="00FD1FF6">
        <w:rPr>
          <w:color w:val="000000"/>
          <w:lang w:bidi="ru-RU"/>
        </w:rPr>
        <w:t xml:space="preserve">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санитарного врача РФ от 28.09.2020 № 28, СанПиН 1.2.3685-21 «Гигиенические нормативы и </w:t>
      </w:r>
      <w:r w:rsidRPr="00FD1FF6">
        <w:rPr>
          <w:color w:val="000000"/>
          <w:lang w:bidi="ru-RU"/>
        </w:rPr>
        <w:lastRenderedPageBreak/>
        <w:t>требования к обеспечению безопасности и (или) безвредности для человека факторов среды обитания», утвержденными постановлением Главного санитарного врача РФ от 28.01.2021 № 2;</w:t>
      </w:r>
    </w:p>
    <w:p w:rsidR="00EC5E2F" w:rsidRPr="000E5B23" w:rsidRDefault="00FD1FF6" w:rsidP="000E5B23">
      <w:pPr>
        <w:jc w:val="both"/>
      </w:pPr>
      <w:r>
        <w:t xml:space="preserve"> Уставом МБДОУ № 1 «Ручеек</w:t>
      </w:r>
      <w:r w:rsidR="00EC5E2F">
        <w:t>» г. Сальска.</w:t>
      </w:r>
    </w:p>
    <w:p w:rsidR="00EC5E2F" w:rsidRPr="009F7B29" w:rsidRDefault="00EC5E2F" w:rsidP="00EC5E2F">
      <w:pPr>
        <w:ind w:firstLine="851"/>
        <w:jc w:val="both"/>
        <w:rPr>
          <w:lang w:eastAsia="en-US"/>
        </w:rPr>
      </w:pPr>
      <w:r w:rsidRPr="009F7B29">
        <w:rPr>
          <w:lang w:eastAsia="en-US"/>
        </w:rPr>
        <w:t>Реализация Программы осуществляется в различных видах де</w:t>
      </w:r>
      <w:r>
        <w:rPr>
          <w:lang w:eastAsia="en-US"/>
        </w:rPr>
        <w:t>я</w:t>
      </w:r>
      <w:r w:rsidRPr="009F7B29">
        <w:rPr>
          <w:lang w:eastAsia="en-US"/>
        </w:rPr>
        <w:t>тельности: игровой, коммуникативной, познавательно-исследовательской, а также в процессе восприятия художественной литературы и фольклора, самообслуживания и элементарного бытового труда, конструирования, изобразительной, музыкальной  и двига</w:t>
      </w:r>
      <w:r>
        <w:rPr>
          <w:lang w:eastAsia="en-US"/>
        </w:rPr>
        <w:t>тельной форм активности ребенка</w:t>
      </w:r>
      <w:r w:rsidRPr="009F7B29">
        <w:rPr>
          <w:lang w:eastAsia="en-US"/>
        </w:rPr>
        <w:t>.</w:t>
      </w:r>
    </w:p>
    <w:p w:rsidR="000E5B23" w:rsidRDefault="000E5B23" w:rsidP="00EC5E2F">
      <w:pPr>
        <w:rPr>
          <w:b/>
        </w:rPr>
      </w:pPr>
    </w:p>
    <w:p w:rsidR="000E5B23" w:rsidRDefault="000E5B23" w:rsidP="00EC5E2F">
      <w:pPr>
        <w:rPr>
          <w:b/>
        </w:rPr>
      </w:pPr>
    </w:p>
    <w:p w:rsidR="00EC5E2F" w:rsidRPr="0026696C" w:rsidRDefault="00017FBF" w:rsidP="00EC5E2F">
      <w:r>
        <w:rPr>
          <w:b/>
        </w:rPr>
        <w:t xml:space="preserve"> 1.1.</w:t>
      </w:r>
      <w:r w:rsidR="00EC5E2F">
        <w:rPr>
          <w:b/>
        </w:rPr>
        <w:t xml:space="preserve">1. </w:t>
      </w:r>
      <w:r w:rsidR="00C728E3">
        <w:rPr>
          <w:b/>
        </w:rPr>
        <w:t xml:space="preserve">Цели и задачи </w:t>
      </w:r>
      <w:r w:rsidR="00EC5E2F" w:rsidRPr="0026696C">
        <w:rPr>
          <w:b/>
        </w:rPr>
        <w:t xml:space="preserve">реализации </w:t>
      </w:r>
      <w:r w:rsidR="00EC5E2F">
        <w:rPr>
          <w:b/>
        </w:rPr>
        <w:t>П</w:t>
      </w:r>
      <w:r w:rsidR="00EC5E2F" w:rsidRPr="0026696C">
        <w:rPr>
          <w:b/>
        </w:rPr>
        <w:t>рограммы дошкольного образования</w:t>
      </w:r>
    </w:p>
    <w:p w:rsidR="00C728E3" w:rsidRPr="00017FBF" w:rsidRDefault="00017FBF" w:rsidP="00C728E3">
      <w:pPr>
        <w:autoSpaceDE w:val="0"/>
        <w:jc w:val="both"/>
      </w:pPr>
      <w:r>
        <w:rPr>
          <w:b/>
        </w:rPr>
        <w:t xml:space="preserve"> </w:t>
      </w:r>
      <w:r w:rsidR="00720595" w:rsidRPr="000C622A">
        <w:rPr>
          <w:b/>
        </w:rPr>
        <w:t xml:space="preserve"> </w:t>
      </w:r>
      <w:r w:rsidR="00720595" w:rsidRPr="00017FBF">
        <w:t>Цель реализации осно</w:t>
      </w:r>
      <w:r>
        <w:t xml:space="preserve">вной образовательной программы дошкольного </w:t>
      </w:r>
      <w:r w:rsidR="00720595" w:rsidRPr="00017FBF">
        <w:t>образования в соответствии</w:t>
      </w:r>
      <w:r w:rsidR="00C728E3" w:rsidRPr="00017FBF">
        <w:t xml:space="preserve"> с </w:t>
      </w:r>
      <w:hyperlink r:id="rId16" w:history="1">
        <w:r w:rsidR="00C728E3" w:rsidRPr="00017FBF">
          <w:rPr>
            <w:rStyle w:val="aff0"/>
          </w:rPr>
          <w:t>ФОП</w:t>
        </w:r>
      </w:hyperlink>
      <w:r w:rsidR="00C728E3" w:rsidRPr="00017FBF">
        <w:t xml:space="preserve"> и </w:t>
      </w:r>
      <w:hyperlink r:id="rId17" w:history="1">
        <w:r w:rsidR="00720595" w:rsidRPr="00017FBF">
          <w:rPr>
            <w:rStyle w:val="aff0"/>
          </w:rPr>
          <w:t>ФГОС</w:t>
        </w:r>
      </w:hyperlink>
      <w:r w:rsidR="00720595" w:rsidRPr="00017FBF">
        <w:t xml:space="preserve"> дошкольного образования</w:t>
      </w:r>
      <w:r w:rsidR="00C728E3" w:rsidRPr="00017FBF">
        <w:t>:</w:t>
      </w:r>
    </w:p>
    <w:p w:rsidR="002F3393" w:rsidRDefault="00C728E3" w:rsidP="002F3393">
      <w:pPr>
        <w:autoSpaceDE w:val="0"/>
        <w:jc w:val="both"/>
        <w:rPr>
          <w:color w:val="000000"/>
        </w:rPr>
      </w:pPr>
      <w:r>
        <w:rPr>
          <w:b/>
        </w:rPr>
        <w:t>-</w:t>
      </w:r>
      <w:r>
        <w:rPr>
          <w:color w:val="000000"/>
        </w:rPr>
        <w:t>разностороннее развитие ребёнка в период дошкольного детства с учётом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w:t>
      </w:r>
    </w:p>
    <w:p w:rsidR="002F3393" w:rsidRPr="00017FBF" w:rsidRDefault="00017FBF" w:rsidP="002F3393">
      <w:pPr>
        <w:autoSpaceDE w:val="0"/>
        <w:jc w:val="both"/>
      </w:pPr>
      <w:r>
        <w:rPr>
          <w:color w:val="000000"/>
        </w:rPr>
        <w:t>Цель</w:t>
      </w:r>
      <w:r w:rsidR="002F3393" w:rsidRPr="00017FBF">
        <w:rPr>
          <w:color w:val="000000"/>
        </w:rPr>
        <w:t xml:space="preserve"> Программы достигается через решение следующих задач:</w:t>
      </w:r>
    </w:p>
    <w:p w:rsidR="002F3393" w:rsidRPr="0057781E" w:rsidRDefault="002F3393" w:rsidP="007F2176">
      <w:pPr>
        <w:pStyle w:val="a9"/>
        <w:numPr>
          <w:ilvl w:val="0"/>
          <w:numId w:val="8"/>
        </w:numPr>
        <w:rPr>
          <w:rFonts w:ascii="Times New Roman" w:hAnsi="Times New Roman"/>
          <w:sz w:val="24"/>
          <w:szCs w:val="24"/>
          <w:lang w:val="ru-RU"/>
        </w:rPr>
      </w:pPr>
      <w:r w:rsidRPr="00017FBF">
        <w:rPr>
          <w:rFonts w:ascii="Times New Roman" w:hAnsi="Times New Roman"/>
          <w:sz w:val="24"/>
          <w:szCs w:val="24"/>
          <w:lang w:val="ru-RU"/>
        </w:rPr>
        <w:t>обеспечение единых для Российской Федерации содержания ДО</w:t>
      </w:r>
      <w:r w:rsidRPr="0057781E">
        <w:rPr>
          <w:rFonts w:ascii="Times New Roman" w:hAnsi="Times New Roman"/>
          <w:sz w:val="24"/>
          <w:szCs w:val="24"/>
          <w:lang w:val="ru-RU"/>
        </w:rPr>
        <w:t xml:space="preserve"> и планируемых результатов освоения образовательной программы ДО;</w:t>
      </w:r>
    </w:p>
    <w:p w:rsidR="002F3393" w:rsidRPr="0057781E" w:rsidRDefault="002F3393" w:rsidP="007F2176">
      <w:pPr>
        <w:pStyle w:val="a9"/>
        <w:numPr>
          <w:ilvl w:val="0"/>
          <w:numId w:val="8"/>
        </w:numPr>
        <w:rPr>
          <w:rFonts w:ascii="Times New Roman" w:hAnsi="Times New Roman"/>
          <w:sz w:val="24"/>
          <w:szCs w:val="24"/>
          <w:lang w:val="ru-RU"/>
        </w:rPr>
      </w:pPr>
      <w:r w:rsidRPr="0057781E">
        <w:rPr>
          <w:rFonts w:ascii="Times New Roman" w:hAnsi="Times New Roman"/>
          <w:sz w:val="24"/>
          <w:szCs w:val="24"/>
          <w:lang w:val="ru-RU"/>
        </w:rPr>
        <w:t>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2F3393" w:rsidRPr="0057781E" w:rsidRDefault="002F3393" w:rsidP="007F2176">
      <w:pPr>
        <w:pStyle w:val="a9"/>
        <w:numPr>
          <w:ilvl w:val="0"/>
          <w:numId w:val="8"/>
        </w:numPr>
        <w:rPr>
          <w:rFonts w:ascii="Times New Roman" w:hAnsi="Times New Roman"/>
          <w:sz w:val="24"/>
          <w:szCs w:val="24"/>
          <w:lang w:val="ru-RU"/>
        </w:rPr>
      </w:pPr>
      <w:r w:rsidRPr="0057781E">
        <w:rPr>
          <w:rFonts w:ascii="Times New Roman" w:hAnsi="Times New Roman"/>
          <w:sz w:val="24"/>
          <w:szCs w:val="24"/>
          <w:lang w:val="ru-RU"/>
        </w:rPr>
        <w:t>построение (структурирование) содержания образовательной деятельности на основе учёта возрастных и индивидуальных особенностей развития;</w:t>
      </w:r>
    </w:p>
    <w:p w:rsidR="002F3393" w:rsidRPr="0057781E" w:rsidRDefault="002F3393" w:rsidP="007F2176">
      <w:pPr>
        <w:pStyle w:val="a9"/>
        <w:numPr>
          <w:ilvl w:val="0"/>
          <w:numId w:val="8"/>
        </w:numPr>
        <w:rPr>
          <w:rFonts w:ascii="Times New Roman" w:hAnsi="Times New Roman"/>
          <w:sz w:val="24"/>
          <w:szCs w:val="24"/>
          <w:lang w:val="ru-RU"/>
        </w:rPr>
      </w:pPr>
      <w:r w:rsidRPr="0057781E">
        <w:rPr>
          <w:rFonts w:ascii="Times New Roman" w:hAnsi="Times New Roman"/>
          <w:sz w:val="24"/>
          <w:szCs w:val="24"/>
          <w:lang w:val="ru-RU"/>
        </w:rPr>
        <w:t>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w:t>
      </w:r>
    </w:p>
    <w:p w:rsidR="002F3393" w:rsidRPr="0057781E" w:rsidRDefault="002F3393" w:rsidP="007F2176">
      <w:pPr>
        <w:pStyle w:val="a9"/>
        <w:numPr>
          <w:ilvl w:val="0"/>
          <w:numId w:val="8"/>
        </w:numPr>
        <w:rPr>
          <w:rFonts w:ascii="Times New Roman" w:hAnsi="Times New Roman"/>
          <w:sz w:val="24"/>
          <w:szCs w:val="24"/>
          <w:lang w:val="ru-RU"/>
        </w:rPr>
      </w:pPr>
      <w:r w:rsidRPr="0057781E">
        <w:rPr>
          <w:rFonts w:ascii="Times New Roman" w:hAnsi="Times New Roman"/>
          <w:sz w:val="24"/>
          <w:szCs w:val="24"/>
          <w:lang w:val="ru-RU"/>
        </w:rPr>
        <w:t>охрана и укрепление физического и психического здоровья детей, в том числе их эмоционального благополучия;</w:t>
      </w:r>
    </w:p>
    <w:p w:rsidR="002F3393" w:rsidRPr="0057781E" w:rsidRDefault="002F3393" w:rsidP="007F2176">
      <w:pPr>
        <w:pStyle w:val="a9"/>
        <w:numPr>
          <w:ilvl w:val="0"/>
          <w:numId w:val="8"/>
        </w:numPr>
        <w:rPr>
          <w:rFonts w:ascii="Times New Roman" w:hAnsi="Times New Roman"/>
          <w:sz w:val="24"/>
          <w:szCs w:val="24"/>
          <w:lang w:val="ru-RU"/>
        </w:rPr>
      </w:pPr>
      <w:r w:rsidRPr="0057781E">
        <w:rPr>
          <w:rFonts w:ascii="Times New Roman" w:hAnsi="Times New Roman"/>
          <w:sz w:val="24"/>
          <w:szCs w:val="24"/>
          <w:lang w:val="ru-RU"/>
        </w:rPr>
        <w:t>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w:t>
      </w:r>
    </w:p>
    <w:p w:rsidR="002F3393" w:rsidRPr="0057781E" w:rsidRDefault="002F3393" w:rsidP="007F2176">
      <w:pPr>
        <w:pStyle w:val="a9"/>
        <w:numPr>
          <w:ilvl w:val="0"/>
          <w:numId w:val="8"/>
        </w:numPr>
        <w:rPr>
          <w:rFonts w:ascii="Times New Roman" w:hAnsi="Times New Roman"/>
          <w:sz w:val="24"/>
          <w:szCs w:val="24"/>
          <w:lang w:val="ru-RU"/>
        </w:rPr>
      </w:pPr>
      <w:r w:rsidRPr="0057781E">
        <w:rPr>
          <w:rFonts w:ascii="Times New Roman" w:hAnsi="Times New Roman"/>
          <w:sz w:val="24"/>
          <w:szCs w:val="24"/>
          <w:lang w:val="ru-RU"/>
        </w:rPr>
        <w:t>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rsidR="002F3393" w:rsidRDefault="002F3393" w:rsidP="007F2176">
      <w:pPr>
        <w:pStyle w:val="a9"/>
        <w:numPr>
          <w:ilvl w:val="0"/>
          <w:numId w:val="8"/>
        </w:numPr>
        <w:rPr>
          <w:rFonts w:ascii="Times New Roman" w:hAnsi="Times New Roman"/>
          <w:sz w:val="24"/>
          <w:szCs w:val="24"/>
          <w:lang w:val="ru-RU"/>
        </w:rPr>
      </w:pPr>
      <w:r w:rsidRPr="0057781E">
        <w:rPr>
          <w:rFonts w:ascii="Times New Roman" w:hAnsi="Times New Roman"/>
          <w:sz w:val="24"/>
          <w:szCs w:val="24"/>
          <w:lang w:val="ru-RU"/>
        </w:rPr>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017FBF" w:rsidRPr="0057781E" w:rsidRDefault="00017FBF" w:rsidP="00017FBF">
      <w:pPr>
        <w:pStyle w:val="a9"/>
        <w:ind w:left="720"/>
        <w:rPr>
          <w:rFonts w:ascii="Times New Roman" w:hAnsi="Times New Roman"/>
          <w:sz w:val="24"/>
          <w:szCs w:val="24"/>
          <w:lang w:val="ru-RU"/>
        </w:rPr>
      </w:pPr>
    </w:p>
    <w:p w:rsidR="00F338BA" w:rsidRDefault="00EC5E2F" w:rsidP="00017FBF">
      <w:pPr>
        <w:spacing w:line="360" w:lineRule="auto"/>
        <w:rPr>
          <w:b/>
          <w:bCs/>
        </w:rPr>
      </w:pPr>
      <w:r>
        <w:rPr>
          <w:b/>
          <w:bCs/>
        </w:rPr>
        <w:t>1.1.2. Принципы и подходы к формированию Программы.</w:t>
      </w:r>
    </w:p>
    <w:p w:rsidR="002F3393" w:rsidRPr="002F3393" w:rsidRDefault="002F3393" w:rsidP="002F3393">
      <w:pPr>
        <w:pStyle w:val="a9"/>
        <w:rPr>
          <w:rFonts w:ascii="Times New Roman" w:hAnsi="Times New Roman"/>
          <w:sz w:val="24"/>
          <w:szCs w:val="24"/>
          <w:lang w:val="ru-RU"/>
        </w:rPr>
      </w:pPr>
      <w:r w:rsidRPr="002F3393">
        <w:rPr>
          <w:rFonts w:ascii="Times New Roman" w:hAnsi="Times New Roman"/>
          <w:sz w:val="24"/>
          <w:szCs w:val="24"/>
          <w:lang w:val="ru-RU"/>
        </w:rPr>
        <w:t>Федеральная программа построена на следующих принципах ДО, установленных ФГОС ДО:</w:t>
      </w:r>
    </w:p>
    <w:p w:rsidR="002F3393" w:rsidRPr="0057781E" w:rsidRDefault="002F3393" w:rsidP="007F2176">
      <w:pPr>
        <w:pStyle w:val="a9"/>
        <w:numPr>
          <w:ilvl w:val="0"/>
          <w:numId w:val="9"/>
        </w:numPr>
        <w:rPr>
          <w:rFonts w:ascii="Times New Roman" w:hAnsi="Times New Roman"/>
          <w:sz w:val="24"/>
          <w:szCs w:val="24"/>
          <w:lang w:val="ru-RU"/>
        </w:rPr>
      </w:pPr>
      <w:bookmarkStart w:id="4" w:name="bookmark36"/>
      <w:bookmarkEnd w:id="4"/>
      <w:r w:rsidRPr="0057781E">
        <w:rPr>
          <w:rFonts w:ascii="Times New Roman" w:hAnsi="Times New Roman"/>
          <w:sz w:val="24"/>
          <w:szCs w:val="24"/>
          <w:lang w:val="ru-RU"/>
        </w:rPr>
        <w:t>полноценное проживание ребёнком всех этапов детства (младенческого, раннего и дошкольного возрастов), обогащение (амплификация) детского развития;</w:t>
      </w:r>
    </w:p>
    <w:p w:rsidR="002F3393" w:rsidRPr="0057781E" w:rsidRDefault="002F3393" w:rsidP="007F2176">
      <w:pPr>
        <w:pStyle w:val="a9"/>
        <w:numPr>
          <w:ilvl w:val="0"/>
          <w:numId w:val="9"/>
        </w:numPr>
        <w:rPr>
          <w:rFonts w:ascii="Times New Roman" w:hAnsi="Times New Roman"/>
          <w:sz w:val="24"/>
          <w:szCs w:val="24"/>
          <w:lang w:val="ru-RU"/>
        </w:rPr>
      </w:pPr>
      <w:bookmarkStart w:id="5" w:name="bookmark37"/>
      <w:bookmarkEnd w:id="5"/>
      <w:r w:rsidRPr="0057781E">
        <w:rPr>
          <w:rFonts w:ascii="Times New Roman" w:hAnsi="Times New Roman"/>
          <w:sz w:val="24"/>
          <w:szCs w:val="24"/>
          <w:lang w:val="ru-RU"/>
        </w:rPr>
        <w:t>построение образовательной деятельности на основе индивидуальных особенностей каждого ребёнка, при котором сам ребёнок становится активным в выборе содержания своего образования, становится субъектом образования;</w:t>
      </w:r>
    </w:p>
    <w:p w:rsidR="002F3393" w:rsidRPr="0057781E" w:rsidRDefault="002F3393" w:rsidP="007F2176">
      <w:pPr>
        <w:pStyle w:val="a9"/>
        <w:numPr>
          <w:ilvl w:val="0"/>
          <w:numId w:val="9"/>
        </w:numPr>
        <w:rPr>
          <w:rFonts w:ascii="Times New Roman" w:hAnsi="Times New Roman"/>
          <w:sz w:val="24"/>
          <w:szCs w:val="24"/>
          <w:lang w:val="ru-RU"/>
        </w:rPr>
      </w:pPr>
      <w:bookmarkStart w:id="6" w:name="bookmark38"/>
      <w:bookmarkEnd w:id="6"/>
      <w:r w:rsidRPr="0057781E">
        <w:rPr>
          <w:rFonts w:ascii="Times New Roman" w:hAnsi="Times New Roman"/>
          <w:sz w:val="24"/>
          <w:szCs w:val="24"/>
          <w:lang w:val="ru-RU"/>
        </w:rP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w:t>
      </w:r>
      <w:r w:rsidRPr="002F3393">
        <w:rPr>
          <w:rFonts w:ascii="Times New Roman" w:hAnsi="Times New Roman"/>
          <w:sz w:val="24"/>
          <w:szCs w:val="24"/>
          <w:vertAlign w:val="superscript"/>
        </w:rPr>
        <w:footnoteReference w:id="1"/>
      </w:r>
      <w:r w:rsidRPr="0057781E">
        <w:rPr>
          <w:rFonts w:ascii="Times New Roman" w:hAnsi="Times New Roman"/>
          <w:sz w:val="24"/>
          <w:szCs w:val="24"/>
          <w:lang w:val="ru-RU"/>
        </w:rPr>
        <w:t xml:space="preserve"> (далее вместе - взрослые);</w:t>
      </w:r>
    </w:p>
    <w:p w:rsidR="002F3393" w:rsidRPr="0057781E" w:rsidRDefault="002F3393" w:rsidP="007F2176">
      <w:pPr>
        <w:pStyle w:val="a9"/>
        <w:numPr>
          <w:ilvl w:val="0"/>
          <w:numId w:val="9"/>
        </w:numPr>
        <w:rPr>
          <w:rFonts w:ascii="Times New Roman" w:hAnsi="Times New Roman"/>
          <w:sz w:val="24"/>
          <w:szCs w:val="24"/>
          <w:lang w:val="ru-RU"/>
        </w:rPr>
      </w:pPr>
      <w:bookmarkStart w:id="7" w:name="bookmark39"/>
      <w:bookmarkEnd w:id="7"/>
      <w:r w:rsidRPr="0057781E">
        <w:rPr>
          <w:rFonts w:ascii="Times New Roman" w:hAnsi="Times New Roman"/>
          <w:sz w:val="24"/>
          <w:szCs w:val="24"/>
          <w:lang w:val="ru-RU"/>
        </w:rPr>
        <w:lastRenderedPageBreak/>
        <w:t>признание ребёнка полноценным участником (субъектом) образовательных отношений;</w:t>
      </w:r>
    </w:p>
    <w:p w:rsidR="002F3393" w:rsidRPr="0057781E" w:rsidRDefault="002F3393" w:rsidP="007F2176">
      <w:pPr>
        <w:pStyle w:val="a9"/>
        <w:numPr>
          <w:ilvl w:val="0"/>
          <w:numId w:val="9"/>
        </w:numPr>
        <w:rPr>
          <w:rFonts w:ascii="Times New Roman" w:hAnsi="Times New Roman"/>
          <w:sz w:val="24"/>
          <w:szCs w:val="24"/>
          <w:lang w:val="ru-RU"/>
        </w:rPr>
      </w:pPr>
      <w:bookmarkStart w:id="8" w:name="bookmark40"/>
      <w:bookmarkEnd w:id="8"/>
      <w:r w:rsidRPr="0057781E">
        <w:rPr>
          <w:rFonts w:ascii="Times New Roman" w:hAnsi="Times New Roman"/>
          <w:sz w:val="24"/>
          <w:szCs w:val="24"/>
          <w:lang w:val="ru-RU"/>
        </w:rPr>
        <w:t>поддержка инициативы детей в различных видах деятельности;</w:t>
      </w:r>
    </w:p>
    <w:p w:rsidR="002F3393" w:rsidRPr="002F3393" w:rsidRDefault="002F3393" w:rsidP="007F2176">
      <w:pPr>
        <w:pStyle w:val="a9"/>
        <w:numPr>
          <w:ilvl w:val="0"/>
          <w:numId w:val="9"/>
        </w:numPr>
        <w:rPr>
          <w:rFonts w:ascii="Times New Roman" w:hAnsi="Times New Roman"/>
          <w:sz w:val="24"/>
          <w:szCs w:val="24"/>
        </w:rPr>
      </w:pPr>
      <w:bookmarkStart w:id="9" w:name="bookmark41"/>
      <w:bookmarkEnd w:id="9"/>
      <w:r w:rsidRPr="002F3393">
        <w:rPr>
          <w:rFonts w:ascii="Times New Roman" w:hAnsi="Times New Roman"/>
          <w:sz w:val="24"/>
          <w:szCs w:val="24"/>
        </w:rPr>
        <w:t>сотрудничество ДОО с семьей;</w:t>
      </w:r>
    </w:p>
    <w:p w:rsidR="002F3393" w:rsidRPr="0057781E" w:rsidRDefault="002F3393" w:rsidP="007F2176">
      <w:pPr>
        <w:pStyle w:val="a9"/>
        <w:numPr>
          <w:ilvl w:val="0"/>
          <w:numId w:val="9"/>
        </w:numPr>
        <w:rPr>
          <w:rFonts w:ascii="Times New Roman" w:hAnsi="Times New Roman"/>
          <w:sz w:val="24"/>
          <w:szCs w:val="24"/>
          <w:lang w:val="ru-RU"/>
        </w:rPr>
      </w:pPr>
      <w:bookmarkStart w:id="10" w:name="bookmark42"/>
      <w:bookmarkEnd w:id="10"/>
      <w:r w:rsidRPr="0057781E">
        <w:rPr>
          <w:rFonts w:ascii="Times New Roman" w:hAnsi="Times New Roman"/>
          <w:sz w:val="24"/>
          <w:szCs w:val="24"/>
          <w:lang w:val="ru-RU"/>
        </w:rPr>
        <w:t>приобщение детей к социокультурным нормам, традициям семьи, общества и государства;</w:t>
      </w:r>
    </w:p>
    <w:p w:rsidR="002F3393" w:rsidRPr="0057781E" w:rsidRDefault="002F3393" w:rsidP="007F2176">
      <w:pPr>
        <w:pStyle w:val="a9"/>
        <w:numPr>
          <w:ilvl w:val="0"/>
          <w:numId w:val="9"/>
        </w:numPr>
        <w:rPr>
          <w:rFonts w:ascii="Times New Roman" w:hAnsi="Times New Roman"/>
          <w:sz w:val="24"/>
          <w:szCs w:val="24"/>
          <w:lang w:val="ru-RU"/>
        </w:rPr>
      </w:pPr>
      <w:bookmarkStart w:id="11" w:name="bookmark43"/>
      <w:bookmarkEnd w:id="11"/>
      <w:r w:rsidRPr="0057781E">
        <w:rPr>
          <w:rFonts w:ascii="Times New Roman" w:hAnsi="Times New Roman"/>
          <w:sz w:val="24"/>
          <w:szCs w:val="24"/>
          <w:lang w:val="ru-RU"/>
        </w:rPr>
        <w:t>формирование познавательных интересов и познавательных действий ребёнка в различных видах деятельности;</w:t>
      </w:r>
    </w:p>
    <w:p w:rsidR="002F3393" w:rsidRPr="0057781E" w:rsidRDefault="002F3393" w:rsidP="007F2176">
      <w:pPr>
        <w:pStyle w:val="a9"/>
        <w:numPr>
          <w:ilvl w:val="0"/>
          <w:numId w:val="9"/>
        </w:numPr>
        <w:rPr>
          <w:rFonts w:ascii="Times New Roman" w:hAnsi="Times New Roman"/>
          <w:sz w:val="24"/>
          <w:szCs w:val="24"/>
          <w:lang w:val="ru-RU"/>
        </w:rPr>
      </w:pPr>
      <w:bookmarkStart w:id="12" w:name="bookmark44"/>
      <w:bookmarkEnd w:id="12"/>
      <w:r w:rsidRPr="0057781E">
        <w:rPr>
          <w:rFonts w:ascii="Times New Roman" w:hAnsi="Times New Roman"/>
          <w:sz w:val="24"/>
          <w:szCs w:val="24"/>
          <w:lang w:val="ru-RU"/>
        </w:rPr>
        <w:t>возрастная адекватность дошкольного образования (соответствие условий, требований, методов возрасту и особенностям развития);</w:t>
      </w:r>
    </w:p>
    <w:p w:rsidR="002F3393" w:rsidRPr="0057781E" w:rsidRDefault="002F3393" w:rsidP="007F2176">
      <w:pPr>
        <w:pStyle w:val="a9"/>
        <w:numPr>
          <w:ilvl w:val="0"/>
          <w:numId w:val="9"/>
        </w:numPr>
        <w:rPr>
          <w:rFonts w:ascii="Times New Roman" w:hAnsi="Times New Roman"/>
          <w:sz w:val="24"/>
          <w:szCs w:val="24"/>
          <w:lang w:val="ru-RU"/>
        </w:rPr>
      </w:pPr>
      <w:bookmarkStart w:id="13" w:name="bookmark45"/>
      <w:bookmarkEnd w:id="13"/>
      <w:r w:rsidRPr="0057781E">
        <w:rPr>
          <w:rFonts w:ascii="Times New Roman" w:hAnsi="Times New Roman"/>
          <w:sz w:val="24"/>
          <w:szCs w:val="24"/>
          <w:lang w:val="ru-RU"/>
        </w:rPr>
        <w:t>учёт этнокультурной ситуации развития детей.</w:t>
      </w:r>
    </w:p>
    <w:p w:rsidR="00C92527" w:rsidRDefault="00C92527" w:rsidP="00DE3659">
      <w:pPr>
        <w:ind w:firstLine="851"/>
        <w:rPr>
          <w:b/>
        </w:rPr>
      </w:pPr>
    </w:p>
    <w:p w:rsidR="00DE3659" w:rsidRPr="0002489B" w:rsidRDefault="00DE3659" w:rsidP="00017FBF">
      <w:pPr>
        <w:rPr>
          <w:b/>
        </w:rPr>
      </w:pPr>
      <w:r w:rsidRPr="0002489B">
        <w:rPr>
          <w:b/>
        </w:rPr>
        <w:t>1.1.3. Значимые для разработки и реализации Программы характеристики, в т.ч. характеристики особенностей развития детей раннего и дошкольного возраста</w:t>
      </w:r>
    </w:p>
    <w:p w:rsidR="005B353E" w:rsidRDefault="005B353E" w:rsidP="00DE3659">
      <w:pPr>
        <w:ind w:firstLine="851"/>
      </w:pPr>
    </w:p>
    <w:p w:rsidR="0002489B" w:rsidRPr="0002489B" w:rsidRDefault="0002489B" w:rsidP="0002489B">
      <w:pPr>
        <w:widowControl w:val="0"/>
        <w:spacing w:line="283" w:lineRule="exact"/>
        <w:jc w:val="both"/>
        <w:rPr>
          <w:color w:val="000000"/>
          <w:lang w:bidi="ru-RU"/>
        </w:rPr>
      </w:pPr>
      <w:r w:rsidRPr="0002489B">
        <w:rPr>
          <w:color w:val="000000"/>
          <w:lang w:bidi="ru-RU"/>
        </w:rPr>
        <w:t>Общие требов</w:t>
      </w:r>
      <w:r>
        <w:rPr>
          <w:color w:val="000000"/>
          <w:lang w:bidi="ru-RU"/>
        </w:rPr>
        <w:t>ания к приему воспитанников в МБДОУ №1 «Ручеек»</w:t>
      </w:r>
      <w:r w:rsidRPr="0002489B">
        <w:rPr>
          <w:color w:val="000000"/>
          <w:lang w:bidi="ru-RU"/>
        </w:rPr>
        <w:t xml:space="preserve"> определяется законодательством Российской Федерац</w:t>
      </w:r>
      <w:r>
        <w:rPr>
          <w:color w:val="000000"/>
          <w:lang w:bidi="ru-RU"/>
        </w:rPr>
        <w:t>ии и законодательством Сальского района Ростовской</w:t>
      </w:r>
      <w:r w:rsidRPr="0002489B">
        <w:rPr>
          <w:color w:val="000000"/>
          <w:lang w:bidi="ru-RU"/>
        </w:rPr>
        <w:t xml:space="preserve"> области.</w:t>
      </w:r>
    </w:p>
    <w:p w:rsidR="0002489B" w:rsidRDefault="0002489B" w:rsidP="0002489B">
      <w:pPr>
        <w:widowControl w:val="0"/>
        <w:spacing w:line="274" w:lineRule="exact"/>
        <w:jc w:val="both"/>
        <w:rPr>
          <w:color w:val="000000"/>
          <w:lang w:bidi="ru-RU"/>
        </w:rPr>
      </w:pPr>
      <w:r>
        <w:rPr>
          <w:color w:val="000000"/>
          <w:lang w:bidi="ru-RU"/>
        </w:rPr>
        <w:t>В МБДОУ</w:t>
      </w:r>
      <w:r w:rsidRPr="0002489B">
        <w:rPr>
          <w:color w:val="000000"/>
          <w:lang w:bidi="ru-RU"/>
        </w:rPr>
        <w:t xml:space="preserve"> принимаются дети от 1 до 7-ми лет включительно. Контингент воспитанников формируется в соответстви</w:t>
      </w:r>
      <w:r w:rsidR="00F31F64">
        <w:rPr>
          <w:color w:val="000000"/>
          <w:lang w:bidi="ru-RU"/>
        </w:rPr>
        <w:t>и с их возрастом</w:t>
      </w:r>
      <w:r w:rsidRPr="0002489B">
        <w:rPr>
          <w:color w:val="000000"/>
          <w:lang w:bidi="ru-RU"/>
        </w:rPr>
        <w:t>.</w:t>
      </w:r>
    </w:p>
    <w:p w:rsidR="0002489B" w:rsidRPr="0002489B" w:rsidRDefault="0002489B" w:rsidP="0002489B">
      <w:pPr>
        <w:widowControl w:val="0"/>
        <w:spacing w:line="274" w:lineRule="exact"/>
        <w:jc w:val="both"/>
        <w:rPr>
          <w:color w:val="000000"/>
          <w:lang w:bidi="ru-RU"/>
        </w:rPr>
      </w:pPr>
      <w:r w:rsidRPr="00A50D20">
        <w:t>В МБДОУ № 1«Ручеек»</w:t>
      </w:r>
      <w:r>
        <w:t>г.Сальска функционируют</w:t>
      </w:r>
      <w:r w:rsidR="003E2375">
        <w:t xml:space="preserve"> </w:t>
      </w:r>
      <w:r>
        <w:rPr>
          <w:color w:val="000000"/>
          <w:lang w:bidi="ru-RU"/>
        </w:rPr>
        <w:t>группы</w:t>
      </w:r>
      <w:r w:rsidRPr="0002489B">
        <w:rPr>
          <w:color w:val="000000"/>
          <w:lang w:bidi="ru-RU"/>
        </w:rPr>
        <w:t xml:space="preserve"> общеразвивающей направленности, а также группы комбинированной и компенсирующей направленности. для детей с ограниченными возможностями здоровья. Группы комбинированной и компенсирующей направленности для детей с ОВЗ формируется в соответствии с психолого-педагогическими и медицинскими рекомендациями.</w:t>
      </w:r>
    </w:p>
    <w:p w:rsidR="0002489B" w:rsidRPr="0002489B" w:rsidRDefault="0002489B" w:rsidP="0002489B">
      <w:pPr>
        <w:widowControl w:val="0"/>
        <w:spacing w:after="240" w:line="274" w:lineRule="exact"/>
        <w:jc w:val="both"/>
        <w:rPr>
          <w:color w:val="000000"/>
          <w:lang w:bidi="ru-RU"/>
        </w:rPr>
      </w:pPr>
      <w:r w:rsidRPr="0002489B">
        <w:rPr>
          <w:color w:val="000000"/>
          <w:lang w:bidi="ru-RU"/>
        </w:rPr>
        <w:t>Наполняемость в группах соответствуют санитарным правилам.</w:t>
      </w:r>
    </w:p>
    <w:p w:rsidR="0002489B" w:rsidRPr="00A50D20" w:rsidRDefault="0002489B" w:rsidP="003E2375">
      <w:pPr>
        <w:pStyle w:val="21"/>
      </w:pPr>
      <w:r>
        <w:t xml:space="preserve">Всего </w:t>
      </w:r>
      <w:r w:rsidRPr="00A50D20">
        <w:t>двенадцать</w:t>
      </w:r>
      <w:r w:rsidR="003E2375">
        <w:t xml:space="preserve"> </w:t>
      </w:r>
      <w:r w:rsidRPr="00A50D20">
        <w:t xml:space="preserve">групп: </w:t>
      </w:r>
    </w:p>
    <w:p w:rsidR="0002489B" w:rsidRPr="00A50D20" w:rsidRDefault="0002489B" w:rsidP="003E2375">
      <w:pPr>
        <w:jc w:val="both"/>
        <w:rPr>
          <w:szCs w:val="28"/>
        </w:rPr>
      </w:pPr>
      <w:r w:rsidRPr="00A50D20">
        <w:rPr>
          <w:szCs w:val="28"/>
        </w:rPr>
        <w:t xml:space="preserve">группа  </w:t>
      </w:r>
      <w:r w:rsidRPr="00A50D20">
        <w:t xml:space="preserve">общеразвивающей направленности </w:t>
      </w:r>
      <w:r w:rsidRPr="00A50D20">
        <w:rPr>
          <w:szCs w:val="28"/>
        </w:rPr>
        <w:t xml:space="preserve">  от 1 до 2 лет;</w:t>
      </w:r>
    </w:p>
    <w:p w:rsidR="0002489B" w:rsidRPr="00A50D20" w:rsidRDefault="0002489B" w:rsidP="003E2375">
      <w:pPr>
        <w:jc w:val="both"/>
        <w:rPr>
          <w:szCs w:val="28"/>
        </w:rPr>
      </w:pPr>
      <w:r w:rsidRPr="00A50D20">
        <w:rPr>
          <w:szCs w:val="28"/>
        </w:rPr>
        <w:t xml:space="preserve">группа  </w:t>
      </w:r>
      <w:r w:rsidRPr="00A50D20">
        <w:t xml:space="preserve">общеразвивающей направленности </w:t>
      </w:r>
      <w:r w:rsidRPr="00A50D20">
        <w:rPr>
          <w:szCs w:val="28"/>
        </w:rPr>
        <w:t xml:space="preserve">  от 2 до 3 лет;</w:t>
      </w:r>
    </w:p>
    <w:p w:rsidR="0002489B" w:rsidRPr="00A50D20" w:rsidRDefault="0002489B" w:rsidP="003E2375">
      <w:pPr>
        <w:jc w:val="both"/>
        <w:rPr>
          <w:szCs w:val="28"/>
        </w:rPr>
      </w:pPr>
      <w:r w:rsidRPr="00A50D20">
        <w:rPr>
          <w:szCs w:val="28"/>
        </w:rPr>
        <w:t xml:space="preserve">группа  </w:t>
      </w:r>
      <w:r w:rsidRPr="00A50D20">
        <w:t xml:space="preserve">общеразвивающей направленности </w:t>
      </w:r>
      <w:r w:rsidRPr="00A50D20">
        <w:rPr>
          <w:szCs w:val="28"/>
        </w:rPr>
        <w:t xml:space="preserve">  от 2 до 3 лет;</w:t>
      </w:r>
    </w:p>
    <w:p w:rsidR="0002489B" w:rsidRPr="00A50D20" w:rsidRDefault="0002489B" w:rsidP="003E2375">
      <w:pPr>
        <w:jc w:val="both"/>
        <w:rPr>
          <w:szCs w:val="28"/>
        </w:rPr>
      </w:pPr>
      <w:r w:rsidRPr="00A50D20">
        <w:rPr>
          <w:szCs w:val="28"/>
        </w:rPr>
        <w:t>группа</w:t>
      </w:r>
      <w:r w:rsidRPr="00A50D20">
        <w:t xml:space="preserve"> общеразвивающей направленности</w:t>
      </w:r>
      <w:r w:rsidRPr="00A50D20">
        <w:rPr>
          <w:szCs w:val="28"/>
        </w:rPr>
        <w:t xml:space="preserve">    от 3 до 4 лет;</w:t>
      </w:r>
    </w:p>
    <w:p w:rsidR="0002489B" w:rsidRPr="00A50D20" w:rsidRDefault="0002489B" w:rsidP="003E2375">
      <w:pPr>
        <w:jc w:val="both"/>
        <w:rPr>
          <w:szCs w:val="28"/>
        </w:rPr>
      </w:pPr>
      <w:r w:rsidRPr="00A50D20">
        <w:rPr>
          <w:szCs w:val="28"/>
        </w:rPr>
        <w:t xml:space="preserve"> группа комбинированной направленности    от 4 до 5 лет;</w:t>
      </w:r>
    </w:p>
    <w:p w:rsidR="0002489B" w:rsidRPr="00A50D20" w:rsidRDefault="0002489B" w:rsidP="003E2375">
      <w:pPr>
        <w:jc w:val="both"/>
        <w:rPr>
          <w:szCs w:val="28"/>
        </w:rPr>
      </w:pPr>
      <w:r w:rsidRPr="00A50D20">
        <w:rPr>
          <w:szCs w:val="28"/>
        </w:rPr>
        <w:t>группа комбинированной направленности    от 4 до 5 лет;</w:t>
      </w:r>
    </w:p>
    <w:p w:rsidR="0002489B" w:rsidRPr="00A50D20" w:rsidRDefault="0002489B" w:rsidP="003E2375">
      <w:pPr>
        <w:jc w:val="both"/>
        <w:rPr>
          <w:szCs w:val="28"/>
        </w:rPr>
      </w:pPr>
      <w:r w:rsidRPr="00A50D20">
        <w:rPr>
          <w:szCs w:val="28"/>
        </w:rPr>
        <w:t xml:space="preserve">группа </w:t>
      </w:r>
      <w:r w:rsidRPr="00A50D20">
        <w:t xml:space="preserve">комбинированной направленности </w:t>
      </w:r>
      <w:r w:rsidRPr="00A50D20">
        <w:rPr>
          <w:szCs w:val="28"/>
        </w:rPr>
        <w:t xml:space="preserve">   от 5 до 6 лет;</w:t>
      </w:r>
    </w:p>
    <w:p w:rsidR="0002489B" w:rsidRPr="00A50D20" w:rsidRDefault="0002489B" w:rsidP="003E2375">
      <w:pPr>
        <w:jc w:val="both"/>
        <w:rPr>
          <w:szCs w:val="28"/>
        </w:rPr>
      </w:pPr>
      <w:r w:rsidRPr="00A50D20">
        <w:rPr>
          <w:szCs w:val="28"/>
        </w:rPr>
        <w:t xml:space="preserve">группа  </w:t>
      </w:r>
      <w:r w:rsidRPr="00A50D20">
        <w:t xml:space="preserve">общеразвивающей направленности </w:t>
      </w:r>
      <w:r w:rsidRPr="00A50D20">
        <w:rPr>
          <w:szCs w:val="28"/>
        </w:rPr>
        <w:t xml:space="preserve">  от 5 до 6 лет;</w:t>
      </w:r>
    </w:p>
    <w:p w:rsidR="0002489B" w:rsidRPr="00A50D20" w:rsidRDefault="0002489B" w:rsidP="003E2375">
      <w:pPr>
        <w:jc w:val="both"/>
        <w:rPr>
          <w:szCs w:val="28"/>
        </w:rPr>
      </w:pPr>
      <w:r w:rsidRPr="00A50D20">
        <w:rPr>
          <w:szCs w:val="28"/>
        </w:rPr>
        <w:t xml:space="preserve">группа  </w:t>
      </w:r>
      <w:r w:rsidRPr="00A50D20">
        <w:t xml:space="preserve">общеразвивающей направленности </w:t>
      </w:r>
      <w:r w:rsidRPr="00A50D20">
        <w:rPr>
          <w:szCs w:val="28"/>
        </w:rPr>
        <w:t xml:space="preserve">  от 5 до 6 лет;</w:t>
      </w:r>
    </w:p>
    <w:p w:rsidR="0002489B" w:rsidRPr="00A50D20" w:rsidRDefault="0002489B" w:rsidP="003E2375">
      <w:pPr>
        <w:jc w:val="both"/>
        <w:rPr>
          <w:szCs w:val="28"/>
        </w:rPr>
      </w:pPr>
      <w:r w:rsidRPr="00A50D20">
        <w:rPr>
          <w:szCs w:val="28"/>
        </w:rPr>
        <w:t xml:space="preserve">группа </w:t>
      </w:r>
      <w:r w:rsidRPr="00A50D20">
        <w:t>компенсирующей  направленности</w:t>
      </w:r>
      <w:r w:rsidRPr="00A50D20">
        <w:rPr>
          <w:szCs w:val="28"/>
        </w:rPr>
        <w:t xml:space="preserve"> от 5 до 7 лет; </w:t>
      </w:r>
    </w:p>
    <w:p w:rsidR="0002489B" w:rsidRPr="00A50D20" w:rsidRDefault="0002489B" w:rsidP="003E2375">
      <w:pPr>
        <w:jc w:val="both"/>
        <w:rPr>
          <w:szCs w:val="28"/>
        </w:rPr>
      </w:pPr>
      <w:r w:rsidRPr="00A50D20">
        <w:rPr>
          <w:szCs w:val="28"/>
        </w:rPr>
        <w:t xml:space="preserve"> группа </w:t>
      </w:r>
      <w:r w:rsidRPr="00A50D20">
        <w:t xml:space="preserve">комбинированной направленности </w:t>
      </w:r>
      <w:r w:rsidRPr="00A50D20">
        <w:rPr>
          <w:szCs w:val="28"/>
        </w:rPr>
        <w:t xml:space="preserve">   от 6 до 7 лет;</w:t>
      </w:r>
    </w:p>
    <w:p w:rsidR="0002489B" w:rsidRPr="00A50D20" w:rsidRDefault="0002489B" w:rsidP="003E2375">
      <w:pPr>
        <w:jc w:val="both"/>
        <w:rPr>
          <w:szCs w:val="28"/>
        </w:rPr>
      </w:pPr>
      <w:r w:rsidRPr="00A50D20">
        <w:rPr>
          <w:szCs w:val="28"/>
        </w:rPr>
        <w:t xml:space="preserve">группа  </w:t>
      </w:r>
      <w:r w:rsidRPr="00A50D20">
        <w:t xml:space="preserve">общеразвивающей направленности </w:t>
      </w:r>
      <w:r w:rsidRPr="00A50D20">
        <w:rPr>
          <w:szCs w:val="28"/>
        </w:rPr>
        <w:t xml:space="preserve">  от 6 до 7 лет;</w:t>
      </w:r>
    </w:p>
    <w:p w:rsidR="0002489B" w:rsidRPr="0002489B" w:rsidRDefault="0002489B" w:rsidP="0002489B">
      <w:pPr>
        <w:widowControl w:val="0"/>
        <w:spacing w:line="274" w:lineRule="exact"/>
        <w:jc w:val="both"/>
        <w:rPr>
          <w:color w:val="000000"/>
          <w:lang w:bidi="ru-RU"/>
        </w:rPr>
      </w:pPr>
    </w:p>
    <w:p w:rsidR="00A50D20" w:rsidRPr="00F31F64" w:rsidRDefault="00A50D20" w:rsidP="00F31F64">
      <w:pPr>
        <w:widowControl w:val="0"/>
        <w:spacing w:line="274" w:lineRule="exact"/>
        <w:jc w:val="both"/>
        <w:rPr>
          <w:color w:val="000000"/>
          <w:lang w:bidi="ru-RU"/>
        </w:rPr>
      </w:pPr>
    </w:p>
    <w:p w:rsidR="00EC5E2F" w:rsidRPr="00C92527" w:rsidRDefault="003C02E2" w:rsidP="003C02E2">
      <w:pPr>
        <w:pStyle w:val="Style4"/>
        <w:widowControl/>
        <w:spacing w:before="120"/>
        <w:jc w:val="left"/>
        <w:rPr>
          <w:bCs/>
        </w:rPr>
      </w:pPr>
      <w:r>
        <w:rPr>
          <w:bCs/>
        </w:rPr>
        <w:t>Режим работы</w:t>
      </w:r>
      <w:r w:rsidR="00EC5E2F" w:rsidRPr="00C92527">
        <w:rPr>
          <w:bCs/>
        </w:rPr>
        <w:t xml:space="preserve"> образовательной организации в соответствии с уставом по пятидневной рабочей недели с 07.00 до 17.30, то есть 10.5 часового пребывания ребенка в детском саду с выходными днями – суббота и воскресенье.</w:t>
      </w:r>
    </w:p>
    <w:p w:rsidR="00F31F64" w:rsidRPr="00F31F64" w:rsidRDefault="00F31F64" w:rsidP="00F31F64">
      <w:pPr>
        <w:widowControl w:val="0"/>
        <w:spacing w:line="274" w:lineRule="exact"/>
        <w:jc w:val="both"/>
        <w:rPr>
          <w:color w:val="000000"/>
          <w:lang w:bidi="ru-RU"/>
        </w:rPr>
      </w:pPr>
      <w:r w:rsidRPr="00C92527">
        <w:rPr>
          <w:color w:val="000000"/>
          <w:lang w:bidi="ru-RU"/>
        </w:rPr>
        <w:t>В МБДОУ</w:t>
      </w:r>
      <w:r w:rsidRPr="00F31F64">
        <w:rPr>
          <w:color w:val="000000"/>
          <w:lang w:bidi="ru-RU"/>
        </w:rPr>
        <w:t xml:space="preserve"> контингент воспитанников составляют дети с нормальным ходом психического развития и с ограниченными возможностями здоровья.</w:t>
      </w:r>
    </w:p>
    <w:p w:rsidR="00C92527" w:rsidRPr="003C02E2" w:rsidRDefault="00C92527" w:rsidP="00F31F64">
      <w:pPr>
        <w:pStyle w:val="28"/>
        <w:shd w:val="clear" w:color="auto" w:fill="auto"/>
        <w:ind w:firstLine="0"/>
        <w:rPr>
          <w:bCs/>
          <w:i/>
          <w:iCs/>
          <w:color w:val="000000"/>
          <w:sz w:val="24"/>
          <w:szCs w:val="24"/>
          <w:lang w:bidi="ru-RU"/>
        </w:rPr>
      </w:pPr>
    </w:p>
    <w:p w:rsidR="00F31F64" w:rsidRPr="00C92527" w:rsidRDefault="00F31F64" w:rsidP="00F31F64">
      <w:pPr>
        <w:pStyle w:val="28"/>
        <w:shd w:val="clear" w:color="auto" w:fill="auto"/>
        <w:ind w:firstLine="0"/>
        <w:rPr>
          <w:color w:val="000000"/>
          <w:sz w:val="24"/>
          <w:szCs w:val="24"/>
          <w:lang w:bidi="ru-RU"/>
        </w:rPr>
      </w:pPr>
      <w:r w:rsidRPr="003C02E2">
        <w:rPr>
          <w:bCs/>
          <w:i/>
          <w:iCs/>
          <w:color w:val="000000"/>
          <w:sz w:val="24"/>
          <w:szCs w:val="24"/>
          <w:lang w:bidi="ru-RU"/>
        </w:rPr>
        <w:t>Ранний возраст (от одного года до трех лет).</w:t>
      </w:r>
      <w:r w:rsidRPr="003C02E2">
        <w:rPr>
          <w:color w:val="000000"/>
          <w:sz w:val="24"/>
          <w:szCs w:val="24"/>
          <w:lang w:bidi="ru-RU"/>
        </w:rPr>
        <w:t xml:space="preserve"> Основная</w:t>
      </w:r>
      <w:r w:rsidRPr="00F31F64">
        <w:rPr>
          <w:color w:val="000000"/>
          <w:sz w:val="24"/>
          <w:szCs w:val="24"/>
          <w:lang w:bidi="ru-RU"/>
        </w:rPr>
        <w:t xml:space="preserve"> характеристика детей раннего возраста - ситуативность. Ребенок может думать, чувствовать, делать только то, что видит здесь и сейчас. В данном возрасте важен режим дня, ритм повседневной жизни. Основным условием успешного развития является обеспечение двигательной активности ребенка. Активность проявляется в контексте определенной предметной ситуации, где важен характер совместной деятельности со взрослым. Взрослый интересен ребенку как человек, который раскрывает логику и способы употребления предметов, окружающих его. Именно предметная деятельность определяет формирование навыков гигиены и самообслуживания. Предметная деятельность, связанная с </w:t>
      </w:r>
      <w:r w:rsidRPr="00F31F64">
        <w:rPr>
          <w:color w:val="000000"/>
          <w:sz w:val="24"/>
          <w:szCs w:val="24"/>
          <w:lang w:bidi="ru-RU"/>
        </w:rPr>
        <w:lastRenderedPageBreak/>
        <w:t>усвоением общественно-выработанных способов употребления предметов, оказывает влияние на развитие интеллекта, речи, самосознания и эмоциональной сферы ребенка. Основу интеллекта в раннем возрасте определяет развитие сенсорных процессов, связанных с действием обследования предметов и построения на их основе целостных образов, а также формирование первых обобщений в виде сенсорных эталонов</w:t>
      </w:r>
      <w:r w:rsidR="003C02E2">
        <w:rPr>
          <w:color w:val="000000"/>
          <w:sz w:val="24"/>
          <w:szCs w:val="24"/>
          <w:lang w:bidi="ru-RU"/>
        </w:rPr>
        <w:t xml:space="preserve"> </w:t>
      </w:r>
      <w:r w:rsidRPr="00C92527">
        <w:rPr>
          <w:color w:val="000000"/>
          <w:sz w:val="24"/>
          <w:szCs w:val="24"/>
          <w:lang w:bidi="ru-RU"/>
        </w:rPr>
        <w:t>цвета, формы, величины. Важно учитывать, что ребенок обучается только тому, что затрагивает его эмоциональную сферу. На основе сенсорного развития формируется план образов и представлений, что позволяет ребенку преодолеть ситуативность мышления и поведения. В данный период закладываются основы успешного общения со сверстниками, инициативность, чувство доверия к сверстнику. Основным достижениям возраста является самосознание, положительная самооценка, первые целостные формы поведения в виде результативных действий. Ребенок определяет себя как субъект собственных действий («Я сам»). Важна психологическая потребность в самостоятельности.</w:t>
      </w:r>
    </w:p>
    <w:p w:rsidR="00C92527" w:rsidRDefault="00C92527" w:rsidP="00F31F64">
      <w:pPr>
        <w:widowControl w:val="0"/>
        <w:spacing w:line="274" w:lineRule="exact"/>
        <w:jc w:val="both"/>
        <w:rPr>
          <w:b/>
          <w:bCs/>
          <w:i/>
          <w:iCs/>
          <w:color w:val="000000"/>
          <w:lang w:bidi="ru-RU"/>
        </w:rPr>
      </w:pPr>
    </w:p>
    <w:p w:rsidR="00F31F64" w:rsidRPr="00C92527" w:rsidRDefault="00F31F64" w:rsidP="00F31F64">
      <w:pPr>
        <w:widowControl w:val="0"/>
        <w:spacing w:line="274" w:lineRule="exact"/>
        <w:jc w:val="both"/>
        <w:rPr>
          <w:color w:val="000000"/>
          <w:lang w:bidi="ru-RU"/>
        </w:rPr>
      </w:pPr>
      <w:r w:rsidRPr="003C02E2">
        <w:rPr>
          <w:bCs/>
          <w:i/>
          <w:iCs/>
          <w:color w:val="000000"/>
          <w:lang w:bidi="ru-RU"/>
        </w:rPr>
        <w:t>Дошкольный возраст (от трех до семи лет).</w:t>
      </w:r>
      <w:r w:rsidRPr="00F31F64">
        <w:rPr>
          <w:color w:val="000000"/>
          <w:lang w:bidi="ru-RU"/>
        </w:rPr>
        <w:t xml:space="preserve"> Центральной линией психического развития ребенка дошкольного возраста является формирование произвольности психических процессов и поведения, формирование регуляторных основ психики. В дошкольном возрасте закладываются основы успешной социализации, коммуникации, основы развития личности. Ведущим познавательным процессом в дошкольном возрасте является память и воображение. Мышление ребенка опирается на способность оперировать образами и представлениями, которые есть в памяти. За счет возможностей образного мышления, ребенок может представлять и думать о том, чего нет здесь и сейчас, преодолевается ситуативность. Все виды деятельности ребенка, включая игру, рисование, конструирование, лепку представляют собой формы наглядного моделирования действительности. В продуктивных видах деятельности ребенок моделирует предметы и явления окружающего мира, что способствует формированию первой целостной картины мира, схематического мышления, элементов логического мышления и творческих способностей. Ребенок познает мир человеческих отношений, моделируя их в игровой форме. В условиях игры регуляторные возможности психики ребенка возрастают в разы, так как в любой роли, отображающей социальные функции человека в обществе, скрыты ряд правил, которым ребенок начинает подчинять свое поведение. Формируется периферия самосознания. Ребенок накапливает представления о своих умениях и навыках. Ведущими психологическими потребностями, определяющими успешное развитие личности, является потребность в самовыражении (ребенок отвечает на вопрос «что я умею, что я могу») и потребность в самоутверждении, предполагающей желание ребенка соответствовать нормам и правилам, ожиданиям взрослых («желание быть «хорошим»). Данный возраст является крайне благоприятным для формирования нравственных норм и правил, формирования альтруистических потребностей и про социальных форм поведения. Важно сформировать у ребенка положительное отношение к нормам щедрости, честности, справедливого распределения. В этом возрасте закладываются основы личностной, гендерной, гражданской и этнической идентичности. Познавательный интерес, любознательность, креативность можно рассматривать как системные качества, определяющие потенциал умственных способностей и развития личности ребенка дошкольного возраста. Коммуникативная компетентность в общении со взрослыми и сверстниками определяется способностью выстраивать коммуникацию адекватную ситуации, то есть, ребенок может проявлять гибкость, инициативность, интерес, чувствительность в ситуации познавательного, делового, личностного общения. Итогом развития личности выступает иерархия мотивов и произвольная регуляция поведения. Социально значимые мотивы («надо») могут управлять личными мотивами («хочу»), ребенок может принимать сложные инструкции взрослого, действовать согласно правилам и реализовывать целостные формы поведения. Способность к произвольной регуляции поведения, высокая</w:t>
      </w:r>
      <w:r w:rsidR="003C02E2">
        <w:rPr>
          <w:color w:val="000000"/>
          <w:lang w:bidi="ru-RU"/>
        </w:rPr>
        <w:t xml:space="preserve"> </w:t>
      </w:r>
      <w:r w:rsidRPr="00C92527">
        <w:rPr>
          <w:rFonts w:eastAsia="Microsoft Sans Serif"/>
          <w:color w:val="000000"/>
          <w:lang w:bidi="ru-RU"/>
        </w:rPr>
        <w:t>любознательность и умение действовать по правилу определяет успешность обучения в школе. Исходя из того, что в дошкольном возрасте закладываются основы первичной картины мира, формируются социальные переживания, определяющие отношение ребенка к разным видам человеческой деятельности, к миру людей и к самому себе, особую важность приобретает формирование представлений и положительного отношения к правилам безопасности жизнедеятельности и здорового образа жизни. Также, в современном социальном контексте, необходимо уделять внимание аспектам финансовой, экологической, информационной осведомленности у детей дошкольного возраста</w:t>
      </w:r>
      <w:r w:rsidRPr="00C92527">
        <w:rPr>
          <w:color w:val="000000"/>
          <w:lang w:bidi="ru-RU"/>
        </w:rPr>
        <w:t>.</w:t>
      </w:r>
    </w:p>
    <w:p w:rsidR="00C92527" w:rsidRDefault="00C92527" w:rsidP="00C92527">
      <w:pPr>
        <w:widowControl w:val="0"/>
        <w:spacing w:line="240" w:lineRule="exact"/>
        <w:rPr>
          <w:b/>
          <w:bCs/>
          <w:i/>
          <w:iCs/>
          <w:color w:val="000000"/>
          <w:lang w:bidi="ru-RU"/>
        </w:rPr>
      </w:pPr>
    </w:p>
    <w:p w:rsidR="00C92527" w:rsidRPr="003C02E2" w:rsidRDefault="00C92527" w:rsidP="00C92527">
      <w:pPr>
        <w:widowControl w:val="0"/>
        <w:spacing w:line="240" w:lineRule="exact"/>
        <w:rPr>
          <w:bCs/>
          <w:i/>
          <w:iCs/>
          <w:color w:val="000000"/>
          <w:lang w:bidi="ru-RU"/>
        </w:rPr>
      </w:pPr>
      <w:r w:rsidRPr="003C02E2">
        <w:rPr>
          <w:bCs/>
          <w:i/>
          <w:iCs/>
          <w:color w:val="000000"/>
          <w:lang w:bidi="ru-RU"/>
        </w:rPr>
        <w:t>Характеристика детей с общим недоразвитием речи</w:t>
      </w:r>
    </w:p>
    <w:p w:rsidR="00C92527" w:rsidRPr="00C92527" w:rsidRDefault="00C92527" w:rsidP="00C92527">
      <w:pPr>
        <w:pStyle w:val="28"/>
        <w:shd w:val="clear" w:color="auto" w:fill="auto"/>
        <w:tabs>
          <w:tab w:val="left" w:pos="5986"/>
        </w:tabs>
        <w:ind w:firstLine="0"/>
        <w:rPr>
          <w:color w:val="000000"/>
          <w:sz w:val="24"/>
          <w:szCs w:val="24"/>
          <w:lang w:bidi="ru-RU"/>
        </w:rPr>
      </w:pPr>
      <w:r w:rsidRPr="003C02E2">
        <w:rPr>
          <w:rFonts w:eastAsia="Microsoft Sans Serif"/>
          <w:color w:val="000000"/>
          <w:sz w:val="24"/>
          <w:szCs w:val="24"/>
          <w:lang w:bidi="ru-RU"/>
        </w:rPr>
        <w:lastRenderedPageBreak/>
        <w:t>Общее недоразвитие речи (ОНР) - сложный, системный</w:t>
      </w:r>
      <w:r w:rsidRPr="00C92527">
        <w:rPr>
          <w:rFonts w:eastAsia="Microsoft Sans Serif"/>
          <w:color w:val="000000"/>
          <w:sz w:val="24"/>
          <w:szCs w:val="24"/>
          <w:lang w:bidi="ru-RU"/>
        </w:rPr>
        <w:t>, трудно устранимый речевой дефект, при котором у детей с нормальным слухом и первично сохранным интеллектом оказываются несформированными все компоненты языковой системы, относящиеся как к звуковой, так и к смысловой её сторонам: фонетика, фонематическое восприятие, лексика, грамматика, связная речь. (Филичева Т. Б., Чиркина Г. В.). ОНР II уровня характеризуется: диффузным нарушением звукопроизношения; грубым нарушением фонематического слуха (слоговая структура и звуконаполняемость слов); зачатками общеупотребительной речи, бедным обиходным словарным запасом (в большей степени предметным), употреблением в речи простой фразы, грамматически неоформленной; не сформированной связной речью, которая представлена односложными ответами на поставленный вопрос.</w:t>
      </w:r>
      <w:r w:rsidR="003C02E2">
        <w:rPr>
          <w:rFonts w:eastAsia="Microsoft Sans Serif"/>
          <w:color w:val="000000"/>
          <w:sz w:val="24"/>
          <w:szCs w:val="24"/>
          <w:lang w:bidi="ru-RU"/>
        </w:rPr>
        <w:t xml:space="preserve"> </w:t>
      </w:r>
      <w:r w:rsidRPr="00C92527">
        <w:rPr>
          <w:color w:val="000000"/>
          <w:sz w:val="24"/>
          <w:szCs w:val="24"/>
          <w:lang w:bidi="ru-RU"/>
        </w:rPr>
        <w:t xml:space="preserve">ОНР </w:t>
      </w:r>
      <w:r w:rsidRPr="00C92527">
        <w:rPr>
          <w:color w:val="000000"/>
          <w:sz w:val="24"/>
          <w:szCs w:val="24"/>
          <w:lang w:val="en-US" w:bidi="en-US"/>
        </w:rPr>
        <w:t>III</w:t>
      </w:r>
      <w:r w:rsidRPr="00C92527">
        <w:rPr>
          <w:color w:val="000000"/>
          <w:sz w:val="24"/>
          <w:szCs w:val="24"/>
          <w:lang w:bidi="ru-RU"/>
        </w:rPr>
        <w:t>уровня характеризуется:</w:t>
      </w:r>
    </w:p>
    <w:p w:rsidR="003C02E2" w:rsidRDefault="00C92527" w:rsidP="00C92527">
      <w:pPr>
        <w:widowControl w:val="0"/>
        <w:tabs>
          <w:tab w:val="left" w:pos="5986"/>
          <w:tab w:val="left" w:pos="7186"/>
        </w:tabs>
        <w:spacing w:line="274" w:lineRule="exact"/>
        <w:jc w:val="both"/>
        <w:rPr>
          <w:color w:val="000000"/>
          <w:lang w:bidi="ru-RU"/>
        </w:rPr>
      </w:pPr>
      <w:r w:rsidRPr="00C92527">
        <w:rPr>
          <w:color w:val="000000"/>
          <w:lang w:bidi="ru-RU"/>
        </w:rPr>
        <w:t xml:space="preserve">нарушением звукопроизношения разного генеза (дислалия, дизартрия (дизартрический компонент), ринолалия); </w:t>
      </w:r>
    </w:p>
    <w:p w:rsidR="003C02E2" w:rsidRDefault="00C92527" w:rsidP="00C92527">
      <w:pPr>
        <w:widowControl w:val="0"/>
        <w:tabs>
          <w:tab w:val="left" w:pos="5986"/>
          <w:tab w:val="left" w:pos="7186"/>
        </w:tabs>
        <w:spacing w:line="274" w:lineRule="exact"/>
        <w:jc w:val="both"/>
        <w:rPr>
          <w:color w:val="000000"/>
          <w:lang w:bidi="ru-RU"/>
        </w:rPr>
      </w:pPr>
      <w:r w:rsidRPr="00C92527">
        <w:rPr>
          <w:color w:val="000000"/>
          <w:lang w:bidi="ru-RU"/>
        </w:rPr>
        <w:t>нарушением языковых процессов (фонематических представлений, фонематического слуха, фонематического анализа и синтеза, слогового анализа и синтеза, языкового анализа и синтеза), в результате, которых происходит нарушение</w:t>
      </w:r>
      <w:r w:rsidR="003C02E2">
        <w:rPr>
          <w:color w:val="000000"/>
          <w:lang w:bidi="ru-RU"/>
        </w:rPr>
        <w:t xml:space="preserve"> </w:t>
      </w:r>
      <w:r w:rsidRPr="00C92527">
        <w:rPr>
          <w:color w:val="000000"/>
          <w:lang w:bidi="ru-RU"/>
        </w:rPr>
        <w:t xml:space="preserve">звуконаполняемости и слоговой структуры слов; бедным количественно и качественно неполноценным, ограниченным реалиями обиходно-бытовой тематики словарным запасом; </w:t>
      </w:r>
    </w:p>
    <w:p w:rsidR="00C92527" w:rsidRPr="00C92527" w:rsidRDefault="00C92527" w:rsidP="00C92527">
      <w:pPr>
        <w:widowControl w:val="0"/>
        <w:tabs>
          <w:tab w:val="left" w:pos="5986"/>
          <w:tab w:val="left" w:pos="7186"/>
        </w:tabs>
        <w:spacing w:line="274" w:lineRule="exact"/>
        <w:jc w:val="both"/>
        <w:rPr>
          <w:color w:val="000000"/>
          <w:lang w:bidi="ru-RU"/>
        </w:rPr>
      </w:pPr>
      <w:r w:rsidRPr="00C92527">
        <w:rPr>
          <w:color w:val="000000"/>
          <w:lang w:bidi="ru-RU"/>
        </w:rPr>
        <w:t>фраза может быть представлена различными видами предложений (простое распространённое, сложносочинённое, сложноподчинённое), но грамматически не оформлена (нарушение согласования, управления (предложное и беспредложное), словоизменения и словообразования; недостаточной сформированностью связной речи.</w:t>
      </w:r>
    </w:p>
    <w:p w:rsidR="003C02E2" w:rsidRDefault="00C92527" w:rsidP="00C92527">
      <w:pPr>
        <w:pStyle w:val="28"/>
        <w:shd w:val="clear" w:color="auto" w:fill="auto"/>
        <w:tabs>
          <w:tab w:val="left" w:pos="3605"/>
        </w:tabs>
        <w:ind w:firstLine="0"/>
        <w:rPr>
          <w:rFonts w:eastAsia="Microsoft Sans Serif"/>
          <w:color w:val="000000"/>
          <w:sz w:val="24"/>
          <w:szCs w:val="24"/>
          <w:lang w:bidi="ru-RU"/>
        </w:rPr>
      </w:pPr>
      <w:r w:rsidRPr="00C92527">
        <w:rPr>
          <w:rFonts w:eastAsia="Microsoft Sans Serif"/>
          <w:color w:val="000000"/>
          <w:sz w:val="24"/>
          <w:szCs w:val="24"/>
          <w:lang w:bidi="ru-RU"/>
        </w:rPr>
        <w:t>Дизартрия (дизартрический компонент) характеризуются: гиперсаливацией (саливацией), нарушенной иннервацией речевого аппарата разной степени тяжести, нарушением артикуляторной умелости (статика и динамика), стойким нарушением звукопроизношения, затруднённой и длительной автоматизацией, нарушением общей и мелкой моторики.</w:t>
      </w:r>
      <w:r w:rsidR="003C02E2">
        <w:rPr>
          <w:rFonts w:eastAsia="Microsoft Sans Serif"/>
          <w:color w:val="000000"/>
          <w:sz w:val="24"/>
          <w:szCs w:val="24"/>
          <w:lang w:bidi="ru-RU"/>
        </w:rPr>
        <w:t xml:space="preserve"> </w:t>
      </w:r>
    </w:p>
    <w:p w:rsidR="00C92527" w:rsidRPr="00C92527" w:rsidRDefault="00C92527" w:rsidP="00C92527">
      <w:pPr>
        <w:pStyle w:val="28"/>
        <w:shd w:val="clear" w:color="auto" w:fill="auto"/>
        <w:tabs>
          <w:tab w:val="left" w:pos="3605"/>
        </w:tabs>
        <w:ind w:firstLine="0"/>
        <w:rPr>
          <w:color w:val="000000"/>
          <w:sz w:val="24"/>
          <w:szCs w:val="24"/>
          <w:lang w:bidi="ru-RU"/>
        </w:rPr>
      </w:pPr>
      <w:r w:rsidRPr="00C92527">
        <w:rPr>
          <w:color w:val="000000"/>
          <w:sz w:val="24"/>
          <w:szCs w:val="24"/>
          <w:lang w:bidi="ru-RU"/>
        </w:rPr>
        <w:t>Дети с речевыми нарушениями обычно имеют функциональные или органические отклонения в состоянии центральной нервной системы. У многих из них выявляются ра</w:t>
      </w:r>
      <w:r w:rsidR="003C02E2">
        <w:rPr>
          <w:color w:val="000000"/>
          <w:sz w:val="24"/>
          <w:szCs w:val="24"/>
          <w:lang w:bidi="ru-RU"/>
        </w:rPr>
        <w:t xml:space="preserve">зличные двигательные нарушения: </w:t>
      </w:r>
      <w:r w:rsidRPr="00C92527">
        <w:rPr>
          <w:color w:val="000000"/>
          <w:sz w:val="24"/>
          <w:szCs w:val="24"/>
          <w:lang w:bidi="ru-RU"/>
        </w:rPr>
        <w:t>нарушения равновесия, координации движений,</w:t>
      </w:r>
      <w:r w:rsidR="003C02E2">
        <w:rPr>
          <w:color w:val="000000"/>
          <w:sz w:val="24"/>
          <w:szCs w:val="24"/>
          <w:lang w:bidi="ru-RU"/>
        </w:rPr>
        <w:t xml:space="preserve"> </w:t>
      </w:r>
      <w:r w:rsidRPr="00C92527">
        <w:rPr>
          <w:sz w:val="24"/>
          <w:szCs w:val="24"/>
        </w:rPr>
        <w:t>недифференцированность движений пальцев рук и артикуляционных движений. Такие дети быстро истощаются и пресыщаются любым видом деятельности (т.е. быстро устают). Они характеризуются раздражительностью, повышенной возбудимостью, двигательной расторможенностью. Они эмоционально неустойчивы, настроение быстро меняется. Нередко возникают расстройства настроения с проявлением агрессии, навязчивости, беспокойства. Значительно реже у них наблюдаются заторможенность и вялость. Эти дети довольно быстро утомляются.</w:t>
      </w:r>
    </w:p>
    <w:p w:rsidR="003C02E2" w:rsidRDefault="00C92527" w:rsidP="003C02E2">
      <w:pPr>
        <w:widowControl w:val="0"/>
        <w:spacing w:after="240" w:line="274" w:lineRule="exact"/>
        <w:jc w:val="both"/>
        <w:rPr>
          <w:color w:val="000000"/>
          <w:lang w:bidi="ru-RU"/>
        </w:rPr>
      </w:pPr>
      <w:r w:rsidRPr="00C92527">
        <w:rPr>
          <w:color w:val="000000"/>
          <w:lang w:bidi="ru-RU"/>
        </w:rPr>
        <w:t>Таким детям трудно сохранять усидчивость, работоспособность и произвольное внимание. Как правило, у таких детей отмечаются неустойчивость внимания и памяти, особенно речевой, низкий уровень понимания словесных инструкций, недостаточность регулирующей функции речи, низкий уровень контроля за собственной деятельностью, нарушение познавательной деятельности, низкая умственная работоспособность. Психическое состояние этих детей неустойчиво, в связи с чем их ра</w:t>
      </w:r>
      <w:r w:rsidR="003C02E2">
        <w:rPr>
          <w:color w:val="000000"/>
          <w:lang w:bidi="ru-RU"/>
        </w:rPr>
        <w:t>ботоспособность резко меняется.</w:t>
      </w:r>
    </w:p>
    <w:p w:rsidR="00C92527" w:rsidRPr="00C92527" w:rsidRDefault="00C92527" w:rsidP="003C02E2">
      <w:pPr>
        <w:widowControl w:val="0"/>
        <w:spacing w:after="240" w:line="274" w:lineRule="exact"/>
        <w:jc w:val="both"/>
        <w:rPr>
          <w:color w:val="000000"/>
          <w:lang w:bidi="ru-RU"/>
        </w:rPr>
      </w:pPr>
      <w:r w:rsidRPr="00C92527">
        <w:rPr>
          <w:color w:val="000000"/>
          <w:lang w:bidi="ru-RU"/>
        </w:rPr>
        <w:t>Более подробно характеристика детей с общим недоразвитием речи представлена адаптированными образовательными программами групп комбинированной и компенсирующей направленности, утверждёнными и согласованными педагогическим советам, и приказами руководителя Учреждения.</w:t>
      </w:r>
    </w:p>
    <w:p w:rsidR="002359CB" w:rsidRDefault="002359CB" w:rsidP="00EC5E2F">
      <w:pPr>
        <w:autoSpaceDE w:val="0"/>
        <w:autoSpaceDN w:val="0"/>
        <w:jc w:val="both"/>
        <w:rPr>
          <w:b/>
          <w:szCs w:val="28"/>
        </w:rPr>
      </w:pPr>
    </w:p>
    <w:p w:rsidR="00EC5E2F" w:rsidRPr="00C92527" w:rsidRDefault="00EC5E2F" w:rsidP="00EC5E2F">
      <w:pPr>
        <w:autoSpaceDE w:val="0"/>
        <w:autoSpaceDN w:val="0"/>
        <w:jc w:val="both"/>
        <w:rPr>
          <w:b/>
        </w:rPr>
      </w:pPr>
      <w:r w:rsidRPr="00C92527">
        <w:rPr>
          <w:b/>
        </w:rPr>
        <w:t xml:space="preserve">     1.2. Планируемые результаты освоения Программы.</w:t>
      </w:r>
    </w:p>
    <w:p w:rsidR="0057781E" w:rsidRPr="00C92527" w:rsidRDefault="0057781E" w:rsidP="003C02E2">
      <w:r w:rsidRPr="00C92527">
        <w:t>В соответствии с ФГОС ДО специфика дошкольного возраста и системные особенности ДО делают неправомерными требования от ребёнка дошкольного возраста конкретных образовательных достижений. Поэтому п</w:t>
      </w:r>
      <w:r w:rsidR="003C02E2">
        <w:t xml:space="preserve">ланируемые результаты освоения </w:t>
      </w:r>
      <w:r w:rsidRPr="00C92527">
        <w:t>Программы</w:t>
      </w:r>
      <w:r w:rsidR="00410F77" w:rsidRPr="00C92527">
        <w:t xml:space="preserve"> представляют собой возрастные </w:t>
      </w:r>
      <w:r w:rsidRPr="00C92527">
        <w:t>характеристики возможных достижений ребёнка дошкольного возраста на разных возрастных этапах и к завершению ДО.</w:t>
      </w:r>
    </w:p>
    <w:p w:rsidR="0057781E" w:rsidRPr="00C92527" w:rsidRDefault="0057781E" w:rsidP="003C02E2">
      <w:r w:rsidRPr="00C92527">
        <w:t>В соответствии с периодизацией психического развития ребёнка согласно культурно-исторической психологии, дошкольное детство подразделяется на три возраста: младенческий (первое и второе полугодия жизни), ранний (от одного года до трех лет) и дошкольный возраст (от трех до семи лет).</w:t>
      </w:r>
    </w:p>
    <w:p w:rsidR="0057781E" w:rsidRPr="003C02E2" w:rsidRDefault="00B0065D" w:rsidP="003C02E2">
      <w:pPr>
        <w:rPr>
          <w:i/>
        </w:rPr>
      </w:pPr>
      <w:bookmarkStart w:id="14" w:name="bookmark47"/>
      <w:bookmarkStart w:id="15" w:name="bookmark48"/>
      <w:bookmarkEnd w:id="14"/>
      <w:bookmarkEnd w:id="15"/>
      <w:r>
        <w:rPr>
          <w:i/>
        </w:rPr>
        <w:t xml:space="preserve">1.2.1. </w:t>
      </w:r>
      <w:r w:rsidR="0057781E" w:rsidRPr="003C02E2">
        <w:rPr>
          <w:i/>
        </w:rPr>
        <w:t>Планируемые результаты в раннем возрасте (к трем годам):</w:t>
      </w:r>
    </w:p>
    <w:p w:rsidR="0057781E" w:rsidRPr="00C92527" w:rsidRDefault="0057781E" w:rsidP="003C02E2">
      <w:r w:rsidRPr="00C92527">
        <w:lastRenderedPageBreak/>
        <w:t>у ребёнка развита крупная моторика, он активно использует освоенные ранее движения, начинает осваивать бег, прыжки, повторяет за взрослым простые имитационные упражнения, понимает указания взрослого, выполняет движения по зрительному и звуковому ориентирам; с желанием играет в подвижные игры;</w:t>
      </w:r>
    </w:p>
    <w:p w:rsidR="0057781E" w:rsidRPr="00C92527" w:rsidRDefault="0057781E" w:rsidP="003C02E2">
      <w:r w:rsidRPr="00C92527">
        <w:t>ребёнок демонстрирует элементарные культурно-гигиенические навыки, владеет простейшими навыками самообслуживания (одевание, раздевание, самостоятельно ест и тому подобное);</w:t>
      </w:r>
    </w:p>
    <w:p w:rsidR="0057781E" w:rsidRPr="00C92527" w:rsidRDefault="0057781E" w:rsidP="003C02E2">
      <w:r w:rsidRPr="00C92527">
        <w:t>ребёнок стремится к общению со взрослыми, реагирует на их настроение;</w:t>
      </w:r>
    </w:p>
    <w:p w:rsidR="0057781E" w:rsidRPr="00C92527" w:rsidRDefault="0057781E" w:rsidP="003C02E2">
      <w:r w:rsidRPr="00C92527">
        <w:t>ребёнок проявляет интерес к сверстникам; наблюдает за их действиями и подражает им; играет рядом;</w:t>
      </w:r>
    </w:p>
    <w:p w:rsidR="0057781E" w:rsidRPr="00C92527" w:rsidRDefault="0057781E" w:rsidP="003C02E2">
      <w:r w:rsidRPr="00C92527">
        <w:t>ребёнок понимает и выполняет простые поручения взрослого;</w:t>
      </w:r>
    </w:p>
    <w:p w:rsidR="0057781E" w:rsidRPr="00C92527" w:rsidRDefault="0057781E" w:rsidP="003C02E2">
      <w:r w:rsidRPr="00C92527">
        <w:t>ребёнок стремится проявлять самостоятельность в бытовом и игровом поведении;</w:t>
      </w:r>
    </w:p>
    <w:p w:rsidR="0057781E" w:rsidRPr="00C92527" w:rsidRDefault="0057781E" w:rsidP="003C02E2">
      <w:r w:rsidRPr="00C92527">
        <w:t>ребёнок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продвигаться к цели;</w:t>
      </w:r>
    </w:p>
    <w:p w:rsidR="0057781E" w:rsidRPr="00C92527" w:rsidRDefault="0057781E" w:rsidP="003C02E2">
      <w:r w:rsidRPr="00C92527">
        <w:t>ребёнок владеет активной речью, использует в общении разные части речи, простые предложения из 4-х слов и более, включенные в общение; может обращаться с вопросами и просьбами;</w:t>
      </w:r>
    </w:p>
    <w:p w:rsidR="0057781E" w:rsidRPr="00C92527" w:rsidRDefault="0057781E" w:rsidP="003C02E2">
      <w:r w:rsidRPr="00C92527">
        <w:t>ребёнок проявляет интерес к стихам, сказкам, повторяет отдельные слова и фразы за взрослым;</w:t>
      </w:r>
    </w:p>
    <w:p w:rsidR="0057781E" w:rsidRPr="00C92527" w:rsidRDefault="0057781E" w:rsidP="003C02E2">
      <w:r w:rsidRPr="00C92527">
        <w:t>ребёнок рассматривает картинки, показывает и называет предметы, изображенные на них;</w:t>
      </w:r>
    </w:p>
    <w:p w:rsidR="0057781E" w:rsidRPr="00C92527" w:rsidRDefault="0057781E" w:rsidP="003C02E2">
      <w:r w:rsidRPr="00C92527">
        <w:t>ребёнок различает и называет основные цвета, формы предметов, ориентируется в основных пространственных и временных отношениях;</w:t>
      </w:r>
    </w:p>
    <w:p w:rsidR="0057781E" w:rsidRPr="00C92527" w:rsidRDefault="0057781E" w:rsidP="003C02E2">
      <w:r w:rsidRPr="00C92527">
        <w:t>ребёнок осуществляет поисковые и обследовательские действия;</w:t>
      </w:r>
    </w:p>
    <w:p w:rsidR="0057781E" w:rsidRPr="00C92527" w:rsidRDefault="0057781E" w:rsidP="003C02E2">
      <w:r w:rsidRPr="00C92527">
        <w:t>ребёнок знает основные особенности внешнего облика человека, его деятельности; свое имя, имена близких; демонстрирует первоначальные представления о населенном пункте, в котором живет (город, село и так далее);</w:t>
      </w:r>
    </w:p>
    <w:p w:rsidR="0057781E" w:rsidRPr="00C92527" w:rsidRDefault="0057781E" w:rsidP="003C02E2">
      <w:r w:rsidRPr="00C92527">
        <w:t>ребёнок имеет представления об объектах живой и неживой природы ближайшего окружения и их особенностях, проявляет положительное отношение и интерес к взаимодействию с природой, наблюдает за явлениями природы, старается не причинять вред живым объектам;</w:t>
      </w:r>
    </w:p>
    <w:p w:rsidR="0057781E" w:rsidRPr="00C92527" w:rsidRDefault="0057781E" w:rsidP="003C02E2">
      <w:r w:rsidRPr="00C92527">
        <w:t>ребёнок с удовольствием слушает музыку, подпевает, выполняет простые танцевальные движения;</w:t>
      </w:r>
    </w:p>
    <w:p w:rsidR="0057781E" w:rsidRPr="00C92527" w:rsidRDefault="0057781E" w:rsidP="003C02E2">
      <w:r w:rsidRPr="00C92527">
        <w:t>ребёнок эмоционально откликается на красоту природы и произведения искусства;</w:t>
      </w:r>
    </w:p>
    <w:p w:rsidR="0057781E" w:rsidRPr="00C92527" w:rsidRDefault="0057781E" w:rsidP="003C02E2">
      <w:r w:rsidRPr="00C92527">
        <w:t>ребёнок осваивает основы изобразительной деятельности (лепка, рисование) и конструирования: может выполнять уже довольно сложные постройки (гараж, дорогу к нему, забор) и играть с ними; рисует дорожки, дождик, шарики; лепит палочки, колечки, лепешки;</w:t>
      </w:r>
    </w:p>
    <w:p w:rsidR="0057781E" w:rsidRPr="00C92527" w:rsidRDefault="0057781E" w:rsidP="003C02E2">
      <w:r w:rsidRPr="00C92527">
        <w:t>ребёнок активно действует с окружающими его предметами, знает названия, свойства и назначение многих предметов, находящихся в его повседневном обиходе;</w:t>
      </w:r>
    </w:p>
    <w:p w:rsidR="0057781E" w:rsidRPr="00C92527" w:rsidRDefault="0057781E" w:rsidP="003C02E2">
      <w:r w:rsidRPr="00C92527">
        <w:t>ребёнок в играх отображает действия окружающих («готовит обед», «ухаживает за больным» и другое), воспроизводит не только их последовательность и взаимосвязь, но и социальные отношения (ласково обращается с куклой, делает ей замечания), заранее определяет цель («Я буду лечить куклу»).</w:t>
      </w:r>
    </w:p>
    <w:p w:rsidR="0057781E" w:rsidRPr="003C02E2" w:rsidRDefault="00B0065D" w:rsidP="003C02E2">
      <w:pPr>
        <w:rPr>
          <w:i/>
        </w:rPr>
      </w:pPr>
      <w:bookmarkStart w:id="16" w:name="bookmark49"/>
      <w:bookmarkEnd w:id="16"/>
      <w:r>
        <w:rPr>
          <w:i/>
        </w:rPr>
        <w:t xml:space="preserve">1.2.2. </w:t>
      </w:r>
      <w:r w:rsidR="0057781E" w:rsidRPr="003C02E2">
        <w:rPr>
          <w:i/>
        </w:rPr>
        <w:t>Планируемые результаты в дошкольном возрасте.</w:t>
      </w:r>
    </w:p>
    <w:p w:rsidR="0057781E" w:rsidRPr="003C02E2" w:rsidRDefault="0057781E" w:rsidP="003C02E2">
      <w:pPr>
        <w:rPr>
          <w:i/>
        </w:rPr>
      </w:pPr>
      <w:r w:rsidRPr="003C02E2">
        <w:rPr>
          <w:i/>
        </w:rPr>
        <w:t xml:space="preserve"> К четырем годам:</w:t>
      </w:r>
    </w:p>
    <w:p w:rsidR="0057781E" w:rsidRPr="00C92527" w:rsidRDefault="0057781E" w:rsidP="003C02E2">
      <w:r w:rsidRPr="00C92527">
        <w:t>ребёнок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мяча, ходьба, бег, прыжки) и подвижным играм;</w:t>
      </w:r>
    </w:p>
    <w:p w:rsidR="0057781E" w:rsidRPr="00C92527" w:rsidRDefault="0057781E" w:rsidP="003C02E2">
      <w:r w:rsidRPr="00C92527">
        <w:t>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ритмические упражнения под музыку;</w:t>
      </w:r>
    </w:p>
    <w:p w:rsidR="0057781E" w:rsidRPr="00C92527" w:rsidRDefault="0057781E" w:rsidP="003C02E2">
      <w:r w:rsidRPr="00C92527">
        <w:t>ребёнок демонстрирует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w:t>
      </w:r>
    </w:p>
    <w:p w:rsidR="0057781E" w:rsidRPr="00C92527" w:rsidRDefault="0057781E" w:rsidP="003C02E2">
      <w:r w:rsidRPr="00C92527">
        <w:t>ребёнок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положительно влияющих на здоровье;</w:t>
      </w:r>
    </w:p>
    <w:p w:rsidR="0057781E" w:rsidRPr="00C92527" w:rsidRDefault="0057781E" w:rsidP="003C02E2">
      <w:r w:rsidRPr="00C92527">
        <w:t>ребёнок проявляет доверие к миру, положительно оценивает себя, говорит о себе в первом лице;</w:t>
      </w:r>
    </w:p>
    <w:p w:rsidR="0057781E" w:rsidRPr="00C92527" w:rsidRDefault="0057781E" w:rsidP="003C02E2">
      <w:r w:rsidRPr="00C92527">
        <w:t>ребёнок откликается эмоционально на ярко выраженное состояние близких и сверстников по показу и побуждению взрослых; дружелюбно настроен в отношении других детей;</w:t>
      </w:r>
    </w:p>
    <w:p w:rsidR="0057781E" w:rsidRPr="00C92527" w:rsidRDefault="0057781E" w:rsidP="003C02E2">
      <w:r w:rsidRPr="00C92527">
        <w:lastRenderedPageBreak/>
        <w:t>ребёнок владеет элементарными нормами и правилами поведения, связанными с определенными разрешениями и запретами («можно», «нельзя»), демонстрирует стремление к положительным поступкам;</w:t>
      </w:r>
    </w:p>
    <w:p w:rsidR="0057781E" w:rsidRPr="00C92527" w:rsidRDefault="0057781E" w:rsidP="003C02E2">
      <w:r w:rsidRPr="00C92527">
        <w:t>ребёнок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w:t>
      </w:r>
    </w:p>
    <w:p w:rsidR="0057781E" w:rsidRPr="00C92527" w:rsidRDefault="0057781E" w:rsidP="003C02E2">
      <w:r w:rsidRPr="00C92527">
        <w:t>ребёнок проявляет интерес к правилам безопасного поведения; осваивает безопасные способы обращения со знакомыми предметами ближайшего окружения;</w:t>
      </w:r>
    </w:p>
    <w:p w:rsidR="0057781E" w:rsidRPr="00C92527" w:rsidRDefault="0057781E" w:rsidP="003C02E2">
      <w:r w:rsidRPr="00C92527">
        <w:t>ребёнок охотно включается в совместную деятельность со взрослым, подражает его действиям, отвечает на вопросы взрослого и комментирует его действия в процессе совместной деятельности;</w:t>
      </w:r>
    </w:p>
    <w:p w:rsidR="0057781E" w:rsidRPr="00C92527" w:rsidRDefault="0057781E" w:rsidP="003C02E2">
      <w:r w:rsidRPr="00C92527">
        <w:t>ребёнок произносит правильно в словах все гласные и согласные звуки, кроме шипящих и сонорных, согласовывает слова в предложении в роде, числе и падеже, повторяет за педагогическим работником (далее - педагог) рассказы из 3-4 предложений, пересказывает знакомые литературные произведения, использует речевые формы вежливого общения;</w:t>
      </w:r>
    </w:p>
    <w:p w:rsidR="0057781E" w:rsidRPr="00C92527" w:rsidRDefault="0057781E" w:rsidP="003C02E2">
      <w:r w:rsidRPr="00C92527">
        <w:t>ребёнок понимает содержание литературных произведений и участвует в их драматизации, рассматривает иллюстрации в книгах, запоминает небольшие потешки, стихотворения, эмоционально откликается на них;</w:t>
      </w:r>
    </w:p>
    <w:p w:rsidR="0057781E" w:rsidRPr="00C92527" w:rsidRDefault="0057781E" w:rsidP="003C02E2">
      <w:r w:rsidRPr="00C92527">
        <w:t>ребёнок демонстрирует умения вступать в речевое общение со знакомыми взрослыми: понимает обращенную к нему речь, отвечает на вопросы, используя простые распространенные предложения; проявляет речевую активность в общении со сверстником;</w:t>
      </w:r>
    </w:p>
    <w:p w:rsidR="0057781E" w:rsidRPr="00C92527" w:rsidRDefault="0057781E" w:rsidP="003C02E2">
      <w:r w:rsidRPr="00C92527">
        <w:t>ребёнок совместно со взрослым пересказывает знакомые сказки, короткие стихи;</w:t>
      </w:r>
    </w:p>
    <w:p w:rsidR="0057781E" w:rsidRPr="00C92527" w:rsidRDefault="0057781E" w:rsidP="003C02E2">
      <w:r w:rsidRPr="00C92527">
        <w:t>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задает вопросы констатирующего и проблемного характера;</w:t>
      </w:r>
    </w:p>
    <w:p w:rsidR="0057781E" w:rsidRPr="00C92527" w:rsidRDefault="0057781E" w:rsidP="003C02E2">
      <w:r w:rsidRPr="00C92527">
        <w:t>ребёнок проявляет потребность в познавательном общении со взрослыми; демонстрирует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количестве предметов и умения сравнивать предметы по этим характеристикам;</w:t>
      </w:r>
    </w:p>
    <w:p w:rsidR="0057781E" w:rsidRPr="00C92527" w:rsidRDefault="0057781E" w:rsidP="003C02E2">
      <w:r w:rsidRPr="00C92527">
        <w:t>ребёнок проявляет интерес к миру, к себе и окружающим людям;</w:t>
      </w:r>
    </w:p>
    <w:p w:rsidR="0057781E" w:rsidRPr="00C92527" w:rsidRDefault="0057781E" w:rsidP="003C02E2">
      <w:r w:rsidRPr="00C92527">
        <w:t>ребёнок знает об объектах ближайшего окружения: о родном населенном пункте, его названии, достопримечательностях и традициях;</w:t>
      </w:r>
    </w:p>
    <w:p w:rsidR="0057781E" w:rsidRPr="00C92527" w:rsidRDefault="0057781E" w:rsidP="003C02E2">
      <w:r w:rsidRPr="00C92527">
        <w:t>ребёнок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времена года и характерные для них явления природы, имеет представление о сезонных изменениях в жизни животных, растений и человека, интересуется природой, положительно относится ко всем живым существам, знает о правилах поведения в природе, заботится о животных и растениях, не причиняет им вред;</w:t>
      </w:r>
    </w:p>
    <w:p w:rsidR="0057781E" w:rsidRPr="00C92527" w:rsidRDefault="0057781E" w:rsidP="003C02E2">
      <w:r w:rsidRPr="00C92527">
        <w:t>ребёнок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её анализом;</w:t>
      </w:r>
    </w:p>
    <w:p w:rsidR="0057781E" w:rsidRPr="00C92527" w:rsidRDefault="0057781E" w:rsidP="003C02E2">
      <w:r w:rsidRPr="00C92527">
        <w:t>ребёнок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w:t>
      </w:r>
    </w:p>
    <w:p w:rsidR="0057781E" w:rsidRPr="00C92527" w:rsidRDefault="0057781E" w:rsidP="003C02E2">
      <w:r w:rsidRPr="00C92527">
        <w:t>ребёнок активно взаимодействует со сверстниками в игре, принимает на себя роль и действует от имени героя, строит ролевые высказывания, использует предметы-заместители, разворачивает несложный игровой сюжет из нескольких эпизодов;</w:t>
      </w:r>
    </w:p>
    <w:p w:rsidR="0057781E" w:rsidRPr="00C92527" w:rsidRDefault="0057781E" w:rsidP="003C02E2">
      <w:r w:rsidRPr="00C92527">
        <w:t>ребёнок в дидактических играх действует в рамках правил, в театрализованных играх разыгрывает отрывки из знакомых сказок, рассказов, передает интонацию и мимические движения.</w:t>
      </w:r>
    </w:p>
    <w:p w:rsidR="0057781E" w:rsidRPr="003C02E2" w:rsidRDefault="0057781E" w:rsidP="003C02E2">
      <w:pPr>
        <w:rPr>
          <w:i/>
        </w:rPr>
      </w:pPr>
      <w:bookmarkStart w:id="17" w:name="bookmark50"/>
      <w:bookmarkEnd w:id="17"/>
      <w:r w:rsidRPr="003C02E2">
        <w:rPr>
          <w:i/>
        </w:rPr>
        <w:t>К пяти годам:</w:t>
      </w:r>
    </w:p>
    <w:p w:rsidR="0057781E" w:rsidRPr="00C92527" w:rsidRDefault="0057781E" w:rsidP="003C02E2">
      <w:r w:rsidRPr="00C92527">
        <w:t>ребёнок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потребность в двигательной активности;</w:t>
      </w:r>
    </w:p>
    <w:p w:rsidR="0057781E" w:rsidRPr="00C92527" w:rsidRDefault="0057781E" w:rsidP="003C02E2">
      <w:r w:rsidRPr="00C92527">
        <w:t xml:space="preserve">ребёнок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w:t>
      </w:r>
      <w:r w:rsidRPr="00C92527">
        <w:lastRenderedPageBreak/>
        <w:t>подвижные игры, ориентируется в пространстве, переносит освоенные движения в самостоятельную деятельность;</w:t>
      </w:r>
    </w:p>
    <w:p w:rsidR="0057781E" w:rsidRPr="00C92527" w:rsidRDefault="0057781E" w:rsidP="003C02E2">
      <w:r w:rsidRPr="00C92527">
        <w:t>ребёнок стремится узнать о правилах здорового образа жизни, готов элементарно охарактеризовать свое самочувствие, привлечь внимание взрослого в случае недомогания;</w:t>
      </w:r>
    </w:p>
    <w:p w:rsidR="0057781E" w:rsidRPr="00C92527" w:rsidRDefault="0057781E" w:rsidP="003C02E2">
      <w:r w:rsidRPr="00C92527">
        <w:t>ребёнок стремится к самостоятельному осуществлению процессов личной гигиены, их правильной организации;</w:t>
      </w:r>
    </w:p>
    <w:p w:rsidR="0057781E" w:rsidRPr="00C92527" w:rsidRDefault="0057781E" w:rsidP="003C02E2">
      <w:r w:rsidRPr="00C92527">
        <w:t>ребёнок выполняет самостоятельно правила общения со взрослым, внимателен к его словам и мнению, стремится к познавательному, 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 педагога проявляет сочувствие;</w:t>
      </w:r>
    </w:p>
    <w:p w:rsidR="0057781E" w:rsidRPr="00C92527" w:rsidRDefault="0057781E" w:rsidP="003C02E2">
      <w:r w:rsidRPr="00C92527">
        <w:t>ребёнок без напоминания взрослого здоровается и прощается, говорит «спасибо» и «пожалуйста»;</w:t>
      </w:r>
    </w:p>
    <w:p w:rsidR="0057781E" w:rsidRPr="00C92527" w:rsidRDefault="0057781E" w:rsidP="003C02E2">
      <w:r w:rsidRPr="00C92527">
        <w:t>ребёнок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признанию и уважению сверстников;</w:t>
      </w:r>
    </w:p>
    <w:p w:rsidR="0057781E" w:rsidRPr="00C92527" w:rsidRDefault="0057781E" w:rsidP="003C02E2">
      <w:r w:rsidRPr="00C92527">
        <w:t>ребёнок познает правила безопасного поведения и стремится их выполнять в повседневной жизни;</w:t>
      </w:r>
    </w:p>
    <w:p w:rsidR="0057781E" w:rsidRPr="00C92527" w:rsidRDefault="0057781E" w:rsidP="003C02E2">
      <w:r w:rsidRPr="00C92527">
        <w:t>ребёнок самостоятелен в самообслуживании;</w:t>
      </w:r>
    </w:p>
    <w:p w:rsidR="0057781E" w:rsidRPr="00C92527" w:rsidRDefault="0057781E" w:rsidP="003C02E2">
      <w:r w:rsidRPr="00C92527">
        <w:t>ребёнок проявляет познавательный интерес к труду взрослых, профессиям, технике; отражает эти представления в играх;</w:t>
      </w:r>
    </w:p>
    <w:p w:rsidR="0057781E" w:rsidRPr="00C92527" w:rsidRDefault="0057781E" w:rsidP="003C02E2">
      <w:r w:rsidRPr="00C92527">
        <w:t>ребёнок стремится к выполнению трудовых обязанностей, охотно включается в совместный труд со взрослыми или сверстниками;</w:t>
      </w:r>
    </w:p>
    <w:p w:rsidR="0057781E" w:rsidRPr="00C92527" w:rsidRDefault="0057781E" w:rsidP="003C02E2">
      <w:r w:rsidRPr="00C92527">
        <w:t>ребёнок инициативен в разговоре, использует разные типы реплик и простые формы объяснительной речи, речевые контакты становятся более длительными и активными;</w:t>
      </w:r>
    </w:p>
    <w:p w:rsidR="0057781E" w:rsidRPr="00C92527" w:rsidRDefault="0057781E" w:rsidP="003C02E2">
      <w:r w:rsidRPr="00C92527">
        <w:t>ребёнок большинство звуков произносит правильно, пользуется средствами эмоциональной и речевой выразительности;</w:t>
      </w:r>
    </w:p>
    <w:p w:rsidR="0057781E" w:rsidRPr="00C92527" w:rsidRDefault="0057781E" w:rsidP="003C02E2">
      <w:r w:rsidRPr="00C92527">
        <w:t>ребёнок самостоятельно пересказывает знакомые сказки, с небольшой помощью взрослого составляет описательные рассказы и загадки;</w:t>
      </w:r>
    </w:p>
    <w:p w:rsidR="0057781E" w:rsidRPr="00C92527" w:rsidRDefault="0057781E" w:rsidP="003C02E2">
      <w:r w:rsidRPr="00C92527">
        <w:t>ребёнок проявляет словотворчество, интерес к языку, с интересом слушает литературные тексты, воспроизводит текст;</w:t>
      </w:r>
    </w:p>
    <w:p w:rsidR="0057781E" w:rsidRPr="00C92527" w:rsidRDefault="0057781E" w:rsidP="003C02E2">
      <w:r w:rsidRPr="00C92527">
        <w:t>ребёнок способен рассказать о предмете, его назначении и особенностях, о том, как он был создан;</w:t>
      </w:r>
    </w:p>
    <w:p w:rsidR="0057781E" w:rsidRPr="00C92527" w:rsidRDefault="0057781E" w:rsidP="003C02E2">
      <w:r w:rsidRPr="00C92527">
        <w:t>ребёнок проявляет стремление к общению со сверстниками в процессе познавательной деятельности, осуществляет обмен информацией; охотно сотрудничает со взрослыми не только в совместной деятельности, но и в свободной самостоятельной; отличается высокой активностью и любознательностью;</w:t>
      </w:r>
    </w:p>
    <w:p w:rsidR="0057781E" w:rsidRPr="00C92527" w:rsidRDefault="0057781E" w:rsidP="003C02E2">
      <w:r w:rsidRPr="00C92527">
        <w:t>ребёнок активно познает и называет свойства и качества предметов, особенности объектов природы, обследовательские действия; объединяет предметы и объекты в видовые категории с указанием характерных признаков;</w:t>
      </w:r>
    </w:p>
    <w:p w:rsidR="0057781E" w:rsidRPr="00C92527" w:rsidRDefault="0057781E" w:rsidP="003C02E2">
      <w:r w:rsidRPr="00C92527">
        <w:t>ребёнок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логические выводы;</w:t>
      </w:r>
    </w:p>
    <w:p w:rsidR="0057781E" w:rsidRPr="00C92527" w:rsidRDefault="0057781E" w:rsidP="003C02E2">
      <w:r w:rsidRPr="00C92527">
        <w:t>ребёнок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ДОО, имеет представления о малой родине, названии населенного пункта, улицы, некоторых памятных местах;</w:t>
      </w:r>
    </w:p>
    <w:p w:rsidR="0057781E" w:rsidRPr="00C92527" w:rsidRDefault="0057781E" w:rsidP="003C02E2">
      <w:r w:rsidRPr="00C92527">
        <w:t>ребёнок имеет представление о разнообразных представителях живой природы родного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положительно относится ко всем живым существам, знает правила поведения в природе, стремится самостоятельно ухаживать за растениями и животными, беречь их;</w:t>
      </w:r>
    </w:p>
    <w:p w:rsidR="0057781E" w:rsidRPr="00C92527" w:rsidRDefault="0057781E" w:rsidP="003C02E2">
      <w:r w:rsidRPr="00C92527">
        <w:t>ребёнок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последовательность «вчера, сегодня, завтра», ориентируется от себя в движении; использует математические представления для познания окружающей действительности;</w:t>
      </w:r>
    </w:p>
    <w:p w:rsidR="0057781E" w:rsidRPr="00C92527" w:rsidRDefault="0057781E" w:rsidP="003C02E2">
      <w:r w:rsidRPr="00C92527">
        <w:t>ребёнок проявляет интерес к различным видам искусства, эмоционально откликается на отраженные в произведениях искусства действия, поступки, события;</w:t>
      </w:r>
    </w:p>
    <w:p w:rsidR="0057781E" w:rsidRPr="00C92527" w:rsidRDefault="0057781E" w:rsidP="003C02E2">
      <w:r w:rsidRPr="00C92527">
        <w:lastRenderedPageBreak/>
        <w:t>ребёнок проявляет себя в разных видах музыкальной, изобразительной, театрализованной деятельности, используя выразительные и изобразительные средства;</w:t>
      </w:r>
    </w:p>
    <w:p w:rsidR="0057781E" w:rsidRPr="00C92527" w:rsidRDefault="0057781E" w:rsidP="003C02E2">
      <w:r w:rsidRPr="00C92527">
        <w:t>ребёнок использует накопленный художественно-творческой опыт в самостоятельной деятельности, с желанием участвует в культурно-досуговой деятельности (праздниках, развлечениях и других видах культурно-досуговой деятельности);</w:t>
      </w:r>
    </w:p>
    <w:p w:rsidR="0057781E" w:rsidRPr="00C92527" w:rsidRDefault="0057781E" w:rsidP="003C02E2">
      <w:r w:rsidRPr="00C92527">
        <w:t>ребёнок создает изображения и постройки в соответствии с темой, используя разнообразные материалы, владеет техническими и изобразительными умениями;</w:t>
      </w:r>
    </w:p>
    <w:p w:rsidR="0057781E" w:rsidRPr="00C92527" w:rsidRDefault="0057781E" w:rsidP="003C02E2">
      <w:r w:rsidRPr="00C92527">
        <w:t>ребёнок называет роль до начала игры, обозначает новую роль по ходу игры, активно 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игровой обстановки;</w:t>
      </w:r>
    </w:p>
    <w:p w:rsidR="0057781E" w:rsidRPr="00C92527" w:rsidRDefault="0057781E" w:rsidP="003C02E2">
      <w:r w:rsidRPr="00C92527">
        <w:t>ребёнок принимает игровую задачу в играх с правилами, проявляет интерес к результату, выигрышу; ведет негромкий диалог с игрушками, комментирует их «действия» в режиссерских играх.</w:t>
      </w:r>
    </w:p>
    <w:p w:rsidR="0057781E" w:rsidRPr="003C02E2" w:rsidRDefault="0057781E" w:rsidP="003C02E2">
      <w:pPr>
        <w:rPr>
          <w:i/>
        </w:rPr>
      </w:pPr>
      <w:bookmarkStart w:id="18" w:name="bookmark51"/>
      <w:bookmarkEnd w:id="18"/>
      <w:r w:rsidRPr="003C02E2">
        <w:rPr>
          <w:i/>
        </w:rPr>
        <w:t>К шести годам:</w:t>
      </w:r>
    </w:p>
    <w:p w:rsidR="0057781E" w:rsidRPr="00C92527" w:rsidRDefault="0057781E" w:rsidP="003C02E2">
      <w:r w:rsidRPr="00C92527">
        <w:t>ребёнок демонстрирует ярко выраженную потребность в двигательной активности, проявляет интерес к новым и знакомым физическим упражнениям, пешим прогулкам, показывает избирательность и инициативу при выполнении упражнений, имеет представления о некоторых видах спорта, туризме, как форме активного отдыха;</w:t>
      </w:r>
    </w:p>
    <w:p w:rsidR="0057781E" w:rsidRPr="00C92527" w:rsidRDefault="0057781E" w:rsidP="003C02E2">
      <w:r w:rsidRPr="00C92527">
        <w:t>ребёнок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упражнений;</w:t>
      </w:r>
    </w:p>
    <w:p w:rsidR="0057781E" w:rsidRPr="00C92527" w:rsidRDefault="0057781E" w:rsidP="003C02E2">
      <w:r w:rsidRPr="00C92527">
        <w:t>ребёнок проявляет доступный возрасту самоконтроль, способен привлечь внимание других детей и организовать знакомую подвижную игру;</w:t>
      </w:r>
    </w:p>
    <w:p w:rsidR="0057781E" w:rsidRPr="00C92527" w:rsidRDefault="0057781E" w:rsidP="003C02E2">
      <w:r w:rsidRPr="00C92527">
        <w:t>ребёнок проявляет духовно-нравственные качества и основы патриотизма в процессе ознакомления с видами спорта и достижениями российских спортсменов;</w:t>
      </w:r>
    </w:p>
    <w:p w:rsidR="0057781E" w:rsidRPr="00C92527" w:rsidRDefault="0057781E" w:rsidP="003C02E2">
      <w:r w:rsidRPr="00C92527">
        <w:t>ребёнок владеет основными способами укрепления здоровья (закаливание, утренняя гимнастика, соблюдение личной гигиены, безопасное поведение и другие); мотивирован на сбережение и укрепление собственного здоровья и здоровья окружающих;</w:t>
      </w:r>
    </w:p>
    <w:p w:rsidR="0057781E" w:rsidRPr="00C92527" w:rsidRDefault="0057781E" w:rsidP="003C02E2">
      <w:r w:rsidRPr="00C92527">
        <w:t>ребёнок настроен положительно по отношению к окружающим, охотно вступает в общение со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семьи и ДОО;</w:t>
      </w:r>
    </w:p>
    <w:p w:rsidR="0057781E" w:rsidRPr="00C92527" w:rsidRDefault="0057781E" w:rsidP="003C02E2">
      <w:r w:rsidRPr="00C92527">
        <w:t>ребёнок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 на нравственные представления;</w:t>
      </w:r>
    </w:p>
    <w:p w:rsidR="0057781E" w:rsidRPr="00C92527" w:rsidRDefault="0057781E" w:rsidP="003C02E2">
      <w:r w:rsidRPr="00C92527">
        <w:t>ребёнок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rsidR="0057781E" w:rsidRPr="00C92527" w:rsidRDefault="0057781E" w:rsidP="003C02E2">
      <w:r w:rsidRPr="00C92527">
        <w:t>ребёнок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безопасного поведения на улице;</w:t>
      </w:r>
    </w:p>
    <w:p w:rsidR="0057781E" w:rsidRPr="00C92527" w:rsidRDefault="0057781E" w:rsidP="003C02E2">
      <w:r w:rsidRPr="00C92527">
        <w:t>ребёнок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rsidR="0057781E" w:rsidRPr="00C92527" w:rsidRDefault="0057781E" w:rsidP="003C02E2">
      <w:r w:rsidRPr="00C92527">
        <w:t>ребёнок проявляет инициативу и самостоятельность в процессе придумывания загадок, сказок, рассказов, владеет первичными приемами аргументации и доказательства, демонстрирует богатый словарный запас, безошибочно пользуется обобщающими словами и понятиями, самостоятельно пересказывает рассказы и сказки, проявляет избирательное отношение к произведениям определенной тематики и жанра;</w:t>
      </w:r>
    </w:p>
    <w:p w:rsidR="0057781E" w:rsidRPr="00C92527" w:rsidRDefault="0057781E" w:rsidP="003C02E2">
      <w:r w:rsidRPr="00C92527">
        <w:lastRenderedPageBreak/>
        <w:t>ребёнок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ребёнок устанавливает закономерности причинно-следственного характера, приводит логические высказывания; проявляет любознательность;</w:t>
      </w:r>
    </w:p>
    <w:p w:rsidR="0057781E" w:rsidRPr="00C92527" w:rsidRDefault="0057781E" w:rsidP="003C02E2">
      <w:r w:rsidRPr="00C92527">
        <w:t>ребёнок использует математические знания, способы и средства для познания окружающего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предметами разными по величине, форме, количеству; владеет счетом, ориентировкой в пространстве и времени;</w:t>
      </w:r>
    </w:p>
    <w:p w:rsidR="0057781E" w:rsidRPr="00C92527" w:rsidRDefault="0057781E" w:rsidP="003C02E2">
      <w:r w:rsidRPr="00C92527">
        <w:t>ребёнок знает о цифровых средствах познания окружающей действительности, использует некоторые из них, придерживаясь правил безопасного обращения с ними;</w:t>
      </w:r>
    </w:p>
    <w:p w:rsidR="0057781E" w:rsidRPr="00C92527" w:rsidRDefault="0057781E" w:rsidP="003C02E2">
      <w:r w:rsidRPr="00C92527">
        <w:t>ребёнок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её государственные символы;</w:t>
      </w:r>
    </w:p>
    <w:p w:rsidR="0057781E" w:rsidRPr="00C92527" w:rsidRDefault="0057781E" w:rsidP="003C02E2">
      <w:r w:rsidRPr="00C92527">
        <w:t>ребёнок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соблюдает правила поведения в природе, ухаживает за растениями и животными, бережно относится к ним;</w:t>
      </w:r>
    </w:p>
    <w:p w:rsidR="0057781E" w:rsidRPr="00C92527" w:rsidRDefault="0057781E" w:rsidP="003C02E2">
      <w:r w:rsidRPr="00C92527">
        <w:t>ребёнок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w:t>
      </w:r>
    </w:p>
    <w:p w:rsidR="0057781E" w:rsidRPr="00C92527" w:rsidRDefault="0057781E" w:rsidP="003C02E2">
      <w:r w:rsidRPr="00C92527">
        <w:t>ребёнок принимает активное участие в праздничных программах и их подготовке; взаимодействует со всеми участниками культурно-досуговых мероприятий;</w:t>
      </w:r>
    </w:p>
    <w:p w:rsidR="0057781E" w:rsidRPr="00C92527" w:rsidRDefault="0057781E" w:rsidP="003C02E2">
      <w:r w:rsidRPr="00C92527">
        <w:t>ребёнок самостоятельно определяет замысел рисунка, аппликации, лепки, постройки, создает образы и композиционные изображения, интегрируя освоенные техники и средства выразительности, использует разнообразные материалы;</w:t>
      </w:r>
    </w:p>
    <w:p w:rsidR="0057781E" w:rsidRPr="00C92527" w:rsidRDefault="0057781E" w:rsidP="003C02E2">
      <w:r w:rsidRPr="00C92527">
        <w:t>ребёнок согласовывает свои интересы с интересами партнеров в игровой деятельности,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rsidR="0057781E" w:rsidRPr="00C92527" w:rsidRDefault="0057781E" w:rsidP="003C02E2">
      <w:r w:rsidRPr="00C92527">
        <w:t>ребёнок проявляет интерес к игровому экспериментированию, развивающим и познавательным играм, в играх с готовым содержанием и правилами действует в точном соответствии с игровой задачей и правилами.</w:t>
      </w:r>
    </w:p>
    <w:p w:rsidR="0057781E" w:rsidRPr="003C02E2" w:rsidRDefault="00B0065D" w:rsidP="003C02E2">
      <w:pPr>
        <w:rPr>
          <w:i/>
        </w:rPr>
      </w:pPr>
      <w:bookmarkStart w:id="19" w:name="bookmark52"/>
      <w:bookmarkEnd w:id="19"/>
      <w:r>
        <w:rPr>
          <w:i/>
        </w:rPr>
        <w:t xml:space="preserve">1.2.3. </w:t>
      </w:r>
      <w:r w:rsidR="0057781E" w:rsidRPr="003C02E2">
        <w:rPr>
          <w:i/>
        </w:rPr>
        <w:t>Планируемые результат</w:t>
      </w:r>
      <w:r w:rsidR="003C02E2">
        <w:rPr>
          <w:i/>
        </w:rPr>
        <w:t xml:space="preserve">ы на этапе завершения освоения </w:t>
      </w:r>
      <w:r w:rsidR="0057781E" w:rsidRPr="003C02E2">
        <w:rPr>
          <w:i/>
        </w:rPr>
        <w:t>Программы (к концу дошкольного возраста):</w:t>
      </w:r>
    </w:p>
    <w:p w:rsidR="0057781E" w:rsidRPr="00971C55" w:rsidRDefault="0057781E" w:rsidP="003C02E2">
      <w:r w:rsidRPr="00971C55">
        <w:t>у ребёнка сформированы основные психофизические и нравственно-волевые качества;</w:t>
      </w:r>
    </w:p>
    <w:p w:rsidR="0057781E" w:rsidRPr="00971C55" w:rsidRDefault="0057781E" w:rsidP="003C02E2">
      <w:r w:rsidRPr="00971C55">
        <w:t>ребёнок владеет основными движениями и элементами спортивных игр, может контролировать свои движение и управлять ими;</w:t>
      </w:r>
    </w:p>
    <w:p w:rsidR="0057781E" w:rsidRPr="00971C55" w:rsidRDefault="0057781E" w:rsidP="003C02E2">
      <w:r w:rsidRPr="00971C55">
        <w:t>ребёнок соблюдает элементарные правила здорового образа жизни и личной гигиены;</w:t>
      </w:r>
    </w:p>
    <w:p w:rsidR="0057781E" w:rsidRPr="00971C55" w:rsidRDefault="0057781E" w:rsidP="003C02E2">
      <w:r w:rsidRPr="00971C55">
        <w:t>ребёнок результативно выполняет физические упражнения (общеразвивающие, основные движения, спортивные), участвует в туристских пеших прогулках, осваивает простейшие туристские навыки, ориентируется на местности;</w:t>
      </w:r>
    </w:p>
    <w:p w:rsidR="0057781E" w:rsidRPr="00971C55" w:rsidRDefault="0057781E" w:rsidP="003C02E2">
      <w:r w:rsidRPr="00971C55">
        <w:t>ребёнок проявляет элементы творчества в двигательной деятельности;</w:t>
      </w:r>
    </w:p>
    <w:p w:rsidR="0057781E" w:rsidRPr="00971C55" w:rsidRDefault="0057781E" w:rsidP="003C02E2">
      <w:r w:rsidRPr="00971C55">
        <w:t>ребёнок проявляет нравственно-волевые качества, самоконтроль и может осуществлять анализ своей двигательной деятельности;</w:t>
      </w:r>
    </w:p>
    <w:p w:rsidR="0057781E" w:rsidRPr="00971C55" w:rsidRDefault="0057781E" w:rsidP="003C02E2">
      <w:r w:rsidRPr="00971C55">
        <w:t>ребёнок проявляет духовно-нравственные качества и основы патриотизма в ходе занятий физической культурой и ознакомлением с достижениями российского спорта;</w:t>
      </w:r>
    </w:p>
    <w:p w:rsidR="0057781E" w:rsidRPr="00971C55" w:rsidRDefault="0057781E" w:rsidP="003C02E2">
      <w:r w:rsidRPr="00971C55">
        <w:t>ребёнок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rsidR="0057781E" w:rsidRPr="00971C55" w:rsidRDefault="0057781E" w:rsidP="003C02E2">
      <w:r w:rsidRPr="00971C55">
        <w:t>ребёнок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p>
    <w:p w:rsidR="0057781E" w:rsidRPr="00971C55" w:rsidRDefault="0057781E" w:rsidP="003C02E2">
      <w:r w:rsidRPr="00971C55">
        <w:t>ребёнок соблюдает элементарные социальные нормы и правила поведения в различных видах деятельности, взаимоотношениях со взрослыми и сверстниками;</w:t>
      </w:r>
    </w:p>
    <w:p w:rsidR="0057781E" w:rsidRPr="00971C55" w:rsidRDefault="0057781E" w:rsidP="003C02E2">
      <w:r w:rsidRPr="00971C55">
        <w:t>ребёнок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rsidR="0057781E" w:rsidRPr="00971C55" w:rsidRDefault="0057781E" w:rsidP="003C02E2">
      <w:r w:rsidRPr="00971C55">
        <w:lastRenderedPageBreak/>
        <w:t>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w:t>
      </w:r>
    </w:p>
    <w:p w:rsidR="0057781E" w:rsidRPr="00971C55" w:rsidRDefault="0057781E" w:rsidP="003C02E2">
      <w:r w:rsidRPr="00971C55">
        <w:t>ребёнок стремится сохранять позитивную самооценку;</w:t>
      </w:r>
    </w:p>
    <w:p w:rsidR="0057781E" w:rsidRPr="00971C55" w:rsidRDefault="0057781E" w:rsidP="003C02E2">
      <w:r w:rsidRPr="00971C55">
        <w:t>ребёнок проявляет положительное отношение к миру, разным видам труда, другим людям и самому себе;</w:t>
      </w:r>
    </w:p>
    <w:p w:rsidR="0057781E" w:rsidRPr="00971C55" w:rsidRDefault="0057781E" w:rsidP="003C02E2">
      <w:r w:rsidRPr="00971C55">
        <w:t>у ребёнка выражено стремление заниматься социально значимой деятельностью;</w:t>
      </w:r>
    </w:p>
    <w:p w:rsidR="0057781E" w:rsidRPr="00971C55" w:rsidRDefault="0057781E" w:rsidP="003C02E2">
      <w:r w:rsidRPr="00971C55">
        <w:t>ребёнок способен откликаться на эмоции близких людей, проявлять эмпатию (сочувствие, сопереживание, содействие);</w:t>
      </w:r>
    </w:p>
    <w:p w:rsidR="0057781E" w:rsidRPr="00971C55" w:rsidRDefault="0057781E" w:rsidP="003C02E2">
      <w:r w:rsidRPr="00971C55">
        <w:t>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rsidR="0057781E" w:rsidRPr="00971C55" w:rsidRDefault="0057781E" w:rsidP="003C02E2">
      <w:r w:rsidRPr="00971C55">
        <w:t>ребёнок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rsidR="0057781E" w:rsidRPr="00971C55" w:rsidRDefault="0057781E" w:rsidP="003C02E2">
      <w:r w:rsidRPr="00971C55">
        <w:t>ребёнок владеет речью как средством коммуникации, ведет диалог со взрослыми и сверстниками, использует формулы речевого этикета в соответствии с ситуацией общения, владеет коммуникативно-речевыми умениями;</w:t>
      </w:r>
    </w:p>
    <w:p w:rsidR="0057781E" w:rsidRPr="00971C55" w:rsidRDefault="0057781E" w:rsidP="003C02E2">
      <w:r w:rsidRPr="00971C55">
        <w:t>ребёнок знает и осмысленно воспринимает литературные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rsidR="0057781E" w:rsidRPr="00971C55" w:rsidRDefault="0057781E" w:rsidP="003C02E2">
      <w:r w:rsidRPr="00971C55">
        <w:t>ребёнок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национально-культурных ценностях; государстве и принадлежности к нему;</w:t>
      </w:r>
    </w:p>
    <w:p w:rsidR="0057781E" w:rsidRPr="00971C55" w:rsidRDefault="0057781E" w:rsidP="003C02E2">
      <w:r w:rsidRPr="00971C55">
        <w:t>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rsidR="0057781E" w:rsidRPr="00971C55" w:rsidRDefault="0057781E" w:rsidP="003C02E2">
      <w:r w:rsidRPr="00971C55">
        <w:t>ребёнок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rsidR="0057781E" w:rsidRPr="00971C55" w:rsidRDefault="0057781E" w:rsidP="003C02E2">
      <w:r w:rsidRPr="00971C55">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rsidR="0057781E" w:rsidRPr="00971C55" w:rsidRDefault="0057781E" w:rsidP="003C02E2">
      <w:r w:rsidRPr="00971C55">
        <w:t>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rsidR="0057781E" w:rsidRPr="00971C55" w:rsidRDefault="0057781E" w:rsidP="003C02E2">
      <w:r w:rsidRPr="00971C55">
        <w:t>ребёнок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развитии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rsidR="0057781E" w:rsidRPr="00971C55" w:rsidRDefault="0057781E" w:rsidP="003C02E2">
      <w:r w:rsidRPr="00971C55">
        <w:t>ребёнок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rsidR="0057781E" w:rsidRPr="00971C55" w:rsidRDefault="0057781E" w:rsidP="003C02E2">
      <w:r w:rsidRPr="00971C55">
        <w:t>ребёнок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rsidR="0057781E" w:rsidRPr="00971C55" w:rsidRDefault="0057781E" w:rsidP="003C02E2">
      <w:r w:rsidRPr="00971C55">
        <w:t>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rsidR="0057781E" w:rsidRPr="00971C55" w:rsidRDefault="0057781E" w:rsidP="003C02E2">
      <w:r w:rsidRPr="00971C55">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rsidR="0057781E" w:rsidRPr="00971C55" w:rsidRDefault="0057781E" w:rsidP="003C02E2">
      <w:r w:rsidRPr="00971C55">
        <w:lastRenderedPageBreak/>
        <w:t>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p>
    <w:p w:rsidR="0057781E" w:rsidRPr="00971C55" w:rsidRDefault="0057781E" w:rsidP="003C02E2">
      <w:r w:rsidRPr="00971C55">
        <w:t>ребёнок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режиссерской игре;</w:t>
      </w:r>
    </w:p>
    <w:p w:rsidR="0057781E" w:rsidRPr="00971C55" w:rsidRDefault="0057781E" w:rsidP="003C02E2">
      <w:r w:rsidRPr="00971C55">
        <w:t>ребёнок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rsidR="0057781E" w:rsidRPr="00971C55" w:rsidRDefault="0057781E" w:rsidP="003C02E2">
      <w:r w:rsidRPr="00971C55">
        <w:t>ребёнок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rsidR="0057781E" w:rsidRPr="00971C55" w:rsidRDefault="00B0065D" w:rsidP="00B0065D">
      <w:pPr>
        <w:pStyle w:val="13"/>
        <w:numPr>
          <w:ilvl w:val="1"/>
          <w:numId w:val="28"/>
        </w:numPr>
        <w:shd w:val="clear" w:color="auto" w:fill="auto"/>
        <w:tabs>
          <w:tab w:val="left" w:pos="1138"/>
        </w:tabs>
        <w:spacing w:line="307" w:lineRule="auto"/>
        <w:rPr>
          <w:b/>
          <w:sz w:val="24"/>
          <w:szCs w:val="24"/>
        </w:rPr>
      </w:pPr>
      <w:bookmarkStart w:id="20" w:name="bookmark53"/>
      <w:bookmarkEnd w:id="20"/>
      <w:r>
        <w:rPr>
          <w:b/>
          <w:color w:val="000000"/>
          <w:sz w:val="24"/>
          <w:szCs w:val="24"/>
        </w:rPr>
        <w:t xml:space="preserve"> </w:t>
      </w:r>
      <w:r w:rsidR="0057781E" w:rsidRPr="00971C55">
        <w:rPr>
          <w:b/>
          <w:color w:val="000000"/>
          <w:sz w:val="24"/>
          <w:szCs w:val="24"/>
        </w:rPr>
        <w:t>Педагогическая диагностика достижения планируемых результатов.</w:t>
      </w:r>
    </w:p>
    <w:p w:rsidR="0057781E" w:rsidRPr="00971C55" w:rsidRDefault="0057781E" w:rsidP="003C02E2">
      <w:bookmarkStart w:id="21" w:name="bookmark54"/>
      <w:bookmarkEnd w:id="21"/>
      <w:r w:rsidRPr="00971C55">
        <w:t>Педагогическая диагностика достижений планируемых результатов направлена на изучение деятельностных умений ребёнка,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3C02E2" w:rsidRDefault="0057781E" w:rsidP="003C02E2">
      <w:bookmarkStart w:id="22" w:name="bookmark55"/>
      <w:bookmarkEnd w:id="22"/>
      <w:r w:rsidRPr="00971C55">
        <w:t>Цели педагогической диагностики, а также особенности её проведения определяются требованиями ФГОС ДО.</w:t>
      </w:r>
    </w:p>
    <w:p w:rsidR="0057781E" w:rsidRPr="00971C55" w:rsidRDefault="0057781E" w:rsidP="003C02E2">
      <w:r w:rsidRPr="00971C55">
        <w:t xml:space="preserve"> При реализации Программы может</w:t>
      </w:r>
      <w:r w:rsidR="003C02E2">
        <w:t xml:space="preserve"> </w:t>
      </w:r>
      <w:r w:rsidRPr="00971C55">
        <w:t>проводиться оценка индивидуального развития детей , которая осуществляется педагогом в рамках педагогической диагностики. Вопрос о её проведении для получения информации о динамике возрастного развития ребёнка и успешности освоения им Программы, формах организации и методах решается непосредственно ДОО.</w:t>
      </w:r>
    </w:p>
    <w:p w:rsidR="0057781E" w:rsidRPr="00971C55" w:rsidRDefault="0057781E" w:rsidP="003C02E2">
      <w:bookmarkStart w:id="23" w:name="bookmark56"/>
      <w:bookmarkEnd w:id="23"/>
      <w:r w:rsidRPr="00971C55">
        <w:t>Специфика педагогической диагностики достижения планируемых образовательных результатов обусловлена следующими требованиями ФГОС ДО:</w:t>
      </w:r>
    </w:p>
    <w:p w:rsidR="0057781E" w:rsidRPr="00971C55" w:rsidRDefault="0057781E" w:rsidP="003C02E2">
      <w:r w:rsidRPr="00971C55">
        <w:t>планируемые результаты освоения основной образовательной программы ДО заданы как целевые ориентиры ДО и представляют собой социально-нормативные возрастные характеристики возможных достижений ребёнка на разных этапах дошкольного детства;</w:t>
      </w:r>
    </w:p>
    <w:p w:rsidR="0057781E" w:rsidRPr="00971C55" w:rsidRDefault="0057781E" w:rsidP="003C02E2">
      <w:r w:rsidRPr="00971C55">
        <w:t>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r w:rsidRPr="00971C55">
        <w:rPr>
          <w:vertAlign w:val="superscript"/>
        </w:rPr>
        <w:footnoteReference w:id="2"/>
      </w:r>
      <w:r w:rsidRPr="00971C55">
        <w:rPr>
          <w:vertAlign w:val="superscript"/>
        </w:rPr>
        <w:footnoteReference w:id="3"/>
      </w:r>
      <w:r w:rsidRPr="00971C55">
        <w:t>;</w:t>
      </w:r>
    </w:p>
    <w:p w:rsidR="0057781E" w:rsidRPr="00971C55" w:rsidRDefault="0057781E" w:rsidP="003C02E2">
      <w:r w:rsidRPr="00971C55">
        <w:t>освоение Программы не сопровождается проведением промежуточных аттестаций и итоговой аттестации обучающихся</w:t>
      </w:r>
      <w:r w:rsidRPr="00971C55">
        <w:rPr>
          <w:vertAlign w:val="superscript"/>
        </w:rPr>
        <w:footnoteReference w:id="4"/>
      </w:r>
      <w:r w:rsidRPr="00971C55">
        <w:t>.</w:t>
      </w:r>
    </w:p>
    <w:p w:rsidR="0057781E" w:rsidRPr="00971C55" w:rsidRDefault="0057781E" w:rsidP="003C02E2">
      <w:r w:rsidRPr="00971C55">
        <w:t>Данные положения подчеркивают направленность педагогической диагностики на 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w:t>
      </w:r>
    </w:p>
    <w:p w:rsidR="0057781E" w:rsidRPr="00971C55" w:rsidRDefault="0057781E" w:rsidP="003C02E2">
      <w:bookmarkStart w:id="24" w:name="bookmark57"/>
      <w:bookmarkEnd w:id="24"/>
      <w:r w:rsidRPr="00971C55">
        <w:t>Результаты педагогической диагностики (мониторинга) могут использоваться исключительно для решения следующих образовательных задач:</w:t>
      </w:r>
    </w:p>
    <w:p w:rsidR="0057781E" w:rsidRPr="00971C55" w:rsidRDefault="0057781E" w:rsidP="003C02E2">
      <w:bookmarkStart w:id="25" w:name="bookmark58"/>
      <w:bookmarkEnd w:id="25"/>
      <w:r w:rsidRPr="00971C55">
        <w:t>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w:t>
      </w:r>
    </w:p>
    <w:p w:rsidR="0057781E" w:rsidRPr="00971C55" w:rsidRDefault="0057781E" w:rsidP="003C02E2">
      <w:bookmarkStart w:id="26" w:name="bookmark59"/>
      <w:bookmarkEnd w:id="26"/>
      <w:r w:rsidRPr="00971C55">
        <w:t>оптимизации работы с группой детей.</w:t>
      </w:r>
    </w:p>
    <w:p w:rsidR="0057781E" w:rsidRPr="00971C55" w:rsidRDefault="0057781E" w:rsidP="003C02E2">
      <w:bookmarkStart w:id="27" w:name="bookmark60"/>
      <w:bookmarkEnd w:id="27"/>
      <w:r w:rsidRPr="00971C55">
        <w:t xml:space="preserve">Периодичность проведения педагогической диагностики определяется ДОО. Оптимальным является её проведение на начальном этапе освоения ребёнком образовательной программы в зависимости от времени его поступления в дошкольную группу (стартовая диагностика) и на завершающем этапе освоения программы его возрастной группой (заключительная, финальная диагностика). При проведении диагностики на начальном этапе учитывается адаптационный период пребывания </w:t>
      </w:r>
      <w:r w:rsidRPr="00971C55">
        <w:lastRenderedPageBreak/>
        <w:t>ребёнка в группе. Сравнение результатов стартовой и финальной диагностики позволяет выявить индивидуальную динамику развития ребёнка.</w:t>
      </w:r>
    </w:p>
    <w:p w:rsidR="0057781E" w:rsidRPr="00971C55" w:rsidRDefault="0057781E" w:rsidP="003C02E2">
      <w:bookmarkStart w:id="28" w:name="bookmark61"/>
      <w:bookmarkEnd w:id="28"/>
      <w:r w:rsidRPr="00971C55">
        <w:t>Педагогическая диагностика индивидуального развития детей проводится педагогом в произвольной форме на основе малоформализованных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тому подобное), специальных диагностических ситуаций. При необходимости педагог может использовать специальные методики диагностики физического, коммуникативного, познавательного, речевого, художественно</w:t>
      </w:r>
      <w:r w:rsidR="00335D54">
        <w:t xml:space="preserve"> </w:t>
      </w:r>
      <w:r w:rsidRPr="00971C55">
        <w:softHyphen/>
        <w:t>эстетического развития.</w:t>
      </w:r>
    </w:p>
    <w:p w:rsidR="0057781E" w:rsidRPr="00971C55" w:rsidRDefault="0057781E" w:rsidP="003C02E2">
      <w:bookmarkStart w:id="29" w:name="bookmark62"/>
      <w:bookmarkEnd w:id="29"/>
      <w:r w:rsidRPr="00971C55">
        <w:t>Основным методом педагогической диагностики является наблюдение. Ориентирами для наблюдения являются возрастные характеристики развития ребёнка. Они выступают как обобщенные показатели возможных достижений детей на разных этапах дошкольного детства в соответствующих образовательных областях. Педагог наблюдает за поведением ребёнка в деятельности (игровой, общении, познавательно-исследовательской, изобразительной, конструировании, двигательной), разных ситуациях (в режимных процессах, в группе и на прогулке, совместной и самостоятельной деятельности детей и других ситуациях). В процессе наблюдения педагог отмечает особенности проявления ребёнком личностных качеств, деятельностных умений, интересов, предпочтений, фиксирует реакции на успехи и неудачи, поведение в конфликтных ситуациях и тому подобное.</w:t>
      </w:r>
    </w:p>
    <w:p w:rsidR="0057781E" w:rsidRPr="00971C55" w:rsidRDefault="0057781E" w:rsidP="003C02E2">
      <w:r w:rsidRPr="00971C55">
        <w:t>Наблюдая за поведением ребёнка, педагог обращает внимание на частоту проявления каждого показателя, самостоятельность и инициативность ребёнка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ребёнка. Инициативность свидетельствует о проявлении субъектности ребёнка в деятельности и взаимодействии.</w:t>
      </w:r>
    </w:p>
    <w:p w:rsidR="0057781E" w:rsidRPr="00971C55" w:rsidRDefault="0057781E" w:rsidP="003C02E2">
      <w:r w:rsidRPr="00971C55">
        <w:t>Результаты наблюдения фиксируются, способ и форму их регистрации педагог выбирает самостоятельно. Оптимальной формой фиксации результатов наблюдения может являться карта развития ребёнка. Педагог может составить её самостоятельно, отразив показатели возрастного развития ребёнка и критерии их оценивания. Фиксация данных наблюдения позволит педагогу выявить и проанализировать динамику в развитии ребёнка на определенном возрастном этапе, а также скорректировать образовательную деятельность с учётом индивидуальных особенностей развития ребёнка и его потребностей.</w:t>
      </w:r>
    </w:p>
    <w:p w:rsidR="0057781E" w:rsidRPr="00971C55" w:rsidRDefault="0057781E" w:rsidP="003C02E2">
      <w:r w:rsidRPr="00971C55">
        <w:t>Результаты наблюдения могут быть дополнены беседами с детьми в свободной форме, что позволяет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другое.</w:t>
      </w:r>
    </w:p>
    <w:p w:rsidR="0057781E" w:rsidRPr="00971C55" w:rsidRDefault="0057781E" w:rsidP="003C02E2">
      <w:bookmarkStart w:id="30" w:name="bookmark63"/>
      <w:bookmarkEnd w:id="30"/>
      <w:r w:rsidRPr="00971C55">
        <w:t>Анализ продуктов детской деятельности может осуществляться на основе изучения материалов портфолио ребёнка (рисунков, работ по аппликации, фотографий работ по лепке, построек, поделок и другого).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конструктивной, музыкальной и другой деятельностью).</w:t>
      </w:r>
    </w:p>
    <w:p w:rsidR="0057781E" w:rsidRPr="00971C55" w:rsidRDefault="0057781E" w:rsidP="003C02E2">
      <w:bookmarkStart w:id="31" w:name="bookmark64"/>
      <w:bookmarkEnd w:id="31"/>
      <w:r w:rsidRPr="00971C55">
        <w:t>Педагогическая диагностика завершается анализом полученных данных, на основе которых педагог выстраивает взаимодействие с детьми, организует Р</w:t>
      </w:r>
      <w:r w:rsidR="00E84E77">
        <w:t>ПП</w:t>
      </w:r>
      <w:r w:rsidRPr="00971C55">
        <w:t>С, мотивирующую активную творческую деятельность обучающихся, составляет индивидуальные образовательные маршруты освоения образовательной Программы, осознанно и целенаправленно проектирует образовательный процесс.</w:t>
      </w:r>
    </w:p>
    <w:p w:rsidR="0057781E" w:rsidRPr="00971C55" w:rsidRDefault="0057781E" w:rsidP="003C02E2">
      <w:bookmarkStart w:id="32" w:name="bookmark65"/>
      <w:bookmarkEnd w:id="32"/>
      <w:r w:rsidRPr="00971C55">
        <w:t>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 психологи, психологи). Участие ребёнка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w:t>
      </w:r>
    </w:p>
    <w:p w:rsidR="0057781E" w:rsidRDefault="0057781E" w:rsidP="00B0065D">
      <w:pPr>
        <w:pStyle w:val="13"/>
        <w:spacing w:line="305" w:lineRule="auto"/>
        <w:sectPr w:rsidR="0057781E" w:rsidSect="00B61303">
          <w:type w:val="continuous"/>
          <w:pgSz w:w="11900" w:h="16840"/>
          <w:pgMar w:top="1085" w:right="460" w:bottom="356" w:left="1038" w:header="0" w:footer="3" w:gutter="0"/>
          <w:pgNumType w:start="1"/>
          <w:cols w:space="720"/>
          <w:noEndnote/>
          <w:docGrid w:linePitch="360"/>
        </w:sectPr>
      </w:pPr>
    </w:p>
    <w:p w:rsidR="002155FA" w:rsidRDefault="002155FA" w:rsidP="00B0065D">
      <w:pPr>
        <w:autoSpaceDE w:val="0"/>
        <w:autoSpaceDN w:val="0"/>
        <w:jc w:val="both"/>
        <w:rPr>
          <w:b/>
          <w:szCs w:val="28"/>
        </w:rPr>
      </w:pPr>
    </w:p>
    <w:p w:rsidR="00720595" w:rsidRPr="002359CB" w:rsidRDefault="00720595" w:rsidP="00720595">
      <w:pPr>
        <w:autoSpaceDE w:val="0"/>
        <w:autoSpaceDN w:val="0"/>
        <w:ind w:firstLine="851"/>
        <w:jc w:val="both"/>
        <w:rPr>
          <w:sz w:val="28"/>
          <w:szCs w:val="28"/>
        </w:rPr>
      </w:pPr>
      <w:r w:rsidRPr="002359CB">
        <w:rPr>
          <w:b/>
          <w:sz w:val="28"/>
          <w:szCs w:val="28"/>
          <w:lang w:val="en-US"/>
        </w:rPr>
        <w:t>II</w:t>
      </w:r>
      <w:r w:rsidRPr="002359CB">
        <w:rPr>
          <w:b/>
          <w:sz w:val="28"/>
          <w:szCs w:val="28"/>
        </w:rPr>
        <w:t>.Содержательный раздел.</w:t>
      </w:r>
    </w:p>
    <w:p w:rsidR="00971C55" w:rsidRDefault="00720595" w:rsidP="00B0065D">
      <w:pPr>
        <w:autoSpaceDE w:val="0"/>
        <w:autoSpaceDN w:val="0"/>
        <w:ind w:firstLine="851"/>
        <w:jc w:val="both"/>
        <w:rPr>
          <w:b/>
        </w:rPr>
      </w:pPr>
      <w:r>
        <w:rPr>
          <w:b/>
        </w:rPr>
        <w:t>2.</w:t>
      </w:r>
      <w:r w:rsidR="008C2096">
        <w:rPr>
          <w:b/>
        </w:rPr>
        <w:t>1</w:t>
      </w:r>
      <w:r>
        <w:rPr>
          <w:b/>
        </w:rPr>
        <w:t xml:space="preserve"> </w:t>
      </w:r>
      <w:r w:rsidR="00B0065D">
        <w:rPr>
          <w:b/>
        </w:rPr>
        <w:t>Задачи и содержание образования (обучения и воспитания) по образовательным областям</w:t>
      </w:r>
    </w:p>
    <w:p w:rsidR="00971C55" w:rsidRPr="00B56D87" w:rsidRDefault="00971C55" w:rsidP="00335D54">
      <w:r w:rsidRPr="00B56D87">
        <w:t>Программа определяет содержательные линии образовательной деятельности, реализуемые ДОО по основным направлениям развития детей дошкольного возраста (социально-коммуникативного, познавательного, речевого, художественно-эстетического, физического развития).</w:t>
      </w:r>
    </w:p>
    <w:p w:rsidR="00971C55" w:rsidRPr="00B56D87" w:rsidRDefault="00971C55" w:rsidP="00335D54">
      <w:bookmarkStart w:id="33" w:name="bookmark72"/>
      <w:bookmarkEnd w:id="33"/>
      <w:r w:rsidRPr="00B56D87">
        <w:t xml:space="preserve">В каждой образовательной области сформулированы задачи и содержание образовательной деятельности, предусмотренное для освоения в каждой возрастной группе </w:t>
      </w:r>
      <w:r w:rsidR="007E0362">
        <w:t>детей в возрасте от одного года</w:t>
      </w:r>
      <w:r w:rsidRPr="00B56D87">
        <w:t xml:space="preserve"> до семи-восьми лет. Представлены задачи воспитания, направленные на приобщение детей к ценностям российского народа, формирование у них ценностного отношения к окружающему миру.</w:t>
      </w:r>
    </w:p>
    <w:p w:rsidR="0029014A" w:rsidRPr="00A971E3" w:rsidRDefault="0029014A" w:rsidP="00B0065D">
      <w:pPr>
        <w:widowControl w:val="0"/>
        <w:autoSpaceDE w:val="0"/>
        <w:autoSpaceDN w:val="0"/>
        <w:adjustRightInd w:val="0"/>
        <w:ind w:firstLine="709"/>
        <w:jc w:val="both"/>
        <w:rPr>
          <w:b/>
        </w:rPr>
      </w:pPr>
      <w:r w:rsidRPr="00A971E3">
        <w:rPr>
          <w:b/>
        </w:rPr>
        <w:t>2.2. Соц</w:t>
      </w:r>
      <w:r w:rsidR="00B0065D">
        <w:rPr>
          <w:b/>
        </w:rPr>
        <w:t>иально-коммуникативное развитие</w:t>
      </w:r>
    </w:p>
    <w:p w:rsidR="0029014A" w:rsidRPr="00A971E3" w:rsidRDefault="007E0362" w:rsidP="0029014A">
      <w:pPr>
        <w:widowControl w:val="0"/>
        <w:autoSpaceDE w:val="0"/>
        <w:autoSpaceDN w:val="0"/>
        <w:adjustRightInd w:val="0"/>
        <w:ind w:firstLine="709"/>
        <w:jc w:val="both"/>
        <w:rPr>
          <w:b/>
        </w:rPr>
      </w:pPr>
      <w:r>
        <w:rPr>
          <w:b/>
        </w:rPr>
        <w:t>2.2.1</w:t>
      </w:r>
      <w:r w:rsidR="0029014A" w:rsidRPr="00A971E3">
        <w:rPr>
          <w:b/>
        </w:rPr>
        <w:t> От 1 года до 2 лет</w:t>
      </w:r>
    </w:p>
    <w:p w:rsidR="0029014A" w:rsidRPr="00335D54" w:rsidRDefault="0029014A" w:rsidP="0029014A">
      <w:pPr>
        <w:widowControl w:val="0"/>
        <w:autoSpaceDE w:val="0"/>
        <w:autoSpaceDN w:val="0"/>
        <w:adjustRightInd w:val="0"/>
        <w:jc w:val="both"/>
        <w:rPr>
          <w:i/>
        </w:rPr>
      </w:pPr>
      <w:r w:rsidRPr="00A971E3">
        <w:rPr>
          <w:b/>
          <w:i/>
        </w:rPr>
        <w:t> </w:t>
      </w:r>
      <w:r w:rsidRPr="00335D54">
        <w:rPr>
          <w:i/>
        </w:rPr>
        <w:t>В области социально-коммуникативного развития основными задачами образовательной деятельности являются:</w:t>
      </w:r>
    </w:p>
    <w:p w:rsidR="0029014A" w:rsidRPr="00A971E3" w:rsidRDefault="0029014A" w:rsidP="00335D54">
      <w:r w:rsidRPr="00A971E3">
        <w:t>- создавать условия для благоприятной адаптации ребёнка к ДОО;</w:t>
      </w:r>
    </w:p>
    <w:p w:rsidR="0029014A" w:rsidRPr="00A971E3" w:rsidRDefault="0029014A" w:rsidP="00335D54">
      <w:r w:rsidRPr="00A971E3">
        <w:t>- поддерживать пока еще непродолжительные контакты со сверстниками, интерес к сверстнику;</w:t>
      </w:r>
    </w:p>
    <w:p w:rsidR="0029014A" w:rsidRPr="00A971E3" w:rsidRDefault="0029014A" w:rsidP="00335D54">
      <w:r w:rsidRPr="00A971E3">
        <w:t>- формировать элементарные представления: о себе, близких людях, ближайшем предметном окружении;</w:t>
      </w:r>
    </w:p>
    <w:p w:rsidR="0029014A" w:rsidRPr="00A971E3" w:rsidRDefault="0029014A" w:rsidP="00335D54">
      <w:r w:rsidRPr="00A971E3">
        <w:t>- создавать условия для получения опыта применения правил социального взаимодействия.</w:t>
      </w:r>
    </w:p>
    <w:p w:rsidR="0029014A" w:rsidRPr="00335D54" w:rsidRDefault="0029014A" w:rsidP="0029014A">
      <w:pPr>
        <w:widowControl w:val="0"/>
        <w:autoSpaceDE w:val="0"/>
        <w:autoSpaceDN w:val="0"/>
        <w:adjustRightInd w:val="0"/>
        <w:jc w:val="both"/>
        <w:rPr>
          <w:i/>
        </w:rPr>
      </w:pPr>
      <w:r w:rsidRPr="00A971E3">
        <w:rPr>
          <w:b/>
          <w:i/>
        </w:rPr>
        <w:t> </w:t>
      </w:r>
      <w:r w:rsidRPr="00335D54">
        <w:rPr>
          <w:i/>
        </w:rPr>
        <w:t>Содержание образовательной деятельности</w:t>
      </w:r>
    </w:p>
    <w:p w:rsidR="0029014A" w:rsidRPr="00A971E3" w:rsidRDefault="0029014A" w:rsidP="0029014A">
      <w:pPr>
        <w:widowControl w:val="0"/>
        <w:autoSpaceDE w:val="0"/>
        <w:autoSpaceDN w:val="0"/>
        <w:adjustRightInd w:val="0"/>
        <w:ind w:firstLine="709"/>
        <w:jc w:val="both"/>
      </w:pPr>
      <w:r w:rsidRPr="00A971E3">
        <w:t>Для благоприятной адаптации к ДОО педагог обеспечивает эмоциональный комфорт детей в группе; побуждает детей к действиям с предметами и игрушками, поддерживает потребность в доброжелательном внимании, заботе, положительных отзывах и похвалы со стороны взрослых. Использует разнообразные телесные контакты (прикосновения), жесты, мимику.</w:t>
      </w:r>
    </w:p>
    <w:p w:rsidR="0029014A" w:rsidRPr="00A971E3" w:rsidRDefault="0029014A" w:rsidP="0029014A">
      <w:pPr>
        <w:widowControl w:val="0"/>
        <w:autoSpaceDE w:val="0"/>
        <w:autoSpaceDN w:val="0"/>
        <w:adjustRightInd w:val="0"/>
        <w:ind w:firstLine="709"/>
        <w:jc w:val="both"/>
      </w:pPr>
      <w:r w:rsidRPr="00A971E3">
        <w:t>Педагог поощряет проявление ребёнком инициативы в общении со взрослыми и сверстниками; хвалит ребёнка, вызывая радость, поддерживает активность ребёнка, улучшая его отношение к взрослому, усиливая доверие к нему.</w:t>
      </w:r>
    </w:p>
    <w:p w:rsidR="0029014A" w:rsidRPr="00A971E3" w:rsidRDefault="0029014A" w:rsidP="0029014A">
      <w:pPr>
        <w:widowControl w:val="0"/>
        <w:autoSpaceDE w:val="0"/>
        <w:autoSpaceDN w:val="0"/>
        <w:adjustRightInd w:val="0"/>
        <w:ind w:firstLine="709"/>
        <w:jc w:val="both"/>
      </w:pPr>
      <w:r w:rsidRPr="00A971E3">
        <w:t>Педагог включает детей в игровые ситуации, вспоминая любимые сказки, стихотворения и тому подобное, поощряет проявление у ребёнка интереса к себе, желание участвовать в совместной деятельности, игре, развлечении.</w:t>
      </w:r>
    </w:p>
    <w:p w:rsidR="0029014A" w:rsidRPr="00A971E3" w:rsidRDefault="0029014A" w:rsidP="0029014A">
      <w:pPr>
        <w:widowControl w:val="0"/>
        <w:autoSpaceDE w:val="0"/>
        <w:autoSpaceDN w:val="0"/>
        <w:adjustRightInd w:val="0"/>
        <w:ind w:firstLine="709"/>
        <w:jc w:val="both"/>
      </w:pPr>
      <w:r w:rsidRPr="00A971E3">
        <w:t>Педагог в беседе и различных формах совместной деятельности формирует элементарные представления ребёнка о себе, своем имени, внешнем виде, половой принадлежности (мальчик, девочка) по внешним признакам (одежда, прическа); о близких людях; о ближайшем предметном окружении.</w:t>
      </w:r>
    </w:p>
    <w:p w:rsidR="0029014A" w:rsidRPr="00A971E3" w:rsidRDefault="0029014A" w:rsidP="0029014A">
      <w:pPr>
        <w:widowControl w:val="0"/>
        <w:autoSpaceDE w:val="0"/>
        <w:autoSpaceDN w:val="0"/>
        <w:adjustRightInd w:val="0"/>
        <w:ind w:firstLine="709"/>
        <w:jc w:val="both"/>
      </w:pPr>
      <w:r w:rsidRPr="00A971E3">
        <w:t>Педагог создает условия для получения ребёнком первичного опыта социального взаимодействия (что можно делать, чего делать нельзя; здороваться, отвечать на приветствие взрослого, благодарить; выполнять просьбу педагога).</w:t>
      </w:r>
    </w:p>
    <w:p w:rsidR="0029014A" w:rsidRPr="00A971E3" w:rsidRDefault="0029014A" w:rsidP="0029014A">
      <w:pPr>
        <w:widowControl w:val="0"/>
        <w:autoSpaceDE w:val="0"/>
        <w:autoSpaceDN w:val="0"/>
        <w:adjustRightInd w:val="0"/>
        <w:ind w:firstLine="709"/>
        <w:jc w:val="both"/>
      </w:pPr>
    </w:p>
    <w:p w:rsidR="0029014A" w:rsidRPr="00A971E3" w:rsidRDefault="0029014A" w:rsidP="0029014A">
      <w:pPr>
        <w:widowControl w:val="0"/>
        <w:autoSpaceDE w:val="0"/>
        <w:autoSpaceDN w:val="0"/>
        <w:adjustRightInd w:val="0"/>
        <w:jc w:val="both"/>
        <w:rPr>
          <w:b/>
        </w:rPr>
      </w:pPr>
      <w:r w:rsidRPr="00A971E3">
        <w:rPr>
          <w:b/>
        </w:rPr>
        <w:t> </w:t>
      </w:r>
      <w:r w:rsidR="007E0362">
        <w:rPr>
          <w:b/>
        </w:rPr>
        <w:t xml:space="preserve">2.2.2. </w:t>
      </w:r>
      <w:r w:rsidRPr="00A971E3">
        <w:rPr>
          <w:b/>
        </w:rPr>
        <w:t>От 2 лет до 3 лет.</w:t>
      </w:r>
    </w:p>
    <w:p w:rsidR="0029014A" w:rsidRPr="00335D54" w:rsidRDefault="0029014A" w:rsidP="0029014A">
      <w:pPr>
        <w:widowControl w:val="0"/>
        <w:autoSpaceDE w:val="0"/>
        <w:autoSpaceDN w:val="0"/>
        <w:adjustRightInd w:val="0"/>
        <w:jc w:val="both"/>
        <w:rPr>
          <w:i/>
        </w:rPr>
      </w:pPr>
      <w:r w:rsidRPr="00A971E3">
        <w:rPr>
          <w:b/>
          <w:i/>
        </w:rPr>
        <w:t> </w:t>
      </w:r>
      <w:r w:rsidRPr="00335D54">
        <w:rPr>
          <w:i/>
        </w:rPr>
        <w:t>В области социально-коммуникативного развития основными задачами образовательной деятельности являются:</w:t>
      </w:r>
    </w:p>
    <w:p w:rsidR="0029014A" w:rsidRPr="00A971E3" w:rsidRDefault="0029014A" w:rsidP="0029014A">
      <w:pPr>
        <w:widowControl w:val="0"/>
        <w:autoSpaceDE w:val="0"/>
        <w:autoSpaceDN w:val="0"/>
        <w:adjustRightInd w:val="0"/>
        <w:ind w:firstLine="709"/>
        <w:jc w:val="both"/>
      </w:pPr>
      <w:r w:rsidRPr="00A971E3">
        <w:t>- поддерживать эмоционально-положительное состояние детей в период адаптации к ДОО;</w:t>
      </w:r>
    </w:p>
    <w:p w:rsidR="0029014A" w:rsidRPr="00A971E3" w:rsidRDefault="0029014A" w:rsidP="0029014A">
      <w:pPr>
        <w:widowControl w:val="0"/>
        <w:autoSpaceDE w:val="0"/>
        <w:autoSpaceDN w:val="0"/>
        <w:adjustRightInd w:val="0"/>
        <w:ind w:firstLine="709"/>
        <w:jc w:val="both"/>
      </w:pPr>
      <w:r w:rsidRPr="00A971E3">
        <w:t>- развивать игровой опыт ребёнка, помогая детям отражать в игре представления об окружающей действительности;</w:t>
      </w:r>
    </w:p>
    <w:p w:rsidR="0029014A" w:rsidRPr="00A971E3" w:rsidRDefault="0029014A" w:rsidP="0029014A">
      <w:pPr>
        <w:widowControl w:val="0"/>
        <w:autoSpaceDE w:val="0"/>
        <w:autoSpaceDN w:val="0"/>
        <w:adjustRightInd w:val="0"/>
        <w:ind w:firstLine="709"/>
        <w:jc w:val="both"/>
      </w:pPr>
      <w:r w:rsidRPr="00A971E3">
        <w:t>- поддерживать доброжелательные взаимоотношения детей, развивать эмоциональную отзывчивость в ходе привлечения к конкретным действиям помощи, заботы, участия;</w:t>
      </w:r>
    </w:p>
    <w:p w:rsidR="0029014A" w:rsidRPr="00A971E3" w:rsidRDefault="0029014A" w:rsidP="0029014A">
      <w:pPr>
        <w:widowControl w:val="0"/>
        <w:autoSpaceDE w:val="0"/>
        <w:autoSpaceDN w:val="0"/>
        <w:adjustRightInd w:val="0"/>
        <w:ind w:firstLine="709"/>
        <w:jc w:val="both"/>
      </w:pPr>
      <w:r w:rsidRPr="00A971E3">
        <w:t xml:space="preserve">- формировать элементарные представления о людях (взрослые, дети), их внешнем виде, действиях, одежде, о некоторых ярко выраженных эмоциональных состояниях (радость, грусть), </w:t>
      </w:r>
      <w:r w:rsidRPr="00A971E3">
        <w:lastRenderedPageBreak/>
        <w:t>о семье и ДОО;</w:t>
      </w:r>
    </w:p>
    <w:p w:rsidR="0029014A" w:rsidRPr="00A971E3" w:rsidRDefault="0029014A" w:rsidP="0029014A">
      <w:pPr>
        <w:widowControl w:val="0"/>
        <w:autoSpaceDE w:val="0"/>
        <w:autoSpaceDN w:val="0"/>
        <w:adjustRightInd w:val="0"/>
        <w:ind w:firstLine="709"/>
        <w:jc w:val="both"/>
      </w:pPr>
      <w:r w:rsidRPr="00A971E3">
        <w:t>- формировать первичные представления ребёнка о себе, о своем возрасте, поле, о родителях (законных представителях) и близких членах семьи.</w:t>
      </w:r>
    </w:p>
    <w:p w:rsidR="0029014A" w:rsidRPr="00335D54" w:rsidRDefault="0029014A" w:rsidP="0029014A">
      <w:pPr>
        <w:widowControl w:val="0"/>
        <w:autoSpaceDE w:val="0"/>
        <w:autoSpaceDN w:val="0"/>
        <w:adjustRightInd w:val="0"/>
        <w:jc w:val="both"/>
        <w:rPr>
          <w:i/>
        </w:rPr>
      </w:pPr>
      <w:r w:rsidRPr="00335D54">
        <w:rPr>
          <w:i/>
        </w:rPr>
        <w:t>Содержание образовательной деятельности</w:t>
      </w:r>
    </w:p>
    <w:p w:rsidR="0029014A" w:rsidRPr="00A971E3" w:rsidRDefault="0029014A" w:rsidP="0029014A">
      <w:pPr>
        <w:widowControl w:val="0"/>
        <w:autoSpaceDE w:val="0"/>
        <w:autoSpaceDN w:val="0"/>
        <w:adjustRightInd w:val="0"/>
        <w:ind w:firstLine="709"/>
        <w:jc w:val="both"/>
      </w:pPr>
      <w:r w:rsidRPr="00A971E3">
        <w:t>Педагог поддерживает желание детей познакомиться со сверстником, узнать его имя, используя приемы поощрения и одобрения. Оказывает помощь детям в определении особенностей внешнего вида мальчиков и девочек, их одежды, причесок, предпочитаемых игрушек, задает детям вопросы уточняющего или проблемного характера, объясняет отличительные признаки взрослых и детей, используя наглядный материал и повседневные жизненные ситуации. Показывает и называет ребёнку основные части тела и лица человека, его действия. Поддерживает желание ребёнка называть и различать основные действия взрослых.</w:t>
      </w:r>
    </w:p>
    <w:p w:rsidR="0029014A" w:rsidRPr="00A971E3" w:rsidRDefault="0029014A" w:rsidP="0029014A">
      <w:pPr>
        <w:widowControl w:val="0"/>
        <w:autoSpaceDE w:val="0"/>
        <w:autoSpaceDN w:val="0"/>
        <w:adjustRightInd w:val="0"/>
        <w:ind w:firstLine="709"/>
        <w:jc w:val="both"/>
      </w:pPr>
      <w:r w:rsidRPr="00A971E3">
        <w:t>Педагог знакомит детей с основными эмоциями и чувствами человека, обозначает их словом, демонстрирует их проявление мимикой, жестами, интонацией голоса. Предлагает детям повторить слова, обозначающие эмоциональное состояние человека, предлагает детям задания, помогающие закрепить представление об эмоциях, в т.ч. их узнавание на картинках.</w:t>
      </w:r>
    </w:p>
    <w:p w:rsidR="0029014A" w:rsidRPr="00A971E3" w:rsidRDefault="0029014A" w:rsidP="0029014A">
      <w:pPr>
        <w:widowControl w:val="0"/>
        <w:autoSpaceDE w:val="0"/>
        <w:autoSpaceDN w:val="0"/>
        <w:adjustRightInd w:val="0"/>
        <w:ind w:firstLine="709"/>
        <w:jc w:val="both"/>
      </w:pPr>
      <w:r w:rsidRPr="00A971E3">
        <w:t>Педагог рассматривает вместе с детьми картинки с изображением семьи: детей, родителей (законных представителей). Поощряет стремление детей узнавать членов семьи, называть их, рассказывает детям о том, как члены семьи могут заботиться друг о друге.</w:t>
      </w:r>
    </w:p>
    <w:p w:rsidR="0029014A" w:rsidRPr="00A971E3" w:rsidRDefault="0029014A" w:rsidP="0029014A">
      <w:pPr>
        <w:widowControl w:val="0"/>
        <w:autoSpaceDE w:val="0"/>
        <w:autoSpaceDN w:val="0"/>
        <w:adjustRightInd w:val="0"/>
        <w:ind w:firstLine="709"/>
        <w:jc w:val="both"/>
      </w:pPr>
      <w:r w:rsidRPr="00A971E3">
        <w:t>Педагог поддерживает желание детей познавать пространство своей группы, узнавать вход в группу, её расположение на этаже, педагогов, которые работают с детьми. Рассматривает с детьми пространство группы, назначение каждого помещения, его наполнение, помогает детям ориентироваться в пространстве группы.</w:t>
      </w:r>
    </w:p>
    <w:p w:rsidR="0029014A" w:rsidRPr="00A971E3" w:rsidRDefault="0029014A" w:rsidP="0029014A">
      <w:pPr>
        <w:widowControl w:val="0"/>
        <w:autoSpaceDE w:val="0"/>
        <w:autoSpaceDN w:val="0"/>
        <w:adjustRightInd w:val="0"/>
        <w:ind w:firstLine="709"/>
        <w:jc w:val="both"/>
      </w:pPr>
      <w:r w:rsidRPr="00A971E3">
        <w:t>Педагог поддерживает стремление детей выполнять элементарные правила поведения («можно», «нельзя»). Личным показом демонстрирует правила общения: здоровается, прощается, говорит «спасибо», «пожалуйста», напоминает детям о важности использования данных слов в процессе общения со взрослыми и сверстниками, поощряет инициативу и самостоятельность ребёнка при использовании «вежливых слов».</w:t>
      </w:r>
    </w:p>
    <w:p w:rsidR="0029014A" w:rsidRPr="00A971E3" w:rsidRDefault="0029014A" w:rsidP="0029014A">
      <w:pPr>
        <w:widowControl w:val="0"/>
        <w:autoSpaceDE w:val="0"/>
        <w:autoSpaceDN w:val="0"/>
        <w:adjustRightInd w:val="0"/>
        <w:ind w:firstLine="709"/>
        <w:jc w:val="both"/>
      </w:pPr>
      <w:r w:rsidRPr="00A971E3">
        <w:t>Педагог использует приемы общения, позволяющие детям проявлять внимание к его словам и указаниям, поддерживает желание ребёнка выполнять указания взрослого, действовать по его примеру и показу.</w:t>
      </w:r>
    </w:p>
    <w:p w:rsidR="0029014A" w:rsidRPr="00A971E3" w:rsidRDefault="0029014A" w:rsidP="0029014A">
      <w:pPr>
        <w:widowControl w:val="0"/>
        <w:autoSpaceDE w:val="0"/>
        <w:autoSpaceDN w:val="0"/>
        <w:adjustRightInd w:val="0"/>
        <w:ind w:firstLine="709"/>
        <w:jc w:val="both"/>
      </w:pPr>
      <w:r w:rsidRPr="00A971E3">
        <w:t>Педагог организует детей на участие в подвижных, музыкальных, сюжетных и хороводных играх, поощряет их активность и инициативность в ходе участия в играх.</w:t>
      </w:r>
    </w:p>
    <w:p w:rsidR="0029014A" w:rsidRPr="00A971E3" w:rsidRDefault="0029014A" w:rsidP="0029014A">
      <w:pPr>
        <w:widowControl w:val="0"/>
        <w:autoSpaceDE w:val="0"/>
        <w:autoSpaceDN w:val="0"/>
        <w:adjustRightInd w:val="0"/>
        <w:ind w:firstLine="709"/>
        <w:jc w:val="both"/>
      </w:pPr>
      <w:r w:rsidRPr="00A971E3">
        <w:t>Педагог формирует представление детей о простых предметах своей одежды, обозначает словами каждый предмет одежды, рассказывает детям о назначении предметов одежды, способах их использования (надевание колготок, футболок и тому подобное).</w:t>
      </w:r>
    </w:p>
    <w:p w:rsidR="0029014A" w:rsidRPr="00A971E3" w:rsidRDefault="0029014A" w:rsidP="0029014A">
      <w:pPr>
        <w:widowControl w:val="0"/>
        <w:autoSpaceDE w:val="0"/>
        <w:autoSpaceDN w:val="0"/>
        <w:adjustRightInd w:val="0"/>
        <w:ind w:firstLine="709"/>
        <w:jc w:val="both"/>
      </w:pPr>
    </w:p>
    <w:p w:rsidR="0029014A" w:rsidRPr="00A971E3" w:rsidRDefault="0029014A" w:rsidP="0029014A">
      <w:pPr>
        <w:widowControl w:val="0"/>
        <w:autoSpaceDE w:val="0"/>
        <w:autoSpaceDN w:val="0"/>
        <w:adjustRightInd w:val="0"/>
        <w:jc w:val="both"/>
        <w:rPr>
          <w:b/>
        </w:rPr>
      </w:pPr>
      <w:r w:rsidRPr="00A971E3">
        <w:rPr>
          <w:b/>
        </w:rPr>
        <w:t> </w:t>
      </w:r>
      <w:r w:rsidR="007E0362">
        <w:rPr>
          <w:b/>
        </w:rPr>
        <w:t xml:space="preserve">2.2.3. </w:t>
      </w:r>
      <w:r w:rsidRPr="00A971E3">
        <w:rPr>
          <w:b/>
        </w:rPr>
        <w:t>От 3 лет до 4 лет</w:t>
      </w:r>
    </w:p>
    <w:p w:rsidR="0029014A" w:rsidRPr="00335D54" w:rsidRDefault="0029014A" w:rsidP="0029014A">
      <w:pPr>
        <w:widowControl w:val="0"/>
        <w:autoSpaceDE w:val="0"/>
        <w:autoSpaceDN w:val="0"/>
        <w:adjustRightInd w:val="0"/>
        <w:jc w:val="both"/>
        <w:rPr>
          <w:i/>
        </w:rPr>
      </w:pPr>
      <w:r w:rsidRPr="00A971E3">
        <w:rPr>
          <w:b/>
          <w:i/>
        </w:rPr>
        <w:t> </w:t>
      </w:r>
      <w:r w:rsidRPr="00335D54">
        <w:rPr>
          <w:i/>
        </w:rPr>
        <w:t>В области социально-коммуникативного развития основными задачами образовательной деятельности являются:</w:t>
      </w:r>
    </w:p>
    <w:p w:rsidR="0029014A" w:rsidRPr="00A971E3" w:rsidRDefault="0029014A" w:rsidP="0029014A">
      <w:pPr>
        <w:widowControl w:val="0"/>
        <w:autoSpaceDE w:val="0"/>
        <w:autoSpaceDN w:val="0"/>
        <w:adjustRightInd w:val="0"/>
        <w:ind w:firstLine="709"/>
        <w:jc w:val="both"/>
        <w:rPr>
          <w:i/>
        </w:rPr>
      </w:pPr>
      <w:r w:rsidRPr="00A971E3">
        <w:rPr>
          <w:i/>
        </w:rPr>
        <w:t>1) в сфере социальных отношений:</w:t>
      </w:r>
    </w:p>
    <w:p w:rsidR="0029014A" w:rsidRPr="00A971E3" w:rsidRDefault="0029014A" w:rsidP="0029014A">
      <w:pPr>
        <w:widowControl w:val="0"/>
        <w:autoSpaceDE w:val="0"/>
        <w:autoSpaceDN w:val="0"/>
        <w:adjustRightInd w:val="0"/>
        <w:ind w:firstLine="709"/>
        <w:jc w:val="both"/>
      </w:pPr>
      <w:r w:rsidRPr="00A971E3">
        <w:t>- 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правильно их называть;</w:t>
      </w:r>
    </w:p>
    <w:p w:rsidR="0029014A" w:rsidRPr="00A971E3" w:rsidRDefault="0029014A" w:rsidP="0029014A">
      <w:pPr>
        <w:widowControl w:val="0"/>
        <w:autoSpaceDE w:val="0"/>
        <w:autoSpaceDN w:val="0"/>
        <w:adjustRightInd w:val="0"/>
        <w:ind w:firstLine="709"/>
        <w:jc w:val="both"/>
      </w:pPr>
      <w:r w:rsidRPr="00A971E3">
        <w:t>- обогащать представления детей о действиях, в которых проявляются доброе отношение и забота о членах семьи, близком окружении;</w:t>
      </w:r>
    </w:p>
    <w:p w:rsidR="0029014A" w:rsidRPr="00A971E3" w:rsidRDefault="0029014A" w:rsidP="0029014A">
      <w:pPr>
        <w:widowControl w:val="0"/>
        <w:autoSpaceDE w:val="0"/>
        <w:autoSpaceDN w:val="0"/>
        <w:adjustRightInd w:val="0"/>
        <w:ind w:firstLine="709"/>
        <w:jc w:val="both"/>
      </w:pPr>
      <w:r w:rsidRPr="00A971E3">
        <w:t>- 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w:t>
      </w:r>
    </w:p>
    <w:p w:rsidR="0029014A" w:rsidRPr="00A971E3" w:rsidRDefault="0029014A" w:rsidP="0029014A">
      <w:pPr>
        <w:widowControl w:val="0"/>
        <w:autoSpaceDE w:val="0"/>
        <w:autoSpaceDN w:val="0"/>
        <w:adjustRightInd w:val="0"/>
        <w:ind w:firstLine="709"/>
        <w:jc w:val="both"/>
      </w:pPr>
      <w:r w:rsidRPr="00A971E3">
        <w:t>- оказывать помощь в освоении способов взаимодействия со сверстниками в игре, в повседневном общении и бытовой деятельности;</w:t>
      </w:r>
    </w:p>
    <w:p w:rsidR="0029014A" w:rsidRPr="00A971E3" w:rsidRDefault="0029014A" w:rsidP="0029014A">
      <w:pPr>
        <w:widowControl w:val="0"/>
        <w:autoSpaceDE w:val="0"/>
        <w:autoSpaceDN w:val="0"/>
        <w:adjustRightInd w:val="0"/>
        <w:ind w:firstLine="709"/>
        <w:jc w:val="both"/>
      </w:pPr>
      <w:r w:rsidRPr="00A971E3">
        <w:t>- приучать детей к выполнению элементарных правил культуры поведения в ДОО;</w:t>
      </w:r>
    </w:p>
    <w:p w:rsidR="0029014A" w:rsidRPr="00A971E3" w:rsidRDefault="0029014A" w:rsidP="0029014A">
      <w:pPr>
        <w:widowControl w:val="0"/>
        <w:autoSpaceDE w:val="0"/>
        <w:autoSpaceDN w:val="0"/>
        <w:adjustRightInd w:val="0"/>
        <w:ind w:firstLine="709"/>
        <w:jc w:val="both"/>
        <w:rPr>
          <w:i/>
        </w:rPr>
      </w:pPr>
      <w:r w:rsidRPr="00A971E3">
        <w:rPr>
          <w:i/>
        </w:rPr>
        <w:t>2) в области формирования основ гражданственности и патриотизма:</w:t>
      </w:r>
    </w:p>
    <w:p w:rsidR="0029014A" w:rsidRPr="00A971E3" w:rsidRDefault="0029014A" w:rsidP="0029014A">
      <w:pPr>
        <w:widowControl w:val="0"/>
        <w:autoSpaceDE w:val="0"/>
        <w:autoSpaceDN w:val="0"/>
        <w:adjustRightInd w:val="0"/>
        <w:ind w:firstLine="709"/>
        <w:jc w:val="both"/>
      </w:pPr>
      <w:r w:rsidRPr="00A971E3">
        <w:t>- обогащать представления детей о малой родине и поддерживать их отражения в различных видах деятельности;</w:t>
      </w:r>
    </w:p>
    <w:p w:rsidR="0029014A" w:rsidRPr="00A971E3" w:rsidRDefault="0029014A" w:rsidP="0029014A">
      <w:pPr>
        <w:widowControl w:val="0"/>
        <w:autoSpaceDE w:val="0"/>
        <w:autoSpaceDN w:val="0"/>
        <w:adjustRightInd w:val="0"/>
        <w:ind w:firstLine="709"/>
        <w:jc w:val="both"/>
        <w:rPr>
          <w:i/>
        </w:rPr>
      </w:pPr>
      <w:r w:rsidRPr="00A971E3">
        <w:rPr>
          <w:i/>
        </w:rPr>
        <w:lastRenderedPageBreak/>
        <w:t>3) в сфере трудового воспитания:</w:t>
      </w:r>
    </w:p>
    <w:p w:rsidR="0029014A" w:rsidRPr="00A971E3" w:rsidRDefault="0029014A" w:rsidP="0029014A">
      <w:pPr>
        <w:widowControl w:val="0"/>
        <w:autoSpaceDE w:val="0"/>
        <w:autoSpaceDN w:val="0"/>
        <w:adjustRightInd w:val="0"/>
        <w:ind w:firstLine="709"/>
        <w:jc w:val="both"/>
      </w:pPr>
      <w:r w:rsidRPr="00A971E3">
        <w:t>- развивать интерес к труду взрослых в ДОО и в семье, формировать представления о конкретных видах хозяйственно-бытового труда, направленных на заботу о детях (мытье посуды, уборка помещений группы и участка и прочее) и трудовые навыки;</w:t>
      </w:r>
    </w:p>
    <w:p w:rsidR="0029014A" w:rsidRPr="00A971E3" w:rsidRDefault="0029014A" w:rsidP="0029014A">
      <w:pPr>
        <w:widowControl w:val="0"/>
        <w:autoSpaceDE w:val="0"/>
        <w:autoSpaceDN w:val="0"/>
        <w:adjustRightInd w:val="0"/>
        <w:ind w:firstLine="709"/>
        <w:jc w:val="both"/>
      </w:pPr>
      <w:r w:rsidRPr="00A971E3">
        <w:t>- воспитывать бережное отношение к предметам и игрушкам как результатам труда взрослых;</w:t>
      </w:r>
    </w:p>
    <w:p w:rsidR="0029014A" w:rsidRPr="00A971E3" w:rsidRDefault="0029014A" w:rsidP="0029014A">
      <w:pPr>
        <w:widowControl w:val="0"/>
        <w:autoSpaceDE w:val="0"/>
        <w:autoSpaceDN w:val="0"/>
        <w:adjustRightInd w:val="0"/>
        <w:ind w:firstLine="709"/>
        <w:jc w:val="both"/>
      </w:pPr>
      <w:r w:rsidRPr="00A971E3">
        <w:t>- приобщать детей к самообслуживанию (одевание, раздевание, умывание), развивать самостоятельность, уверенность, положительную самооценку;</w:t>
      </w:r>
    </w:p>
    <w:p w:rsidR="0029014A" w:rsidRPr="00A971E3" w:rsidRDefault="0029014A" w:rsidP="0029014A">
      <w:pPr>
        <w:widowControl w:val="0"/>
        <w:autoSpaceDE w:val="0"/>
        <w:autoSpaceDN w:val="0"/>
        <w:adjustRightInd w:val="0"/>
        <w:ind w:firstLine="709"/>
        <w:jc w:val="both"/>
      </w:pPr>
      <w:r w:rsidRPr="00A971E3">
        <w:t>4) в области формирования основ безопасного поведения:</w:t>
      </w:r>
    </w:p>
    <w:p w:rsidR="0029014A" w:rsidRPr="00A971E3" w:rsidRDefault="0029014A" w:rsidP="0029014A">
      <w:pPr>
        <w:widowControl w:val="0"/>
        <w:autoSpaceDE w:val="0"/>
        <w:autoSpaceDN w:val="0"/>
        <w:adjustRightInd w:val="0"/>
        <w:ind w:firstLine="709"/>
        <w:jc w:val="both"/>
      </w:pPr>
      <w:r w:rsidRPr="00A971E3">
        <w:t>- развивать интерес к правилам безопасного поведения;</w:t>
      </w:r>
    </w:p>
    <w:p w:rsidR="0029014A" w:rsidRPr="00A971E3" w:rsidRDefault="0029014A" w:rsidP="0029014A">
      <w:pPr>
        <w:widowControl w:val="0"/>
        <w:autoSpaceDE w:val="0"/>
        <w:autoSpaceDN w:val="0"/>
        <w:adjustRightInd w:val="0"/>
        <w:ind w:firstLine="709"/>
        <w:jc w:val="both"/>
      </w:pPr>
      <w:r w:rsidRPr="00A971E3">
        <w:t>- обогащать представления о правилах безопасного поведения в быту, безопасного использования бытовых предметов и гаджетов, исключая практическое использование электронных средств обучения.</w:t>
      </w:r>
    </w:p>
    <w:p w:rsidR="0029014A" w:rsidRPr="00335D54" w:rsidRDefault="0029014A" w:rsidP="0029014A">
      <w:pPr>
        <w:widowControl w:val="0"/>
        <w:autoSpaceDE w:val="0"/>
        <w:autoSpaceDN w:val="0"/>
        <w:adjustRightInd w:val="0"/>
        <w:jc w:val="both"/>
        <w:rPr>
          <w:i/>
        </w:rPr>
      </w:pPr>
      <w:r w:rsidRPr="00A971E3">
        <w:rPr>
          <w:b/>
          <w:i/>
        </w:rPr>
        <w:t> </w:t>
      </w:r>
      <w:r w:rsidRPr="00335D54">
        <w:rPr>
          <w:i/>
        </w:rPr>
        <w:t>Содержание образовательной деятельности</w:t>
      </w:r>
    </w:p>
    <w:p w:rsidR="0029014A" w:rsidRPr="00335D54" w:rsidRDefault="0029014A" w:rsidP="0029014A">
      <w:pPr>
        <w:widowControl w:val="0"/>
        <w:autoSpaceDE w:val="0"/>
        <w:autoSpaceDN w:val="0"/>
        <w:adjustRightInd w:val="0"/>
        <w:ind w:firstLine="709"/>
        <w:jc w:val="both"/>
        <w:rPr>
          <w:i/>
        </w:rPr>
      </w:pPr>
      <w:r w:rsidRPr="00335D54">
        <w:rPr>
          <w:i/>
        </w:rPr>
        <w:t>1) В сфере социальных отношений</w:t>
      </w:r>
    </w:p>
    <w:p w:rsidR="0029014A" w:rsidRPr="00A971E3" w:rsidRDefault="0029014A" w:rsidP="0029014A">
      <w:pPr>
        <w:widowControl w:val="0"/>
        <w:autoSpaceDE w:val="0"/>
        <w:autoSpaceDN w:val="0"/>
        <w:adjustRightInd w:val="0"/>
        <w:ind w:firstLine="709"/>
        <w:jc w:val="both"/>
      </w:pPr>
      <w:r w:rsidRPr="00A971E3">
        <w:t>Педагог создает условия для формирования у детей образа Я: закрепляет умение называть свое имя и возраст, говорить о себе в первом лице; проговаривает с детьми характеристики, отличающие их друг от друга (внешность, предпочтения в деятельности, личные достижения).</w:t>
      </w:r>
    </w:p>
    <w:p w:rsidR="0029014A" w:rsidRPr="00A971E3" w:rsidRDefault="0029014A" w:rsidP="0029014A">
      <w:pPr>
        <w:widowControl w:val="0"/>
        <w:autoSpaceDE w:val="0"/>
        <w:autoSpaceDN w:val="0"/>
        <w:adjustRightInd w:val="0"/>
        <w:ind w:firstLine="709"/>
        <w:jc w:val="both"/>
      </w:pPr>
      <w:r w:rsidRPr="00A971E3">
        <w:t>Педагоги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При общении с детьми педагог интересуется настроением детей, предоставляет возможность рассказать о своих переживаниях, демонстрирует разнообразные способы эмпатийного поведения (поддержать, пожалеть, обнадежить, отвлечь и порадовать). При чтении художественной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w:t>
      </w:r>
    </w:p>
    <w:p w:rsidR="0029014A" w:rsidRPr="00A971E3" w:rsidRDefault="0029014A" w:rsidP="0029014A">
      <w:pPr>
        <w:widowControl w:val="0"/>
        <w:autoSpaceDE w:val="0"/>
        <w:autoSpaceDN w:val="0"/>
        <w:adjustRightInd w:val="0"/>
        <w:ind w:firstLine="709"/>
        <w:jc w:val="both"/>
      </w:pPr>
      <w:r w:rsidRPr="00A971E3">
        <w:t>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w:t>
      </w:r>
    </w:p>
    <w:p w:rsidR="0029014A" w:rsidRPr="00A971E3" w:rsidRDefault="0029014A" w:rsidP="0029014A">
      <w:pPr>
        <w:widowControl w:val="0"/>
        <w:autoSpaceDE w:val="0"/>
        <w:autoSpaceDN w:val="0"/>
        <w:adjustRightInd w:val="0"/>
        <w:ind w:firstLine="709"/>
        <w:jc w:val="both"/>
      </w:pPr>
      <w:r w:rsidRPr="00A971E3">
        <w:t>Педагог создает в группе положительный эмоциональный фон для объединения детей, проводит игры и упражнения в кругу, где дети видят и слышат друг друга. Педагог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испытывать от общения и совместной игры. Помогает детям обращаться друг к другу, распознавать проявление основных эмоций и реагировать на них. Способствует освоению детьми простых способов общения и взаимодействия: обращаться к детям по именам, 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картинки, наблюдать и прочее). В совместных игровых и бытовых действиях педагог демонстрирует готовность действовать согласованно, создает условия для возникновения между детьми договоренности.</w:t>
      </w:r>
    </w:p>
    <w:p w:rsidR="0029014A" w:rsidRPr="00A971E3" w:rsidRDefault="0029014A" w:rsidP="0029014A">
      <w:pPr>
        <w:widowControl w:val="0"/>
        <w:autoSpaceDE w:val="0"/>
        <w:autoSpaceDN w:val="0"/>
        <w:adjustRightInd w:val="0"/>
        <w:ind w:firstLine="709"/>
        <w:jc w:val="both"/>
      </w:pPr>
      <w:r w:rsidRPr="00A971E3">
        <w:t>Знакомит детей с элементарными правилами культуры поведения, упражняет в их выполнении (здороваться, прощаться, благодарить), демонстрирует одобрение при самостоятельном выполнении детьми правил поведения.</w:t>
      </w:r>
    </w:p>
    <w:p w:rsidR="0029014A" w:rsidRPr="00A971E3" w:rsidRDefault="0029014A" w:rsidP="0029014A">
      <w:pPr>
        <w:widowControl w:val="0"/>
        <w:autoSpaceDE w:val="0"/>
        <w:autoSpaceDN w:val="0"/>
        <w:adjustRightInd w:val="0"/>
        <w:ind w:firstLine="709"/>
        <w:jc w:val="both"/>
        <w:rPr>
          <w:i/>
        </w:rPr>
      </w:pPr>
      <w:r w:rsidRPr="00A971E3">
        <w:rPr>
          <w:i/>
        </w:rPr>
        <w:t>2) В области формирования основ гражданственности и патриотизма</w:t>
      </w:r>
    </w:p>
    <w:p w:rsidR="0029014A" w:rsidRPr="00A971E3" w:rsidRDefault="0029014A" w:rsidP="0029014A">
      <w:pPr>
        <w:widowControl w:val="0"/>
        <w:autoSpaceDE w:val="0"/>
        <w:autoSpaceDN w:val="0"/>
        <w:adjustRightInd w:val="0"/>
        <w:ind w:firstLine="709"/>
        <w:jc w:val="both"/>
      </w:pPr>
      <w:r w:rsidRPr="00A971E3">
        <w:t>Педагог обогащает представления детей о малой родине: регулярно напоминает название населенного пункта, в котором они живут; знакомит с близлежащим окружением ДОО (зданиями, природными объектами), доступными для рассматривания с территории. Обсуждает с детьми их любимые места времяпрепровождения в населенном пункте. Демонстрирует эмоциональную отзывчивость на красоту родного края, восхищается природными явлениями.</w:t>
      </w:r>
    </w:p>
    <w:p w:rsidR="0029014A" w:rsidRPr="00A971E3" w:rsidRDefault="0029014A" w:rsidP="0029014A">
      <w:pPr>
        <w:widowControl w:val="0"/>
        <w:autoSpaceDE w:val="0"/>
        <w:autoSpaceDN w:val="0"/>
        <w:adjustRightInd w:val="0"/>
        <w:ind w:firstLine="709"/>
        <w:jc w:val="both"/>
      </w:pPr>
      <w:r w:rsidRPr="00A971E3">
        <w:t>Поддерживает отражение детьми своих впечатлений о малой родине в различных видах деятельности (рассказывает, изображает, воплощает образы в играх, разворачивает сюжет и так далее).</w:t>
      </w:r>
    </w:p>
    <w:p w:rsidR="0029014A" w:rsidRPr="00A971E3" w:rsidRDefault="0029014A" w:rsidP="0029014A">
      <w:pPr>
        <w:widowControl w:val="0"/>
        <w:autoSpaceDE w:val="0"/>
        <w:autoSpaceDN w:val="0"/>
        <w:adjustRightInd w:val="0"/>
        <w:ind w:firstLine="709"/>
        <w:jc w:val="both"/>
        <w:rPr>
          <w:i/>
        </w:rPr>
      </w:pPr>
      <w:r w:rsidRPr="00A971E3">
        <w:rPr>
          <w:i/>
        </w:rPr>
        <w:lastRenderedPageBreak/>
        <w:t>3) В сфере трудового воспитания.</w:t>
      </w:r>
    </w:p>
    <w:p w:rsidR="0029014A" w:rsidRPr="00A971E3" w:rsidRDefault="0029014A" w:rsidP="0029014A">
      <w:pPr>
        <w:widowControl w:val="0"/>
        <w:autoSpaceDE w:val="0"/>
        <w:autoSpaceDN w:val="0"/>
        <w:adjustRightInd w:val="0"/>
        <w:ind w:firstLine="709"/>
        <w:jc w:val="both"/>
      </w:pPr>
      <w:r w:rsidRPr="00A971E3">
        <w:t>Педагог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назначением их частей (например: ручка на входной двери нужна для того, чтобы удобнее было открыть дверь и прочее). Знакомит детей с основными свойствами и качествами материалов, из которых изготовлены предметы, знакомые ребёнку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признакам, моделирует ситуации для активизации желания детей включиться в выполнение простейших действий бытового труда.</w:t>
      </w:r>
    </w:p>
    <w:p w:rsidR="0029014A" w:rsidRPr="00A971E3" w:rsidRDefault="0029014A" w:rsidP="0029014A">
      <w:pPr>
        <w:widowControl w:val="0"/>
        <w:autoSpaceDE w:val="0"/>
        <w:autoSpaceDN w:val="0"/>
        <w:adjustRightInd w:val="0"/>
        <w:ind w:firstLine="709"/>
        <w:jc w:val="both"/>
      </w:pPr>
      <w:r w:rsidRPr="00A971E3">
        <w:t>Педагог формирует первоначальные представления о хозяйственно-бытовом труде взрослых дома и в группе ДОО, поощряет желание детей соблюдать порядок при раздевании на дневной сон (аккуратное складывание одежды), уборке рабочего места после продуктивных видов деятельности (лепки, рисования, аппликации) и тому подобное. Использует приемы одобрения и поощрения ребёнка при правильном выполнении элементарных трудовых действий (убирает за собой посуду на раздаточный стол, убирает рабочее место после занятий, собирает игрушки, помогает раздать наглядный материал на занятие и тому подобное).</w:t>
      </w:r>
    </w:p>
    <w:p w:rsidR="0029014A" w:rsidRPr="00A971E3" w:rsidRDefault="0029014A" w:rsidP="0029014A">
      <w:pPr>
        <w:widowControl w:val="0"/>
        <w:autoSpaceDE w:val="0"/>
        <w:autoSpaceDN w:val="0"/>
        <w:adjustRightInd w:val="0"/>
        <w:ind w:firstLine="709"/>
        <w:jc w:val="both"/>
      </w:pPr>
      <w:r w:rsidRPr="00A971E3">
        <w:t>Педагог поддерживает стремления ребёнка самостоятельно выполнять отдельные действия самообслуживания: одевание на прогулку, умывание после сна или перед приемом пищи, элементарный уход за собой (расчесывание волос, поддержание опрятности одежды, пользование носовым платком и тому подобное). Педагог создает условия для приучения детей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самообслуживанию.</w:t>
      </w:r>
    </w:p>
    <w:p w:rsidR="0029014A" w:rsidRPr="00A971E3" w:rsidRDefault="0029014A" w:rsidP="0029014A">
      <w:pPr>
        <w:widowControl w:val="0"/>
        <w:autoSpaceDE w:val="0"/>
        <w:autoSpaceDN w:val="0"/>
        <w:adjustRightInd w:val="0"/>
        <w:ind w:firstLine="709"/>
        <w:jc w:val="both"/>
      </w:pPr>
      <w:r w:rsidRPr="00A971E3">
        <w:t>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w:t>
      </w:r>
    </w:p>
    <w:p w:rsidR="0029014A" w:rsidRPr="00A971E3" w:rsidRDefault="0029014A" w:rsidP="0029014A">
      <w:pPr>
        <w:widowControl w:val="0"/>
        <w:autoSpaceDE w:val="0"/>
        <w:autoSpaceDN w:val="0"/>
        <w:adjustRightInd w:val="0"/>
        <w:ind w:firstLine="709"/>
        <w:jc w:val="both"/>
        <w:rPr>
          <w:i/>
        </w:rPr>
      </w:pPr>
      <w:r w:rsidRPr="00A971E3">
        <w:rPr>
          <w:i/>
        </w:rPr>
        <w:t>4) В области формирования основ безопасного поведения</w:t>
      </w:r>
    </w:p>
    <w:p w:rsidR="0029014A" w:rsidRPr="00A971E3" w:rsidRDefault="0029014A" w:rsidP="0029014A">
      <w:pPr>
        <w:widowControl w:val="0"/>
        <w:autoSpaceDE w:val="0"/>
        <w:autoSpaceDN w:val="0"/>
        <w:adjustRightInd w:val="0"/>
        <w:ind w:firstLine="709"/>
        <w:jc w:val="both"/>
      </w:pPr>
      <w:r w:rsidRPr="00A971E3">
        <w:t>Педагог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несоблюдение правил использования бытовых предметов позволяет создать ситуации, небезопасные для здоровья.</w:t>
      </w:r>
    </w:p>
    <w:p w:rsidR="0029014A" w:rsidRPr="00A971E3" w:rsidRDefault="0029014A" w:rsidP="0029014A">
      <w:pPr>
        <w:widowControl w:val="0"/>
        <w:autoSpaceDE w:val="0"/>
        <w:autoSpaceDN w:val="0"/>
        <w:adjustRightInd w:val="0"/>
        <w:ind w:firstLine="709"/>
        <w:jc w:val="both"/>
      </w:pPr>
      <w:r w:rsidRPr="00A971E3">
        <w:t>Педагог использует игровые ситуации, создавая условия для демонстрации и формирования умений ребёнка пользоваться простыми бытовыми приборами, обсуждает с детьми какими предметами быта детям можно пользоваться только вместе со взрослыми: ножи, иголки, ножницы, лекарства, спички и так далее.</w:t>
      </w:r>
    </w:p>
    <w:p w:rsidR="0029014A" w:rsidRPr="00A971E3" w:rsidRDefault="0029014A" w:rsidP="0029014A">
      <w:pPr>
        <w:widowControl w:val="0"/>
        <w:autoSpaceDE w:val="0"/>
        <w:autoSpaceDN w:val="0"/>
        <w:adjustRightInd w:val="0"/>
        <w:ind w:firstLine="709"/>
        <w:jc w:val="both"/>
      </w:pPr>
      <w:r w:rsidRPr="00A971E3">
        <w:t>Педагог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w:t>
      </w:r>
    </w:p>
    <w:p w:rsidR="0029014A" w:rsidRPr="00A971E3" w:rsidRDefault="0029014A" w:rsidP="0029014A">
      <w:pPr>
        <w:widowControl w:val="0"/>
        <w:autoSpaceDE w:val="0"/>
        <w:autoSpaceDN w:val="0"/>
        <w:adjustRightInd w:val="0"/>
        <w:ind w:firstLine="709"/>
        <w:jc w:val="both"/>
      </w:pPr>
      <w:r w:rsidRPr="00A971E3">
        <w:t>Педагог рассказывает детям о том, как себя вести на площадке ДОО, игровой площадке рядом с домом. Обращает внимание детей на необходимость оповещать взрослых (педагога, родителей (законных представителей)), если ребёнок хочет покинуть игровую площадку, уйти с участка ДОО. Обсуждает вместе с детьми их действия, дает возможность ребёнку рассказать о своем опыте, как себя вести безопасно: рядом с бездомными животными (не нужно подходить близко, пугать животных), рядом с незнакомыми растениями (без разрешения взрослых не пробовать незнакомые ягоды, листья растений, если у ребёнка появляется желание их попробовать, обязательно сначала спросить у взрослого, можно ли их есть).</w:t>
      </w:r>
    </w:p>
    <w:p w:rsidR="00AB2DDC" w:rsidRDefault="0029014A" w:rsidP="00AB2DDC">
      <w:pPr>
        <w:widowControl w:val="0"/>
        <w:autoSpaceDE w:val="0"/>
        <w:autoSpaceDN w:val="0"/>
        <w:adjustRightInd w:val="0"/>
        <w:ind w:firstLine="709"/>
        <w:jc w:val="both"/>
      </w:pPr>
      <w:r w:rsidRPr="00A971E3">
        <w:t>Педагог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обсуждению всех детей. Использует приемы упражнения, напоминания, личного примера для закрепл</w:t>
      </w:r>
      <w:r w:rsidR="00AB2DDC">
        <w:t>ения формируемых представлений.</w:t>
      </w:r>
    </w:p>
    <w:p w:rsidR="00335D54" w:rsidRDefault="00335D54" w:rsidP="00AB2DDC">
      <w:pPr>
        <w:widowControl w:val="0"/>
        <w:autoSpaceDE w:val="0"/>
        <w:autoSpaceDN w:val="0"/>
        <w:adjustRightInd w:val="0"/>
        <w:jc w:val="both"/>
        <w:rPr>
          <w:b/>
        </w:rPr>
      </w:pPr>
    </w:p>
    <w:p w:rsidR="004F7B94" w:rsidRDefault="004F7B94" w:rsidP="004F7B94">
      <w:pPr>
        <w:ind w:left="-567" w:right="-143" w:firstLine="709"/>
        <w:rPr>
          <w:rFonts w:eastAsia="Calibri"/>
          <w:i/>
          <w:lang w:eastAsia="en-US"/>
        </w:rPr>
      </w:pPr>
      <w:r w:rsidRPr="00EE71E4">
        <w:rPr>
          <w:rFonts w:eastAsia="Calibri"/>
          <w:i/>
          <w:lang w:eastAsia="en-US"/>
        </w:rPr>
        <w:t>Часть формируемая участниками образовательных отношений</w:t>
      </w:r>
    </w:p>
    <w:p w:rsidR="004F7B94" w:rsidRPr="00EE71E4" w:rsidRDefault="004F7B94" w:rsidP="004F7B94">
      <w:pPr>
        <w:ind w:left="-567" w:right="-143" w:firstLine="709"/>
        <w:rPr>
          <w:rFonts w:eastAsia="Calibri"/>
          <w:i/>
          <w:lang w:eastAsia="en-US"/>
        </w:rPr>
      </w:pPr>
    </w:p>
    <w:p w:rsidR="004F7B94" w:rsidRPr="004F7B94" w:rsidRDefault="004F7B94" w:rsidP="00033117">
      <w:pPr>
        <w:rPr>
          <w:bCs/>
        </w:rPr>
      </w:pPr>
      <w:r>
        <w:rPr>
          <w:rFonts w:eastAsia="Calibri"/>
          <w:lang w:eastAsia="en-US"/>
        </w:rPr>
        <w:t>МБДОУ №1 «Ручеек»</w:t>
      </w:r>
      <w:r w:rsidRPr="00EE71E4">
        <w:rPr>
          <w:rFonts w:eastAsia="Calibri"/>
          <w:lang w:eastAsia="en-US"/>
        </w:rPr>
        <w:t xml:space="preserve"> реализует парциальну</w:t>
      </w:r>
      <w:r>
        <w:rPr>
          <w:rFonts w:eastAsia="Calibri"/>
          <w:lang w:eastAsia="en-US"/>
        </w:rPr>
        <w:t xml:space="preserve">ю программу в группе детей от 3 </w:t>
      </w:r>
      <w:r w:rsidRPr="00EE71E4">
        <w:rPr>
          <w:rFonts w:eastAsia="Calibri"/>
          <w:lang w:eastAsia="en-US"/>
        </w:rPr>
        <w:t xml:space="preserve">лет до </w:t>
      </w:r>
      <w:r>
        <w:rPr>
          <w:rFonts w:eastAsia="Calibri"/>
          <w:lang w:eastAsia="en-US"/>
        </w:rPr>
        <w:t>4</w:t>
      </w:r>
      <w:r w:rsidRPr="00EE71E4">
        <w:rPr>
          <w:rFonts w:eastAsia="Calibri"/>
          <w:lang w:eastAsia="en-US"/>
        </w:rPr>
        <w:t xml:space="preserve"> лет</w:t>
      </w:r>
      <w:r>
        <w:rPr>
          <w:rFonts w:eastAsia="Calibri"/>
          <w:lang w:eastAsia="en-US"/>
        </w:rPr>
        <w:t xml:space="preserve"> </w:t>
      </w:r>
      <w:r>
        <w:t>«Основы безопасности детей дошкольного возраста</w:t>
      </w:r>
      <w:r w:rsidRPr="00374BA7">
        <w:t>»</w:t>
      </w:r>
      <w:r w:rsidRPr="00374BA7">
        <w:rPr>
          <w:rFonts w:eastAsia="Calibri"/>
          <w:lang w:eastAsia="en-US"/>
        </w:rPr>
        <w:t xml:space="preserve"> </w:t>
      </w:r>
      <w:r w:rsidRPr="00374BA7">
        <w:t xml:space="preserve">Авторы: </w:t>
      </w:r>
      <w:r w:rsidRPr="004F7B94">
        <w:rPr>
          <w:bCs/>
        </w:rPr>
        <w:t>Р. Б. Стеркина, Н. Н. Авдеева, О. Л. Князева</w:t>
      </w:r>
    </w:p>
    <w:p w:rsidR="004F7B94" w:rsidRPr="00033117" w:rsidRDefault="004F7B94" w:rsidP="00033117">
      <w:pPr>
        <w:rPr>
          <w:rFonts w:eastAsia="Calibri"/>
          <w:lang w:eastAsia="en-US"/>
        </w:rPr>
      </w:pPr>
      <w:r w:rsidRPr="00EE71E4">
        <w:rPr>
          <w:rFonts w:eastAsia="Calibri"/>
          <w:lang w:eastAsia="en-US"/>
        </w:rPr>
        <w:t>Освоение тем программы происходит в повседневной жизни детского сада, а также   в процессе реализации образовательной области Федерального Государственного образовательного стандарта «Социально-коммуникативное развитие».</w:t>
      </w:r>
      <w:r w:rsidR="00033117" w:rsidRPr="00033117">
        <w:rPr>
          <w:color w:val="222222"/>
          <w:sz w:val="28"/>
          <w:szCs w:val="28"/>
        </w:rPr>
        <w:t xml:space="preserve"> </w:t>
      </w:r>
      <w:r w:rsidR="00033117" w:rsidRPr="00033117">
        <w:rPr>
          <w:rFonts w:eastAsia="Calibri"/>
          <w:lang w:eastAsia="en-US"/>
        </w:rPr>
        <w:t>Программа интегрируется с такими образовательными областями, как: «Здоровье», «Социализация», «Познание», «Труд», «Коммуникация», «Художественное творчество».</w:t>
      </w:r>
    </w:p>
    <w:p w:rsidR="00033117" w:rsidRPr="004F7B94" w:rsidRDefault="004F7B94" w:rsidP="00033117">
      <w:r w:rsidRPr="00033117">
        <w:rPr>
          <w:rFonts w:eastAsia="Calibri"/>
        </w:rPr>
        <w:t>Парциальная программа</w:t>
      </w:r>
      <w:r w:rsidRPr="00033117">
        <w:t xml:space="preserve"> «Основы безопасности детей дошкольного возраста» сориентирована на то, чтобы дать детям необходимые знания об общепринятых человеком нормах поведения, сформировать основы экологической культуры, ценности здорового образа жизни, помочь дошкольникам овладеть элементарными навыками поведения дома, на улице, в транспорте. </w:t>
      </w:r>
      <w:r w:rsidRPr="004F7B94">
        <w:t>Программа имеет социально-личностное направление.</w:t>
      </w:r>
    </w:p>
    <w:p w:rsidR="004F7B94" w:rsidRDefault="004F7B94" w:rsidP="00033117">
      <w:pPr>
        <w:rPr>
          <w:rFonts w:eastAsia="Calibri"/>
          <w:bCs/>
          <w:lang w:eastAsia="en-US"/>
        </w:rPr>
      </w:pPr>
      <w:r>
        <w:rPr>
          <w:rFonts w:eastAsia="Calibri"/>
          <w:bCs/>
          <w:lang w:eastAsia="en-US"/>
        </w:rPr>
        <w:t>В группе детей от 3</w:t>
      </w:r>
      <w:r w:rsidRPr="00EE71E4">
        <w:rPr>
          <w:rFonts w:eastAsia="Calibri"/>
          <w:bCs/>
          <w:lang w:eastAsia="en-US"/>
        </w:rPr>
        <w:t xml:space="preserve"> лет до </w:t>
      </w:r>
      <w:r>
        <w:rPr>
          <w:rFonts w:eastAsia="Calibri"/>
          <w:bCs/>
          <w:lang w:eastAsia="en-US"/>
        </w:rPr>
        <w:t>4</w:t>
      </w:r>
      <w:r w:rsidRPr="00EE71E4">
        <w:rPr>
          <w:rFonts w:eastAsia="Calibri"/>
          <w:bCs/>
          <w:lang w:eastAsia="en-US"/>
        </w:rPr>
        <w:t xml:space="preserve"> лет реализуются следующие разделы программы:</w:t>
      </w:r>
    </w:p>
    <w:p w:rsidR="004F7B94" w:rsidRDefault="004F7B94"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и другие люди», </w:t>
      </w:r>
    </w:p>
    <w:p w:rsidR="004F7B94" w:rsidRDefault="004F7B94"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и природа», </w:t>
      </w:r>
    </w:p>
    <w:p w:rsidR="004F7B94" w:rsidRDefault="004F7B94"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дома», </w:t>
      </w:r>
    </w:p>
    <w:p w:rsidR="004F7B94" w:rsidRDefault="004F7B94" w:rsidP="00033117">
      <w:pPr>
        <w:rPr>
          <w:rFonts w:eastAsia="Calibri"/>
          <w:bCs/>
          <w:lang w:eastAsia="en-US"/>
        </w:rPr>
      </w:pPr>
      <w:r>
        <w:rPr>
          <w:rFonts w:eastAsia="Calibri"/>
          <w:bCs/>
          <w:lang w:eastAsia="en-US"/>
        </w:rPr>
        <w:t xml:space="preserve">- </w:t>
      </w:r>
      <w:r w:rsidRPr="004F7B94">
        <w:rPr>
          <w:rFonts w:eastAsia="Calibri"/>
          <w:bCs/>
          <w:lang w:eastAsia="en-US"/>
        </w:rPr>
        <w:t xml:space="preserve">«Здоровье ребенка», </w:t>
      </w:r>
    </w:p>
    <w:p w:rsidR="004F7B94" w:rsidRDefault="004F7B94" w:rsidP="00033117">
      <w:pPr>
        <w:rPr>
          <w:rFonts w:eastAsia="Calibri"/>
          <w:bCs/>
          <w:lang w:eastAsia="en-US"/>
        </w:rPr>
      </w:pPr>
      <w:r>
        <w:rPr>
          <w:rFonts w:eastAsia="Calibri"/>
          <w:bCs/>
          <w:lang w:eastAsia="en-US"/>
        </w:rPr>
        <w:t xml:space="preserve">- </w:t>
      </w:r>
      <w:r w:rsidRPr="004F7B94">
        <w:rPr>
          <w:rFonts w:eastAsia="Calibri"/>
          <w:bCs/>
          <w:lang w:eastAsia="en-US"/>
        </w:rPr>
        <w:t xml:space="preserve">«Эмоциональное благополучие ребенка», </w:t>
      </w:r>
    </w:p>
    <w:p w:rsidR="004F7B94" w:rsidRPr="004F7B94" w:rsidRDefault="004F7B94" w:rsidP="00033117">
      <w:pPr>
        <w:rPr>
          <w:rFonts w:eastAsia="Calibri"/>
          <w:bCs/>
          <w:lang w:eastAsia="en-US"/>
        </w:rPr>
      </w:pPr>
      <w:r>
        <w:rPr>
          <w:rFonts w:eastAsia="Calibri"/>
          <w:bCs/>
          <w:lang w:eastAsia="en-US"/>
        </w:rPr>
        <w:t xml:space="preserve">- </w:t>
      </w:r>
      <w:r w:rsidRPr="004F7B94">
        <w:rPr>
          <w:rFonts w:eastAsia="Calibri"/>
          <w:bCs/>
          <w:lang w:eastAsia="en-US"/>
        </w:rPr>
        <w:t>«Ребенок на улице».</w:t>
      </w:r>
    </w:p>
    <w:p w:rsidR="004F7B94" w:rsidRPr="00EE71E4" w:rsidRDefault="004F7B94" w:rsidP="00033117">
      <w:pPr>
        <w:rPr>
          <w:rFonts w:eastAsia="Calibri"/>
          <w:bCs/>
          <w:lang w:eastAsia="en-US"/>
        </w:rPr>
      </w:pPr>
    </w:p>
    <w:p w:rsidR="004F7B94" w:rsidRPr="00EE71E4" w:rsidRDefault="004F7B94" w:rsidP="00033117">
      <w:pPr>
        <w:rPr>
          <w:rFonts w:eastAsia="Calibri"/>
          <w:lang w:eastAsia="en-US"/>
        </w:rPr>
      </w:pPr>
      <w:r w:rsidRPr="00EE71E4">
        <w:rPr>
          <w:rFonts w:eastAsia="Calibri"/>
          <w:lang w:eastAsia="en-US"/>
        </w:rPr>
        <w:t>Перечисленные разделы программы дополняют и обогащают</w:t>
      </w:r>
      <w:r w:rsidRPr="00EE71E4">
        <w:rPr>
          <w:rFonts w:eastAsia="Calibri"/>
          <w:b/>
          <w:lang w:eastAsia="en-US"/>
        </w:rPr>
        <w:t xml:space="preserve"> </w:t>
      </w:r>
      <w:r w:rsidRPr="00EE71E4">
        <w:rPr>
          <w:rFonts w:eastAsia="Calibri"/>
          <w:lang w:eastAsia="en-US"/>
        </w:rPr>
        <w:t>представления детей по образовательной области «Социально-коммуникативное развитие».</w:t>
      </w:r>
    </w:p>
    <w:p w:rsidR="004F7B94" w:rsidRPr="00EE71E4" w:rsidRDefault="004F7B94" w:rsidP="00033117">
      <w:pPr>
        <w:rPr>
          <w:rFonts w:eastAsia="Calibri"/>
          <w:lang w:eastAsia="en-US"/>
        </w:rPr>
      </w:pPr>
      <w:r w:rsidRPr="00EE71E4">
        <w:rPr>
          <w:rFonts w:eastAsia="Calibri"/>
          <w:lang w:eastAsia="en-US"/>
        </w:rPr>
        <w:t>Целевой раздел</w:t>
      </w:r>
    </w:p>
    <w:p w:rsidR="004F7B94" w:rsidRPr="004F7B94" w:rsidRDefault="004F7B94" w:rsidP="00033117">
      <w:r w:rsidRPr="00374BA7">
        <w:rPr>
          <w:i/>
        </w:rPr>
        <w:t xml:space="preserve">Цель: </w:t>
      </w:r>
      <w:r w:rsidRPr="004F7B94">
        <w:t>воспитание у ребенка навыков адекватного поведения в различных неожиданных ситуациях, самостоятельности и ответственности за свое поведение.</w:t>
      </w:r>
      <w:r w:rsidRPr="00374BA7">
        <w:rPr>
          <w:i/>
        </w:rPr>
        <w:t xml:space="preserve">  </w:t>
      </w:r>
    </w:p>
    <w:p w:rsidR="004F7B94" w:rsidRDefault="004F7B94" w:rsidP="00033117">
      <w:pPr>
        <w:rPr>
          <w:b/>
        </w:rPr>
      </w:pPr>
      <w:r w:rsidRPr="00374BA7">
        <w:rPr>
          <w:i/>
        </w:rPr>
        <w:t>Задачи</w:t>
      </w:r>
      <w:r w:rsidRPr="00374BA7">
        <w:rPr>
          <w:b/>
        </w:rPr>
        <w:t xml:space="preserve">: </w:t>
      </w:r>
    </w:p>
    <w:p w:rsidR="004F7B94" w:rsidRPr="004F7B94" w:rsidRDefault="004F7B94" w:rsidP="00033117">
      <w:r w:rsidRPr="004F7B94">
        <w:t>Формирование ценностей здорового образа жизни.</w:t>
      </w:r>
    </w:p>
    <w:p w:rsidR="004F7B94" w:rsidRPr="004F7B94" w:rsidRDefault="004F7B94" w:rsidP="00033117">
      <w:r w:rsidRPr="004F7B94">
        <w:t>Формирование основ безопасного поведения во дворе, на улице, в общественном транспорте.</w:t>
      </w:r>
    </w:p>
    <w:p w:rsidR="004F7B94" w:rsidRPr="004F7B94" w:rsidRDefault="004F7B94" w:rsidP="00033117">
      <w:pPr>
        <w:rPr>
          <w:b/>
        </w:rPr>
      </w:pPr>
      <w:r w:rsidRPr="004F7B94">
        <w:t>Формирование знаний об осторожном обращении с опасными предметами и правильном поведении при контактах с незнакомыми людьми</w:t>
      </w:r>
      <w:r w:rsidRPr="004F7B94">
        <w:rPr>
          <w:b/>
        </w:rPr>
        <w:t>.</w:t>
      </w:r>
    </w:p>
    <w:p w:rsidR="004F7B94" w:rsidRDefault="004F7B94" w:rsidP="00033117">
      <w:pPr>
        <w:rPr>
          <w:i/>
        </w:rPr>
      </w:pPr>
      <w:r w:rsidRPr="004F7B94">
        <w:rPr>
          <w:i/>
        </w:rPr>
        <w:t xml:space="preserve">В результате освоения данной программы дошкольники:  </w:t>
      </w:r>
    </w:p>
    <w:p w:rsidR="004F7B94" w:rsidRPr="00033117" w:rsidRDefault="00033117" w:rsidP="00033117">
      <w:r w:rsidRPr="00033117">
        <w:t>Дети не только знают, рассказывают, как надо правильно себя вести в тех или иных ситуациях, но и стараются осознанно выполнять большинство правил безопасного поведения.</w:t>
      </w:r>
    </w:p>
    <w:p w:rsidR="00AB2DDC" w:rsidRPr="00033117" w:rsidRDefault="00AB2DDC" w:rsidP="00033117">
      <w:pPr>
        <w:pStyle w:val="a9"/>
        <w:rPr>
          <w:color w:val="000000"/>
          <w:lang w:val="ru-RU"/>
        </w:rPr>
      </w:pPr>
    </w:p>
    <w:p w:rsidR="0029014A" w:rsidRPr="00A971E3" w:rsidRDefault="0029014A" w:rsidP="0029014A">
      <w:pPr>
        <w:widowControl w:val="0"/>
        <w:autoSpaceDE w:val="0"/>
        <w:autoSpaceDN w:val="0"/>
        <w:adjustRightInd w:val="0"/>
        <w:jc w:val="both"/>
        <w:rPr>
          <w:b/>
        </w:rPr>
      </w:pPr>
      <w:r w:rsidRPr="00A971E3">
        <w:rPr>
          <w:b/>
        </w:rPr>
        <w:t> </w:t>
      </w:r>
      <w:r w:rsidR="007E0362">
        <w:rPr>
          <w:b/>
        </w:rPr>
        <w:t xml:space="preserve">2.2.4. </w:t>
      </w:r>
      <w:r w:rsidRPr="00A971E3">
        <w:rPr>
          <w:b/>
        </w:rPr>
        <w:t>От 4 лет до 5 лет</w:t>
      </w:r>
    </w:p>
    <w:p w:rsidR="0029014A" w:rsidRPr="00A971E3" w:rsidRDefault="0029014A" w:rsidP="0029014A">
      <w:pPr>
        <w:widowControl w:val="0"/>
        <w:autoSpaceDE w:val="0"/>
        <w:autoSpaceDN w:val="0"/>
        <w:adjustRightInd w:val="0"/>
        <w:jc w:val="both"/>
        <w:rPr>
          <w:b/>
        </w:rPr>
      </w:pPr>
      <w:r w:rsidRPr="00A971E3">
        <w:rPr>
          <w:b/>
          <w:i/>
        </w:rPr>
        <w:t> В области социально-коммуникативного развития основными задачами образовательной деятельности являются:</w:t>
      </w:r>
    </w:p>
    <w:p w:rsidR="0029014A" w:rsidRPr="00A971E3" w:rsidRDefault="0029014A" w:rsidP="0029014A">
      <w:pPr>
        <w:widowControl w:val="0"/>
        <w:autoSpaceDE w:val="0"/>
        <w:autoSpaceDN w:val="0"/>
        <w:adjustRightInd w:val="0"/>
        <w:ind w:firstLine="709"/>
        <w:jc w:val="both"/>
        <w:rPr>
          <w:i/>
        </w:rPr>
      </w:pPr>
      <w:r w:rsidRPr="00A971E3">
        <w:rPr>
          <w:i/>
        </w:rPr>
        <w:t>1) в сфере социальных отношений:</w:t>
      </w:r>
    </w:p>
    <w:p w:rsidR="0029014A" w:rsidRPr="00A971E3" w:rsidRDefault="0029014A" w:rsidP="0029014A">
      <w:pPr>
        <w:widowControl w:val="0"/>
        <w:autoSpaceDE w:val="0"/>
        <w:autoSpaceDN w:val="0"/>
        <w:adjustRightInd w:val="0"/>
        <w:ind w:firstLine="709"/>
        <w:jc w:val="both"/>
      </w:pPr>
      <w:r w:rsidRPr="00A971E3">
        <w:t>- формировать положительную самооценку, уверенность в своих силах, стремление к самостоятельности;</w:t>
      </w:r>
    </w:p>
    <w:p w:rsidR="0029014A" w:rsidRPr="00A971E3" w:rsidRDefault="0029014A" w:rsidP="0029014A">
      <w:pPr>
        <w:widowControl w:val="0"/>
        <w:autoSpaceDE w:val="0"/>
        <w:autoSpaceDN w:val="0"/>
        <w:adjustRightInd w:val="0"/>
        <w:ind w:firstLine="709"/>
        <w:jc w:val="both"/>
      </w:pPr>
      <w:r w:rsidRPr="00A971E3">
        <w:t>- развивать эмоциональную отзывчивость к взрослым и детям, слабым и нуждающимся в помощи, воспитывать сопереживание героям литературных и анимационных произведений, доброе отношение к животным и растениям;</w:t>
      </w:r>
    </w:p>
    <w:p w:rsidR="0029014A" w:rsidRPr="00A971E3" w:rsidRDefault="0029014A" w:rsidP="0029014A">
      <w:pPr>
        <w:widowControl w:val="0"/>
        <w:autoSpaceDE w:val="0"/>
        <w:autoSpaceDN w:val="0"/>
        <w:adjustRightInd w:val="0"/>
        <w:ind w:firstLine="709"/>
        <w:jc w:val="both"/>
      </w:pPr>
      <w:r w:rsidRPr="00A971E3">
        <w:t>- развивать позитивное отношение и чувство принадлежности детей к семье, уважение к родителям (законным представителям), педагогам и окружающим людям;</w:t>
      </w:r>
    </w:p>
    <w:p w:rsidR="0029014A" w:rsidRPr="00A971E3" w:rsidRDefault="0029014A" w:rsidP="0029014A">
      <w:pPr>
        <w:widowControl w:val="0"/>
        <w:autoSpaceDE w:val="0"/>
        <w:autoSpaceDN w:val="0"/>
        <w:adjustRightInd w:val="0"/>
        <w:ind w:firstLine="709"/>
        <w:jc w:val="both"/>
      </w:pPr>
      <w:r w:rsidRPr="00A971E3">
        <w:t>- воспитывать доброжелательное отношение ко взрослым и детям;</w:t>
      </w:r>
    </w:p>
    <w:p w:rsidR="0029014A" w:rsidRPr="00A971E3" w:rsidRDefault="0029014A" w:rsidP="0029014A">
      <w:pPr>
        <w:widowControl w:val="0"/>
        <w:autoSpaceDE w:val="0"/>
        <w:autoSpaceDN w:val="0"/>
        <w:adjustRightInd w:val="0"/>
        <w:ind w:firstLine="709"/>
        <w:jc w:val="both"/>
      </w:pPr>
      <w:r w:rsidRPr="00A971E3">
        <w:t>- воспитывать культуру общения со взрослыми и сверстниками, желание выполнять правила поведения, быть вежливыми в общении со взрослыми и сверстниками;</w:t>
      </w:r>
    </w:p>
    <w:p w:rsidR="0029014A" w:rsidRPr="00A971E3" w:rsidRDefault="0029014A" w:rsidP="0029014A">
      <w:pPr>
        <w:widowControl w:val="0"/>
        <w:autoSpaceDE w:val="0"/>
        <w:autoSpaceDN w:val="0"/>
        <w:adjustRightInd w:val="0"/>
        <w:ind w:firstLine="709"/>
        <w:jc w:val="both"/>
      </w:pPr>
      <w:r w:rsidRPr="00A971E3">
        <w:t>- развивать стремление к совместным играм, взаимодействию в паре или небольшой подгруппе, к взаимодействию в практической деятельности;</w:t>
      </w:r>
    </w:p>
    <w:p w:rsidR="0029014A" w:rsidRPr="00A971E3" w:rsidRDefault="0029014A" w:rsidP="0029014A">
      <w:pPr>
        <w:widowControl w:val="0"/>
        <w:autoSpaceDE w:val="0"/>
        <w:autoSpaceDN w:val="0"/>
        <w:adjustRightInd w:val="0"/>
        <w:ind w:firstLine="709"/>
        <w:jc w:val="both"/>
        <w:rPr>
          <w:i/>
        </w:rPr>
      </w:pPr>
      <w:r w:rsidRPr="00A971E3">
        <w:rPr>
          <w:i/>
        </w:rPr>
        <w:t>2) в области формирования основ гражданственности и патриотизма:</w:t>
      </w:r>
    </w:p>
    <w:p w:rsidR="0029014A" w:rsidRPr="00A971E3" w:rsidRDefault="0029014A" w:rsidP="0029014A">
      <w:pPr>
        <w:widowControl w:val="0"/>
        <w:autoSpaceDE w:val="0"/>
        <w:autoSpaceDN w:val="0"/>
        <w:adjustRightInd w:val="0"/>
        <w:ind w:firstLine="709"/>
        <w:jc w:val="both"/>
      </w:pPr>
      <w:r w:rsidRPr="00A971E3">
        <w:lastRenderedPageBreak/>
        <w:t>- воспитывать уважительное отношение к Родине, символам страны, памятным датам;</w:t>
      </w:r>
    </w:p>
    <w:p w:rsidR="0029014A" w:rsidRPr="00A971E3" w:rsidRDefault="0029014A" w:rsidP="0029014A">
      <w:pPr>
        <w:widowControl w:val="0"/>
        <w:autoSpaceDE w:val="0"/>
        <w:autoSpaceDN w:val="0"/>
        <w:adjustRightInd w:val="0"/>
        <w:ind w:firstLine="709"/>
        <w:jc w:val="both"/>
      </w:pPr>
      <w:r w:rsidRPr="00A971E3">
        <w:t>- воспитывать гордость за достижения страны в области спорта, науки, искусства и других областях;</w:t>
      </w:r>
    </w:p>
    <w:p w:rsidR="0029014A" w:rsidRPr="00A971E3" w:rsidRDefault="0029014A" w:rsidP="0029014A">
      <w:pPr>
        <w:widowControl w:val="0"/>
        <w:autoSpaceDE w:val="0"/>
        <w:autoSpaceDN w:val="0"/>
        <w:adjustRightInd w:val="0"/>
        <w:ind w:firstLine="709"/>
        <w:jc w:val="both"/>
      </w:pPr>
      <w:r w:rsidRPr="00A971E3">
        <w:t>- развивать интерес детей к основным достопримечательностями населенного пункта, в котором они живут.</w:t>
      </w:r>
    </w:p>
    <w:p w:rsidR="0029014A" w:rsidRPr="00A971E3" w:rsidRDefault="0029014A" w:rsidP="0029014A">
      <w:pPr>
        <w:widowControl w:val="0"/>
        <w:autoSpaceDE w:val="0"/>
        <w:autoSpaceDN w:val="0"/>
        <w:adjustRightInd w:val="0"/>
        <w:ind w:firstLine="709"/>
        <w:jc w:val="both"/>
        <w:rPr>
          <w:i/>
        </w:rPr>
      </w:pPr>
      <w:r w:rsidRPr="00A971E3">
        <w:rPr>
          <w:i/>
        </w:rPr>
        <w:t>3) в сфере трудового воспитания:</w:t>
      </w:r>
    </w:p>
    <w:p w:rsidR="0029014A" w:rsidRPr="00A971E3" w:rsidRDefault="0029014A" w:rsidP="0029014A">
      <w:pPr>
        <w:widowControl w:val="0"/>
        <w:autoSpaceDE w:val="0"/>
        <w:autoSpaceDN w:val="0"/>
        <w:adjustRightInd w:val="0"/>
        <w:ind w:firstLine="709"/>
        <w:jc w:val="both"/>
      </w:pPr>
      <w:r w:rsidRPr="00A971E3">
        <w:t>- формировать представления об отдельных профессиях взрослых на основе ознакомления с конкретными видами труда;</w:t>
      </w:r>
    </w:p>
    <w:p w:rsidR="0029014A" w:rsidRPr="00A971E3" w:rsidRDefault="0029014A" w:rsidP="0029014A">
      <w:pPr>
        <w:widowControl w:val="0"/>
        <w:autoSpaceDE w:val="0"/>
        <w:autoSpaceDN w:val="0"/>
        <w:adjustRightInd w:val="0"/>
        <w:ind w:firstLine="709"/>
        <w:jc w:val="both"/>
      </w:pPr>
      <w:r w:rsidRPr="00A971E3">
        <w:t>-</w:t>
      </w:r>
      <w:r w:rsidRPr="00A971E3">
        <w:rPr>
          <w:lang w:val="en-US"/>
        </w:rPr>
        <w:t> </w:t>
      </w:r>
      <w:r w:rsidRPr="00A971E3">
        <w:t>воспитывать уважение и благодарность взрослым за их труд, заботу о детях;</w:t>
      </w:r>
    </w:p>
    <w:p w:rsidR="0029014A" w:rsidRPr="00A971E3" w:rsidRDefault="0029014A" w:rsidP="0029014A">
      <w:pPr>
        <w:widowControl w:val="0"/>
        <w:autoSpaceDE w:val="0"/>
        <w:autoSpaceDN w:val="0"/>
        <w:adjustRightInd w:val="0"/>
        <w:ind w:firstLine="709"/>
        <w:jc w:val="both"/>
      </w:pPr>
      <w:r w:rsidRPr="00A971E3">
        <w:t>-</w:t>
      </w:r>
      <w:r w:rsidRPr="00A971E3">
        <w:rPr>
          <w:lang w:val="en-US"/>
        </w:rPr>
        <w:t> </w:t>
      </w:r>
      <w:r w:rsidRPr="00A971E3">
        <w:t>вовлекать в простейшие процессы хозяйственно-бытового труда;</w:t>
      </w:r>
    </w:p>
    <w:p w:rsidR="0029014A" w:rsidRPr="00A971E3" w:rsidRDefault="0029014A" w:rsidP="0029014A">
      <w:pPr>
        <w:widowControl w:val="0"/>
        <w:autoSpaceDE w:val="0"/>
        <w:autoSpaceDN w:val="0"/>
        <w:adjustRightInd w:val="0"/>
        <w:ind w:firstLine="709"/>
        <w:jc w:val="both"/>
      </w:pPr>
      <w:r w:rsidRPr="00A971E3">
        <w:t>-</w:t>
      </w:r>
      <w:r w:rsidRPr="00A971E3">
        <w:rPr>
          <w:lang w:val="en-US"/>
        </w:rPr>
        <w:t> </w:t>
      </w:r>
      <w:r w:rsidRPr="00A971E3">
        <w:t>развивать самостоятельность и уверенность в самообслуживании, желании включаться в повседневные трудовые дела в ДОО и семье;</w:t>
      </w:r>
    </w:p>
    <w:p w:rsidR="0029014A" w:rsidRPr="00A971E3" w:rsidRDefault="0029014A" w:rsidP="0029014A">
      <w:pPr>
        <w:widowControl w:val="0"/>
        <w:autoSpaceDE w:val="0"/>
        <w:autoSpaceDN w:val="0"/>
        <w:adjustRightInd w:val="0"/>
        <w:ind w:firstLine="709"/>
        <w:jc w:val="both"/>
        <w:rPr>
          <w:i/>
        </w:rPr>
      </w:pPr>
      <w:r w:rsidRPr="00A971E3">
        <w:rPr>
          <w:i/>
        </w:rPr>
        <w:t>4) в области формирования основ безопасного поведения:</w:t>
      </w:r>
    </w:p>
    <w:p w:rsidR="0029014A" w:rsidRPr="00A971E3" w:rsidRDefault="0029014A" w:rsidP="0029014A">
      <w:pPr>
        <w:widowControl w:val="0"/>
        <w:autoSpaceDE w:val="0"/>
        <w:autoSpaceDN w:val="0"/>
        <w:adjustRightInd w:val="0"/>
        <w:ind w:firstLine="709"/>
        <w:jc w:val="both"/>
      </w:pPr>
      <w:r w:rsidRPr="00A971E3">
        <w:t>-</w:t>
      </w:r>
      <w:r w:rsidRPr="00A971E3">
        <w:rPr>
          <w:lang w:val="en-US"/>
        </w:rPr>
        <w:t> </w:t>
      </w:r>
      <w:r w:rsidRPr="00A971E3">
        <w:t>обогащать представления детей об основных источниках и видах опасности в быту, на улице, в природе, в общении с незнакомыми людьми;</w:t>
      </w:r>
    </w:p>
    <w:p w:rsidR="0029014A" w:rsidRPr="00A971E3" w:rsidRDefault="0029014A" w:rsidP="0029014A">
      <w:pPr>
        <w:widowControl w:val="0"/>
        <w:autoSpaceDE w:val="0"/>
        <w:autoSpaceDN w:val="0"/>
        <w:adjustRightInd w:val="0"/>
        <w:ind w:firstLine="709"/>
        <w:jc w:val="both"/>
      </w:pPr>
      <w:r w:rsidRPr="00A971E3">
        <w:t>-</w:t>
      </w:r>
      <w:r w:rsidRPr="00A971E3">
        <w:rPr>
          <w:lang w:val="en-US"/>
        </w:rPr>
        <w:t> </w:t>
      </w:r>
      <w:r w:rsidRPr="00A971E3">
        <w:t>знакомить детей с простейшими способами безопасного поведения в опасных ситуациях;</w:t>
      </w:r>
    </w:p>
    <w:p w:rsidR="0029014A" w:rsidRPr="00A971E3" w:rsidRDefault="0029014A" w:rsidP="0029014A">
      <w:pPr>
        <w:widowControl w:val="0"/>
        <w:autoSpaceDE w:val="0"/>
        <w:autoSpaceDN w:val="0"/>
        <w:adjustRightInd w:val="0"/>
        <w:ind w:firstLine="709"/>
        <w:jc w:val="both"/>
      </w:pPr>
      <w:r w:rsidRPr="00A971E3">
        <w:t>- формировать представления о правилах безопасного дорожного движения в качестве пешехода и пассажира транспортного средства.</w:t>
      </w:r>
    </w:p>
    <w:p w:rsidR="0029014A" w:rsidRPr="00A971E3" w:rsidRDefault="0029014A" w:rsidP="0029014A">
      <w:pPr>
        <w:widowControl w:val="0"/>
        <w:autoSpaceDE w:val="0"/>
        <w:autoSpaceDN w:val="0"/>
        <w:adjustRightInd w:val="0"/>
        <w:ind w:firstLine="709"/>
        <w:jc w:val="both"/>
      </w:pPr>
      <w:r w:rsidRPr="00A971E3">
        <w:t>- формировать представления о правилах безопасного использования электронных гаджетов, в т.ч. мобильных устройств, планшетов и прочее, исключая практическое использование электронных средств обучения.</w:t>
      </w:r>
    </w:p>
    <w:p w:rsidR="0029014A" w:rsidRPr="00A971E3" w:rsidRDefault="0029014A" w:rsidP="0029014A">
      <w:pPr>
        <w:widowControl w:val="0"/>
        <w:autoSpaceDE w:val="0"/>
        <w:autoSpaceDN w:val="0"/>
        <w:adjustRightInd w:val="0"/>
        <w:jc w:val="both"/>
      </w:pPr>
      <w:r w:rsidRPr="00A971E3">
        <w:rPr>
          <w:b/>
          <w:i/>
        </w:rPr>
        <w:t> Содержание образовательной деятельности</w:t>
      </w:r>
    </w:p>
    <w:p w:rsidR="0029014A" w:rsidRPr="00A971E3" w:rsidRDefault="0029014A" w:rsidP="0029014A">
      <w:pPr>
        <w:widowControl w:val="0"/>
        <w:autoSpaceDE w:val="0"/>
        <w:autoSpaceDN w:val="0"/>
        <w:adjustRightInd w:val="0"/>
        <w:ind w:firstLine="709"/>
        <w:jc w:val="both"/>
        <w:rPr>
          <w:i/>
        </w:rPr>
      </w:pPr>
      <w:r w:rsidRPr="00A971E3">
        <w:rPr>
          <w:i/>
        </w:rPr>
        <w:t>1) В сфере социальных отношений</w:t>
      </w:r>
    </w:p>
    <w:p w:rsidR="0029014A" w:rsidRPr="00A971E3" w:rsidRDefault="0029014A" w:rsidP="0029014A">
      <w:pPr>
        <w:widowControl w:val="0"/>
        <w:autoSpaceDE w:val="0"/>
        <w:autoSpaceDN w:val="0"/>
        <w:adjustRightInd w:val="0"/>
        <w:ind w:firstLine="709"/>
        <w:jc w:val="both"/>
      </w:pPr>
      <w:r w:rsidRPr="00A971E3">
        <w:t>Педагог обогащает представления детей об их развитии, проговаривает и фиксирует внимание на разнообразных возрастных изменениях (когда я был маленький, когда я буду взрослым). Способствует освоению детьми традиционных представлений о половых и тендерных различиях, семейных ролях и отношениях.</w:t>
      </w:r>
    </w:p>
    <w:p w:rsidR="0029014A" w:rsidRPr="00A971E3" w:rsidRDefault="0029014A" w:rsidP="0029014A">
      <w:pPr>
        <w:widowControl w:val="0"/>
        <w:autoSpaceDE w:val="0"/>
        <w:autoSpaceDN w:val="0"/>
        <w:adjustRightInd w:val="0"/>
        <w:ind w:firstLine="709"/>
        <w:jc w:val="both"/>
      </w:pPr>
      <w:r w:rsidRPr="00A971E3">
        <w:t>Формирует положительную самооценку, уверенность в своих силах, отмечает позитивные изменения в развитии и поведении детей, бережно и тактично помогает ребёнку обнаружить свои ошибки и найти адекватный способ их устранения.</w:t>
      </w:r>
    </w:p>
    <w:p w:rsidR="0029014A" w:rsidRPr="00A971E3" w:rsidRDefault="0029014A" w:rsidP="0029014A">
      <w:pPr>
        <w:widowControl w:val="0"/>
        <w:autoSpaceDE w:val="0"/>
        <w:autoSpaceDN w:val="0"/>
        <w:adjustRightInd w:val="0"/>
        <w:ind w:firstLine="709"/>
        <w:jc w:val="both"/>
      </w:pPr>
      <w:r w:rsidRPr="00A971E3">
        <w:t>Педагог способствует распознаванию и пониманию детьми эмоциональных состояний, их разнообразных проявлений, связи эмоций и поступков людей. Создает ситуации получения детьми опыта проявления сочувствия и содействия (эмпатийного поведения) в ответ на эмоциональное состояние сверстников и взрослых, воспитывает чувствительность и внимательность к затруднениям и переживаниям окружающих. При чтении художественной литературы, просмотре фрагментов анимационных фильмов педагог обращает внимание на разнообразие эмоциональных проявлений героев, комментирует и обсуждает с детьми обусловившие их причины.</w:t>
      </w:r>
    </w:p>
    <w:p w:rsidR="0029014A" w:rsidRPr="00A971E3" w:rsidRDefault="0029014A" w:rsidP="0029014A">
      <w:pPr>
        <w:widowControl w:val="0"/>
        <w:autoSpaceDE w:val="0"/>
        <w:autoSpaceDN w:val="0"/>
        <w:adjustRightInd w:val="0"/>
        <w:ind w:firstLine="709"/>
        <w:jc w:val="both"/>
      </w:pPr>
      <w:r w:rsidRPr="00A971E3">
        <w:t>Педагог развивает позитивное отношение и чувство принадлежности детей к семье, уважение к родителям (законным представителям): обогащает представление о структуре и составе семьи, родственных отношениях; семейных событиях, делах.</w:t>
      </w:r>
    </w:p>
    <w:p w:rsidR="0029014A" w:rsidRPr="00A971E3" w:rsidRDefault="0029014A" w:rsidP="0029014A">
      <w:pPr>
        <w:widowControl w:val="0"/>
        <w:autoSpaceDE w:val="0"/>
        <w:autoSpaceDN w:val="0"/>
        <w:adjustRightInd w:val="0"/>
        <w:ind w:firstLine="709"/>
        <w:jc w:val="both"/>
      </w:pPr>
      <w:r w:rsidRPr="00A971E3">
        <w:t>Обеспечивает включенность детей в детское сообщество, умение согласовывать взаимоотношения со сверстниками. Побуждает детей наблюдать за поведением сверстников, развивает чувствительность к поступкам сверстников, интерес к их действиям. Способствует освоению детьми вербальных и невербальных средств и способов обращения к сверстникам, привлечения внимания и демонстрации своего расположения. Поддерживает детей в ситуации, когда им трудно выразить собственные потребности и при урегулировании конфликтов между сверстниками, демонстрирует культурные формы общения. Поощряет инициативу и самостоятельный выбор детьми занятий и партнеров, обогащает умение договариваться, поддерживает совместные дела детей в небольших группах (3-4 человека). Обеспечивает развитие личностного отношения ребёнка к соблюдению или нарушению моральных норм при взаимодействии со сверстником.</w:t>
      </w:r>
    </w:p>
    <w:p w:rsidR="0029014A" w:rsidRPr="00A971E3" w:rsidRDefault="0029014A" w:rsidP="0029014A">
      <w:pPr>
        <w:widowControl w:val="0"/>
        <w:autoSpaceDE w:val="0"/>
        <w:autoSpaceDN w:val="0"/>
        <w:adjustRightInd w:val="0"/>
        <w:ind w:firstLine="709"/>
        <w:jc w:val="both"/>
      </w:pPr>
      <w:r w:rsidRPr="00A971E3">
        <w:lastRenderedPageBreak/>
        <w:t>Создает условия для развития детско-взрослого сообщества. Способствует освоению правил и форм проявления вежливости, уважения к старшим: напоминает и демонстрирует различные формы приветствия, прощания, выражения благодарности и просьбы. Знакомит детей с правилами поведения в общественных местах.</w:t>
      </w:r>
    </w:p>
    <w:p w:rsidR="0029014A" w:rsidRPr="00A971E3" w:rsidRDefault="0029014A" w:rsidP="0029014A">
      <w:pPr>
        <w:widowControl w:val="0"/>
        <w:autoSpaceDE w:val="0"/>
        <w:autoSpaceDN w:val="0"/>
        <w:adjustRightInd w:val="0"/>
        <w:ind w:firstLine="709"/>
        <w:jc w:val="both"/>
      </w:pPr>
      <w:r w:rsidRPr="00A971E3">
        <w:t>Развивает позитивное отношение к ДОО: знакомит с педагогическими и иными работниками ДОО, с доступными для восприятия детьми правилами жизнедеятельности в ДОО; её традициями; воспитывает бережное отношение к пространству и оборудованию ДОО. Обращает внимание детей на изменение и украшение её помещений и территории, поддерживает инициативу детей и совместно планирует презентацию продуктов деятельности (рисунков, поделок) в пространстве группы и прилегающих к ней помещениях.</w:t>
      </w:r>
    </w:p>
    <w:p w:rsidR="0029014A" w:rsidRPr="00A971E3" w:rsidRDefault="0029014A" w:rsidP="0029014A">
      <w:pPr>
        <w:widowControl w:val="0"/>
        <w:autoSpaceDE w:val="0"/>
        <w:autoSpaceDN w:val="0"/>
        <w:adjustRightInd w:val="0"/>
        <w:ind w:firstLine="709"/>
        <w:jc w:val="both"/>
        <w:rPr>
          <w:i/>
        </w:rPr>
      </w:pPr>
      <w:r w:rsidRPr="00A971E3">
        <w:rPr>
          <w:i/>
        </w:rPr>
        <w:t>2) В области формирования основ гражданственности и патриотизма</w:t>
      </w:r>
    </w:p>
    <w:p w:rsidR="0029014A" w:rsidRPr="00A971E3" w:rsidRDefault="0029014A" w:rsidP="0029014A">
      <w:pPr>
        <w:widowControl w:val="0"/>
        <w:autoSpaceDE w:val="0"/>
        <w:autoSpaceDN w:val="0"/>
        <w:adjustRightInd w:val="0"/>
        <w:ind w:firstLine="709"/>
        <w:jc w:val="both"/>
      </w:pPr>
      <w:r w:rsidRPr="00A971E3">
        <w:t>Воспитывает уважительное отношение к нашей Родине - России. Продолжает знакомить с государственной символикой Российской Федерации: Российский флаг и герб России; воспитывает уважительное отношение к символам страны.</w:t>
      </w:r>
    </w:p>
    <w:p w:rsidR="0029014A" w:rsidRPr="00A971E3" w:rsidRDefault="0029014A" w:rsidP="0029014A">
      <w:pPr>
        <w:widowControl w:val="0"/>
        <w:autoSpaceDE w:val="0"/>
        <w:autoSpaceDN w:val="0"/>
        <w:adjustRightInd w:val="0"/>
        <w:ind w:firstLine="709"/>
        <w:jc w:val="both"/>
      </w:pPr>
      <w:r w:rsidRPr="00A971E3">
        <w:t>Обогащает представления детей о государственных праздниках: День защитника Отечества, День Победы. Знакомит детей с содержанием праздника, с памятными местами в населенном пункте, котором живет, посвященными празднику.</w:t>
      </w:r>
    </w:p>
    <w:p w:rsidR="0029014A" w:rsidRPr="00A971E3" w:rsidRDefault="0029014A" w:rsidP="0029014A">
      <w:pPr>
        <w:widowControl w:val="0"/>
        <w:autoSpaceDE w:val="0"/>
        <w:autoSpaceDN w:val="0"/>
        <w:adjustRightInd w:val="0"/>
        <w:ind w:firstLine="709"/>
        <w:jc w:val="both"/>
      </w:pPr>
      <w:r w:rsidRPr="00A971E3">
        <w:t>Педагог обогащает представления детей о малой родине: знакомит с основными достопримечательностями населенного пункта, развивает интерес детей к их посещению с родителями (законными представителями); знакомит с названиями улиц, на которых живут дети. Поддерживает эмоциональную отзывчивость детей на красоту родного края. Создает условия для отражения детьми впечатлений о малой родине в различных видах деятельности (рассказывает, изображает, воплощает образы в играх, разворачивает сюжет и так далее).</w:t>
      </w:r>
    </w:p>
    <w:p w:rsidR="0029014A" w:rsidRPr="00A971E3" w:rsidRDefault="0029014A" w:rsidP="0029014A">
      <w:pPr>
        <w:widowControl w:val="0"/>
        <w:autoSpaceDE w:val="0"/>
        <w:autoSpaceDN w:val="0"/>
        <w:adjustRightInd w:val="0"/>
        <w:ind w:firstLine="709"/>
        <w:jc w:val="both"/>
      </w:pPr>
      <w:r w:rsidRPr="00A971E3">
        <w:t>Поддерживает интерес к народной культуре страны (традициям, устному народному творчеству, народной музыке, танцам, играм, игрушкам).</w:t>
      </w:r>
    </w:p>
    <w:p w:rsidR="0029014A" w:rsidRPr="00A971E3" w:rsidRDefault="0029014A" w:rsidP="0029014A">
      <w:pPr>
        <w:widowControl w:val="0"/>
        <w:autoSpaceDE w:val="0"/>
        <w:autoSpaceDN w:val="0"/>
        <w:adjustRightInd w:val="0"/>
        <w:ind w:firstLine="709"/>
        <w:jc w:val="both"/>
        <w:rPr>
          <w:i/>
        </w:rPr>
      </w:pPr>
      <w:r w:rsidRPr="00A971E3">
        <w:rPr>
          <w:i/>
        </w:rPr>
        <w:t>3) В сфере трудового воспитания</w:t>
      </w:r>
    </w:p>
    <w:p w:rsidR="0029014A" w:rsidRPr="00A971E3" w:rsidRDefault="0029014A" w:rsidP="0029014A">
      <w:pPr>
        <w:widowControl w:val="0"/>
        <w:autoSpaceDE w:val="0"/>
        <w:autoSpaceDN w:val="0"/>
        <w:adjustRightInd w:val="0"/>
        <w:ind w:firstLine="709"/>
        <w:jc w:val="both"/>
      </w:pPr>
      <w:r w:rsidRPr="00A971E3">
        <w:t>Педагог знакомит детей с содержанием и структурой процессов хозяйственно-бытового труда взрослых, обогащает их представления, организуя специальные образовательные ситуации с моделированием конкретных трудовых процессов взрослых, работающих в ДОО (как музыкальный руководитель готовится к занятиям с детьми, как электрик меняет электрические лампочки в групповой комнате, повар делает салат на обед). Беседует с детьми, обращает внимание на целостность трудового процесса, направленного на продуктивный результат, вызывает у детей добрые и уважительные чувства к взрослым, которые заботятся о жизнедеятельности детей в ДОО.</w:t>
      </w:r>
    </w:p>
    <w:p w:rsidR="0029014A" w:rsidRPr="00A971E3" w:rsidRDefault="0029014A" w:rsidP="0029014A">
      <w:pPr>
        <w:widowControl w:val="0"/>
        <w:autoSpaceDE w:val="0"/>
        <w:autoSpaceDN w:val="0"/>
        <w:adjustRightInd w:val="0"/>
        <w:ind w:firstLine="709"/>
        <w:jc w:val="both"/>
      </w:pPr>
      <w:r w:rsidRPr="00A971E3">
        <w:t>Педагог поддерживает инициативу детей узнать и рассказать о трудовой деятельности взрослых, поощряет коммуникативную активность ребёнка, связанную с желанием рассказать о профессии мамы или папы, описать их трудовые действия, рассказать о результатах их труда.</w:t>
      </w:r>
    </w:p>
    <w:p w:rsidR="0029014A" w:rsidRPr="00A971E3" w:rsidRDefault="0029014A" w:rsidP="0029014A">
      <w:pPr>
        <w:widowControl w:val="0"/>
        <w:autoSpaceDE w:val="0"/>
        <w:autoSpaceDN w:val="0"/>
        <w:adjustRightInd w:val="0"/>
        <w:ind w:firstLine="709"/>
        <w:jc w:val="both"/>
      </w:pPr>
      <w:r w:rsidRPr="00A971E3">
        <w:t>Педагог расширяет представление детей о предметах как результате труда взрослых, о многообразии предметного мира материалов (металл, стекло, бумага, картон, кожа и тому подобное), знакомит детей с ключевыми характеристиками материалов, организуя экспериментирование способствует обогащению представлений детей об отличительных признаках материалов для создания продуктов труда (прочный (ломкий) материал, промокаемый (водоотталкивающий) материал, мягкий (твердый) материал и тому подобное).</w:t>
      </w:r>
    </w:p>
    <w:p w:rsidR="0029014A" w:rsidRPr="00A971E3" w:rsidRDefault="0029014A" w:rsidP="0029014A">
      <w:pPr>
        <w:widowControl w:val="0"/>
        <w:autoSpaceDE w:val="0"/>
        <w:autoSpaceDN w:val="0"/>
        <w:adjustRightInd w:val="0"/>
        <w:ind w:firstLine="709"/>
        <w:jc w:val="both"/>
      </w:pPr>
      <w:r w:rsidRPr="00A971E3">
        <w:t>Педагог рассказывает детям о бытовой технике, помогающей взрослым организовать бытовой труд дома: стиральная и посудомоечная машины, пылесос, мультиварка, миксер, мясорубка; беседует с детьми о назначении бытовой техники, формирует представление о её назначении для ускорения и облегчения процессов бытового труда.</w:t>
      </w:r>
    </w:p>
    <w:p w:rsidR="0029014A" w:rsidRPr="00A971E3" w:rsidRDefault="0029014A" w:rsidP="0029014A">
      <w:pPr>
        <w:widowControl w:val="0"/>
        <w:autoSpaceDE w:val="0"/>
        <w:autoSpaceDN w:val="0"/>
        <w:adjustRightInd w:val="0"/>
        <w:ind w:firstLine="709"/>
        <w:jc w:val="both"/>
      </w:pPr>
      <w:r w:rsidRPr="00A971E3">
        <w:t>Педагог создает условия для позитивного включения детей в процессы самообслуживания в режимных моментах группы, поощряет желание детей проявлять самостоятельность и инициативность, используя приемы поощрения и одобрения правильных действий детей, результатов процесса самообслуживания. Одобряет действия детей, направленные на оказание взаимопомощи (помочь доделать поделку, помочь одеться, помочь убрать со стола и тому подобное).</w:t>
      </w:r>
    </w:p>
    <w:p w:rsidR="0029014A" w:rsidRPr="00A971E3" w:rsidRDefault="0029014A" w:rsidP="0029014A">
      <w:pPr>
        <w:widowControl w:val="0"/>
        <w:autoSpaceDE w:val="0"/>
        <w:autoSpaceDN w:val="0"/>
        <w:adjustRightInd w:val="0"/>
        <w:ind w:firstLine="709"/>
        <w:jc w:val="both"/>
      </w:pPr>
      <w:r w:rsidRPr="00A971E3">
        <w:lastRenderedPageBreak/>
        <w:t>В процессе самообслуживания обращает внимание детей на необходимость бережного отношения к вещам: аккуратное складывание одежды, возвращение игрушек на место после игры и тому подобное. В процессе самообслуживания педагог напоминает детям о важности соблюдения очередности действий в трудовом процессе для достижения качественного результата, демонстрирует детям приемы самоконтроля для оценки результата, поощряет действия детей, направленные на применение способов самоконтроля в процессе выполнения действий.</w:t>
      </w:r>
    </w:p>
    <w:p w:rsidR="0029014A" w:rsidRPr="00A971E3" w:rsidRDefault="0029014A" w:rsidP="0029014A">
      <w:pPr>
        <w:widowControl w:val="0"/>
        <w:autoSpaceDE w:val="0"/>
        <w:autoSpaceDN w:val="0"/>
        <w:adjustRightInd w:val="0"/>
        <w:ind w:firstLine="709"/>
        <w:jc w:val="both"/>
        <w:rPr>
          <w:i/>
        </w:rPr>
      </w:pPr>
      <w:r w:rsidRPr="00A971E3">
        <w:rPr>
          <w:i/>
        </w:rPr>
        <w:t>4) В области формирования основ безопасности поведения</w:t>
      </w:r>
    </w:p>
    <w:p w:rsidR="0029014A" w:rsidRPr="00A971E3" w:rsidRDefault="0029014A" w:rsidP="0029014A">
      <w:pPr>
        <w:widowControl w:val="0"/>
        <w:autoSpaceDE w:val="0"/>
        <w:autoSpaceDN w:val="0"/>
        <w:adjustRightInd w:val="0"/>
        <w:ind w:firstLine="709"/>
        <w:jc w:val="both"/>
      </w:pPr>
      <w:r w:rsidRPr="00A971E3">
        <w:t>Педагог способствует обогащению представлений детей об основных правилах безопасного поведения в быту, в природе, на улице, в реальном общении с незнакомыми людьми и в телефонных разговорах с ними.</w:t>
      </w:r>
    </w:p>
    <w:p w:rsidR="0029014A" w:rsidRPr="00A971E3" w:rsidRDefault="0029014A" w:rsidP="0029014A">
      <w:pPr>
        <w:widowControl w:val="0"/>
        <w:autoSpaceDE w:val="0"/>
        <w:autoSpaceDN w:val="0"/>
        <w:adjustRightInd w:val="0"/>
        <w:ind w:firstLine="709"/>
        <w:jc w:val="both"/>
      </w:pPr>
      <w:r w:rsidRPr="00A971E3">
        <w:t>Создает условия для расширения и углубления интереса детей к бытовым приборам и предметам быта, обсуждает вместе с детьми правила их использования, поощряет стремление детей поделиться своим опытом с другими, предлагает детям рассказать о том, как они дома соблюдают правила безопасного поведения, выбирает вместе с детьми лучшие примеры. Обсуждает с детьми, что порядок в доме и ДОО необходимо соблюдать не только для красоты, но и для безопасности человека, что предметы и игрушки необходимо класть на свое место.</w:t>
      </w:r>
    </w:p>
    <w:p w:rsidR="0029014A" w:rsidRPr="00A971E3" w:rsidRDefault="0029014A" w:rsidP="0029014A">
      <w:pPr>
        <w:widowControl w:val="0"/>
        <w:autoSpaceDE w:val="0"/>
        <w:autoSpaceDN w:val="0"/>
        <w:adjustRightInd w:val="0"/>
        <w:ind w:firstLine="709"/>
        <w:jc w:val="both"/>
      </w:pPr>
      <w:r w:rsidRPr="00A971E3">
        <w:t>Рассматривает вместе с детьми картинки с правилами и алгоритмами поведения в ситуациях, опасных для здоровья и жизни, которые могут произойти с детьми дома, в условиях ДОО, в ближайшем с домом окружении: если неосторожно пользоваться, брать без разрешения или играть острыми, колющими, режущими предметами, то можно порезаться или уколоться, лучше предупредить взрослого и пользоваться только под его присмотром.</w:t>
      </w:r>
    </w:p>
    <w:p w:rsidR="0029014A" w:rsidRDefault="0029014A" w:rsidP="0029014A">
      <w:pPr>
        <w:widowControl w:val="0"/>
        <w:autoSpaceDE w:val="0"/>
        <w:autoSpaceDN w:val="0"/>
        <w:adjustRightInd w:val="0"/>
        <w:ind w:firstLine="709"/>
        <w:jc w:val="both"/>
      </w:pPr>
      <w:r w:rsidRPr="00A971E3">
        <w:t>Создает игровые ситуации, в которых ребёнок может закрепить опыт безопасного поведения в быту, на улице, в природе, в общении с незнакомыми людьми. Обсуждают с детьми правила безопасного поведения в чрезвычайных ситуациях: как позвать взрослого на помощь, как вызвать помощь по мобильному устройству и тому подобное.</w:t>
      </w:r>
    </w:p>
    <w:p w:rsidR="0043014F" w:rsidRDefault="0043014F" w:rsidP="00884983">
      <w:pPr>
        <w:ind w:left="-567" w:right="-143" w:firstLine="709"/>
        <w:rPr>
          <w:rFonts w:eastAsia="Calibri"/>
          <w:i/>
          <w:lang w:eastAsia="en-US"/>
        </w:rPr>
      </w:pPr>
    </w:p>
    <w:p w:rsidR="00884983" w:rsidRDefault="00884983" w:rsidP="00033117">
      <w:pPr>
        <w:rPr>
          <w:rFonts w:eastAsia="Calibri"/>
          <w:lang w:eastAsia="en-US"/>
        </w:rPr>
      </w:pPr>
      <w:r w:rsidRPr="00EE71E4">
        <w:rPr>
          <w:rFonts w:eastAsia="Calibri"/>
          <w:lang w:eastAsia="en-US"/>
        </w:rPr>
        <w:t>Часть формируемая участниками образовательных отношений</w:t>
      </w:r>
    </w:p>
    <w:p w:rsidR="0043014F" w:rsidRPr="00EE71E4" w:rsidRDefault="0043014F" w:rsidP="00033117">
      <w:pPr>
        <w:rPr>
          <w:rFonts w:eastAsia="Calibri"/>
          <w:lang w:eastAsia="en-US"/>
        </w:rPr>
      </w:pPr>
    </w:p>
    <w:p w:rsidR="00884983" w:rsidRPr="00EE71E4" w:rsidRDefault="00884983" w:rsidP="00033117">
      <w:pPr>
        <w:rPr>
          <w:color w:val="000000"/>
        </w:rPr>
      </w:pPr>
      <w:r>
        <w:rPr>
          <w:rFonts w:eastAsia="Calibri"/>
          <w:lang w:eastAsia="en-US"/>
        </w:rPr>
        <w:t>МБДОУ №1 «Ручеек»</w:t>
      </w:r>
      <w:r w:rsidRPr="00EE71E4">
        <w:rPr>
          <w:rFonts w:eastAsia="Calibri"/>
          <w:lang w:eastAsia="en-US"/>
        </w:rPr>
        <w:t xml:space="preserve"> реализует парциальну</w:t>
      </w:r>
      <w:r>
        <w:rPr>
          <w:rFonts w:eastAsia="Calibri"/>
          <w:lang w:eastAsia="en-US"/>
        </w:rPr>
        <w:t xml:space="preserve">ю программу в группе детей от 4 </w:t>
      </w:r>
      <w:r w:rsidRPr="00EE71E4">
        <w:rPr>
          <w:rFonts w:eastAsia="Calibri"/>
          <w:lang w:eastAsia="en-US"/>
        </w:rPr>
        <w:t xml:space="preserve">лет до </w:t>
      </w:r>
      <w:r>
        <w:rPr>
          <w:rFonts w:eastAsia="Calibri"/>
          <w:lang w:eastAsia="en-US"/>
        </w:rPr>
        <w:t>5</w:t>
      </w:r>
      <w:r w:rsidRPr="00EE71E4">
        <w:rPr>
          <w:rFonts w:eastAsia="Calibri"/>
          <w:lang w:eastAsia="en-US"/>
        </w:rPr>
        <w:t xml:space="preserve"> лет</w:t>
      </w:r>
      <w:r>
        <w:rPr>
          <w:rFonts w:eastAsia="Calibri"/>
          <w:lang w:eastAsia="en-US"/>
        </w:rPr>
        <w:t xml:space="preserve"> </w:t>
      </w:r>
      <w:r>
        <w:rPr>
          <w:color w:val="000000"/>
        </w:rPr>
        <w:t>«Мы живем в России</w:t>
      </w:r>
      <w:r w:rsidRPr="00374BA7">
        <w:rPr>
          <w:color w:val="000000"/>
        </w:rPr>
        <w:t>»</w:t>
      </w:r>
      <w:r w:rsidRPr="00374BA7">
        <w:rPr>
          <w:rFonts w:eastAsia="Calibri"/>
          <w:lang w:eastAsia="en-US"/>
        </w:rPr>
        <w:t xml:space="preserve"> </w:t>
      </w:r>
      <w:r w:rsidRPr="00374BA7">
        <w:rPr>
          <w:color w:val="000000"/>
        </w:rPr>
        <w:t>Авторы: Н.Г. Зеленова, Л.Е. Осипова</w:t>
      </w:r>
    </w:p>
    <w:p w:rsidR="00884983" w:rsidRPr="00EE71E4" w:rsidRDefault="00884983" w:rsidP="00033117">
      <w:pPr>
        <w:rPr>
          <w:color w:val="000000"/>
        </w:rPr>
      </w:pPr>
      <w:r w:rsidRPr="00EE71E4">
        <w:rPr>
          <w:rFonts w:eastAsia="Calibri"/>
          <w:lang w:eastAsia="en-US"/>
        </w:rPr>
        <w:t>Освоение тем программы происходит в повседневной жизни детского сада, а также   в процессе реализации образовательной области Федерального Государственного образовательного стандарта «Социально-коммуникативное развитие».</w:t>
      </w:r>
    </w:p>
    <w:p w:rsidR="00884983" w:rsidRDefault="00884983" w:rsidP="00033117">
      <w:pPr>
        <w:rPr>
          <w:rFonts w:eastAsia="Calibri"/>
          <w:color w:val="000000"/>
          <w:lang w:eastAsia="en-US"/>
        </w:rPr>
      </w:pPr>
      <w:r w:rsidRPr="00EE71E4">
        <w:rPr>
          <w:rFonts w:eastAsia="Calibri"/>
          <w:color w:val="000000"/>
          <w:lang w:eastAsia="en-US"/>
        </w:rPr>
        <w:t>Парциальная программа содержит региональный компонент, отражает специфику национальных, культурных, климатических, материально-технических, социальных условий, в которых решаются педагогические задачи.</w:t>
      </w:r>
    </w:p>
    <w:p w:rsidR="00884983" w:rsidRPr="00EE71E4" w:rsidRDefault="00884983" w:rsidP="00033117">
      <w:pPr>
        <w:rPr>
          <w:rFonts w:eastAsia="Calibri"/>
          <w:bCs/>
          <w:lang w:eastAsia="en-US"/>
        </w:rPr>
      </w:pPr>
      <w:r>
        <w:rPr>
          <w:rFonts w:eastAsia="Calibri"/>
          <w:bCs/>
          <w:lang w:eastAsia="en-US"/>
        </w:rPr>
        <w:t>В группе детей от 4</w:t>
      </w:r>
      <w:r w:rsidRPr="00EE71E4">
        <w:rPr>
          <w:rFonts w:eastAsia="Calibri"/>
          <w:bCs/>
          <w:lang w:eastAsia="en-US"/>
        </w:rPr>
        <w:t xml:space="preserve"> лет до </w:t>
      </w:r>
      <w:r>
        <w:rPr>
          <w:rFonts w:eastAsia="Calibri"/>
          <w:bCs/>
          <w:lang w:eastAsia="en-US"/>
        </w:rPr>
        <w:t>5</w:t>
      </w:r>
      <w:r w:rsidRPr="00EE71E4">
        <w:rPr>
          <w:rFonts w:eastAsia="Calibri"/>
          <w:bCs/>
          <w:lang w:eastAsia="en-US"/>
        </w:rPr>
        <w:t xml:space="preserve"> лет реализуются следующие разделы программы:</w:t>
      </w:r>
    </w:p>
    <w:p w:rsidR="00884983" w:rsidRPr="00EE71E4" w:rsidRDefault="00884983" w:rsidP="00033117">
      <w:pPr>
        <w:rPr>
          <w:rFonts w:eastAsia="Calibri"/>
          <w:lang w:eastAsia="en-US"/>
        </w:rPr>
      </w:pPr>
      <w:r w:rsidRPr="00EE71E4">
        <w:rPr>
          <w:rFonts w:eastAsia="Calibri"/>
          <w:lang w:eastAsia="en-US"/>
        </w:rPr>
        <w:t xml:space="preserve">- </w:t>
      </w:r>
      <w:r>
        <w:rPr>
          <w:rFonts w:eastAsia="Calibri"/>
          <w:lang w:eastAsia="en-US"/>
        </w:rPr>
        <w:t>«Родная семья</w:t>
      </w:r>
      <w:r w:rsidRPr="00EE71E4">
        <w:rPr>
          <w:rFonts w:eastAsia="Calibri"/>
          <w:lang w:eastAsia="en-US"/>
        </w:rPr>
        <w:t>»;</w:t>
      </w:r>
    </w:p>
    <w:p w:rsidR="00884983" w:rsidRPr="00EE71E4" w:rsidRDefault="00884983" w:rsidP="00033117">
      <w:pPr>
        <w:rPr>
          <w:rFonts w:eastAsia="Calibri"/>
          <w:lang w:eastAsia="en-US"/>
        </w:rPr>
      </w:pPr>
      <w:r>
        <w:rPr>
          <w:rFonts w:eastAsia="Calibri"/>
          <w:lang w:eastAsia="en-US"/>
        </w:rPr>
        <w:t>- «Родной город</w:t>
      </w:r>
      <w:r w:rsidRPr="00EE71E4">
        <w:rPr>
          <w:rFonts w:eastAsia="Calibri"/>
          <w:lang w:eastAsia="en-US"/>
        </w:rPr>
        <w:t>»;</w:t>
      </w:r>
    </w:p>
    <w:p w:rsidR="00884983" w:rsidRDefault="00884983" w:rsidP="00033117">
      <w:pPr>
        <w:rPr>
          <w:rFonts w:eastAsia="Calibri"/>
          <w:lang w:eastAsia="en-US"/>
        </w:rPr>
      </w:pPr>
      <w:r>
        <w:rPr>
          <w:rFonts w:eastAsia="Calibri"/>
          <w:lang w:eastAsia="en-US"/>
        </w:rPr>
        <w:t>- «Родная страна</w:t>
      </w:r>
      <w:r w:rsidRPr="00EE71E4">
        <w:rPr>
          <w:rFonts w:eastAsia="Calibri"/>
          <w:lang w:eastAsia="en-US"/>
        </w:rPr>
        <w:t>»</w:t>
      </w:r>
      <w:r>
        <w:rPr>
          <w:rFonts w:eastAsia="Calibri"/>
          <w:lang w:eastAsia="en-US"/>
        </w:rPr>
        <w:t>;</w:t>
      </w:r>
    </w:p>
    <w:p w:rsidR="00884983" w:rsidRDefault="00884983" w:rsidP="00033117">
      <w:pPr>
        <w:rPr>
          <w:rFonts w:eastAsia="Calibri"/>
          <w:lang w:eastAsia="en-US"/>
        </w:rPr>
      </w:pPr>
      <w:r>
        <w:rPr>
          <w:rFonts w:eastAsia="Calibri"/>
          <w:lang w:eastAsia="en-US"/>
        </w:rPr>
        <w:t>- «Родная природа»;</w:t>
      </w:r>
    </w:p>
    <w:p w:rsidR="00884983" w:rsidRPr="00EE71E4" w:rsidRDefault="00884983" w:rsidP="00033117">
      <w:pPr>
        <w:rPr>
          <w:rFonts w:eastAsia="Calibri"/>
          <w:lang w:eastAsia="en-US"/>
        </w:rPr>
      </w:pPr>
      <w:r>
        <w:rPr>
          <w:rFonts w:eastAsia="Calibri"/>
          <w:lang w:eastAsia="en-US"/>
        </w:rPr>
        <w:t>- «Родная культура».</w:t>
      </w:r>
      <w:r w:rsidRPr="00EE71E4">
        <w:rPr>
          <w:rFonts w:eastAsia="Calibri"/>
          <w:lang w:eastAsia="en-US"/>
        </w:rPr>
        <w:t xml:space="preserve"> </w:t>
      </w:r>
    </w:p>
    <w:p w:rsidR="00884983" w:rsidRPr="00EE71E4" w:rsidRDefault="00884983" w:rsidP="00033117">
      <w:pPr>
        <w:rPr>
          <w:rFonts w:eastAsia="Calibri"/>
          <w:lang w:eastAsia="en-US"/>
        </w:rPr>
      </w:pPr>
      <w:r w:rsidRPr="00EE71E4">
        <w:rPr>
          <w:rFonts w:eastAsia="Calibri"/>
          <w:lang w:eastAsia="en-US"/>
        </w:rPr>
        <w:t>Перечисленные разделы программы дополняют и обогащают</w:t>
      </w:r>
      <w:r w:rsidRPr="00EE71E4">
        <w:rPr>
          <w:rFonts w:eastAsia="Calibri"/>
          <w:b/>
          <w:lang w:eastAsia="en-US"/>
        </w:rPr>
        <w:t xml:space="preserve"> </w:t>
      </w:r>
      <w:r w:rsidRPr="00EE71E4">
        <w:rPr>
          <w:rFonts w:eastAsia="Calibri"/>
          <w:lang w:eastAsia="en-US"/>
        </w:rPr>
        <w:t>представления детей по образовательной области «Социально-коммуникативное развитие».</w:t>
      </w:r>
    </w:p>
    <w:p w:rsidR="00884983" w:rsidRPr="00EE71E4" w:rsidRDefault="00884983" w:rsidP="00033117">
      <w:pPr>
        <w:rPr>
          <w:rFonts w:eastAsia="Calibri"/>
          <w:color w:val="000000"/>
          <w:lang w:eastAsia="en-US"/>
        </w:rPr>
      </w:pPr>
      <w:r w:rsidRPr="00EE71E4">
        <w:rPr>
          <w:rFonts w:eastAsia="Calibri"/>
          <w:color w:val="000000"/>
          <w:lang w:eastAsia="en-US"/>
        </w:rPr>
        <w:t>Целевой раздел</w:t>
      </w:r>
    </w:p>
    <w:p w:rsidR="00884983" w:rsidRDefault="00884983" w:rsidP="00033117">
      <w:pPr>
        <w:rPr>
          <w:color w:val="000000"/>
        </w:rPr>
      </w:pPr>
      <w:r w:rsidRPr="00374BA7">
        <w:rPr>
          <w:color w:val="000000"/>
        </w:rPr>
        <w:t xml:space="preserve">Цель: воспитание гуманной, духовно-нравственной личности, достойных будущих граждан </w:t>
      </w:r>
      <w:r>
        <w:rPr>
          <w:color w:val="000000"/>
        </w:rPr>
        <w:t xml:space="preserve"> </w:t>
      </w:r>
    </w:p>
    <w:p w:rsidR="00884983" w:rsidRPr="00374BA7" w:rsidRDefault="00884983" w:rsidP="00033117">
      <w:pPr>
        <w:rPr>
          <w:color w:val="000000"/>
        </w:rPr>
      </w:pPr>
      <w:r w:rsidRPr="00374BA7">
        <w:rPr>
          <w:color w:val="000000"/>
        </w:rPr>
        <w:t xml:space="preserve">России, патриотов своего Отечества.  </w:t>
      </w:r>
    </w:p>
    <w:p w:rsidR="00884983" w:rsidRPr="00AC27E6" w:rsidRDefault="00884983" w:rsidP="00033117">
      <w:pPr>
        <w:rPr>
          <w:color w:val="000000"/>
          <w:lang w:bidi="en-US"/>
        </w:rPr>
      </w:pPr>
      <w:r w:rsidRPr="00374BA7">
        <w:rPr>
          <w:color w:val="000000"/>
        </w:rPr>
        <w:t>Задачи</w:t>
      </w:r>
      <w:r w:rsidRPr="00374BA7">
        <w:rPr>
          <w:b/>
          <w:color w:val="000000"/>
        </w:rPr>
        <w:t xml:space="preserve">: </w:t>
      </w:r>
    </w:p>
    <w:p w:rsidR="00884983" w:rsidRPr="00AC27E6" w:rsidRDefault="00884983" w:rsidP="00033117">
      <w:pPr>
        <w:rPr>
          <w:color w:val="000000"/>
          <w:lang w:bidi="en-US"/>
        </w:rPr>
      </w:pPr>
      <w:r w:rsidRPr="00AC27E6">
        <w:rPr>
          <w:color w:val="000000"/>
          <w:lang w:bidi="en-US"/>
        </w:rPr>
        <w:t xml:space="preserve">Формирование чувства привязанности к своему дому, детскому саду, друзьям в детском саду, своим близким. </w:t>
      </w:r>
    </w:p>
    <w:p w:rsidR="00884983" w:rsidRPr="00AC27E6" w:rsidRDefault="00884983" w:rsidP="00033117">
      <w:pPr>
        <w:rPr>
          <w:color w:val="000000"/>
        </w:rPr>
      </w:pPr>
      <w:r w:rsidRPr="00AC27E6">
        <w:rPr>
          <w:color w:val="000000"/>
        </w:rPr>
        <w:t>Формирование у детей чувства любви к своему родному краю, своей малой родине на основе приобщения к родной природе, культуре и традициям.</w:t>
      </w:r>
    </w:p>
    <w:p w:rsidR="00884983" w:rsidRPr="00AC27E6" w:rsidRDefault="00884983" w:rsidP="00033117">
      <w:pPr>
        <w:rPr>
          <w:color w:val="000000"/>
        </w:rPr>
      </w:pPr>
      <w:r w:rsidRPr="00AC27E6">
        <w:rPr>
          <w:color w:val="000000"/>
        </w:rPr>
        <w:lastRenderedPageBreak/>
        <w:t>Формирование представлений о России как о родной стране, о Москве как о столице России.</w:t>
      </w:r>
    </w:p>
    <w:p w:rsidR="00884983" w:rsidRPr="00AC27E6" w:rsidRDefault="00884983" w:rsidP="00033117">
      <w:pPr>
        <w:rPr>
          <w:color w:val="000000"/>
        </w:rPr>
      </w:pPr>
      <w:r w:rsidRPr="00AC27E6">
        <w:rPr>
          <w:color w:val="000000"/>
        </w:rPr>
        <w:t xml:space="preserve">Воспитание патриотизма, уважения к культурному прошлому России средствами эстетического воспитания: музыка, изодеятельность, художественное слово. </w:t>
      </w:r>
    </w:p>
    <w:p w:rsidR="00884983" w:rsidRDefault="00884983" w:rsidP="00033117">
      <w:pPr>
        <w:rPr>
          <w:color w:val="000000"/>
        </w:rPr>
      </w:pPr>
      <w:r w:rsidRPr="00AC27E6">
        <w:rPr>
          <w:color w:val="000000"/>
        </w:rPr>
        <w:t>Воспитание гражданско-патриотических чувств через изучение государственной символики России.</w:t>
      </w:r>
    </w:p>
    <w:p w:rsidR="00884983" w:rsidRPr="00884983" w:rsidRDefault="00884983" w:rsidP="00033117">
      <w:pPr>
        <w:rPr>
          <w:color w:val="000000"/>
        </w:rPr>
      </w:pPr>
      <w:r w:rsidRPr="00884983">
        <w:rPr>
          <w:color w:val="000000"/>
        </w:rPr>
        <w:t xml:space="preserve">В результате освоения данной программы дошкольники:  </w:t>
      </w:r>
    </w:p>
    <w:p w:rsidR="00884983" w:rsidRPr="00884983" w:rsidRDefault="00884983" w:rsidP="00033117">
      <w:pPr>
        <w:rPr>
          <w:color w:val="000000"/>
        </w:rPr>
      </w:pPr>
      <w:r>
        <w:rPr>
          <w:color w:val="000000"/>
        </w:rPr>
        <w:t xml:space="preserve">- </w:t>
      </w:r>
      <w:r w:rsidRPr="00884983">
        <w:rPr>
          <w:color w:val="000000"/>
        </w:rPr>
        <w:t xml:space="preserve">Имеют знания о своем ближайшем окружении, свей семье. Проявляют гуманные отношения к своим близким. Знают имена близких людей. Имеют представления о семейных традициях, историях.  </w:t>
      </w:r>
    </w:p>
    <w:p w:rsidR="00884983" w:rsidRPr="00884983" w:rsidRDefault="00884983" w:rsidP="00033117">
      <w:pPr>
        <w:rPr>
          <w:color w:val="000000"/>
        </w:rPr>
      </w:pPr>
      <w:r>
        <w:rPr>
          <w:color w:val="000000"/>
        </w:rPr>
        <w:t xml:space="preserve">- </w:t>
      </w:r>
      <w:r w:rsidRPr="00884983">
        <w:rPr>
          <w:color w:val="000000"/>
        </w:rPr>
        <w:t xml:space="preserve">Имеют краеведческие сведения о родном городе, об истории его возникновения, его достопримечательностях, промышленности, видах транспорта, городских зданиях и учреждениях, трудовой деятельности людей, деятелях культуры, знаменитых земляках. Ощущают гордость за свою малую родину.  </w:t>
      </w:r>
    </w:p>
    <w:p w:rsidR="00884983" w:rsidRPr="00884983" w:rsidRDefault="00884983" w:rsidP="00033117">
      <w:pPr>
        <w:rPr>
          <w:color w:val="000000"/>
        </w:rPr>
      </w:pPr>
      <w:r>
        <w:rPr>
          <w:color w:val="000000"/>
        </w:rPr>
        <w:t xml:space="preserve">- </w:t>
      </w:r>
      <w:r w:rsidRPr="00884983">
        <w:rPr>
          <w:color w:val="000000"/>
        </w:rPr>
        <w:t xml:space="preserve">Имеют элементарные краеведческие сведения о природе, общие географические сведения о России, природе родного края, реках, растениях, лекарственных травах, животном мире. Эстетически воспринимают красоту окружающего мира, относятся к природе поэтически, эмоционально, бережно. Проявляют стремление больше узнать о родной природе.  Имеют географические сведения о территории России. </w:t>
      </w:r>
    </w:p>
    <w:p w:rsidR="00884983" w:rsidRPr="00884983" w:rsidRDefault="00884983" w:rsidP="00033117">
      <w:pPr>
        <w:rPr>
          <w:color w:val="000000"/>
        </w:rPr>
      </w:pPr>
      <w:r>
        <w:rPr>
          <w:color w:val="000000"/>
        </w:rPr>
        <w:t xml:space="preserve">- </w:t>
      </w:r>
      <w:r w:rsidRPr="00884983">
        <w:rPr>
          <w:color w:val="000000"/>
        </w:rPr>
        <w:t xml:space="preserve">Знакомы с государственной символикой: герб, флаг, гимн. Имеют представление о значении государственных символов России. Проявляют уважительное отношении к гербу, флагу, гимну РФ. Знакомы со столицей нашей Родины – Москвой и другими городами России, знаменитыми россиянами. Имеют представление о том, что Россия многонациональная страна с самобытными, равноправными культурами. Проявляют гражданско-патриотические чувства: любовь, гордость и уважение к своей стране, ее культуре. Осознают личную причастность к жизни Родины. </w:t>
      </w:r>
    </w:p>
    <w:p w:rsidR="00884983" w:rsidRPr="00884983" w:rsidRDefault="00884983" w:rsidP="00033117">
      <w:pPr>
        <w:rPr>
          <w:color w:val="000000"/>
        </w:rPr>
      </w:pPr>
      <w:r>
        <w:rPr>
          <w:color w:val="000000"/>
        </w:rPr>
        <w:t xml:space="preserve">- </w:t>
      </w:r>
      <w:r w:rsidRPr="00884983">
        <w:rPr>
          <w:color w:val="000000"/>
        </w:rPr>
        <w:t>Знакомы с устным народным творчеством: сказками, былинами, потешками, праздниками и обрядами, народным декоративно-прикладным искусством. Имеют представление о народной культуре, ее богатстве и красоте.</w:t>
      </w:r>
    </w:p>
    <w:p w:rsidR="00033117" w:rsidRDefault="00033117" w:rsidP="00033117">
      <w:pPr>
        <w:rPr>
          <w:rFonts w:eastAsia="Calibri"/>
          <w:lang w:eastAsia="en-US"/>
        </w:rPr>
      </w:pPr>
    </w:p>
    <w:p w:rsidR="00033117" w:rsidRPr="00EE71E4" w:rsidRDefault="00033117" w:rsidP="00033117">
      <w:pPr>
        <w:rPr>
          <w:rFonts w:eastAsia="Calibri"/>
          <w:lang w:eastAsia="en-US"/>
        </w:rPr>
      </w:pPr>
    </w:p>
    <w:p w:rsidR="00033117" w:rsidRPr="004F7B94" w:rsidRDefault="00033117" w:rsidP="00033117">
      <w:pPr>
        <w:rPr>
          <w:bCs/>
        </w:rPr>
      </w:pPr>
      <w:r>
        <w:rPr>
          <w:rFonts w:eastAsia="Calibri"/>
          <w:lang w:eastAsia="en-US"/>
        </w:rPr>
        <w:t>МБДОУ №1 «Ручеек»</w:t>
      </w:r>
      <w:r w:rsidRPr="00EE71E4">
        <w:rPr>
          <w:rFonts w:eastAsia="Calibri"/>
          <w:lang w:eastAsia="en-US"/>
        </w:rPr>
        <w:t xml:space="preserve"> реализует парциальну</w:t>
      </w:r>
      <w:r>
        <w:rPr>
          <w:rFonts w:eastAsia="Calibri"/>
          <w:lang w:eastAsia="en-US"/>
        </w:rPr>
        <w:t xml:space="preserve">ю программу в группе детей от 4 </w:t>
      </w:r>
      <w:r w:rsidRPr="00EE71E4">
        <w:rPr>
          <w:rFonts w:eastAsia="Calibri"/>
          <w:lang w:eastAsia="en-US"/>
        </w:rPr>
        <w:t xml:space="preserve">лет до </w:t>
      </w:r>
      <w:r>
        <w:rPr>
          <w:rFonts w:eastAsia="Calibri"/>
          <w:lang w:eastAsia="en-US"/>
        </w:rPr>
        <w:t>5</w:t>
      </w:r>
      <w:r w:rsidRPr="00EE71E4">
        <w:rPr>
          <w:rFonts w:eastAsia="Calibri"/>
          <w:lang w:eastAsia="en-US"/>
        </w:rPr>
        <w:t xml:space="preserve"> лет</w:t>
      </w:r>
      <w:r>
        <w:rPr>
          <w:rFonts w:eastAsia="Calibri"/>
          <w:lang w:eastAsia="en-US"/>
        </w:rPr>
        <w:t xml:space="preserve"> </w:t>
      </w:r>
      <w:r>
        <w:t>«Основы безопасности детей дошкольного возраста</w:t>
      </w:r>
      <w:r w:rsidRPr="00374BA7">
        <w:t>»</w:t>
      </w:r>
      <w:r w:rsidRPr="00374BA7">
        <w:rPr>
          <w:rFonts w:eastAsia="Calibri"/>
          <w:lang w:eastAsia="en-US"/>
        </w:rPr>
        <w:t xml:space="preserve"> </w:t>
      </w:r>
      <w:r w:rsidRPr="00374BA7">
        <w:t xml:space="preserve">Авторы: </w:t>
      </w:r>
      <w:r w:rsidRPr="004F7B94">
        <w:rPr>
          <w:bCs/>
        </w:rPr>
        <w:t>Р. Б. Стеркина, Н. Н. Авдеева, О. Л. Князева</w:t>
      </w:r>
    </w:p>
    <w:p w:rsidR="00033117" w:rsidRPr="00033117" w:rsidRDefault="00033117" w:rsidP="00033117">
      <w:pPr>
        <w:rPr>
          <w:rFonts w:eastAsia="Calibri"/>
          <w:lang w:eastAsia="en-US"/>
        </w:rPr>
      </w:pPr>
      <w:r w:rsidRPr="00EE71E4">
        <w:rPr>
          <w:rFonts w:eastAsia="Calibri"/>
          <w:lang w:eastAsia="en-US"/>
        </w:rPr>
        <w:t>Освоение тем программы происходит в повседневной жизни детского сада, а также   в процессе реализации образовательной области Федерального Государственного образовательного стандарта «Социально-коммуникативное развитие».</w:t>
      </w:r>
      <w:r w:rsidRPr="00033117">
        <w:rPr>
          <w:color w:val="222222"/>
          <w:sz w:val="28"/>
          <w:szCs w:val="28"/>
        </w:rPr>
        <w:t xml:space="preserve"> </w:t>
      </w:r>
      <w:r w:rsidRPr="00033117">
        <w:rPr>
          <w:rFonts w:eastAsia="Calibri"/>
          <w:lang w:eastAsia="en-US"/>
        </w:rPr>
        <w:t>Программа интегрируется с такими образовательными областями, как: «Здоровье», «Социализация», «Познание», «Труд», «Коммуникация», «Художественное творчество».</w:t>
      </w:r>
    </w:p>
    <w:p w:rsidR="00033117" w:rsidRPr="004F7B94" w:rsidRDefault="00033117" w:rsidP="00033117">
      <w:r w:rsidRPr="00033117">
        <w:rPr>
          <w:rFonts w:eastAsia="Calibri"/>
        </w:rPr>
        <w:t>Парциальная программа</w:t>
      </w:r>
      <w:r w:rsidRPr="00033117">
        <w:t xml:space="preserve"> «Основы безопасности детей дошкольного возраста» сориентирована на то, чтобы дать детям необходимые знания об общепринятых человеком нормах поведения, сформировать основы экологической культуры, ценности здорового образа жизни, помочь дошкольникам овладеть элементарными навыками поведения дома, на улице, в транспорте. </w:t>
      </w:r>
      <w:r w:rsidRPr="004F7B94">
        <w:t>Программа имеет социально-личностное направление.</w:t>
      </w:r>
    </w:p>
    <w:p w:rsidR="00033117" w:rsidRDefault="00033117" w:rsidP="00033117">
      <w:pPr>
        <w:rPr>
          <w:rFonts w:eastAsia="Calibri"/>
          <w:bCs/>
          <w:lang w:eastAsia="en-US"/>
        </w:rPr>
      </w:pPr>
      <w:r>
        <w:rPr>
          <w:rFonts w:eastAsia="Calibri"/>
          <w:bCs/>
          <w:lang w:eastAsia="en-US"/>
        </w:rPr>
        <w:t>В группе детей от 3</w:t>
      </w:r>
      <w:r w:rsidRPr="00EE71E4">
        <w:rPr>
          <w:rFonts w:eastAsia="Calibri"/>
          <w:bCs/>
          <w:lang w:eastAsia="en-US"/>
        </w:rPr>
        <w:t xml:space="preserve"> лет до </w:t>
      </w:r>
      <w:r>
        <w:rPr>
          <w:rFonts w:eastAsia="Calibri"/>
          <w:bCs/>
          <w:lang w:eastAsia="en-US"/>
        </w:rPr>
        <w:t>4</w:t>
      </w:r>
      <w:r w:rsidRPr="00EE71E4">
        <w:rPr>
          <w:rFonts w:eastAsia="Calibri"/>
          <w:bCs/>
          <w:lang w:eastAsia="en-US"/>
        </w:rPr>
        <w:t xml:space="preserve"> лет реализуются следующие разделы программы:</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и другие люди»,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и природа»,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дома»,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«Здоровье ребенка»,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«Эмоциональное благополучие ребенка», </w:t>
      </w:r>
    </w:p>
    <w:p w:rsidR="00033117" w:rsidRPr="004F7B94" w:rsidRDefault="00033117" w:rsidP="00033117">
      <w:pPr>
        <w:rPr>
          <w:rFonts w:eastAsia="Calibri"/>
          <w:bCs/>
          <w:lang w:eastAsia="en-US"/>
        </w:rPr>
      </w:pPr>
      <w:r>
        <w:rPr>
          <w:rFonts w:eastAsia="Calibri"/>
          <w:bCs/>
          <w:lang w:eastAsia="en-US"/>
        </w:rPr>
        <w:t xml:space="preserve">- </w:t>
      </w:r>
      <w:r w:rsidRPr="004F7B94">
        <w:rPr>
          <w:rFonts w:eastAsia="Calibri"/>
          <w:bCs/>
          <w:lang w:eastAsia="en-US"/>
        </w:rPr>
        <w:t>«Ребенок на улице».</w:t>
      </w:r>
    </w:p>
    <w:p w:rsidR="00033117" w:rsidRPr="00EE71E4" w:rsidRDefault="00033117" w:rsidP="00033117">
      <w:pPr>
        <w:rPr>
          <w:rFonts w:eastAsia="Calibri"/>
          <w:bCs/>
          <w:lang w:eastAsia="en-US"/>
        </w:rPr>
      </w:pPr>
    </w:p>
    <w:p w:rsidR="00033117" w:rsidRPr="00EE71E4" w:rsidRDefault="00033117" w:rsidP="00033117">
      <w:pPr>
        <w:rPr>
          <w:rFonts w:eastAsia="Calibri"/>
          <w:lang w:eastAsia="en-US"/>
        </w:rPr>
      </w:pPr>
      <w:r w:rsidRPr="00EE71E4">
        <w:rPr>
          <w:rFonts w:eastAsia="Calibri"/>
          <w:lang w:eastAsia="en-US"/>
        </w:rPr>
        <w:t>Перечисленные разделы программы дополняют и обогащают</w:t>
      </w:r>
      <w:r w:rsidRPr="00EE71E4">
        <w:rPr>
          <w:rFonts w:eastAsia="Calibri"/>
          <w:b/>
          <w:lang w:eastAsia="en-US"/>
        </w:rPr>
        <w:t xml:space="preserve"> </w:t>
      </w:r>
      <w:r w:rsidRPr="00EE71E4">
        <w:rPr>
          <w:rFonts w:eastAsia="Calibri"/>
          <w:lang w:eastAsia="en-US"/>
        </w:rPr>
        <w:t>представления детей по образовательной области «Социально-коммуникативное развитие».</w:t>
      </w:r>
    </w:p>
    <w:p w:rsidR="00033117" w:rsidRPr="00EE71E4" w:rsidRDefault="00033117" w:rsidP="00033117">
      <w:pPr>
        <w:rPr>
          <w:rFonts w:eastAsia="Calibri"/>
          <w:lang w:eastAsia="en-US"/>
        </w:rPr>
      </w:pPr>
      <w:r w:rsidRPr="00EE71E4">
        <w:rPr>
          <w:rFonts w:eastAsia="Calibri"/>
          <w:lang w:eastAsia="en-US"/>
        </w:rPr>
        <w:lastRenderedPageBreak/>
        <w:t>Целевой раздел</w:t>
      </w:r>
    </w:p>
    <w:p w:rsidR="00033117" w:rsidRPr="004F7B94" w:rsidRDefault="00033117" w:rsidP="00033117">
      <w:r w:rsidRPr="00374BA7">
        <w:rPr>
          <w:i/>
        </w:rPr>
        <w:t xml:space="preserve">Цель: </w:t>
      </w:r>
      <w:r w:rsidRPr="004F7B94">
        <w:t>воспитание у ребенка навыков адекватного поведения в различных неожиданных ситуациях, самостоятельности и ответственности за свое поведение.</w:t>
      </w:r>
      <w:r w:rsidRPr="00374BA7">
        <w:rPr>
          <w:i/>
        </w:rPr>
        <w:t xml:space="preserve">  </w:t>
      </w:r>
    </w:p>
    <w:p w:rsidR="00033117" w:rsidRDefault="00033117" w:rsidP="00033117">
      <w:pPr>
        <w:rPr>
          <w:b/>
        </w:rPr>
      </w:pPr>
      <w:r w:rsidRPr="00374BA7">
        <w:rPr>
          <w:i/>
        </w:rPr>
        <w:t>Задачи</w:t>
      </w:r>
      <w:r w:rsidRPr="00374BA7">
        <w:rPr>
          <w:b/>
        </w:rPr>
        <w:t xml:space="preserve">: </w:t>
      </w:r>
    </w:p>
    <w:p w:rsidR="00033117" w:rsidRPr="004F7B94" w:rsidRDefault="00033117" w:rsidP="00033117">
      <w:r w:rsidRPr="004F7B94">
        <w:t>Формирование ценностей здорового образа жизни.</w:t>
      </w:r>
    </w:p>
    <w:p w:rsidR="00033117" w:rsidRPr="004F7B94" w:rsidRDefault="00033117" w:rsidP="00033117">
      <w:r w:rsidRPr="004F7B94">
        <w:t>Формирование основ безопасного поведения во дворе, на улице, в общественном транспорте.</w:t>
      </w:r>
    </w:p>
    <w:p w:rsidR="00033117" w:rsidRPr="004F7B94" w:rsidRDefault="00033117" w:rsidP="00033117">
      <w:pPr>
        <w:rPr>
          <w:b/>
        </w:rPr>
      </w:pPr>
      <w:r w:rsidRPr="004F7B94">
        <w:t>Формирование знаний об осторожном обращении с опасными предметами и правильном поведении при контактах с незнакомыми людьми</w:t>
      </w:r>
      <w:r w:rsidRPr="004F7B94">
        <w:rPr>
          <w:b/>
        </w:rPr>
        <w:t>.</w:t>
      </w:r>
    </w:p>
    <w:p w:rsidR="00033117" w:rsidRDefault="00033117" w:rsidP="00033117">
      <w:pPr>
        <w:rPr>
          <w:i/>
        </w:rPr>
      </w:pPr>
      <w:r w:rsidRPr="004F7B94">
        <w:rPr>
          <w:i/>
        </w:rPr>
        <w:t xml:space="preserve">В результате освоения данной программы дошкольники:  </w:t>
      </w:r>
    </w:p>
    <w:p w:rsidR="00033117" w:rsidRPr="00033117" w:rsidRDefault="00033117" w:rsidP="00033117">
      <w:r w:rsidRPr="00033117">
        <w:t>Дети не только знают, рассказывают, как надо правильно себя вести в тех или иных ситуациях, но и стараются осознанно выполнять большинство правил безопасного поведения.</w:t>
      </w:r>
    </w:p>
    <w:p w:rsidR="0029014A" w:rsidRPr="00033117" w:rsidRDefault="0029014A" w:rsidP="00033117">
      <w:pPr>
        <w:ind w:right="-143"/>
        <w:rPr>
          <w:color w:val="000000"/>
        </w:rPr>
      </w:pPr>
    </w:p>
    <w:p w:rsidR="0029014A" w:rsidRPr="00A971E3" w:rsidRDefault="0029014A" w:rsidP="0029014A">
      <w:pPr>
        <w:widowControl w:val="0"/>
        <w:autoSpaceDE w:val="0"/>
        <w:autoSpaceDN w:val="0"/>
        <w:adjustRightInd w:val="0"/>
        <w:jc w:val="both"/>
        <w:rPr>
          <w:b/>
        </w:rPr>
      </w:pPr>
      <w:r w:rsidRPr="00A971E3">
        <w:rPr>
          <w:b/>
        </w:rPr>
        <w:t> </w:t>
      </w:r>
      <w:r w:rsidR="007E0362">
        <w:rPr>
          <w:b/>
        </w:rPr>
        <w:t xml:space="preserve">2.2.5. </w:t>
      </w:r>
      <w:r w:rsidRPr="00A971E3">
        <w:rPr>
          <w:b/>
        </w:rPr>
        <w:t>От 5 лет до 6 лет</w:t>
      </w:r>
    </w:p>
    <w:p w:rsidR="0029014A" w:rsidRPr="00A971E3" w:rsidRDefault="0029014A" w:rsidP="0029014A">
      <w:pPr>
        <w:widowControl w:val="0"/>
        <w:autoSpaceDE w:val="0"/>
        <w:autoSpaceDN w:val="0"/>
        <w:adjustRightInd w:val="0"/>
        <w:jc w:val="both"/>
        <w:rPr>
          <w:b/>
          <w:i/>
        </w:rPr>
      </w:pPr>
      <w:r w:rsidRPr="00A971E3">
        <w:rPr>
          <w:b/>
          <w:i/>
        </w:rPr>
        <w:t> В области социально-коммуникативного развития основными задачами образовательной деятельности являются:</w:t>
      </w:r>
    </w:p>
    <w:p w:rsidR="0029014A" w:rsidRPr="00A971E3" w:rsidRDefault="0029014A" w:rsidP="0029014A">
      <w:pPr>
        <w:widowControl w:val="0"/>
        <w:autoSpaceDE w:val="0"/>
        <w:autoSpaceDN w:val="0"/>
        <w:adjustRightInd w:val="0"/>
        <w:ind w:firstLine="709"/>
        <w:jc w:val="both"/>
        <w:rPr>
          <w:i/>
        </w:rPr>
      </w:pPr>
      <w:r w:rsidRPr="00A971E3">
        <w:rPr>
          <w:i/>
        </w:rPr>
        <w:t>1) в сфере социальных отношений:</w:t>
      </w:r>
    </w:p>
    <w:p w:rsidR="0029014A" w:rsidRPr="00A971E3" w:rsidRDefault="0029014A" w:rsidP="0029014A">
      <w:pPr>
        <w:widowControl w:val="0"/>
        <w:autoSpaceDE w:val="0"/>
        <w:autoSpaceDN w:val="0"/>
        <w:adjustRightInd w:val="0"/>
        <w:ind w:firstLine="709"/>
        <w:jc w:val="both"/>
      </w:pPr>
      <w:r w:rsidRPr="00A971E3">
        <w:t>- обогащать представления детей о формах поведения и действиях в различных ситуациях в семье и ДОО;</w:t>
      </w:r>
    </w:p>
    <w:p w:rsidR="0029014A" w:rsidRPr="00A971E3" w:rsidRDefault="0029014A" w:rsidP="0029014A">
      <w:pPr>
        <w:widowControl w:val="0"/>
        <w:autoSpaceDE w:val="0"/>
        <w:autoSpaceDN w:val="0"/>
        <w:adjustRightInd w:val="0"/>
        <w:ind w:firstLine="709"/>
        <w:jc w:val="both"/>
      </w:pPr>
      <w:r w:rsidRPr="00A971E3">
        <w:t>- содействовать пониманию детьми собственных и чужих эмоциональных состояний и переживаний, овладению способами эмпатийного поведения в ответ на разнообразные эмоциональные проявления сверстников и взрослых;</w:t>
      </w:r>
    </w:p>
    <w:p w:rsidR="0029014A" w:rsidRPr="00A971E3" w:rsidRDefault="0029014A" w:rsidP="0029014A">
      <w:pPr>
        <w:widowControl w:val="0"/>
        <w:autoSpaceDE w:val="0"/>
        <w:autoSpaceDN w:val="0"/>
        <w:adjustRightInd w:val="0"/>
        <w:ind w:firstLine="709"/>
        <w:jc w:val="both"/>
      </w:pPr>
      <w:r w:rsidRPr="00A971E3">
        <w:t>- 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rsidR="0029014A" w:rsidRPr="00A971E3" w:rsidRDefault="0029014A" w:rsidP="0029014A">
      <w:pPr>
        <w:widowControl w:val="0"/>
        <w:autoSpaceDE w:val="0"/>
        <w:autoSpaceDN w:val="0"/>
        <w:adjustRightInd w:val="0"/>
        <w:ind w:firstLine="709"/>
        <w:jc w:val="both"/>
      </w:pPr>
      <w:r w:rsidRPr="00A971E3">
        <w:t>- обеспечивать умение детей вырабатывать и принимать правила взаимодействия в группе, понимание детьми последствий несоблюдения принятых правил;</w:t>
      </w:r>
    </w:p>
    <w:p w:rsidR="0029014A" w:rsidRPr="00A971E3" w:rsidRDefault="0029014A" w:rsidP="0029014A">
      <w:pPr>
        <w:widowControl w:val="0"/>
        <w:autoSpaceDE w:val="0"/>
        <w:autoSpaceDN w:val="0"/>
        <w:adjustRightInd w:val="0"/>
        <w:ind w:firstLine="709"/>
        <w:jc w:val="both"/>
      </w:pPr>
      <w:r w:rsidRPr="00A971E3">
        <w:t>- расширять представления о правилах поведения в общественных местах; об обязанностях в группе;</w:t>
      </w:r>
    </w:p>
    <w:p w:rsidR="0029014A" w:rsidRPr="00A971E3" w:rsidRDefault="0029014A" w:rsidP="0029014A">
      <w:pPr>
        <w:widowControl w:val="0"/>
        <w:autoSpaceDE w:val="0"/>
        <w:autoSpaceDN w:val="0"/>
        <w:adjustRightInd w:val="0"/>
        <w:ind w:firstLine="709"/>
        <w:jc w:val="both"/>
        <w:rPr>
          <w:i/>
        </w:rPr>
      </w:pPr>
      <w:r w:rsidRPr="00A971E3">
        <w:rPr>
          <w:i/>
        </w:rPr>
        <w:t>2) в области формирования основ гражданственности и патриотизма:</w:t>
      </w:r>
    </w:p>
    <w:p w:rsidR="0029014A" w:rsidRPr="00A971E3" w:rsidRDefault="0029014A" w:rsidP="0029014A">
      <w:pPr>
        <w:widowControl w:val="0"/>
        <w:autoSpaceDE w:val="0"/>
        <w:autoSpaceDN w:val="0"/>
        <w:adjustRightInd w:val="0"/>
        <w:ind w:firstLine="709"/>
        <w:jc w:val="both"/>
      </w:pPr>
      <w:r w:rsidRPr="00A971E3">
        <w:t>- воспитывать уважительное отношение к Родине, к людям разных национальностей, проживающим на территории России, их культурному наследию;</w:t>
      </w:r>
    </w:p>
    <w:p w:rsidR="0029014A" w:rsidRPr="00A971E3" w:rsidRDefault="0029014A" w:rsidP="0029014A">
      <w:pPr>
        <w:widowControl w:val="0"/>
        <w:autoSpaceDE w:val="0"/>
        <w:autoSpaceDN w:val="0"/>
        <w:adjustRightInd w:val="0"/>
        <w:ind w:firstLine="709"/>
        <w:jc w:val="both"/>
      </w:pPr>
      <w:r w:rsidRPr="00A971E3">
        <w:t>- знакомить детей с содержанием государственных праздников и традициями празднования, развивать патриотические чувства, уважение и гордость за поступки героев Отечества, достижения страны;</w:t>
      </w:r>
    </w:p>
    <w:p w:rsidR="0029014A" w:rsidRPr="00A971E3" w:rsidRDefault="0029014A" w:rsidP="0029014A">
      <w:pPr>
        <w:widowControl w:val="0"/>
        <w:autoSpaceDE w:val="0"/>
        <w:autoSpaceDN w:val="0"/>
        <w:adjustRightInd w:val="0"/>
        <w:ind w:firstLine="709"/>
        <w:jc w:val="both"/>
      </w:pPr>
      <w:r w:rsidRPr="00A971E3">
        <w:t>- поддерживать детскую любознательность по отношению к родному краю, эмоциональный отклик на проявления красоты в различных архитектурных объектах и произведениях искусства, явлениях природы;</w:t>
      </w:r>
    </w:p>
    <w:p w:rsidR="0029014A" w:rsidRPr="00A971E3" w:rsidRDefault="0029014A" w:rsidP="0029014A">
      <w:pPr>
        <w:widowControl w:val="0"/>
        <w:autoSpaceDE w:val="0"/>
        <w:autoSpaceDN w:val="0"/>
        <w:adjustRightInd w:val="0"/>
        <w:ind w:firstLine="709"/>
        <w:jc w:val="both"/>
        <w:rPr>
          <w:i/>
        </w:rPr>
      </w:pPr>
      <w:r w:rsidRPr="00A971E3">
        <w:rPr>
          <w:i/>
        </w:rPr>
        <w:t>3) в сфере трудового воспитания:</w:t>
      </w:r>
    </w:p>
    <w:p w:rsidR="0029014A" w:rsidRPr="00A971E3" w:rsidRDefault="0029014A" w:rsidP="0029014A">
      <w:pPr>
        <w:widowControl w:val="0"/>
        <w:autoSpaceDE w:val="0"/>
        <w:autoSpaceDN w:val="0"/>
        <w:adjustRightInd w:val="0"/>
        <w:ind w:firstLine="709"/>
        <w:jc w:val="both"/>
      </w:pPr>
      <w:r w:rsidRPr="00A971E3">
        <w:t>- формировать представления о профессиях и трудовых процессах;</w:t>
      </w:r>
    </w:p>
    <w:p w:rsidR="0029014A" w:rsidRPr="00A971E3" w:rsidRDefault="0029014A" w:rsidP="0029014A">
      <w:pPr>
        <w:widowControl w:val="0"/>
        <w:autoSpaceDE w:val="0"/>
        <w:autoSpaceDN w:val="0"/>
        <w:adjustRightInd w:val="0"/>
        <w:ind w:firstLine="709"/>
        <w:jc w:val="both"/>
      </w:pPr>
      <w:r w:rsidRPr="00A971E3">
        <w:t>- воспитывать бережное отношение к труду взрослых, к результатам их труда;</w:t>
      </w:r>
    </w:p>
    <w:p w:rsidR="0029014A" w:rsidRPr="00A971E3" w:rsidRDefault="0029014A" w:rsidP="0029014A">
      <w:pPr>
        <w:widowControl w:val="0"/>
        <w:autoSpaceDE w:val="0"/>
        <w:autoSpaceDN w:val="0"/>
        <w:adjustRightInd w:val="0"/>
        <w:ind w:firstLine="709"/>
        <w:jc w:val="both"/>
      </w:pPr>
      <w:r w:rsidRPr="00A971E3">
        <w:t>- развивать самостоятельность и инициативу в трудовой деятельности по самообслуживанию, хозяйственно-бытовому, ручному труду и конструированию, труду в природе;</w:t>
      </w:r>
    </w:p>
    <w:p w:rsidR="0029014A" w:rsidRPr="00A971E3" w:rsidRDefault="0029014A" w:rsidP="0029014A">
      <w:pPr>
        <w:widowControl w:val="0"/>
        <w:autoSpaceDE w:val="0"/>
        <w:autoSpaceDN w:val="0"/>
        <w:adjustRightInd w:val="0"/>
        <w:ind w:firstLine="709"/>
        <w:jc w:val="both"/>
      </w:pPr>
      <w:r w:rsidRPr="00A971E3">
        <w:t>- знакомить детей с элементарными экономическими знаниями, формировать первоначальные представления о финансовой грамотности;</w:t>
      </w:r>
    </w:p>
    <w:p w:rsidR="0029014A" w:rsidRPr="00A971E3" w:rsidRDefault="0029014A" w:rsidP="0029014A">
      <w:pPr>
        <w:widowControl w:val="0"/>
        <w:autoSpaceDE w:val="0"/>
        <w:autoSpaceDN w:val="0"/>
        <w:adjustRightInd w:val="0"/>
        <w:ind w:firstLine="709"/>
        <w:jc w:val="both"/>
        <w:rPr>
          <w:i/>
        </w:rPr>
      </w:pPr>
      <w:r w:rsidRPr="00A971E3">
        <w:rPr>
          <w:i/>
        </w:rPr>
        <w:t>4) в области формирования безопасного поведения:</w:t>
      </w:r>
    </w:p>
    <w:p w:rsidR="0029014A" w:rsidRPr="00A971E3" w:rsidRDefault="0029014A" w:rsidP="0029014A">
      <w:pPr>
        <w:widowControl w:val="0"/>
        <w:autoSpaceDE w:val="0"/>
        <w:autoSpaceDN w:val="0"/>
        <w:adjustRightInd w:val="0"/>
        <w:ind w:firstLine="709"/>
        <w:jc w:val="both"/>
      </w:pPr>
      <w:r w:rsidRPr="00A971E3">
        <w:t>- формировать представления детей об основных источниках и видах опасности в быту, на улице, в природе, в информационно-телекоммуникационной сети «Интернет» (далее - сеть Интернет) и способах безопасного поведения; о правилах безопасности дорожного движения в качестве пешехода и пассажира транспортного средства;</w:t>
      </w:r>
    </w:p>
    <w:p w:rsidR="0029014A" w:rsidRPr="00A971E3" w:rsidRDefault="0029014A" w:rsidP="0029014A">
      <w:pPr>
        <w:widowControl w:val="0"/>
        <w:autoSpaceDE w:val="0"/>
        <w:autoSpaceDN w:val="0"/>
        <w:adjustRightInd w:val="0"/>
        <w:ind w:firstLine="709"/>
        <w:jc w:val="both"/>
      </w:pPr>
      <w:r w:rsidRPr="00A971E3">
        <w:t>- формировать осмотрительное отношение к потенциально опасным для человека ситуациям;</w:t>
      </w:r>
    </w:p>
    <w:p w:rsidR="0029014A" w:rsidRPr="00A971E3" w:rsidRDefault="0029014A" w:rsidP="0029014A">
      <w:pPr>
        <w:widowControl w:val="0"/>
        <w:autoSpaceDE w:val="0"/>
        <w:autoSpaceDN w:val="0"/>
        <w:adjustRightInd w:val="0"/>
        <w:ind w:firstLine="709"/>
        <w:jc w:val="both"/>
      </w:pPr>
      <w:r w:rsidRPr="00A971E3">
        <w:t xml:space="preserve">- знакомить с основными правилами пользования сети Интернет, цифровыми ресурсами, исключая практическое использование электронных средств обучения индивидуального </w:t>
      </w:r>
      <w:r w:rsidRPr="00A971E3">
        <w:lastRenderedPageBreak/>
        <w:t>использования.</w:t>
      </w:r>
    </w:p>
    <w:p w:rsidR="0029014A" w:rsidRPr="00A971E3" w:rsidRDefault="0029014A" w:rsidP="0029014A">
      <w:pPr>
        <w:widowControl w:val="0"/>
        <w:autoSpaceDE w:val="0"/>
        <w:autoSpaceDN w:val="0"/>
        <w:adjustRightInd w:val="0"/>
        <w:jc w:val="both"/>
        <w:rPr>
          <w:b/>
          <w:i/>
        </w:rPr>
      </w:pPr>
      <w:r w:rsidRPr="00A971E3">
        <w:rPr>
          <w:b/>
          <w:i/>
        </w:rPr>
        <w:t> Содержание образовательной деятельности</w:t>
      </w:r>
    </w:p>
    <w:p w:rsidR="0029014A" w:rsidRPr="00A971E3" w:rsidRDefault="0029014A" w:rsidP="0029014A">
      <w:pPr>
        <w:widowControl w:val="0"/>
        <w:autoSpaceDE w:val="0"/>
        <w:autoSpaceDN w:val="0"/>
        <w:adjustRightInd w:val="0"/>
        <w:ind w:firstLine="709"/>
        <w:jc w:val="both"/>
        <w:rPr>
          <w:i/>
        </w:rPr>
      </w:pPr>
      <w:r w:rsidRPr="00A971E3">
        <w:rPr>
          <w:i/>
        </w:rPr>
        <w:t>1) В сфере социальных отношений</w:t>
      </w:r>
    </w:p>
    <w:p w:rsidR="0029014A" w:rsidRPr="00A971E3" w:rsidRDefault="0029014A" w:rsidP="0029014A">
      <w:pPr>
        <w:widowControl w:val="0"/>
        <w:autoSpaceDE w:val="0"/>
        <w:autoSpaceDN w:val="0"/>
        <w:adjustRightInd w:val="0"/>
        <w:ind w:firstLine="709"/>
        <w:jc w:val="both"/>
      </w:pPr>
      <w:r w:rsidRPr="00A971E3">
        <w:t>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ребёнка.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ОВЗ в ДОО; забота и поддержка младших).</w:t>
      </w:r>
    </w:p>
    <w:p w:rsidR="0029014A" w:rsidRPr="00A971E3" w:rsidRDefault="0029014A" w:rsidP="0029014A">
      <w:pPr>
        <w:widowControl w:val="0"/>
        <w:autoSpaceDE w:val="0"/>
        <w:autoSpaceDN w:val="0"/>
        <w:adjustRightInd w:val="0"/>
        <w:ind w:firstLine="709"/>
        <w:jc w:val="both"/>
      </w:pPr>
      <w:r w:rsidRPr="00A971E3">
        <w:t>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эмоциональных состояний.</w:t>
      </w:r>
    </w:p>
    <w:p w:rsidR="0029014A" w:rsidRPr="00A971E3" w:rsidRDefault="0029014A" w:rsidP="0029014A">
      <w:pPr>
        <w:widowControl w:val="0"/>
        <w:autoSpaceDE w:val="0"/>
        <w:autoSpaceDN w:val="0"/>
        <w:adjustRightInd w:val="0"/>
        <w:ind w:firstLine="709"/>
        <w:jc w:val="both"/>
      </w:pPr>
      <w:r w:rsidRPr="00A971E3">
        <w:t>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традиций и отношения к пожилым членам семьи. Обогащает представления детей о заботе и правилах оказания посильной помощи больному члену семьи.</w:t>
      </w:r>
    </w:p>
    <w:p w:rsidR="0029014A" w:rsidRPr="00A971E3" w:rsidRDefault="0029014A" w:rsidP="0029014A">
      <w:pPr>
        <w:widowControl w:val="0"/>
        <w:autoSpaceDE w:val="0"/>
        <w:autoSpaceDN w:val="0"/>
        <w:adjustRightInd w:val="0"/>
        <w:ind w:firstLine="709"/>
        <w:jc w:val="both"/>
      </w:pPr>
      <w:r w:rsidRPr="00A971E3">
        <w:t>Педагог поддерживает стремление ребёнка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rsidR="0029014A" w:rsidRPr="00A971E3" w:rsidRDefault="0029014A" w:rsidP="0029014A">
      <w:pPr>
        <w:widowControl w:val="0"/>
        <w:autoSpaceDE w:val="0"/>
        <w:autoSpaceDN w:val="0"/>
        <w:adjustRightInd w:val="0"/>
        <w:ind w:firstLine="709"/>
        <w:jc w:val="both"/>
      </w:pPr>
      <w:r w:rsidRPr="00A971E3">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rsidR="0029014A" w:rsidRPr="00A971E3" w:rsidRDefault="0029014A" w:rsidP="0029014A">
      <w:pPr>
        <w:widowControl w:val="0"/>
        <w:autoSpaceDE w:val="0"/>
        <w:autoSpaceDN w:val="0"/>
        <w:adjustRightInd w:val="0"/>
        <w:ind w:firstLine="709"/>
        <w:jc w:val="both"/>
      </w:pPr>
      <w:r w:rsidRPr="00A971E3">
        <w:t>Расширяет представления о правилах поведения в общественных местах; об обязанностях в группе. Обогащает словарь детей вежливыми словами (доброе утро, добрый вечер, хорошего дня, будьте здоровы, пожалуйста, извините, спасибо).</w:t>
      </w:r>
    </w:p>
    <w:p w:rsidR="0029014A" w:rsidRPr="00A971E3" w:rsidRDefault="0029014A" w:rsidP="0029014A">
      <w:pPr>
        <w:widowControl w:val="0"/>
        <w:autoSpaceDE w:val="0"/>
        <w:autoSpaceDN w:val="0"/>
        <w:adjustRightInd w:val="0"/>
        <w:ind w:firstLine="709"/>
        <w:jc w:val="both"/>
      </w:pPr>
      <w:r w:rsidRPr="00A971E3">
        <w:t>Развивает позитивное отношение к ДОО: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ДОО. Включает детей в подготовку мероприятий для родителей (законных представителей), пожилых людей, младших детей в ДОО. Поддерживает чувство гордости детей, удовлетворение от проведенных мероприятий.</w:t>
      </w:r>
    </w:p>
    <w:p w:rsidR="0029014A" w:rsidRPr="00A971E3" w:rsidRDefault="0029014A" w:rsidP="0029014A">
      <w:pPr>
        <w:widowControl w:val="0"/>
        <w:autoSpaceDE w:val="0"/>
        <w:autoSpaceDN w:val="0"/>
        <w:adjustRightInd w:val="0"/>
        <w:ind w:firstLine="709"/>
        <w:jc w:val="both"/>
        <w:rPr>
          <w:i/>
        </w:rPr>
      </w:pPr>
      <w:r w:rsidRPr="00A971E3">
        <w:rPr>
          <w:i/>
        </w:rPr>
        <w:t>2) В области формирования основ гражданственности и патриотизма</w:t>
      </w:r>
    </w:p>
    <w:p w:rsidR="0029014A" w:rsidRPr="00A971E3" w:rsidRDefault="0029014A" w:rsidP="0029014A">
      <w:pPr>
        <w:widowControl w:val="0"/>
        <w:autoSpaceDE w:val="0"/>
        <w:autoSpaceDN w:val="0"/>
        <w:adjustRightInd w:val="0"/>
        <w:ind w:firstLine="709"/>
        <w:jc w:val="both"/>
      </w:pPr>
      <w:r w:rsidRPr="00A971E3">
        <w:t>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историей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rsidR="0029014A" w:rsidRPr="00A971E3" w:rsidRDefault="0029014A" w:rsidP="0029014A">
      <w:pPr>
        <w:widowControl w:val="0"/>
        <w:autoSpaceDE w:val="0"/>
        <w:autoSpaceDN w:val="0"/>
        <w:adjustRightInd w:val="0"/>
        <w:ind w:firstLine="709"/>
        <w:jc w:val="both"/>
      </w:pPr>
      <w:r w:rsidRPr="00A971E3">
        <w:t xml:space="preserve">Обогащает представления детей о государственных праздниках: День России, День </w:t>
      </w:r>
      <w:r w:rsidRPr="00A971E3">
        <w:lastRenderedPageBreak/>
        <w:t>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Воспитывает уважение к защитникам и героям Отечества. Знакомит детей с яркими биографическими фактами, поступками героев Отечества, вызывает позитивный эмоциональный отклик и чувство гордости.</w:t>
      </w:r>
    </w:p>
    <w:p w:rsidR="0029014A" w:rsidRPr="00A971E3" w:rsidRDefault="0029014A" w:rsidP="0029014A">
      <w:pPr>
        <w:widowControl w:val="0"/>
        <w:autoSpaceDE w:val="0"/>
        <w:autoSpaceDN w:val="0"/>
        <w:adjustRightInd w:val="0"/>
        <w:ind w:firstLine="709"/>
        <w:jc w:val="both"/>
      </w:pPr>
      <w:r w:rsidRPr="00A971E3">
        <w:t>Педагог обогащает представления детей о малой родине: поддерживает любознательность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откликаться на проявления красоты в различных архитектурных объектах. Поддерживает проявления у детей первичной социальной активности: желание принять участие в значимых событиях, переживание эмоций, связанных с событиями военных лет и подвигами горожан (чествование ветеранов, социальные акции и прочее).</w:t>
      </w:r>
    </w:p>
    <w:p w:rsidR="0029014A" w:rsidRPr="00A971E3" w:rsidRDefault="0029014A" w:rsidP="0029014A">
      <w:pPr>
        <w:widowControl w:val="0"/>
        <w:autoSpaceDE w:val="0"/>
        <w:autoSpaceDN w:val="0"/>
        <w:adjustRightInd w:val="0"/>
        <w:ind w:firstLine="709"/>
        <w:jc w:val="both"/>
        <w:rPr>
          <w:i/>
        </w:rPr>
      </w:pPr>
      <w:r w:rsidRPr="00A971E3">
        <w:rPr>
          <w:i/>
        </w:rPr>
        <w:t>3) В сфере трудового воспитания</w:t>
      </w:r>
    </w:p>
    <w:p w:rsidR="0029014A" w:rsidRPr="00A971E3" w:rsidRDefault="0029014A" w:rsidP="0029014A">
      <w:pPr>
        <w:widowControl w:val="0"/>
        <w:autoSpaceDE w:val="0"/>
        <w:autoSpaceDN w:val="0"/>
        <w:adjustRightInd w:val="0"/>
        <w:ind w:firstLine="709"/>
        <w:jc w:val="both"/>
      </w:pPr>
      <w:r w:rsidRPr="00A971E3">
        <w:t>Педагог обогащает представления детей о труде взрослых, знакомит детей дошкольного возраста с разными видами производительного (промышленность, строительство, сельское хозяйство) и обслуживающего (сфера досуга и отдыха, сфера культуры, медицина, торговля) труда. Создает образовательные ситуации по ознакомлению детей с конкретными профессиями взрослых, демонстрирует возможные связи между профессиями, обращает внимание детей на содержание каждой профессии в соответствии с общей структурой трудового процесса (мотив, цель, инструменты и оборудование, содержание действий, выбор трудовых действий в соответствии с целью, результат): продавец продает товар покупателю, рабочий на фабрике изготавливает товар, шофер развозит товар по магазинам, грузчик разгружает товар.</w:t>
      </w:r>
    </w:p>
    <w:p w:rsidR="0029014A" w:rsidRPr="00A971E3" w:rsidRDefault="0029014A" w:rsidP="0029014A">
      <w:pPr>
        <w:widowControl w:val="0"/>
        <w:autoSpaceDE w:val="0"/>
        <w:autoSpaceDN w:val="0"/>
        <w:adjustRightInd w:val="0"/>
        <w:ind w:firstLine="709"/>
        <w:jc w:val="both"/>
      </w:pPr>
      <w:r w:rsidRPr="00A971E3">
        <w:t>Педагог формирует представление детей о современной технике, в т.ч. цифровой, её разнообразии, создает образовательные ситуации для знакомства детей с конкретными техническими приборами, показывает, как техника способствует ускорению получения результата труда и облегчению труда взрослых.</w:t>
      </w:r>
    </w:p>
    <w:p w:rsidR="0029014A" w:rsidRPr="00A971E3" w:rsidRDefault="0029014A" w:rsidP="0029014A">
      <w:pPr>
        <w:widowControl w:val="0"/>
        <w:autoSpaceDE w:val="0"/>
        <w:autoSpaceDN w:val="0"/>
        <w:adjustRightInd w:val="0"/>
        <w:ind w:firstLine="709"/>
        <w:jc w:val="both"/>
      </w:pPr>
      <w:r w:rsidRPr="00A971E3">
        <w:t>Педагог создает условия для знакомства детей с экономическими знаниями, рассказывает о назначении рекламы для распространения информации о товаре, формирует представление о финансовой грамотности человека, обсуждает с детьми назначение денег и их участие в процессе приобретения товаров или услуг, организует проблемные и игровые ситуации для детей, развивает умения планировать расходы на покупку необходимых товаров и услуг, формирует уважение к труду родителей (законных представителей).</w:t>
      </w:r>
    </w:p>
    <w:p w:rsidR="0029014A" w:rsidRPr="00A971E3" w:rsidRDefault="0029014A" w:rsidP="0029014A">
      <w:pPr>
        <w:widowControl w:val="0"/>
        <w:autoSpaceDE w:val="0"/>
        <w:autoSpaceDN w:val="0"/>
        <w:adjustRightInd w:val="0"/>
        <w:ind w:firstLine="709"/>
        <w:jc w:val="both"/>
      </w:pPr>
      <w:r w:rsidRPr="00A971E3">
        <w:t>Педагог продолжает поощрять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rsidR="0029014A" w:rsidRPr="00A971E3" w:rsidRDefault="0029014A" w:rsidP="0029014A">
      <w:pPr>
        <w:widowControl w:val="0"/>
        <w:autoSpaceDE w:val="0"/>
        <w:autoSpaceDN w:val="0"/>
        <w:adjustRightInd w:val="0"/>
        <w:ind w:firstLine="709"/>
        <w:jc w:val="both"/>
      </w:pPr>
      <w:r w:rsidRPr="00A971E3">
        <w:t>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w:t>
      </w:r>
    </w:p>
    <w:p w:rsidR="0029014A" w:rsidRPr="00A971E3" w:rsidRDefault="0029014A" w:rsidP="0029014A">
      <w:pPr>
        <w:widowControl w:val="0"/>
        <w:autoSpaceDE w:val="0"/>
        <w:autoSpaceDN w:val="0"/>
        <w:adjustRightInd w:val="0"/>
        <w:ind w:firstLine="709"/>
        <w:jc w:val="both"/>
        <w:rPr>
          <w:i/>
        </w:rPr>
      </w:pPr>
      <w:r w:rsidRPr="00A971E3">
        <w:rPr>
          <w:i/>
        </w:rPr>
        <w:t>4) В области формирования безопасного поведения</w:t>
      </w:r>
    </w:p>
    <w:p w:rsidR="0029014A" w:rsidRPr="00A971E3" w:rsidRDefault="0029014A" w:rsidP="0029014A">
      <w:pPr>
        <w:widowControl w:val="0"/>
        <w:autoSpaceDE w:val="0"/>
        <w:autoSpaceDN w:val="0"/>
        <w:adjustRightInd w:val="0"/>
        <w:ind w:firstLine="709"/>
        <w:jc w:val="both"/>
      </w:pPr>
      <w:r w:rsidRPr="00A971E3">
        <w:t xml:space="preserve">Педагог создает условия для закрепления представлений детей о правилах безопасного поведения в быту, на улице, в природе, в общении с людьми, в т.ч. в сети Интернет. Обсуждает с детьми содержание детских книг, где герои попадают в опасные ситуации, побуждает детей к рассуждениям, что нужно было сделать, чтобы избежать опасности, обговаривает вместе с детьми алгоритм безопасного поведения. Рассматривает с детьми картинки, постеры, где раскрывается связь между необдуманным и неосторожным действиями человека и опасными последствиями разрешения ситуации (наступил на люк - чуть не провалился в шахту, толкнул </w:t>
      </w:r>
      <w:r w:rsidRPr="00A971E3">
        <w:lastRenderedPageBreak/>
        <w:t>ребёнка на горке - мальчик упал на острый лед и тому подобное). Инициирует проблемными вопросами желание детей рассказать о том, как можно было избежать опасной ситуации, какие советы дети могли бы дать героям, представленным на картинках.</w:t>
      </w:r>
    </w:p>
    <w:p w:rsidR="0029014A" w:rsidRPr="00A971E3" w:rsidRDefault="0029014A" w:rsidP="0029014A">
      <w:pPr>
        <w:widowControl w:val="0"/>
        <w:autoSpaceDE w:val="0"/>
        <w:autoSpaceDN w:val="0"/>
        <w:adjustRightInd w:val="0"/>
        <w:ind w:firstLine="709"/>
        <w:jc w:val="both"/>
      </w:pPr>
      <w:r w:rsidRPr="00A971E3">
        <w:t>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решая которые ребёнок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общении с людьми, поощряет интерес детей к данной теме, поддерживает их творческие находки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проблемными вопросами желание детей рассказать, как нужно было себя вести в подобной ситуации, чтобы избежать опасности.</w:t>
      </w:r>
    </w:p>
    <w:p w:rsidR="0029014A" w:rsidRPr="00A971E3" w:rsidRDefault="0029014A" w:rsidP="0029014A">
      <w:pPr>
        <w:widowControl w:val="0"/>
        <w:autoSpaceDE w:val="0"/>
        <w:autoSpaceDN w:val="0"/>
        <w:adjustRightInd w:val="0"/>
        <w:ind w:firstLine="709"/>
        <w:jc w:val="both"/>
      </w:pPr>
      <w:r w:rsidRPr="00A971E3">
        <w:t>Педагог обсуждает с детьми правила пользования сетью Интернет, цифровыми ресурсами.</w:t>
      </w:r>
    </w:p>
    <w:p w:rsidR="0029014A" w:rsidRDefault="0029014A" w:rsidP="0029014A">
      <w:pPr>
        <w:widowControl w:val="0"/>
        <w:autoSpaceDE w:val="0"/>
        <w:autoSpaceDN w:val="0"/>
        <w:adjustRightInd w:val="0"/>
        <w:ind w:firstLine="709"/>
        <w:jc w:val="both"/>
      </w:pPr>
    </w:p>
    <w:p w:rsidR="0043014F" w:rsidRDefault="0043014F" w:rsidP="00033117">
      <w:r w:rsidRPr="0043014F">
        <w:t>Часть формируемая участниками образовательных отношений</w:t>
      </w:r>
    </w:p>
    <w:p w:rsidR="0043014F" w:rsidRPr="0043014F" w:rsidRDefault="0043014F" w:rsidP="00033117"/>
    <w:p w:rsidR="0043014F" w:rsidRDefault="0043014F" w:rsidP="00033117">
      <w:r>
        <w:t>МБДОУ №1 «Ручеек» реализует парциальную программу в группе детей от 4 лет до 5 лет «Мы живем в России» Авторы: Н.Г. Зеленова, Л.Е. Осипова</w:t>
      </w:r>
    </w:p>
    <w:p w:rsidR="0043014F" w:rsidRDefault="0043014F" w:rsidP="00033117">
      <w:r>
        <w:t>Освоение тем программы происходит в повседневной жизни детского сада, а также   в процессе реализации образовательной области Федерального Государственного образовательного стандарта «Социально-коммуникативное развитие».</w:t>
      </w:r>
    </w:p>
    <w:p w:rsidR="0043014F" w:rsidRDefault="0043014F" w:rsidP="00033117">
      <w:r>
        <w:t>Парциальная программа содержит региональный компонент, отражает специфику национальных, культурных, климатических, материально-технических, социальных условий, в которых решаются педагогические задачи.</w:t>
      </w:r>
    </w:p>
    <w:p w:rsidR="0043014F" w:rsidRDefault="0043014F" w:rsidP="00033117">
      <w:r>
        <w:t>В группе детей от 5 лет до 6 лет реализуются следующие разделы программы:</w:t>
      </w:r>
    </w:p>
    <w:p w:rsidR="0043014F" w:rsidRDefault="0043014F" w:rsidP="00033117">
      <w:r>
        <w:t>- «Родная семья»;</w:t>
      </w:r>
    </w:p>
    <w:p w:rsidR="0043014F" w:rsidRDefault="0043014F" w:rsidP="00033117">
      <w:r>
        <w:t>- «Родной город»;</w:t>
      </w:r>
    </w:p>
    <w:p w:rsidR="0043014F" w:rsidRDefault="0043014F" w:rsidP="00033117">
      <w:r>
        <w:t>- «Родная страна»;</w:t>
      </w:r>
    </w:p>
    <w:p w:rsidR="0043014F" w:rsidRDefault="0043014F" w:rsidP="00033117">
      <w:r>
        <w:t>- «Родная природа»;</w:t>
      </w:r>
    </w:p>
    <w:p w:rsidR="0043014F" w:rsidRDefault="0043014F" w:rsidP="00033117">
      <w:r>
        <w:t xml:space="preserve">- «Родная культура». </w:t>
      </w:r>
    </w:p>
    <w:p w:rsidR="0043014F" w:rsidRDefault="0043014F" w:rsidP="00033117">
      <w:r>
        <w:t>Перечисленные разделы программы дополняют и обогащают представления детей по образовательной области «Социально-коммуникативное развитие».</w:t>
      </w:r>
    </w:p>
    <w:p w:rsidR="0043014F" w:rsidRDefault="0043014F" w:rsidP="00033117">
      <w:r>
        <w:t>Целевой раздел</w:t>
      </w:r>
    </w:p>
    <w:p w:rsidR="0043014F" w:rsidRDefault="0043014F" w:rsidP="00033117">
      <w:r>
        <w:t xml:space="preserve">Цель: воспитание гуманной, духовно-нравственной личности, достойных будущих граждан  </w:t>
      </w:r>
    </w:p>
    <w:p w:rsidR="0043014F" w:rsidRDefault="0043014F" w:rsidP="00033117">
      <w:r>
        <w:t xml:space="preserve">России, патриотов своего Отечества.  </w:t>
      </w:r>
    </w:p>
    <w:p w:rsidR="0043014F" w:rsidRDefault="0043014F" w:rsidP="00033117">
      <w:r>
        <w:t xml:space="preserve">Задачи: </w:t>
      </w:r>
    </w:p>
    <w:p w:rsidR="0043014F" w:rsidRDefault="0043014F" w:rsidP="00033117">
      <w:r>
        <w:t>1.</w:t>
      </w:r>
      <w:r>
        <w:tab/>
        <w:t xml:space="preserve">Формирование чувства привязанности к своему дому, детскому саду, друзьям в детском саду, своим близким. </w:t>
      </w:r>
    </w:p>
    <w:p w:rsidR="0043014F" w:rsidRDefault="0043014F" w:rsidP="00033117">
      <w:r>
        <w:t>2.</w:t>
      </w:r>
      <w:r>
        <w:tab/>
        <w:t>Формирование у детей чувства любви к своему родному краю, своей малой родине на основе приобщения к родной природе, культуре и традициям.</w:t>
      </w:r>
    </w:p>
    <w:p w:rsidR="0043014F" w:rsidRDefault="0043014F" w:rsidP="00033117">
      <w:r>
        <w:t>3.</w:t>
      </w:r>
      <w:r>
        <w:tab/>
        <w:t>Формирование представлений о России как о родной стране, о Москве как о столице России.</w:t>
      </w:r>
    </w:p>
    <w:p w:rsidR="0043014F" w:rsidRDefault="0043014F" w:rsidP="00033117">
      <w:r>
        <w:t>4.</w:t>
      </w:r>
      <w:r>
        <w:tab/>
        <w:t xml:space="preserve">Воспитание патриотизма, уважения к культурному прошлому России средствами эстетического воспитания: музыка, изодеятельность, художественное слово. </w:t>
      </w:r>
    </w:p>
    <w:p w:rsidR="0043014F" w:rsidRDefault="0043014F" w:rsidP="00033117">
      <w:r>
        <w:t>5.</w:t>
      </w:r>
      <w:r>
        <w:tab/>
        <w:t>Воспитание гражданско-патриотических чувств через изучение государственной символики России.</w:t>
      </w:r>
    </w:p>
    <w:p w:rsidR="0043014F" w:rsidRDefault="0043014F" w:rsidP="00033117">
      <w:r>
        <w:t xml:space="preserve">В результате освоения данной программы дошкольники:  </w:t>
      </w:r>
    </w:p>
    <w:p w:rsidR="0043014F" w:rsidRDefault="0043014F" w:rsidP="00033117">
      <w:r>
        <w:t xml:space="preserve">- Имеют знания о своем ближайшем окружении, свей семье. Проявляют гуманные отношения к своим близким. Знают имена близких людей. Имеют представления о семейных традициях, историях.  </w:t>
      </w:r>
    </w:p>
    <w:p w:rsidR="0043014F" w:rsidRDefault="0043014F" w:rsidP="00033117">
      <w:r>
        <w:t xml:space="preserve">- Имеют краеведческие сведения о родном городе, об истории его возникновения, его достопримечательностях, промышленности, видах транспорта, городских зданиях и </w:t>
      </w:r>
      <w:r>
        <w:lastRenderedPageBreak/>
        <w:t xml:space="preserve">учреждениях, трудовой деятельности людей, деятелях культуры, знаменитых земляках. Ощущают гордость за свою малую родину.  </w:t>
      </w:r>
    </w:p>
    <w:p w:rsidR="0043014F" w:rsidRDefault="0043014F" w:rsidP="00033117">
      <w:r>
        <w:t xml:space="preserve">- Имеют элементарные краеведческие сведения о природе, общие географические сведения о России, природе родного края, реках, растениях, лекарственных травах, животном мире. Эстетически воспринимают красоту окружающего мира, относятся к природе поэтически, эмоционально, бережно. Проявляют стремление больше узнать о родной природе.  Имеют географические сведения о территории России. </w:t>
      </w:r>
    </w:p>
    <w:p w:rsidR="0043014F" w:rsidRDefault="0043014F" w:rsidP="00033117">
      <w:r>
        <w:t xml:space="preserve">- Знакомы с государственной символикой: герб, флаг, гимн. Имеют представление о значении государственных символов России. Проявляют уважительное отношении к гербу, флагу, гимну РФ. Знакомы со столицей нашей Родины – Москвой и другими городами России, знаменитыми россиянами. Имеют представление о том, что Россия многонациональная страна с самобытными, равноправными культурами. Проявляют гражданско-патриотические чувства: любовь, гордость и уважение к своей стране, ее культуре. Осознают личную причастность к жизни Родины. </w:t>
      </w:r>
    </w:p>
    <w:p w:rsidR="0043014F" w:rsidRDefault="0043014F" w:rsidP="00033117">
      <w:r>
        <w:t>- Знакомы с устным народным творчеством: сказками, былинами, потешками, праздниками и обрядами, народным декоративно-прикладным искусством. Имеют представление о народной культуре, ее богатстве и красоте.</w:t>
      </w:r>
    </w:p>
    <w:p w:rsidR="00033117" w:rsidRDefault="00033117" w:rsidP="00033117">
      <w:pPr>
        <w:ind w:right="-143"/>
        <w:rPr>
          <w:rFonts w:eastAsia="Calibri"/>
          <w:i/>
          <w:lang w:eastAsia="en-US"/>
        </w:rPr>
      </w:pPr>
    </w:p>
    <w:p w:rsidR="00033117" w:rsidRPr="00EE71E4" w:rsidRDefault="00033117" w:rsidP="00033117">
      <w:pPr>
        <w:ind w:left="-567" w:right="-143" w:firstLine="709"/>
        <w:rPr>
          <w:rFonts w:eastAsia="Calibri"/>
          <w:i/>
          <w:lang w:eastAsia="en-US"/>
        </w:rPr>
      </w:pPr>
    </w:p>
    <w:p w:rsidR="00033117" w:rsidRPr="004F7B94" w:rsidRDefault="00033117" w:rsidP="00033117">
      <w:pPr>
        <w:rPr>
          <w:bCs/>
        </w:rPr>
      </w:pPr>
      <w:r>
        <w:rPr>
          <w:rFonts w:eastAsia="Calibri"/>
          <w:lang w:eastAsia="en-US"/>
        </w:rPr>
        <w:t>МБДОУ №1 «Ручеек»</w:t>
      </w:r>
      <w:r w:rsidRPr="00EE71E4">
        <w:rPr>
          <w:rFonts w:eastAsia="Calibri"/>
          <w:lang w:eastAsia="en-US"/>
        </w:rPr>
        <w:t xml:space="preserve"> реализует парциальну</w:t>
      </w:r>
      <w:r>
        <w:rPr>
          <w:rFonts w:eastAsia="Calibri"/>
          <w:lang w:eastAsia="en-US"/>
        </w:rPr>
        <w:t xml:space="preserve">ю программу в группе детей от 5 </w:t>
      </w:r>
      <w:r w:rsidRPr="00EE71E4">
        <w:rPr>
          <w:rFonts w:eastAsia="Calibri"/>
          <w:lang w:eastAsia="en-US"/>
        </w:rPr>
        <w:t xml:space="preserve">лет до </w:t>
      </w:r>
      <w:r>
        <w:rPr>
          <w:rFonts w:eastAsia="Calibri"/>
          <w:lang w:eastAsia="en-US"/>
        </w:rPr>
        <w:t>6</w:t>
      </w:r>
      <w:r w:rsidRPr="00EE71E4">
        <w:rPr>
          <w:rFonts w:eastAsia="Calibri"/>
          <w:lang w:eastAsia="en-US"/>
        </w:rPr>
        <w:t xml:space="preserve"> лет</w:t>
      </w:r>
      <w:r>
        <w:rPr>
          <w:rFonts w:eastAsia="Calibri"/>
          <w:lang w:eastAsia="en-US"/>
        </w:rPr>
        <w:t xml:space="preserve"> </w:t>
      </w:r>
      <w:r>
        <w:t>«Основы безопасности детей дошкольного возраста</w:t>
      </w:r>
      <w:r w:rsidRPr="00374BA7">
        <w:t>»</w:t>
      </w:r>
      <w:r w:rsidRPr="00374BA7">
        <w:rPr>
          <w:rFonts w:eastAsia="Calibri"/>
          <w:lang w:eastAsia="en-US"/>
        </w:rPr>
        <w:t xml:space="preserve"> </w:t>
      </w:r>
      <w:r w:rsidRPr="00374BA7">
        <w:t xml:space="preserve">Авторы: </w:t>
      </w:r>
      <w:r w:rsidRPr="004F7B94">
        <w:rPr>
          <w:bCs/>
        </w:rPr>
        <w:t>Р. Б. Стеркина, Н. Н. Авдеева, О. Л. Князева</w:t>
      </w:r>
    </w:p>
    <w:p w:rsidR="00033117" w:rsidRPr="00033117" w:rsidRDefault="00033117" w:rsidP="00033117">
      <w:pPr>
        <w:rPr>
          <w:rFonts w:eastAsia="Calibri"/>
          <w:lang w:eastAsia="en-US"/>
        </w:rPr>
      </w:pPr>
      <w:r w:rsidRPr="00EE71E4">
        <w:rPr>
          <w:rFonts w:eastAsia="Calibri"/>
          <w:lang w:eastAsia="en-US"/>
        </w:rPr>
        <w:t>Освоение тем программы происходит в повседневной жизни детского сада, а также   в процессе реализации образовательной области Федерального Государственного образовательного стандарта «Социально-коммуникативное развитие».</w:t>
      </w:r>
      <w:r w:rsidRPr="00033117">
        <w:rPr>
          <w:color w:val="222222"/>
          <w:sz w:val="28"/>
          <w:szCs w:val="28"/>
        </w:rPr>
        <w:t xml:space="preserve"> </w:t>
      </w:r>
      <w:r w:rsidRPr="00033117">
        <w:rPr>
          <w:rFonts w:eastAsia="Calibri"/>
          <w:lang w:eastAsia="en-US"/>
        </w:rPr>
        <w:t>Программа интегрируется с такими образовательными областями, как: «Здоровье», «Социализация», «Познание», «Труд», «Коммуникация», «Художественное творчество».</w:t>
      </w:r>
    </w:p>
    <w:p w:rsidR="00033117" w:rsidRPr="004F7B94" w:rsidRDefault="00033117" w:rsidP="00033117">
      <w:r w:rsidRPr="00033117">
        <w:rPr>
          <w:rFonts w:eastAsia="Calibri"/>
        </w:rPr>
        <w:t>Парциальная программа</w:t>
      </w:r>
      <w:r w:rsidRPr="00033117">
        <w:t xml:space="preserve"> «Основы безопасности детей дошкольного возраста» сориентирована на то, чтобы дать детям необходимые знания об общепринятых человеком нормах поведения, сформировать основы экологической культуры, ценности здорового образа жизни, помочь дошкольникам овладеть элементарными навыками поведения дома, на улице, в транспорте. </w:t>
      </w:r>
      <w:r w:rsidRPr="004F7B94">
        <w:t>Программа имеет социально-личностное направление.</w:t>
      </w:r>
    </w:p>
    <w:p w:rsidR="00033117" w:rsidRDefault="00033117" w:rsidP="00033117">
      <w:pPr>
        <w:rPr>
          <w:rFonts w:eastAsia="Calibri"/>
          <w:bCs/>
          <w:lang w:eastAsia="en-US"/>
        </w:rPr>
      </w:pPr>
      <w:r>
        <w:rPr>
          <w:rFonts w:eastAsia="Calibri"/>
          <w:bCs/>
          <w:lang w:eastAsia="en-US"/>
        </w:rPr>
        <w:t>В группе детей от 3</w:t>
      </w:r>
      <w:r w:rsidRPr="00EE71E4">
        <w:rPr>
          <w:rFonts w:eastAsia="Calibri"/>
          <w:bCs/>
          <w:lang w:eastAsia="en-US"/>
        </w:rPr>
        <w:t xml:space="preserve"> лет до </w:t>
      </w:r>
      <w:r>
        <w:rPr>
          <w:rFonts w:eastAsia="Calibri"/>
          <w:bCs/>
          <w:lang w:eastAsia="en-US"/>
        </w:rPr>
        <w:t>4</w:t>
      </w:r>
      <w:r w:rsidRPr="00EE71E4">
        <w:rPr>
          <w:rFonts w:eastAsia="Calibri"/>
          <w:bCs/>
          <w:lang w:eastAsia="en-US"/>
        </w:rPr>
        <w:t xml:space="preserve"> лет реализуются следующие разделы программы:</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и другие люди»,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и природа»,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дома»,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«Здоровье ребенка»,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«Эмоциональное благополучие ребенка», </w:t>
      </w:r>
    </w:p>
    <w:p w:rsidR="00033117" w:rsidRPr="004F7B94" w:rsidRDefault="00033117" w:rsidP="00033117">
      <w:pPr>
        <w:rPr>
          <w:rFonts w:eastAsia="Calibri"/>
          <w:bCs/>
          <w:lang w:eastAsia="en-US"/>
        </w:rPr>
      </w:pPr>
      <w:r>
        <w:rPr>
          <w:rFonts w:eastAsia="Calibri"/>
          <w:bCs/>
          <w:lang w:eastAsia="en-US"/>
        </w:rPr>
        <w:t xml:space="preserve">- </w:t>
      </w:r>
      <w:r w:rsidRPr="004F7B94">
        <w:rPr>
          <w:rFonts w:eastAsia="Calibri"/>
          <w:bCs/>
          <w:lang w:eastAsia="en-US"/>
        </w:rPr>
        <w:t>«Ребенок на улице».</w:t>
      </w:r>
    </w:p>
    <w:p w:rsidR="00033117" w:rsidRPr="00EE71E4" w:rsidRDefault="00033117" w:rsidP="00033117">
      <w:pPr>
        <w:rPr>
          <w:rFonts w:eastAsia="Calibri"/>
          <w:bCs/>
          <w:lang w:eastAsia="en-US"/>
        </w:rPr>
      </w:pPr>
    </w:p>
    <w:p w:rsidR="00033117" w:rsidRPr="00EE71E4" w:rsidRDefault="00033117" w:rsidP="00033117">
      <w:pPr>
        <w:rPr>
          <w:rFonts w:eastAsia="Calibri"/>
          <w:lang w:eastAsia="en-US"/>
        </w:rPr>
      </w:pPr>
      <w:r w:rsidRPr="00EE71E4">
        <w:rPr>
          <w:rFonts w:eastAsia="Calibri"/>
          <w:lang w:eastAsia="en-US"/>
        </w:rPr>
        <w:t>Перечисленные разделы программы дополняют и обогащают</w:t>
      </w:r>
      <w:r w:rsidRPr="00EE71E4">
        <w:rPr>
          <w:rFonts w:eastAsia="Calibri"/>
          <w:b/>
          <w:lang w:eastAsia="en-US"/>
        </w:rPr>
        <w:t xml:space="preserve"> </w:t>
      </w:r>
      <w:r w:rsidRPr="00EE71E4">
        <w:rPr>
          <w:rFonts w:eastAsia="Calibri"/>
          <w:lang w:eastAsia="en-US"/>
        </w:rPr>
        <w:t>представления детей по образовательной области «Социально-коммуникативное развитие».</w:t>
      </w:r>
    </w:p>
    <w:p w:rsidR="00033117" w:rsidRPr="00EE71E4" w:rsidRDefault="00033117" w:rsidP="00033117">
      <w:pPr>
        <w:rPr>
          <w:rFonts w:eastAsia="Calibri"/>
          <w:lang w:eastAsia="en-US"/>
        </w:rPr>
      </w:pPr>
      <w:r w:rsidRPr="00EE71E4">
        <w:rPr>
          <w:rFonts w:eastAsia="Calibri"/>
          <w:lang w:eastAsia="en-US"/>
        </w:rPr>
        <w:t>Целевой раздел</w:t>
      </w:r>
    </w:p>
    <w:p w:rsidR="00033117" w:rsidRPr="004F7B94" w:rsidRDefault="00033117" w:rsidP="00033117">
      <w:r w:rsidRPr="00374BA7">
        <w:rPr>
          <w:i/>
        </w:rPr>
        <w:t xml:space="preserve">Цель: </w:t>
      </w:r>
      <w:r w:rsidRPr="004F7B94">
        <w:t>воспитание у ребенка навыков адекватного поведения в различных неожиданных ситуациях, самостоятельности и ответственности за свое поведение.</w:t>
      </w:r>
      <w:r w:rsidRPr="00374BA7">
        <w:rPr>
          <w:i/>
        </w:rPr>
        <w:t xml:space="preserve">  </w:t>
      </w:r>
    </w:p>
    <w:p w:rsidR="00033117" w:rsidRDefault="00033117" w:rsidP="00033117">
      <w:pPr>
        <w:rPr>
          <w:b/>
        </w:rPr>
      </w:pPr>
      <w:r w:rsidRPr="00374BA7">
        <w:rPr>
          <w:i/>
        </w:rPr>
        <w:t>Задачи</w:t>
      </w:r>
      <w:r w:rsidRPr="00374BA7">
        <w:rPr>
          <w:b/>
        </w:rPr>
        <w:t xml:space="preserve">: </w:t>
      </w:r>
    </w:p>
    <w:p w:rsidR="00033117" w:rsidRPr="004F7B94" w:rsidRDefault="00033117" w:rsidP="00033117">
      <w:r w:rsidRPr="004F7B94">
        <w:t>Формирование ценностей здорового образа жизни.</w:t>
      </w:r>
    </w:p>
    <w:p w:rsidR="00033117" w:rsidRPr="004F7B94" w:rsidRDefault="00033117" w:rsidP="00033117">
      <w:r w:rsidRPr="004F7B94">
        <w:t>Формирование основ безопасного поведения во дворе, на улице, в общественном транспорте.</w:t>
      </w:r>
    </w:p>
    <w:p w:rsidR="00033117" w:rsidRPr="004F7B94" w:rsidRDefault="00033117" w:rsidP="00033117">
      <w:pPr>
        <w:rPr>
          <w:b/>
        </w:rPr>
      </w:pPr>
      <w:r w:rsidRPr="004F7B94">
        <w:t>Формирование знаний об осторожном обращении с опасными предметами и правильном поведении при контактах с незнакомыми людьми</w:t>
      </w:r>
      <w:r w:rsidRPr="004F7B94">
        <w:rPr>
          <w:b/>
        </w:rPr>
        <w:t>.</w:t>
      </w:r>
    </w:p>
    <w:p w:rsidR="00033117" w:rsidRDefault="00033117" w:rsidP="00033117">
      <w:pPr>
        <w:rPr>
          <w:i/>
        </w:rPr>
      </w:pPr>
      <w:r w:rsidRPr="004F7B94">
        <w:rPr>
          <w:i/>
        </w:rPr>
        <w:t xml:space="preserve">В результате освоения данной программы дошкольники:  </w:t>
      </w:r>
    </w:p>
    <w:p w:rsidR="00033117" w:rsidRPr="00033117" w:rsidRDefault="00033117" w:rsidP="00033117">
      <w:r w:rsidRPr="00033117">
        <w:t>Дети не только знают, рассказывают, как надо правильно себя вести в тех или иных ситуациях, но и стараются осознанно выполнять большинство правил безопасного поведения.</w:t>
      </w:r>
    </w:p>
    <w:p w:rsidR="0043014F" w:rsidRDefault="0043014F" w:rsidP="0043014F">
      <w:pPr>
        <w:widowControl w:val="0"/>
        <w:autoSpaceDE w:val="0"/>
        <w:autoSpaceDN w:val="0"/>
        <w:adjustRightInd w:val="0"/>
        <w:ind w:firstLine="709"/>
        <w:jc w:val="both"/>
      </w:pPr>
    </w:p>
    <w:p w:rsidR="0043014F" w:rsidRPr="00A971E3" w:rsidRDefault="0043014F" w:rsidP="0043014F">
      <w:pPr>
        <w:widowControl w:val="0"/>
        <w:autoSpaceDE w:val="0"/>
        <w:autoSpaceDN w:val="0"/>
        <w:adjustRightInd w:val="0"/>
        <w:ind w:firstLine="709"/>
        <w:jc w:val="both"/>
      </w:pPr>
      <w:r>
        <w:t>.</w:t>
      </w:r>
    </w:p>
    <w:p w:rsidR="0029014A" w:rsidRPr="00A971E3" w:rsidRDefault="007E0362" w:rsidP="0029014A">
      <w:pPr>
        <w:widowControl w:val="0"/>
        <w:autoSpaceDE w:val="0"/>
        <w:autoSpaceDN w:val="0"/>
        <w:adjustRightInd w:val="0"/>
        <w:jc w:val="both"/>
        <w:rPr>
          <w:b/>
        </w:rPr>
      </w:pPr>
      <w:r>
        <w:rPr>
          <w:b/>
        </w:rPr>
        <w:t xml:space="preserve">2.2.6. </w:t>
      </w:r>
      <w:r w:rsidR="0029014A" w:rsidRPr="00A971E3">
        <w:rPr>
          <w:b/>
        </w:rPr>
        <w:t> От 6 лет до 7 лет</w:t>
      </w:r>
    </w:p>
    <w:p w:rsidR="0029014A" w:rsidRPr="00A971E3" w:rsidRDefault="0029014A" w:rsidP="0029014A">
      <w:pPr>
        <w:widowControl w:val="0"/>
        <w:autoSpaceDE w:val="0"/>
        <w:autoSpaceDN w:val="0"/>
        <w:adjustRightInd w:val="0"/>
        <w:jc w:val="both"/>
        <w:rPr>
          <w:b/>
        </w:rPr>
      </w:pPr>
      <w:r w:rsidRPr="00A971E3">
        <w:rPr>
          <w:b/>
          <w:i/>
        </w:rPr>
        <w:t> В области социально-коммуникативного развития основными задачами образовательной деятельности являются:</w:t>
      </w:r>
    </w:p>
    <w:p w:rsidR="0029014A" w:rsidRPr="00A971E3" w:rsidRDefault="0029014A" w:rsidP="0029014A">
      <w:pPr>
        <w:widowControl w:val="0"/>
        <w:autoSpaceDE w:val="0"/>
        <w:autoSpaceDN w:val="0"/>
        <w:adjustRightInd w:val="0"/>
        <w:ind w:firstLine="709"/>
        <w:jc w:val="both"/>
        <w:rPr>
          <w:i/>
        </w:rPr>
      </w:pPr>
      <w:r w:rsidRPr="00A971E3">
        <w:rPr>
          <w:i/>
        </w:rPr>
        <w:t>1) в сфере социальных отношений:</w:t>
      </w:r>
    </w:p>
    <w:p w:rsidR="0029014A" w:rsidRPr="00A971E3" w:rsidRDefault="0029014A" w:rsidP="0029014A">
      <w:pPr>
        <w:widowControl w:val="0"/>
        <w:autoSpaceDE w:val="0"/>
        <w:autoSpaceDN w:val="0"/>
        <w:adjustRightInd w:val="0"/>
        <w:ind w:firstLine="709"/>
        <w:jc w:val="both"/>
      </w:pPr>
      <w:r w:rsidRPr="00A971E3">
        <w:t>- поддерживать положительную самооценку ребёнка, уверенность в себе, осознание роста своих достижений, чувства собственного достоинства, стремления стать школьником;</w:t>
      </w:r>
    </w:p>
    <w:p w:rsidR="0029014A" w:rsidRPr="00A971E3" w:rsidRDefault="0029014A" w:rsidP="0029014A">
      <w:pPr>
        <w:widowControl w:val="0"/>
        <w:autoSpaceDE w:val="0"/>
        <w:autoSpaceDN w:val="0"/>
        <w:adjustRightInd w:val="0"/>
        <w:ind w:firstLine="709"/>
        <w:jc w:val="both"/>
      </w:pPr>
      <w:r w:rsidRPr="00A971E3">
        <w:t>- обогащать опыт применения разнообразных способов взаимодействия со взрослыми и сверстниками; развитие начал социально-значимой активности;</w:t>
      </w:r>
    </w:p>
    <w:p w:rsidR="0029014A" w:rsidRPr="00A971E3" w:rsidRDefault="0029014A" w:rsidP="0029014A">
      <w:pPr>
        <w:widowControl w:val="0"/>
        <w:autoSpaceDE w:val="0"/>
        <w:autoSpaceDN w:val="0"/>
        <w:adjustRightInd w:val="0"/>
        <w:ind w:firstLine="709"/>
        <w:jc w:val="both"/>
      </w:pPr>
      <w:r w:rsidRPr="00A971E3">
        <w:t>- обогащать эмоциональный опыт ребёнка, развивать способность ребёнка распознавать свои переживания и эмоции окружающих, осуществлять выбор социально одобряемых действий в конкретных ситуациях и обосновывать свои намерения и ценностные ориентации;</w:t>
      </w:r>
    </w:p>
    <w:p w:rsidR="0029014A" w:rsidRPr="00A971E3" w:rsidRDefault="0029014A" w:rsidP="0029014A">
      <w:pPr>
        <w:widowControl w:val="0"/>
        <w:autoSpaceDE w:val="0"/>
        <w:autoSpaceDN w:val="0"/>
        <w:adjustRightInd w:val="0"/>
        <w:ind w:firstLine="709"/>
        <w:jc w:val="both"/>
      </w:pPr>
      <w:r w:rsidRPr="00A971E3">
        <w:t>- развивать способность ребёнка понимать и учитывать интересы и чувства других; договариваться и дружить со сверстниками; разрешать возникающие конфликты конструктивными способами;</w:t>
      </w:r>
    </w:p>
    <w:p w:rsidR="0029014A" w:rsidRPr="00A971E3" w:rsidRDefault="0029014A" w:rsidP="0029014A">
      <w:pPr>
        <w:widowControl w:val="0"/>
        <w:autoSpaceDE w:val="0"/>
        <w:autoSpaceDN w:val="0"/>
        <w:adjustRightInd w:val="0"/>
        <w:ind w:firstLine="709"/>
        <w:jc w:val="both"/>
      </w:pPr>
      <w:r w:rsidRPr="00A971E3">
        <w:t>- воспитывать привычки культурного поведения и общения с людьми, основ этикета, правил поведения в общественных местах;</w:t>
      </w:r>
    </w:p>
    <w:p w:rsidR="0029014A" w:rsidRPr="00A971E3" w:rsidRDefault="0029014A" w:rsidP="0029014A">
      <w:pPr>
        <w:widowControl w:val="0"/>
        <w:autoSpaceDE w:val="0"/>
        <w:autoSpaceDN w:val="0"/>
        <w:adjustRightInd w:val="0"/>
        <w:ind w:firstLine="709"/>
        <w:jc w:val="both"/>
        <w:rPr>
          <w:i/>
        </w:rPr>
      </w:pPr>
      <w:r w:rsidRPr="00A971E3">
        <w:rPr>
          <w:i/>
        </w:rPr>
        <w:t>2) в области формирования основ гражданственности и патриотизма:</w:t>
      </w:r>
    </w:p>
    <w:p w:rsidR="0029014A" w:rsidRPr="00A971E3" w:rsidRDefault="0029014A" w:rsidP="0029014A">
      <w:pPr>
        <w:widowControl w:val="0"/>
        <w:autoSpaceDE w:val="0"/>
        <w:autoSpaceDN w:val="0"/>
        <w:adjustRightInd w:val="0"/>
        <w:ind w:firstLine="709"/>
        <w:jc w:val="both"/>
      </w:pPr>
      <w:r w:rsidRPr="00A971E3">
        <w:t>- воспитывать патриотические и интернациональные чувства, уважительное отношение к Родине, к представителям разных национальностей, интерес к их культуре и обычаям;</w:t>
      </w:r>
    </w:p>
    <w:p w:rsidR="0029014A" w:rsidRPr="00A971E3" w:rsidRDefault="0029014A" w:rsidP="0029014A">
      <w:pPr>
        <w:widowControl w:val="0"/>
        <w:autoSpaceDE w:val="0"/>
        <w:autoSpaceDN w:val="0"/>
        <w:adjustRightInd w:val="0"/>
        <w:ind w:firstLine="709"/>
        <w:jc w:val="both"/>
      </w:pPr>
      <w:r w:rsidRPr="00A971E3">
        <w:t>- расширять представления детей о государственных праздниках и поддерживать интерес детей к событиям, происходящим в стране, развивать чувство гордости за достижения страны в области спорта, науки и искусства, служения и верности интересам страны;</w:t>
      </w:r>
    </w:p>
    <w:p w:rsidR="0029014A" w:rsidRPr="00A971E3" w:rsidRDefault="0029014A" w:rsidP="0029014A">
      <w:pPr>
        <w:widowControl w:val="0"/>
        <w:autoSpaceDE w:val="0"/>
        <w:autoSpaceDN w:val="0"/>
        <w:adjustRightInd w:val="0"/>
        <w:ind w:firstLine="709"/>
        <w:jc w:val="both"/>
      </w:pPr>
      <w:r w:rsidRPr="00A971E3">
        <w:t>- знакомить с целями и доступными практиками волонтерства в России и включать детей при поддержке взрослых в социальные акции, волонтерские мероприятия в ДОО и в населенном пункте;</w:t>
      </w:r>
    </w:p>
    <w:p w:rsidR="0029014A" w:rsidRPr="00A971E3" w:rsidRDefault="0029014A" w:rsidP="0029014A">
      <w:pPr>
        <w:widowControl w:val="0"/>
        <w:autoSpaceDE w:val="0"/>
        <w:autoSpaceDN w:val="0"/>
        <w:adjustRightInd w:val="0"/>
        <w:ind w:firstLine="709"/>
        <w:jc w:val="both"/>
      </w:pPr>
      <w:r w:rsidRPr="00A971E3">
        <w:t>- развивать интерес детей к населенному пункту, в котором живет, переживание чувства удивления, восхищения достопримечательностями, событиями прошлого и настоящего; поощрять активное участие в праздновании событий, связанных с его местом проживания;</w:t>
      </w:r>
    </w:p>
    <w:p w:rsidR="0029014A" w:rsidRPr="00A971E3" w:rsidRDefault="0029014A" w:rsidP="0029014A">
      <w:pPr>
        <w:widowControl w:val="0"/>
        <w:autoSpaceDE w:val="0"/>
        <w:autoSpaceDN w:val="0"/>
        <w:adjustRightInd w:val="0"/>
        <w:ind w:firstLine="709"/>
        <w:jc w:val="both"/>
        <w:rPr>
          <w:i/>
        </w:rPr>
      </w:pPr>
      <w:r w:rsidRPr="00A971E3">
        <w:rPr>
          <w:i/>
        </w:rPr>
        <w:t>3) в сфере трудового воспитания:</w:t>
      </w:r>
    </w:p>
    <w:p w:rsidR="0029014A" w:rsidRPr="00A971E3" w:rsidRDefault="0029014A" w:rsidP="0029014A">
      <w:pPr>
        <w:widowControl w:val="0"/>
        <w:autoSpaceDE w:val="0"/>
        <w:autoSpaceDN w:val="0"/>
        <w:adjustRightInd w:val="0"/>
        <w:ind w:firstLine="709"/>
        <w:jc w:val="both"/>
      </w:pPr>
      <w:r w:rsidRPr="00A971E3">
        <w:t>- развивать ценностное отношение к труду взрослых;</w:t>
      </w:r>
    </w:p>
    <w:p w:rsidR="0029014A" w:rsidRPr="00A971E3" w:rsidRDefault="0029014A" w:rsidP="0029014A">
      <w:pPr>
        <w:widowControl w:val="0"/>
        <w:autoSpaceDE w:val="0"/>
        <w:autoSpaceDN w:val="0"/>
        <w:adjustRightInd w:val="0"/>
        <w:ind w:firstLine="709"/>
        <w:jc w:val="both"/>
      </w:pPr>
      <w:r w:rsidRPr="00A971E3">
        <w:t>- формировать представления о труде как ценности общества, о разнообразии и взаимосвязи видов труда и профессий;</w:t>
      </w:r>
    </w:p>
    <w:p w:rsidR="0029014A" w:rsidRPr="00A971E3" w:rsidRDefault="0029014A" w:rsidP="0029014A">
      <w:pPr>
        <w:widowControl w:val="0"/>
        <w:autoSpaceDE w:val="0"/>
        <w:autoSpaceDN w:val="0"/>
        <w:adjustRightInd w:val="0"/>
        <w:ind w:firstLine="709"/>
        <w:jc w:val="both"/>
      </w:pPr>
      <w:r w:rsidRPr="00A971E3">
        <w:t>- формировать элементы финансовой грамотности, осознания материальных возможностей родителей (законных представителей), ограниченности материальных ресурсов;</w:t>
      </w:r>
    </w:p>
    <w:p w:rsidR="0029014A" w:rsidRPr="00A971E3" w:rsidRDefault="0029014A" w:rsidP="0029014A">
      <w:pPr>
        <w:widowControl w:val="0"/>
        <w:autoSpaceDE w:val="0"/>
        <w:autoSpaceDN w:val="0"/>
        <w:adjustRightInd w:val="0"/>
        <w:ind w:firstLine="709"/>
        <w:jc w:val="both"/>
      </w:pPr>
      <w:r w:rsidRPr="00A971E3">
        <w:t>- развивать интерес и самостоятельность в разных видах доступного труда, умения включаться в реальные трудовые связи со взрослыми и сверстниками;</w:t>
      </w:r>
    </w:p>
    <w:p w:rsidR="0029014A" w:rsidRPr="00A971E3" w:rsidRDefault="0029014A" w:rsidP="0029014A">
      <w:pPr>
        <w:widowControl w:val="0"/>
        <w:autoSpaceDE w:val="0"/>
        <w:autoSpaceDN w:val="0"/>
        <w:adjustRightInd w:val="0"/>
        <w:ind w:firstLine="709"/>
        <w:jc w:val="both"/>
      </w:pPr>
      <w:r w:rsidRPr="00A971E3">
        <w:t>- поддерживать освоение умений сотрудничества в совместном труде;</w:t>
      </w:r>
    </w:p>
    <w:p w:rsidR="0029014A" w:rsidRPr="00A971E3" w:rsidRDefault="0029014A" w:rsidP="0029014A">
      <w:pPr>
        <w:widowControl w:val="0"/>
        <w:autoSpaceDE w:val="0"/>
        <w:autoSpaceDN w:val="0"/>
        <w:adjustRightInd w:val="0"/>
        <w:ind w:firstLine="709"/>
        <w:jc w:val="both"/>
      </w:pPr>
      <w:r w:rsidRPr="00A971E3">
        <w:t>- воспитывать ответственность, добросовестность, стремление к участию в труде взрослых, оказанию посильной помощи;</w:t>
      </w:r>
    </w:p>
    <w:p w:rsidR="0029014A" w:rsidRPr="00A971E3" w:rsidRDefault="0029014A" w:rsidP="0029014A">
      <w:pPr>
        <w:widowControl w:val="0"/>
        <w:autoSpaceDE w:val="0"/>
        <w:autoSpaceDN w:val="0"/>
        <w:adjustRightInd w:val="0"/>
        <w:ind w:firstLine="709"/>
        <w:jc w:val="both"/>
      </w:pPr>
      <w:r w:rsidRPr="00A971E3">
        <w:t>4) в области формирования безопасного поведения:</w:t>
      </w:r>
    </w:p>
    <w:p w:rsidR="0029014A" w:rsidRPr="00A971E3" w:rsidRDefault="0029014A" w:rsidP="0029014A">
      <w:pPr>
        <w:widowControl w:val="0"/>
        <w:autoSpaceDE w:val="0"/>
        <w:autoSpaceDN w:val="0"/>
        <w:adjustRightInd w:val="0"/>
        <w:ind w:firstLine="709"/>
        <w:jc w:val="both"/>
      </w:pPr>
      <w:r w:rsidRPr="00A971E3">
        <w:t>-</w:t>
      </w:r>
      <w:r w:rsidRPr="00A971E3">
        <w:rPr>
          <w:lang w:val="en-US"/>
        </w:rPr>
        <w:t> </w:t>
      </w:r>
      <w:r w:rsidRPr="00A971E3">
        <w:t>формировать представления об опасных для человека ситуациях в быту, в природе и способах правильного поведения; о правилах безопасности дорожного движения в качестве пешехода и пассажира транспортного средства;</w:t>
      </w:r>
    </w:p>
    <w:p w:rsidR="0029014A" w:rsidRPr="00A971E3" w:rsidRDefault="0029014A" w:rsidP="0029014A">
      <w:pPr>
        <w:widowControl w:val="0"/>
        <w:autoSpaceDE w:val="0"/>
        <w:autoSpaceDN w:val="0"/>
        <w:adjustRightInd w:val="0"/>
        <w:ind w:firstLine="709"/>
        <w:jc w:val="both"/>
      </w:pPr>
      <w:r w:rsidRPr="00A971E3">
        <w:t>- воспитывать осторожное и осмотрительное отношение к потенциально опасным для человека ситуациям в общении, в быту, на улице, в природе, в сети Интернет.</w:t>
      </w:r>
    </w:p>
    <w:p w:rsidR="0029014A" w:rsidRPr="00A971E3" w:rsidRDefault="0029014A" w:rsidP="0029014A">
      <w:pPr>
        <w:widowControl w:val="0"/>
        <w:autoSpaceDE w:val="0"/>
        <w:autoSpaceDN w:val="0"/>
        <w:adjustRightInd w:val="0"/>
        <w:ind w:firstLine="709"/>
        <w:jc w:val="both"/>
      </w:pPr>
    </w:p>
    <w:p w:rsidR="0029014A" w:rsidRPr="00A971E3" w:rsidRDefault="0029014A" w:rsidP="0029014A">
      <w:pPr>
        <w:widowControl w:val="0"/>
        <w:autoSpaceDE w:val="0"/>
        <w:autoSpaceDN w:val="0"/>
        <w:adjustRightInd w:val="0"/>
        <w:jc w:val="both"/>
        <w:rPr>
          <w:b/>
          <w:i/>
        </w:rPr>
      </w:pPr>
      <w:r w:rsidRPr="00A971E3">
        <w:rPr>
          <w:b/>
          <w:i/>
        </w:rPr>
        <w:t> Содержание образовательной деятельности</w:t>
      </w:r>
    </w:p>
    <w:p w:rsidR="0029014A" w:rsidRPr="00A971E3" w:rsidRDefault="0029014A" w:rsidP="0029014A">
      <w:pPr>
        <w:widowControl w:val="0"/>
        <w:autoSpaceDE w:val="0"/>
        <w:autoSpaceDN w:val="0"/>
        <w:adjustRightInd w:val="0"/>
        <w:ind w:firstLine="709"/>
        <w:jc w:val="both"/>
        <w:rPr>
          <w:i/>
        </w:rPr>
      </w:pPr>
      <w:r w:rsidRPr="00A971E3">
        <w:rPr>
          <w:i/>
        </w:rPr>
        <w:t>1) В сфере социальных отношений</w:t>
      </w:r>
    </w:p>
    <w:p w:rsidR="0029014A" w:rsidRPr="00A971E3" w:rsidRDefault="0029014A" w:rsidP="0029014A">
      <w:pPr>
        <w:widowControl w:val="0"/>
        <w:autoSpaceDE w:val="0"/>
        <w:autoSpaceDN w:val="0"/>
        <w:adjustRightInd w:val="0"/>
        <w:ind w:firstLine="709"/>
        <w:jc w:val="both"/>
      </w:pPr>
      <w:r w:rsidRPr="00A971E3">
        <w:t xml:space="preserve">Педагог обеспечивает детям возможность осознания и признания собственных ошибок, рефлексии качества решения поставленных задач, определения путей развития. Знакомит детей с их правами, возможными вариантами поведения и реакций в случае их нарушения. </w:t>
      </w:r>
      <w:r w:rsidRPr="00A971E3">
        <w:lastRenderedPageBreak/>
        <w:t>Воспитывает осознанное отношение к своему будущему и стремление быть полезным обществу.</w:t>
      </w:r>
    </w:p>
    <w:p w:rsidR="0029014A" w:rsidRPr="00A971E3" w:rsidRDefault="0029014A" w:rsidP="0029014A">
      <w:pPr>
        <w:widowControl w:val="0"/>
        <w:autoSpaceDE w:val="0"/>
        <w:autoSpaceDN w:val="0"/>
        <w:adjustRightInd w:val="0"/>
        <w:ind w:firstLine="709"/>
        <w:jc w:val="both"/>
      </w:pPr>
      <w:r w:rsidRPr="00A971E3">
        <w:t>Педагог знакомит детей с изменением позиции человека с возрастом (ребёнок посещает ДОО, затем учится в общеобразовательной организации, в колледже, вузе, взрослый работает, пожилой человек передает опыт последующим поколениям). Объясняет детям о необходимости укрепления связи между поколениями, взаимной поддержки детей и взрослых.</w:t>
      </w:r>
    </w:p>
    <w:p w:rsidR="0029014A" w:rsidRPr="00A971E3" w:rsidRDefault="0029014A" w:rsidP="0029014A">
      <w:pPr>
        <w:widowControl w:val="0"/>
        <w:autoSpaceDE w:val="0"/>
        <w:autoSpaceDN w:val="0"/>
        <w:adjustRightInd w:val="0"/>
        <w:ind w:firstLine="709"/>
        <w:jc w:val="both"/>
      </w:pPr>
      <w:r w:rsidRPr="00A971E3">
        <w:t>Обогащает представления детей об общеобразовательной организации, школьниках, учителе; поддерживает стремление к школьному обучению, к познанию, освоению чтения, письма. Расширяет представление о роли общеобразовательной организации в жизни людей.</w:t>
      </w:r>
    </w:p>
    <w:p w:rsidR="0029014A" w:rsidRPr="00A971E3" w:rsidRDefault="0029014A" w:rsidP="0029014A">
      <w:pPr>
        <w:widowControl w:val="0"/>
        <w:autoSpaceDE w:val="0"/>
        <w:autoSpaceDN w:val="0"/>
        <w:adjustRightInd w:val="0"/>
        <w:ind w:firstLine="709"/>
        <w:jc w:val="both"/>
      </w:pPr>
      <w:r w:rsidRPr="00A971E3">
        <w:t>Педагог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прочее). Демонстрирует детям отражение эмоциональных состояний в природе и произведениях искусства.</w:t>
      </w:r>
    </w:p>
    <w:p w:rsidR="0029014A" w:rsidRPr="00A971E3" w:rsidRDefault="0029014A" w:rsidP="0029014A">
      <w:pPr>
        <w:widowControl w:val="0"/>
        <w:autoSpaceDE w:val="0"/>
        <w:autoSpaceDN w:val="0"/>
        <w:adjustRightInd w:val="0"/>
        <w:ind w:firstLine="709"/>
        <w:jc w:val="both"/>
      </w:pPr>
      <w:r w:rsidRPr="00A971E3">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rsidR="0029014A" w:rsidRPr="00A971E3" w:rsidRDefault="0029014A" w:rsidP="0029014A">
      <w:pPr>
        <w:widowControl w:val="0"/>
        <w:autoSpaceDE w:val="0"/>
        <w:autoSpaceDN w:val="0"/>
        <w:adjustRightInd w:val="0"/>
        <w:ind w:firstLine="709"/>
        <w:jc w:val="both"/>
      </w:pPr>
      <w:r w:rsidRPr="00A971E3">
        <w:t>Обогащает представления о нравственных качествах людей, их проявлении в поступках и взаимоотношениях.</w:t>
      </w:r>
    </w:p>
    <w:p w:rsidR="0029014A" w:rsidRPr="00A971E3" w:rsidRDefault="0029014A" w:rsidP="0029014A">
      <w:pPr>
        <w:widowControl w:val="0"/>
        <w:autoSpaceDE w:val="0"/>
        <w:autoSpaceDN w:val="0"/>
        <w:adjustRightInd w:val="0"/>
        <w:ind w:firstLine="709"/>
        <w:jc w:val="both"/>
      </w:pPr>
      <w:r w:rsidRPr="00A971E3">
        <w:t>Педагог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детей в различных видах деятельности; подчеркивает ценность каждого ребёнка и его вклада в общее дело; способствует тому, чтобы дети в течение дня в различных видах деятельности выбирали партнеров по интересам; помогает устанавливать детям темп совместных действий.</w:t>
      </w:r>
    </w:p>
    <w:p w:rsidR="0029014A" w:rsidRPr="00A971E3" w:rsidRDefault="0029014A" w:rsidP="0029014A">
      <w:pPr>
        <w:widowControl w:val="0"/>
        <w:autoSpaceDE w:val="0"/>
        <w:autoSpaceDN w:val="0"/>
        <w:adjustRightInd w:val="0"/>
        <w:ind w:firstLine="709"/>
        <w:jc w:val="both"/>
      </w:pPr>
      <w:r w:rsidRPr="00A971E3">
        <w:t>Воспитывает привычку без напоминаний использовать в общении со сверстниками и взрослыми формулы словесной вежливости (приветствие, прощание, просьбы, извинения).</w:t>
      </w:r>
    </w:p>
    <w:p w:rsidR="0029014A" w:rsidRPr="00A971E3" w:rsidRDefault="0029014A" w:rsidP="0029014A">
      <w:pPr>
        <w:widowControl w:val="0"/>
        <w:autoSpaceDE w:val="0"/>
        <w:autoSpaceDN w:val="0"/>
        <w:adjustRightInd w:val="0"/>
        <w:ind w:firstLine="709"/>
        <w:jc w:val="both"/>
      </w:pPr>
      <w:r w:rsidRPr="00A971E3">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старшие среди детей в ДОО, показывают другим хороший пример, заботятся о малышах, помогают взрослым, готовятся к обучению в общеобразовательной организации.</w:t>
      </w:r>
    </w:p>
    <w:p w:rsidR="0029014A" w:rsidRPr="00A971E3" w:rsidRDefault="0029014A" w:rsidP="0029014A">
      <w:pPr>
        <w:widowControl w:val="0"/>
        <w:autoSpaceDE w:val="0"/>
        <w:autoSpaceDN w:val="0"/>
        <w:adjustRightInd w:val="0"/>
        <w:ind w:firstLine="709"/>
        <w:jc w:val="both"/>
        <w:rPr>
          <w:i/>
        </w:rPr>
      </w:pPr>
      <w:r w:rsidRPr="00A971E3">
        <w:rPr>
          <w:i/>
        </w:rPr>
        <w:t>2) В области формирования основ гражданственности и патриотизма</w:t>
      </w:r>
    </w:p>
    <w:p w:rsidR="0029014A" w:rsidRPr="00A971E3" w:rsidRDefault="0029014A" w:rsidP="0029014A">
      <w:pPr>
        <w:widowControl w:val="0"/>
        <w:autoSpaceDE w:val="0"/>
        <w:autoSpaceDN w:val="0"/>
        <w:adjustRightInd w:val="0"/>
        <w:ind w:firstLine="709"/>
        <w:jc w:val="both"/>
      </w:pPr>
      <w:r w:rsidRPr="00A971E3">
        <w:t>Педагог воспитывает патриотические и интернациональные чувства, уважительное отношение к нашей Родине - России. Знакомит детей с признаками и характеристиками государства с учётом возрастных особенностей восприятия ими информации (территория государства и его границы, столица и так далее). Рассказывает, что Россия - самая большая страна мира и показывает на глобусе и карте. Расширяет представления о столице России - Москве и об административном центре федерального округа, на территории которого проживают дети. Знакомит с основными положениями порядка использования государственной символики (бережно хранить, вставать во время исполнения гимна страны).</w:t>
      </w:r>
    </w:p>
    <w:p w:rsidR="0029014A" w:rsidRPr="00A971E3" w:rsidRDefault="0029014A" w:rsidP="0029014A">
      <w:pPr>
        <w:widowControl w:val="0"/>
        <w:autoSpaceDE w:val="0"/>
        <w:autoSpaceDN w:val="0"/>
        <w:adjustRightInd w:val="0"/>
        <w:ind w:firstLine="709"/>
        <w:jc w:val="both"/>
      </w:pPr>
      <w:r w:rsidRPr="00A971E3">
        <w:t>Обогащает представления о том, что в нашей стране мирно живут люди разных национальностей, воспитывает уважение к представителям разных национальностей, интерес к их культуре и обычаям.</w:t>
      </w:r>
    </w:p>
    <w:p w:rsidR="0029014A" w:rsidRPr="00A971E3" w:rsidRDefault="0029014A" w:rsidP="0029014A">
      <w:pPr>
        <w:widowControl w:val="0"/>
        <w:autoSpaceDE w:val="0"/>
        <w:autoSpaceDN w:val="0"/>
        <w:adjustRightInd w:val="0"/>
        <w:ind w:firstLine="709"/>
        <w:jc w:val="both"/>
      </w:pPr>
      <w:r w:rsidRPr="00A971E3">
        <w:t>Знакомит детей с назначением и доступными практиками волонтерства в России, вызывает эмоциональный отклик, осознание важности и значимости волонтерского движения. Предлагает детям при поддержке родителей (законных представителей) включиться в социальные акции, волонтерские мероприятия в ДОО и в населенном пункте.</w:t>
      </w:r>
    </w:p>
    <w:p w:rsidR="0029014A" w:rsidRPr="00A971E3" w:rsidRDefault="0029014A" w:rsidP="0029014A">
      <w:pPr>
        <w:widowControl w:val="0"/>
        <w:autoSpaceDE w:val="0"/>
        <w:autoSpaceDN w:val="0"/>
        <w:adjustRightInd w:val="0"/>
        <w:ind w:firstLine="709"/>
        <w:jc w:val="both"/>
      </w:pPr>
      <w:r w:rsidRPr="00A971E3">
        <w:t xml:space="preserve">Расширяет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праздниками: День полного </w:t>
      </w:r>
      <w:r w:rsidRPr="00A971E3">
        <w:lastRenderedPageBreak/>
        <w:t xml:space="preserve">освобождения Ленинграда от фашистской блокады; Международный день родного языка, День добровольца (волонтера) в России, День </w:t>
      </w:r>
      <w:hyperlink r:id="rId18" w:history="1">
        <w:r w:rsidRPr="00A971E3">
          <w:t>Конституции</w:t>
        </w:r>
      </w:hyperlink>
      <w:r w:rsidRPr="00A971E3">
        <w:t xml:space="preserve"> Российской Федерации. Включает детей в празднование событий, связанных с жизнью населенного пункта, - День рождения города, празднование военных триумфов, памятные даты, связанные с жизнью и творчеством знаменитых горожан. Поощряет интерес детей к событиям, происходящим в стране, воспитывает чувство гордости за её достижения. Воспитывает уважение к защитникам Отечества, к памяти павших бойцов.</w:t>
      </w:r>
    </w:p>
    <w:p w:rsidR="0029014A" w:rsidRPr="00A971E3" w:rsidRDefault="0029014A" w:rsidP="0029014A">
      <w:pPr>
        <w:widowControl w:val="0"/>
        <w:autoSpaceDE w:val="0"/>
        <w:autoSpaceDN w:val="0"/>
        <w:adjustRightInd w:val="0"/>
        <w:ind w:firstLine="709"/>
        <w:jc w:val="both"/>
      </w:pPr>
      <w:r w:rsidRPr="00A971E3">
        <w:t>Развивает интерес детей к населенному пункту, в котором живут,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достопримечательностей родного населенного пункта на прогулках и экскурсиях, чтение произведений детской литературы, в которой представлена художественно-эстетическая оценка родного края. Учит детей действовать с картой, создавать коллажи и макеты локаций, использовать макеты в различных видах деятельности. Знакомит детей с жизнью и творчеством знаменитых горожан; с профессиями, связанными со спецификой родного населенного пункта.</w:t>
      </w:r>
    </w:p>
    <w:p w:rsidR="0029014A" w:rsidRPr="00A971E3" w:rsidRDefault="0029014A" w:rsidP="0029014A">
      <w:pPr>
        <w:widowControl w:val="0"/>
        <w:autoSpaceDE w:val="0"/>
        <w:autoSpaceDN w:val="0"/>
        <w:adjustRightInd w:val="0"/>
        <w:ind w:firstLine="709"/>
        <w:jc w:val="both"/>
        <w:rPr>
          <w:i/>
        </w:rPr>
      </w:pPr>
      <w:r w:rsidRPr="00A971E3">
        <w:rPr>
          <w:i/>
        </w:rPr>
        <w:t>3) В сфере трудового воспитания</w:t>
      </w:r>
    </w:p>
    <w:p w:rsidR="0029014A" w:rsidRPr="00A971E3" w:rsidRDefault="0029014A" w:rsidP="0029014A">
      <w:pPr>
        <w:widowControl w:val="0"/>
        <w:autoSpaceDE w:val="0"/>
        <w:autoSpaceDN w:val="0"/>
        <w:adjustRightInd w:val="0"/>
        <w:ind w:firstLine="709"/>
        <w:jc w:val="both"/>
      </w:pPr>
      <w:r w:rsidRPr="00A971E3">
        <w:t>Педагог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профессий современного человека. Организует этические беседы с детьми с целью обсуждения требований, предъявляемых к человеку определенной профессии, раскрывает личностные качества, помогающие человеку стать профессионалом и качественно выполнять профессиональные обязанности.</w:t>
      </w:r>
    </w:p>
    <w:p w:rsidR="0029014A" w:rsidRPr="00A971E3" w:rsidRDefault="0029014A" w:rsidP="0029014A">
      <w:pPr>
        <w:widowControl w:val="0"/>
        <w:autoSpaceDE w:val="0"/>
        <w:autoSpaceDN w:val="0"/>
        <w:adjustRightInd w:val="0"/>
        <w:ind w:firstLine="709"/>
        <w:jc w:val="both"/>
      </w:pPr>
      <w:r w:rsidRPr="00A971E3">
        <w:t>Педагог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о реальной стоимости и цене отдельных продуктов питания, игрушек, детских книг. В процессе обсуждения с детьми основ финансовой грамотности педагог формирует элементы культуры потребления: бережного отношения к ресурсам потребления: воде, электричеству, продуктам питания, одежде, обуви, жилищу.</w:t>
      </w:r>
    </w:p>
    <w:p w:rsidR="0029014A" w:rsidRPr="00A971E3" w:rsidRDefault="0029014A" w:rsidP="0029014A">
      <w:pPr>
        <w:widowControl w:val="0"/>
        <w:autoSpaceDE w:val="0"/>
        <w:autoSpaceDN w:val="0"/>
        <w:adjustRightInd w:val="0"/>
        <w:ind w:firstLine="709"/>
        <w:jc w:val="both"/>
      </w:pPr>
      <w:r w:rsidRPr="00A971E3">
        <w:t>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rsidR="0029014A" w:rsidRPr="00A971E3" w:rsidRDefault="0029014A" w:rsidP="0029014A">
      <w:pPr>
        <w:widowControl w:val="0"/>
        <w:autoSpaceDE w:val="0"/>
        <w:autoSpaceDN w:val="0"/>
        <w:adjustRightInd w:val="0"/>
        <w:ind w:firstLine="709"/>
        <w:jc w:val="both"/>
      </w:pPr>
      <w:r w:rsidRPr="00A971E3">
        <w:t>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тому подобное.</w:t>
      </w:r>
    </w:p>
    <w:p w:rsidR="0029014A" w:rsidRPr="00A971E3" w:rsidRDefault="0029014A" w:rsidP="0029014A">
      <w:pPr>
        <w:widowControl w:val="0"/>
        <w:autoSpaceDE w:val="0"/>
        <w:autoSpaceDN w:val="0"/>
        <w:adjustRightInd w:val="0"/>
        <w:ind w:firstLine="709"/>
        <w:jc w:val="both"/>
        <w:rPr>
          <w:i/>
        </w:rPr>
      </w:pPr>
      <w:r w:rsidRPr="00A971E3">
        <w:rPr>
          <w:i/>
        </w:rPr>
        <w:t>4) В области формирования безопасного поведения</w:t>
      </w:r>
    </w:p>
    <w:p w:rsidR="0029014A" w:rsidRPr="00A971E3" w:rsidRDefault="0029014A" w:rsidP="0029014A">
      <w:pPr>
        <w:widowControl w:val="0"/>
        <w:autoSpaceDE w:val="0"/>
        <w:autoSpaceDN w:val="0"/>
        <w:adjustRightInd w:val="0"/>
        <w:ind w:firstLine="709"/>
        <w:jc w:val="both"/>
      </w:pPr>
      <w:r w:rsidRPr="00A971E3">
        <w:t>Педагог осуществляет ознакомление детей с правилами безопасного поведения в ситуациях, создающих угрозу жизни и здоровью ребёнка (погас свет, остался один в темноте, потерялся на улице, в лесу, в магазине, во время массового праздника, получил травму (ушиб, порез) и тому подобное). Создавая игровые, проблемные ситуации, досуги для детей, педагог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rsidR="0029014A" w:rsidRPr="00A971E3" w:rsidRDefault="0029014A" w:rsidP="0029014A">
      <w:pPr>
        <w:widowControl w:val="0"/>
        <w:autoSpaceDE w:val="0"/>
        <w:autoSpaceDN w:val="0"/>
        <w:adjustRightInd w:val="0"/>
        <w:ind w:firstLine="709"/>
        <w:jc w:val="both"/>
      </w:pPr>
      <w:r w:rsidRPr="00A971E3">
        <w:t xml:space="preserve">Педагог инициирует самостоятельность и активность детей в соблюдении норм и правил </w:t>
      </w:r>
      <w:r w:rsidRPr="00A971E3">
        <w:lastRenderedPageBreak/>
        <w:t>безопасного поведения, ободряет похвалой правильно выполненные действия.</w:t>
      </w:r>
    </w:p>
    <w:p w:rsidR="0029014A" w:rsidRPr="00A971E3" w:rsidRDefault="0029014A" w:rsidP="0029014A">
      <w:pPr>
        <w:widowControl w:val="0"/>
        <w:autoSpaceDE w:val="0"/>
        <w:autoSpaceDN w:val="0"/>
        <w:adjustRightInd w:val="0"/>
        <w:ind w:firstLine="709"/>
        <w:jc w:val="both"/>
      </w:pPr>
      <w:r w:rsidRPr="00A971E3">
        <w:t>Педагог рассказывает детям об элементарных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rsidR="0029014A" w:rsidRPr="00A971E3" w:rsidRDefault="0029014A" w:rsidP="0029014A">
      <w:pPr>
        <w:widowControl w:val="0"/>
        <w:autoSpaceDE w:val="0"/>
        <w:autoSpaceDN w:val="0"/>
        <w:adjustRightInd w:val="0"/>
        <w:ind w:firstLine="709"/>
        <w:jc w:val="both"/>
      </w:pPr>
      <w:r w:rsidRPr="00A971E3">
        <w:t>Организует встречи детей со специалистами, чьи профессии связаны с безопасностью (врач скорой помощи, врач - травматолог, полицейский, охранник в ДОО, пожарный и другие) с целью обогащения представлений детей о безопасном поведении дома, на улице, в природе, в ДОО, в местах большого скопления людей: в магазинах, на вокзалах, на праздниках, в развлекательных центрах и парках.</w:t>
      </w:r>
    </w:p>
    <w:p w:rsidR="0029014A" w:rsidRPr="00A971E3" w:rsidRDefault="0029014A" w:rsidP="0029014A">
      <w:pPr>
        <w:widowControl w:val="0"/>
        <w:autoSpaceDE w:val="0"/>
        <w:autoSpaceDN w:val="0"/>
        <w:adjustRightInd w:val="0"/>
        <w:ind w:firstLine="709"/>
        <w:jc w:val="both"/>
      </w:pPr>
      <w:r w:rsidRPr="00A971E3">
        <w:t>Обсуждает с детьми правила безопасного общения и взаимодействия со сверстниками в разных жизненных ситуациях, поощряет стремление детей дошкольного возраста создать правила безопасного общения в группе.</w:t>
      </w:r>
    </w:p>
    <w:p w:rsidR="0029014A" w:rsidRDefault="0029014A" w:rsidP="0029014A">
      <w:pPr>
        <w:widowControl w:val="0"/>
        <w:autoSpaceDE w:val="0"/>
        <w:autoSpaceDN w:val="0"/>
        <w:adjustRightInd w:val="0"/>
        <w:ind w:firstLine="709"/>
        <w:jc w:val="both"/>
      </w:pPr>
      <w:r w:rsidRPr="00A971E3">
        <w:t>Обсуждает с детьми безопасные правила использования цифровых ресурсов, правила пользования мобильными телефонами с учётом требований Санитарных правил СП 2.4.3648-20 «Санитарно-эпидемиологические требования к организациям воспитания и обучения, отдыха и оздоровления детей и молодежи», утверждённых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 до 1 января 2027 года (далее - СП 2.4.3648-20), 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утверждённых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 2027 года (далее - СанПиН 1.2.3685-21).</w:t>
      </w:r>
    </w:p>
    <w:p w:rsidR="0043014F" w:rsidRDefault="0043014F" w:rsidP="0029014A">
      <w:pPr>
        <w:widowControl w:val="0"/>
        <w:autoSpaceDE w:val="0"/>
        <w:autoSpaceDN w:val="0"/>
        <w:adjustRightInd w:val="0"/>
        <w:ind w:firstLine="709"/>
        <w:jc w:val="both"/>
      </w:pPr>
    </w:p>
    <w:p w:rsidR="0043014F" w:rsidRPr="00E0159C" w:rsidRDefault="0043014F" w:rsidP="00033117">
      <w:pPr>
        <w:rPr>
          <w:i/>
        </w:rPr>
      </w:pPr>
      <w:r w:rsidRPr="00E0159C">
        <w:rPr>
          <w:i/>
        </w:rPr>
        <w:t>Часть формируемая участниками образовательных отношений</w:t>
      </w:r>
    </w:p>
    <w:p w:rsidR="0043014F" w:rsidRPr="0043014F" w:rsidRDefault="0043014F" w:rsidP="00033117"/>
    <w:p w:rsidR="0043014F" w:rsidRDefault="0043014F" w:rsidP="00033117">
      <w:r>
        <w:t>МБДОУ №1 «Ручеек» реализует парциальную программу в группе детей от 4 лет до 5 лет «Мы живем в России» Авторы: Н.Г. Зеленова, Л.Е. Осипова</w:t>
      </w:r>
    </w:p>
    <w:p w:rsidR="0043014F" w:rsidRDefault="0043014F" w:rsidP="00033117">
      <w:r>
        <w:t>Освоение тем программы происходит в повседневной жизни детского сада, а также   в процессе реализации образовательной области Федерального Государственного образовательного стандарта «Социально-коммуникативное развитие».</w:t>
      </w:r>
    </w:p>
    <w:p w:rsidR="0043014F" w:rsidRDefault="0043014F" w:rsidP="00033117">
      <w:r>
        <w:t>Парциальная программа содержит региональный компонент, отражает специфику национальных, культурных, климатических, материально-технических, социальных условий, в которых решаются педагогические задачи.</w:t>
      </w:r>
    </w:p>
    <w:p w:rsidR="0043014F" w:rsidRDefault="0043014F" w:rsidP="00033117">
      <w:r>
        <w:t>В группе детей от 6 лет до 7 лет реализуются следующие разделы программы:</w:t>
      </w:r>
    </w:p>
    <w:p w:rsidR="0043014F" w:rsidRDefault="0043014F" w:rsidP="00033117">
      <w:r>
        <w:t>- «Родная семья»;</w:t>
      </w:r>
    </w:p>
    <w:p w:rsidR="0043014F" w:rsidRDefault="0043014F" w:rsidP="00033117">
      <w:r>
        <w:t>- «Родной город»;</w:t>
      </w:r>
    </w:p>
    <w:p w:rsidR="0043014F" w:rsidRDefault="0043014F" w:rsidP="00033117">
      <w:r>
        <w:t>- «Родная страна»;</w:t>
      </w:r>
    </w:p>
    <w:p w:rsidR="0043014F" w:rsidRDefault="0043014F" w:rsidP="00033117">
      <w:r>
        <w:t>- «Родная природа»;</w:t>
      </w:r>
    </w:p>
    <w:p w:rsidR="0043014F" w:rsidRDefault="0043014F" w:rsidP="00033117">
      <w:r>
        <w:t xml:space="preserve">- «Родная культура». </w:t>
      </w:r>
    </w:p>
    <w:p w:rsidR="0043014F" w:rsidRDefault="0043014F" w:rsidP="00033117">
      <w:r>
        <w:t>Перечисленные разделы программы дополняют и обогащают представления детей по образовательной области «Социально-коммуникативное развитие».</w:t>
      </w:r>
    </w:p>
    <w:p w:rsidR="0043014F" w:rsidRPr="00E0159C" w:rsidRDefault="0043014F" w:rsidP="00033117">
      <w:pPr>
        <w:rPr>
          <w:i/>
        </w:rPr>
      </w:pPr>
      <w:r w:rsidRPr="00E0159C">
        <w:rPr>
          <w:i/>
        </w:rPr>
        <w:t>Целевой раздел</w:t>
      </w:r>
    </w:p>
    <w:p w:rsidR="0043014F" w:rsidRDefault="0043014F" w:rsidP="00033117">
      <w:r w:rsidRPr="00E0159C">
        <w:rPr>
          <w:i/>
        </w:rPr>
        <w:t>Цель:</w:t>
      </w:r>
      <w:r>
        <w:t xml:space="preserve"> воспитание гуманной, духовно-нравственной личности, достойных будущих граждан  </w:t>
      </w:r>
    </w:p>
    <w:p w:rsidR="0043014F" w:rsidRDefault="0043014F" w:rsidP="00033117">
      <w:r>
        <w:t xml:space="preserve">России, патриотов своего Отечества.  </w:t>
      </w:r>
    </w:p>
    <w:p w:rsidR="0043014F" w:rsidRPr="00E0159C" w:rsidRDefault="0043014F" w:rsidP="00033117">
      <w:pPr>
        <w:rPr>
          <w:i/>
        </w:rPr>
      </w:pPr>
      <w:r w:rsidRPr="00E0159C">
        <w:rPr>
          <w:i/>
        </w:rPr>
        <w:t xml:space="preserve">Задачи: </w:t>
      </w:r>
    </w:p>
    <w:p w:rsidR="0043014F" w:rsidRDefault="0043014F" w:rsidP="00033117">
      <w:r>
        <w:t>1.</w:t>
      </w:r>
      <w:r>
        <w:tab/>
        <w:t xml:space="preserve">Формирование чувства привязанности к своему дому, детскому саду, друзьям в детском саду, своим близким. </w:t>
      </w:r>
    </w:p>
    <w:p w:rsidR="0043014F" w:rsidRDefault="0043014F" w:rsidP="00033117">
      <w:r>
        <w:t>2.</w:t>
      </w:r>
      <w:r>
        <w:tab/>
        <w:t>Формирование у детей чувства любви к своему родному краю, своей малой родине на основе приобщения к родной природе, культуре и традициям.</w:t>
      </w:r>
    </w:p>
    <w:p w:rsidR="0043014F" w:rsidRDefault="0043014F" w:rsidP="00033117">
      <w:r>
        <w:lastRenderedPageBreak/>
        <w:t>3.</w:t>
      </w:r>
      <w:r>
        <w:tab/>
        <w:t>Формирование представлений о России как о родной стране, о Москве как о столице России.</w:t>
      </w:r>
    </w:p>
    <w:p w:rsidR="0043014F" w:rsidRDefault="0043014F" w:rsidP="00033117">
      <w:r>
        <w:t>4.</w:t>
      </w:r>
      <w:r>
        <w:tab/>
        <w:t xml:space="preserve">Воспитание патриотизма, уважения к культурному прошлому России средствами эстетического воспитания: музыка, изодеятельность, художественное слово. </w:t>
      </w:r>
    </w:p>
    <w:p w:rsidR="0043014F" w:rsidRDefault="0043014F" w:rsidP="00033117">
      <w:r>
        <w:t>5.</w:t>
      </w:r>
      <w:r>
        <w:tab/>
        <w:t>Воспитание гражданско-патриотических чувств через изучение государственной символики России.</w:t>
      </w:r>
    </w:p>
    <w:p w:rsidR="0043014F" w:rsidRPr="00E0159C" w:rsidRDefault="0043014F" w:rsidP="00033117">
      <w:pPr>
        <w:rPr>
          <w:i/>
        </w:rPr>
      </w:pPr>
      <w:r w:rsidRPr="00E0159C">
        <w:rPr>
          <w:i/>
        </w:rPr>
        <w:t xml:space="preserve">В результате освоения данной программы дошкольники:  </w:t>
      </w:r>
    </w:p>
    <w:p w:rsidR="0043014F" w:rsidRDefault="0043014F" w:rsidP="00033117">
      <w:r>
        <w:t xml:space="preserve">- Имеют знания о своем ближайшем окружении, свей семье. Проявляют гуманные отношения к своим близким. Знают имена близких людей. Имеют представления о семейных традициях, историях.  </w:t>
      </w:r>
    </w:p>
    <w:p w:rsidR="0043014F" w:rsidRDefault="0043014F" w:rsidP="00033117">
      <w:r>
        <w:t xml:space="preserve">- Имеют краеведческие сведения о родном городе, об истории его возникновения, его достопримечательностях, промышленности, видах транспорта, городских зданиях и учреждениях, трудовой деятельности людей, деятелях культуры, знаменитых земляках. Ощущают гордость за свою малую родину.  </w:t>
      </w:r>
    </w:p>
    <w:p w:rsidR="0043014F" w:rsidRDefault="0043014F" w:rsidP="00033117">
      <w:r>
        <w:t xml:space="preserve">- Имеют элементарные краеведческие сведения о природе, общие географические сведения о России, природе родного края, реках, растениях, лекарственных травах, животном мире. Эстетически воспринимают красоту окружающего мира, относятся к природе поэтически, эмоционально, бережно. Проявляют стремление больше узнать о родной природе.  Имеют географические сведения о территории России. </w:t>
      </w:r>
    </w:p>
    <w:p w:rsidR="0043014F" w:rsidRDefault="0043014F" w:rsidP="00033117">
      <w:r>
        <w:t xml:space="preserve">- Знакомы с государственной символикой: герб, флаг, гимн. Имеют представление о значении государственных символов России. Проявляют уважительное отношении к гербу, флагу, гимну РФ. Знакомы со столицей нашей Родины – Москвой и другими городами России, знаменитыми россиянами. Имеют представление о том, что Россия многонациональная страна с самобытными, равноправными культурами. Проявляют гражданско-патриотические чувства: любовь, гордость и уважение к своей стране, ее культуре. Осознают личную причастность к жизни Родины. </w:t>
      </w:r>
    </w:p>
    <w:p w:rsidR="0043014F" w:rsidRDefault="0043014F" w:rsidP="00033117">
      <w:r>
        <w:t>- Знакомы с устным народным творчеством: сказками, былинами, потешками, праздниками и обрядами, народным декоративно-прикладным искусством. Имеют представление о народной культуре, ее богатстве и красоте.</w:t>
      </w:r>
    </w:p>
    <w:p w:rsidR="00033117" w:rsidRDefault="00033117" w:rsidP="00033117">
      <w:pPr>
        <w:ind w:right="-143"/>
        <w:rPr>
          <w:rFonts w:eastAsia="Calibri"/>
          <w:i/>
          <w:lang w:eastAsia="en-US"/>
        </w:rPr>
      </w:pPr>
    </w:p>
    <w:p w:rsidR="00033117" w:rsidRPr="00EE71E4" w:rsidRDefault="00033117" w:rsidP="00033117">
      <w:pPr>
        <w:ind w:left="-567" w:right="-143" w:firstLine="709"/>
        <w:rPr>
          <w:rFonts w:eastAsia="Calibri"/>
          <w:i/>
          <w:lang w:eastAsia="en-US"/>
        </w:rPr>
      </w:pPr>
    </w:p>
    <w:p w:rsidR="00033117" w:rsidRPr="004F7B94" w:rsidRDefault="00033117" w:rsidP="00033117">
      <w:pPr>
        <w:rPr>
          <w:bCs/>
        </w:rPr>
      </w:pPr>
      <w:r>
        <w:rPr>
          <w:rFonts w:eastAsia="Calibri"/>
          <w:lang w:eastAsia="en-US"/>
        </w:rPr>
        <w:t>МБДОУ №1 «Ручеек»</w:t>
      </w:r>
      <w:r w:rsidRPr="00EE71E4">
        <w:rPr>
          <w:rFonts w:eastAsia="Calibri"/>
          <w:lang w:eastAsia="en-US"/>
        </w:rPr>
        <w:t xml:space="preserve"> реализует парциальну</w:t>
      </w:r>
      <w:r>
        <w:rPr>
          <w:rFonts w:eastAsia="Calibri"/>
          <w:lang w:eastAsia="en-US"/>
        </w:rPr>
        <w:t xml:space="preserve">ю программу в группе детей от 6 </w:t>
      </w:r>
      <w:r w:rsidRPr="00EE71E4">
        <w:rPr>
          <w:rFonts w:eastAsia="Calibri"/>
          <w:lang w:eastAsia="en-US"/>
        </w:rPr>
        <w:t xml:space="preserve">лет до </w:t>
      </w:r>
      <w:r>
        <w:rPr>
          <w:rFonts w:eastAsia="Calibri"/>
          <w:lang w:eastAsia="en-US"/>
        </w:rPr>
        <w:t>7</w:t>
      </w:r>
      <w:r w:rsidRPr="00EE71E4">
        <w:rPr>
          <w:rFonts w:eastAsia="Calibri"/>
          <w:lang w:eastAsia="en-US"/>
        </w:rPr>
        <w:t xml:space="preserve"> лет</w:t>
      </w:r>
      <w:r>
        <w:rPr>
          <w:rFonts w:eastAsia="Calibri"/>
          <w:lang w:eastAsia="en-US"/>
        </w:rPr>
        <w:t xml:space="preserve"> </w:t>
      </w:r>
      <w:r>
        <w:t>«Основы безопасности детей дошкольного возраста</w:t>
      </w:r>
      <w:r w:rsidRPr="00374BA7">
        <w:t>»</w:t>
      </w:r>
      <w:r w:rsidRPr="00374BA7">
        <w:rPr>
          <w:rFonts w:eastAsia="Calibri"/>
          <w:lang w:eastAsia="en-US"/>
        </w:rPr>
        <w:t xml:space="preserve"> </w:t>
      </w:r>
      <w:r w:rsidRPr="00374BA7">
        <w:t xml:space="preserve">Авторы: </w:t>
      </w:r>
      <w:r w:rsidRPr="004F7B94">
        <w:rPr>
          <w:bCs/>
        </w:rPr>
        <w:t>Р. Б. Стеркина, Н. Н. Авдеева, О. Л. Князева</w:t>
      </w:r>
    </w:p>
    <w:p w:rsidR="00033117" w:rsidRPr="00033117" w:rsidRDefault="00033117" w:rsidP="00033117">
      <w:pPr>
        <w:rPr>
          <w:rFonts w:eastAsia="Calibri"/>
          <w:lang w:eastAsia="en-US"/>
        </w:rPr>
      </w:pPr>
      <w:r w:rsidRPr="00EE71E4">
        <w:rPr>
          <w:rFonts w:eastAsia="Calibri"/>
          <w:lang w:eastAsia="en-US"/>
        </w:rPr>
        <w:t>Освоение тем программы происходит в повседневной жизни детского сада, а также   в процессе реализации образовательной области Федерального Государственного образовательного стандарта «Социально-коммуникативное развитие».</w:t>
      </w:r>
      <w:r w:rsidRPr="00033117">
        <w:rPr>
          <w:color w:val="222222"/>
          <w:sz w:val="28"/>
          <w:szCs w:val="28"/>
        </w:rPr>
        <w:t xml:space="preserve"> </w:t>
      </w:r>
      <w:r w:rsidRPr="00033117">
        <w:rPr>
          <w:rFonts w:eastAsia="Calibri"/>
          <w:lang w:eastAsia="en-US"/>
        </w:rPr>
        <w:t>Программа интегрируется с такими образовательными областями, как: «Здоровье», «Социализация», «Познание», «Труд», «Коммуникация», «Художественное творчество».</w:t>
      </w:r>
    </w:p>
    <w:p w:rsidR="00033117" w:rsidRPr="004F7B94" w:rsidRDefault="00033117" w:rsidP="00033117">
      <w:r w:rsidRPr="00033117">
        <w:rPr>
          <w:rFonts w:eastAsia="Calibri"/>
        </w:rPr>
        <w:t>Парциальная программа</w:t>
      </w:r>
      <w:r w:rsidRPr="00033117">
        <w:t xml:space="preserve"> «Основы безопасности детей дошкольного возраста» сориентирована на то, чтобы дать детям необходимые знания об общепринятых человеком нормах поведения, сформировать основы экологической культуры, ценности здорового образа жизни, помочь дошкольникам овладеть элементарными навыками поведения дома, на улице, в транспорте. </w:t>
      </w:r>
      <w:r w:rsidRPr="004F7B94">
        <w:t>Программа имеет социально-личностное направление.</w:t>
      </w:r>
    </w:p>
    <w:p w:rsidR="00033117" w:rsidRDefault="00033117" w:rsidP="00033117">
      <w:pPr>
        <w:rPr>
          <w:rFonts w:eastAsia="Calibri"/>
          <w:bCs/>
          <w:lang w:eastAsia="en-US"/>
        </w:rPr>
      </w:pPr>
      <w:r>
        <w:rPr>
          <w:rFonts w:eastAsia="Calibri"/>
          <w:bCs/>
          <w:lang w:eastAsia="en-US"/>
        </w:rPr>
        <w:t>В группе детей от 3</w:t>
      </w:r>
      <w:r w:rsidRPr="00EE71E4">
        <w:rPr>
          <w:rFonts w:eastAsia="Calibri"/>
          <w:bCs/>
          <w:lang w:eastAsia="en-US"/>
        </w:rPr>
        <w:t xml:space="preserve"> лет до </w:t>
      </w:r>
      <w:r>
        <w:rPr>
          <w:rFonts w:eastAsia="Calibri"/>
          <w:bCs/>
          <w:lang w:eastAsia="en-US"/>
        </w:rPr>
        <w:t>4</w:t>
      </w:r>
      <w:r w:rsidRPr="00EE71E4">
        <w:rPr>
          <w:rFonts w:eastAsia="Calibri"/>
          <w:bCs/>
          <w:lang w:eastAsia="en-US"/>
        </w:rPr>
        <w:t xml:space="preserve"> лет реализуются следующие разделы программы:</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и другие люди»,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и природа»,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«Ребенок дома»,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«Здоровье ребенка», </w:t>
      </w:r>
    </w:p>
    <w:p w:rsidR="00033117" w:rsidRDefault="00033117" w:rsidP="00033117">
      <w:pPr>
        <w:rPr>
          <w:rFonts w:eastAsia="Calibri"/>
          <w:bCs/>
          <w:lang w:eastAsia="en-US"/>
        </w:rPr>
      </w:pPr>
      <w:r>
        <w:rPr>
          <w:rFonts w:eastAsia="Calibri"/>
          <w:bCs/>
          <w:lang w:eastAsia="en-US"/>
        </w:rPr>
        <w:t xml:space="preserve">- </w:t>
      </w:r>
      <w:r w:rsidRPr="004F7B94">
        <w:rPr>
          <w:rFonts w:eastAsia="Calibri"/>
          <w:bCs/>
          <w:lang w:eastAsia="en-US"/>
        </w:rPr>
        <w:t xml:space="preserve">«Эмоциональное благополучие ребенка», </w:t>
      </w:r>
    </w:p>
    <w:p w:rsidR="00033117" w:rsidRPr="004F7B94" w:rsidRDefault="00033117" w:rsidP="00033117">
      <w:pPr>
        <w:rPr>
          <w:rFonts w:eastAsia="Calibri"/>
          <w:bCs/>
          <w:lang w:eastAsia="en-US"/>
        </w:rPr>
      </w:pPr>
      <w:r>
        <w:rPr>
          <w:rFonts w:eastAsia="Calibri"/>
          <w:bCs/>
          <w:lang w:eastAsia="en-US"/>
        </w:rPr>
        <w:t xml:space="preserve">- </w:t>
      </w:r>
      <w:r w:rsidRPr="004F7B94">
        <w:rPr>
          <w:rFonts w:eastAsia="Calibri"/>
          <w:bCs/>
          <w:lang w:eastAsia="en-US"/>
        </w:rPr>
        <w:t>«Ребенок на улице».</w:t>
      </w:r>
    </w:p>
    <w:p w:rsidR="00033117" w:rsidRPr="00EE71E4" w:rsidRDefault="00033117" w:rsidP="00033117">
      <w:pPr>
        <w:rPr>
          <w:rFonts w:eastAsia="Calibri"/>
          <w:bCs/>
          <w:lang w:eastAsia="en-US"/>
        </w:rPr>
      </w:pPr>
    </w:p>
    <w:p w:rsidR="00033117" w:rsidRPr="00EE71E4" w:rsidRDefault="00033117" w:rsidP="00033117">
      <w:pPr>
        <w:rPr>
          <w:rFonts w:eastAsia="Calibri"/>
          <w:lang w:eastAsia="en-US"/>
        </w:rPr>
      </w:pPr>
      <w:r w:rsidRPr="00EE71E4">
        <w:rPr>
          <w:rFonts w:eastAsia="Calibri"/>
          <w:lang w:eastAsia="en-US"/>
        </w:rPr>
        <w:lastRenderedPageBreak/>
        <w:t>Перечисленные разделы программы дополняют и обогащают</w:t>
      </w:r>
      <w:r w:rsidRPr="00EE71E4">
        <w:rPr>
          <w:rFonts w:eastAsia="Calibri"/>
          <w:b/>
          <w:lang w:eastAsia="en-US"/>
        </w:rPr>
        <w:t xml:space="preserve"> </w:t>
      </w:r>
      <w:r w:rsidRPr="00EE71E4">
        <w:rPr>
          <w:rFonts w:eastAsia="Calibri"/>
          <w:lang w:eastAsia="en-US"/>
        </w:rPr>
        <w:t>представления детей по образовательной области «Социально-коммуникативное развитие».</w:t>
      </w:r>
    </w:p>
    <w:p w:rsidR="00033117" w:rsidRPr="00E0159C" w:rsidRDefault="00033117" w:rsidP="00033117">
      <w:pPr>
        <w:rPr>
          <w:rFonts w:eastAsia="Calibri"/>
          <w:i/>
          <w:lang w:eastAsia="en-US"/>
        </w:rPr>
      </w:pPr>
      <w:r w:rsidRPr="00E0159C">
        <w:rPr>
          <w:rFonts w:eastAsia="Calibri"/>
          <w:i/>
          <w:lang w:eastAsia="en-US"/>
        </w:rPr>
        <w:t>Целевой раздел</w:t>
      </w:r>
    </w:p>
    <w:p w:rsidR="00033117" w:rsidRPr="004F7B94" w:rsidRDefault="00033117" w:rsidP="00033117">
      <w:r w:rsidRPr="00374BA7">
        <w:rPr>
          <w:i/>
        </w:rPr>
        <w:t xml:space="preserve">Цель: </w:t>
      </w:r>
      <w:r w:rsidRPr="004F7B94">
        <w:t>воспитание у ребенка навыков адекватного поведения в различных неожиданных ситуациях, самостоятельности и ответственности за свое поведение.</w:t>
      </w:r>
      <w:r w:rsidRPr="00374BA7">
        <w:rPr>
          <w:i/>
        </w:rPr>
        <w:t xml:space="preserve">  </w:t>
      </w:r>
    </w:p>
    <w:p w:rsidR="00033117" w:rsidRDefault="00033117" w:rsidP="00033117">
      <w:pPr>
        <w:rPr>
          <w:b/>
        </w:rPr>
      </w:pPr>
      <w:r w:rsidRPr="00374BA7">
        <w:rPr>
          <w:i/>
        </w:rPr>
        <w:t>Задачи</w:t>
      </w:r>
      <w:r w:rsidRPr="00374BA7">
        <w:rPr>
          <w:b/>
        </w:rPr>
        <w:t xml:space="preserve">: </w:t>
      </w:r>
    </w:p>
    <w:p w:rsidR="00033117" w:rsidRPr="004F7B94" w:rsidRDefault="00033117" w:rsidP="00033117">
      <w:r w:rsidRPr="004F7B94">
        <w:t>Формирование ценностей здорового образа жизни.</w:t>
      </w:r>
    </w:p>
    <w:p w:rsidR="00033117" w:rsidRPr="004F7B94" w:rsidRDefault="00033117" w:rsidP="00033117">
      <w:r w:rsidRPr="004F7B94">
        <w:t>Формирование основ безопасного поведения во дворе, на улице, в общественном транспорте.</w:t>
      </w:r>
    </w:p>
    <w:p w:rsidR="00033117" w:rsidRPr="004F7B94" w:rsidRDefault="00033117" w:rsidP="00033117">
      <w:pPr>
        <w:rPr>
          <w:b/>
        </w:rPr>
      </w:pPr>
      <w:r w:rsidRPr="004F7B94">
        <w:t>Формирование знаний об осторожном обращении с опасными предметами и правильном поведении при контактах с незнакомыми людьми</w:t>
      </w:r>
      <w:r w:rsidRPr="004F7B94">
        <w:rPr>
          <w:b/>
        </w:rPr>
        <w:t>.</w:t>
      </w:r>
    </w:p>
    <w:p w:rsidR="00033117" w:rsidRDefault="00033117" w:rsidP="00033117">
      <w:pPr>
        <w:rPr>
          <w:i/>
        </w:rPr>
      </w:pPr>
      <w:r w:rsidRPr="004F7B94">
        <w:rPr>
          <w:i/>
        </w:rPr>
        <w:t xml:space="preserve">В результате освоения данной программы дошкольники:  </w:t>
      </w:r>
    </w:p>
    <w:p w:rsidR="00033117" w:rsidRPr="00033117" w:rsidRDefault="00033117" w:rsidP="00033117">
      <w:r w:rsidRPr="00033117">
        <w:t>Дети не только знают, рассказывают, как надо правильно себя вести в тех или иных ситуациях, но и стараются осознанно выполнять большинство правил безопасного поведения.</w:t>
      </w:r>
    </w:p>
    <w:p w:rsidR="0029014A" w:rsidRPr="00A971E3" w:rsidRDefault="0029014A" w:rsidP="00033117">
      <w:pPr>
        <w:widowControl w:val="0"/>
        <w:autoSpaceDE w:val="0"/>
        <w:autoSpaceDN w:val="0"/>
        <w:adjustRightInd w:val="0"/>
        <w:jc w:val="both"/>
      </w:pPr>
    </w:p>
    <w:p w:rsidR="0029014A" w:rsidRPr="00147FFA" w:rsidRDefault="0029014A" w:rsidP="0029014A">
      <w:pPr>
        <w:widowControl w:val="0"/>
        <w:autoSpaceDE w:val="0"/>
        <w:autoSpaceDN w:val="0"/>
        <w:adjustRightInd w:val="0"/>
        <w:jc w:val="both"/>
      </w:pPr>
      <w:r w:rsidRPr="00A971E3">
        <w:rPr>
          <w:b/>
        </w:rPr>
        <w:t> </w:t>
      </w:r>
      <w:r w:rsidRPr="00E0159C">
        <w:rPr>
          <w:b/>
          <w:i/>
        </w:rPr>
        <w:t>Решение совокупных задач воспитания в рамках образовательной области «Социально-коммуникативное развитие»</w:t>
      </w:r>
      <w:r w:rsidRPr="00147FFA">
        <w:rPr>
          <w:b/>
        </w:rPr>
        <w:t xml:space="preserve"> </w:t>
      </w:r>
      <w:r w:rsidRPr="00147FFA">
        <w:t xml:space="preserve">направлено на приобщение детей к ценностям «Родина», «Природа», «Семья», «Человек», «Жизнь», «Милосердие», «Добро», «Дружба», «Сотрудничество», «Труд». </w:t>
      </w:r>
    </w:p>
    <w:p w:rsidR="0029014A" w:rsidRPr="00147FFA" w:rsidRDefault="0029014A" w:rsidP="0029014A">
      <w:pPr>
        <w:widowControl w:val="0"/>
        <w:autoSpaceDE w:val="0"/>
        <w:autoSpaceDN w:val="0"/>
        <w:adjustRightInd w:val="0"/>
        <w:ind w:firstLine="709"/>
        <w:jc w:val="both"/>
        <w:rPr>
          <w:i/>
        </w:rPr>
      </w:pPr>
      <w:r w:rsidRPr="00147FFA">
        <w:rPr>
          <w:i/>
        </w:rPr>
        <w:t>Это предполагает решение задач нескольких направлений воспитания:</w:t>
      </w:r>
    </w:p>
    <w:p w:rsidR="0029014A" w:rsidRPr="00147FFA" w:rsidRDefault="0029014A" w:rsidP="0029014A">
      <w:pPr>
        <w:widowControl w:val="0"/>
        <w:autoSpaceDE w:val="0"/>
        <w:autoSpaceDN w:val="0"/>
        <w:adjustRightInd w:val="0"/>
        <w:ind w:firstLine="709"/>
        <w:jc w:val="both"/>
      </w:pPr>
      <w:r w:rsidRPr="00147FFA">
        <w:t>- воспитание уважения к своей семье, своему населенному пункту, родному краю, своей стране;</w:t>
      </w:r>
    </w:p>
    <w:p w:rsidR="0029014A" w:rsidRPr="00147FFA" w:rsidRDefault="0029014A" w:rsidP="0029014A">
      <w:pPr>
        <w:widowControl w:val="0"/>
        <w:autoSpaceDE w:val="0"/>
        <w:autoSpaceDN w:val="0"/>
        <w:adjustRightInd w:val="0"/>
        <w:ind w:firstLine="709"/>
        <w:jc w:val="both"/>
      </w:pPr>
      <w:r w:rsidRPr="00147FFA">
        <w:t>- 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rsidR="0029014A" w:rsidRPr="00147FFA" w:rsidRDefault="0029014A" w:rsidP="0029014A">
      <w:pPr>
        <w:widowControl w:val="0"/>
        <w:autoSpaceDE w:val="0"/>
        <w:autoSpaceDN w:val="0"/>
        <w:adjustRightInd w:val="0"/>
        <w:ind w:firstLine="709"/>
        <w:jc w:val="both"/>
      </w:pPr>
      <w:r w:rsidRPr="00147FFA">
        <w:t>-</w:t>
      </w:r>
      <w:r w:rsidRPr="00147FFA">
        <w:rPr>
          <w:lang w:val="en-US"/>
        </w:rPr>
        <w:t> </w:t>
      </w:r>
      <w:r w:rsidRPr="00147FFA">
        <w:t>воспитание ценностного отношения к культурному наследию своего народа, к нравственным и культурным традициям России;</w:t>
      </w:r>
    </w:p>
    <w:p w:rsidR="0029014A" w:rsidRPr="00147FFA" w:rsidRDefault="0029014A" w:rsidP="0029014A">
      <w:pPr>
        <w:widowControl w:val="0"/>
        <w:autoSpaceDE w:val="0"/>
        <w:autoSpaceDN w:val="0"/>
        <w:adjustRightInd w:val="0"/>
        <w:ind w:firstLine="709"/>
        <w:jc w:val="both"/>
      </w:pPr>
      <w:r w:rsidRPr="00147FFA">
        <w:t>-</w:t>
      </w:r>
      <w:r w:rsidRPr="00147FFA">
        <w:rPr>
          <w:lang w:val="en-US"/>
        </w:rPr>
        <w:t> </w:t>
      </w:r>
      <w:r w:rsidRPr="00147FFA">
        <w:t>содействие становлению целостной картины мира, основанной на представлениях о добре и зле, красоте и уродстве, правде и лжи;</w:t>
      </w:r>
    </w:p>
    <w:p w:rsidR="0029014A" w:rsidRPr="00147FFA" w:rsidRDefault="0029014A" w:rsidP="0029014A">
      <w:pPr>
        <w:widowControl w:val="0"/>
        <w:autoSpaceDE w:val="0"/>
        <w:autoSpaceDN w:val="0"/>
        <w:adjustRightInd w:val="0"/>
        <w:ind w:firstLine="709"/>
        <w:jc w:val="both"/>
      </w:pPr>
      <w:r w:rsidRPr="00147FFA">
        <w:t>-</w:t>
      </w:r>
      <w:r w:rsidRPr="00147FFA">
        <w:rPr>
          <w:lang w:val="en-US"/>
        </w:rPr>
        <w:t> </w:t>
      </w:r>
      <w:r w:rsidRPr="00147FFA">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29014A" w:rsidRPr="00147FFA" w:rsidRDefault="0029014A" w:rsidP="0029014A">
      <w:pPr>
        <w:widowControl w:val="0"/>
        <w:autoSpaceDE w:val="0"/>
        <w:autoSpaceDN w:val="0"/>
        <w:adjustRightInd w:val="0"/>
        <w:ind w:firstLine="709"/>
        <w:jc w:val="both"/>
      </w:pPr>
      <w:r w:rsidRPr="00147FFA">
        <w:t>-</w:t>
      </w:r>
      <w:r w:rsidRPr="00147FFA">
        <w:rPr>
          <w:lang w:val="en-US"/>
        </w:rPr>
        <w:t> </w:t>
      </w:r>
      <w:r w:rsidRPr="00147FFA">
        <w:t>создание условий для возникновения у ребёнка нравственного, социально значимого поступка, приобретения ребёнком опыта милосердия и заботы;</w:t>
      </w:r>
    </w:p>
    <w:p w:rsidR="0029014A" w:rsidRPr="00147FFA" w:rsidRDefault="0029014A" w:rsidP="0029014A">
      <w:pPr>
        <w:widowControl w:val="0"/>
        <w:autoSpaceDE w:val="0"/>
        <w:autoSpaceDN w:val="0"/>
        <w:adjustRightInd w:val="0"/>
        <w:ind w:firstLine="709"/>
        <w:jc w:val="both"/>
      </w:pPr>
      <w:r w:rsidRPr="00147FFA">
        <w:t>-</w:t>
      </w:r>
      <w:r w:rsidRPr="00147FFA">
        <w:rPr>
          <w:lang w:val="en-US"/>
        </w:rPr>
        <w:t> </w:t>
      </w:r>
      <w:r w:rsidRPr="00147FFA">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29014A" w:rsidRPr="00147FFA" w:rsidRDefault="0029014A" w:rsidP="0029014A">
      <w:pPr>
        <w:widowControl w:val="0"/>
        <w:autoSpaceDE w:val="0"/>
        <w:autoSpaceDN w:val="0"/>
        <w:adjustRightInd w:val="0"/>
        <w:ind w:firstLine="709"/>
        <w:jc w:val="both"/>
      </w:pPr>
      <w:r w:rsidRPr="00147FFA">
        <w:t>-</w:t>
      </w:r>
      <w:r w:rsidRPr="00147FFA">
        <w:rPr>
          <w:lang w:val="en-US"/>
        </w:rPr>
        <w:t> </w:t>
      </w:r>
      <w:r w:rsidRPr="00147FFA">
        <w:t>формирование способности бережно и уважительно относиться к результатам своего труда и труда других людей.</w:t>
      </w:r>
    </w:p>
    <w:p w:rsidR="003A77EE" w:rsidRPr="00147FFA" w:rsidRDefault="003A77EE" w:rsidP="00B56D87">
      <w:pPr>
        <w:pStyle w:val="13"/>
        <w:tabs>
          <w:tab w:val="left" w:pos="1033"/>
        </w:tabs>
        <w:spacing w:line="302" w:lineRule="auto"/>
        <w:rPr>
          <w:b/>
          <w:sz w:val="24"/>
          <w:szCs w:val="24"/>
        </w:rPr>
      </w:pPr>
    </w:p>
    <w:p w:rsidR="00041C83" w:rsidRDefault="00041C83" w:rsidP="00041C83">
      <w:pPr>
        <w:pStyle w:val="a6"/>
        <w:ind w:left="360"/>
        <w:contextualSpacing/>
        <w:rPr>
          <w:rFonts w:ascii="Times New Roman" w:hAnsi="Times New Roman"/>
          <w:b/>
          <w:sz w:val="24"/>
          <w:szCs w:val="24"/>
        </w:rPr>
      </w:pPr>
      <w:r>
        <w:rPr>
          <w:rFonts w:ascii="Times New Roman" w:hAnsi="Times New Roman"/>
          <w:b/>
          <w:sz w:val="24"/>
          <w:szCs w:val="24"/>
        </w:rPr>
        <w:t>2.</w:t>
      </w:r>
      <w:r w:rsidR="00B524BB">
        <w:rPr>
          <w:rFonts w:ascii="Times New Roman" w:hAnsi="Times New Roman"/>
          <w:b/>
          <w:sz w:val="24"/>
          <w:szCs w:val="24"/>
        </w:rPr>
        <w:t>3</w:t>
      </w:r>
      <w:r>
        <w:rPr>
          <w:rFonts w:ascii="Times New Roman" w:hAnsi="Times New Roman"/>
          <w:b/>
          <w:sz w:val="24"/>
          <w:szCs w:val="24"/>
        </w:rPr>
        <w:t>.</w:t>
      </w:r>
      <w:r w:rsidR="00CD76DE">
        <w:rPr>
          <w:rFonts w:ascii="Times New Roman" w:hAnsi="Times New Roman"/>
          <w:b/>
          <w:sz w:val="24"/>
          <w:szCs w:val="24"/>
        </w:rPr>
        <w:t>Задачи и с</w:t>
      </w:r>
      <w:r w:rsidRPr="009F109A">
        <w:rPr>
          <w:rFonts w:ascii="Times New Roman" w:hAnsi="Times New Roman"/>
          <w:b/>
          <w:sz w:val="24"/>
          <w:szCs w:val="24"/>
        </w:rPr>
        <w:t xml:space="preserve">одержание образовательной деятельности по </w:t>
      </w:r>
      <w:r>
        <w:rPr>
          <w:rFonts w:ascii="Times New Roman" w:hAnsi="Times New Roman"/>
          <w:b/>
          <w:sz w:val="24"/>
          <w:szCs w:val="24"/>
        </w:rPr>
        <w:t xml:space="preserve">познавательному </w:t>
      </w:r>
      <w:r w:rsidRPr="009F109A">
        <w:rPr>
          <w:rFonts w:ascii="Times New Roman" w:hAnsi="Times New Roman"/>
          <w:b/>
          <w:sz w:val="24"/>
          <w:szCs w:val="24"/>
        </w:rPr>
        <w:t xml:space="preserve"> развитию.</w:t>
      </w:r>
    </w:p>
    <w:p w:rsidR="00DD5024" w:rsidRDefault="00DD5024" w:rsidP="00DD5024">
      <w:pPr>
        <w:jc w:val="both"/>
      </w:pPr>
      <w:r w:rsidRPr="00E674C9">
        <w:t xml:space="preserve">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w:t>
      </w:r>
      <w:r>
        <w:t xml:space="preserve">первичных представлений о себе, других людях, </w:t>
      </w:r>
      <w:r w:rsidRPr="00E674C9">
        <w:t>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w:t>
      </w:r>
      <w:r>
        <w:t xml:space="preserve">чинах и следствиях и др.), </w:t>
      </w:r>
      <w:r w:rsidRPr="00E674C9">
        <w:t xml:space="preserve"> о малой родине и Отечестве, представлений о социокультурных ценностях нашего народа, об отечественных традиция</w:t>
      </w:r>
      <w:r>
        <w:t xml:space="preserve">х и праздниках, о планете Земля, </w:t>
      </w:r>
      <w:r w:rsidRPr="00E674C9">
        <w:t>как</w:t>
      </w:r>
      <w:r>
        <w:t xml:space="preserve"> </w:t>
      </w:r>
      <w:r w:rsidRPr="00E674C9">
        <w:t>общем</w:t>
      </w:r>
      <w:r>
        <w:t xml:space="preserve"> </w:t>
      </w:r>
      <w:r w:rsidRPr="00E674C9">
        <w:t>доме людей, об особенностях ее природы, многообразии стран и народов мира</w:t>
      </w:r>
      <w:r>
        <w:t>.</w:t>
      </w:r>
    </w:p>
    <w:p w:rsidR="00DD5024" w:rsidRPr="00DD5024" w:rsidRDefault="00DD5024" w:rsidP="00DD5024">
      <w:pPr>
        <w:contextualSpacing/>
        <w:rPr>
          <w:b/>
        </w:rPr>
      </w:pPr>
    </w:p>
    <w:p w:rsidR="00B524BB" w:rsidRDefault="00B524BB" w:rsidP="00B524BB">
      <w:pPr>
        <w:ind w:left="-567" w:right="-143" w:firstLine="709"/>
        <w:rPr>
          <w:b/>
          <w:bCs/>
        </w:rPr>
      </w:pPr>
      <w:r w:rsidRPr="00C95A67">
        <w:rPr>
          <w:b/>
          <w:bCs/>
        </w:rPr>
        <w:t>2</w:t>
      </w:r>
      <w:r>
        <w:rPr>
          <w:b/>
          <w:bCs/>
        </w:rPr>
        <w:t>.3.1.</w:t>
      </w:r>
      <w:r w:rsidRPr="00C95A67">
        <w:rPr>
          <w:b/>
          <w:bCs/>
        </w:rPr>
        <w:t xml:space="preserve"> От 1 года до 2 лет.</w:t>
      </w:r>
    </w:p>
    <w:p w:rsidR="00B524BB" w:rsidRPr="00C95A67" w:rsidRDefault="00B524BB" w:rsidP="00B524BB">
      <w:pPr>
        <w:ind w:left="-567" w:right="-143" w:firstLine="709"/>
      </w:pPr>
    </w:p>
    <w:p w:rsidR="00B524BB" w:rsidRPr="00E0159C" w:rsidRDefault="00B524BB" w:rsidP="00B524BB">
      <w:pPr>
        <w:ind w:left="-567" w:right="-143" w:firstLine="709"/>
        <w:jc w:val="both"/>
        <w:rPr>
          <w:i/>
        </w:rPr>
      </w:pPr>
      <w:r>
        <w:rPr>
          <w:b/>
        </w:rPr>
        <w:lastRenderedPageBreak/>
        <w:t xml:space="preserve"> </w:t>
      </w:r>
      <w:r w:rsidRPr="00E0159C">
        <w:rPr>
          <w:b/>
          <w:i/>
        </w:rPr>
        <w:t>Задачи образовательной деятельности</w:t>
      </w:r>
    </w:p>
    <w:p w:rsidR="00B524BB" w:rsidRDefault="00B524BB" w:rsidP="00B524BB">
      <w:pPr>
        <w:ind w:left="-567" w:right="-143" w:firstLine="709"/>
        <w:jc w:val="both"/>
        <w:rPr>
          <w:b/>
        </w:rPr>
      </w:pPr>
      <w:r>
        <w:t xml:space="preserve">В области познавательного развития </w:t>
      </w:r>
      <w:r>
        <w:rPr>
          <w:b/>
        </w:rPr>
        <w:t xml:space="preserve">основными задачами образовательной деятельности являются: </w:t>
      </w:r>
    </w:p>
    <w:p w:rsidR="00B524BB" w:rsidRDefault="00B524BB" w:rsidP="00B524BB">
      <w:pPr>
        <w:ind w:left="-567" w:right="-143" w:firstLine="709"/>
        <w:jc w:val="both"/>
      </w:pPr>
      <w:r>
        <w:t xml:space="preserve">1) поощрять целенаправленные моторные действия, использование наглядного действенного способа в решении практических жизненных ситуаций, находить предмет по образцу или словесному указанию; </w:t>
      </w:r>
    </w:p>
    <w:p w:rsidR="00B524BB" w:rsidRDefault="00B524BB" w:rsidP="00B524BB">
      <w:pPr>
        <w:ind w:left="-567" w:right="-143" w:firstLine="709"/>
        <w:jc w:val="both"/>
      </w:pPr>
      <w:r>
        <w:t xml:space="preserve">2) формировать стремление детей к подражанию действиям взрослых, понимать обозначающие их слова; </w:t>
      </w:r>
    </w:p>
    <w:p w:rsidR="00B524BB" w:rsidRDefault="00B524BB" w:rsidP="00B524BB">
      <w:pPr>
        <w:ind w:left="-567" w:right="-143" w:firstLine="709"/>
        <w:jc w:val="both"/>
      </w:pPr>
      <w:r>
        <w:t xml:space="preserve">3) формировать умения ориентироваться в ближайшем окружении; </w:t>
      </w:r>
    </w:p>
    <w:p w:rsidR="00B524BB" w:rsidRDefault="00B524BB" w:rsidP="00B524BB">
      <w:pPr>
        <w:ind w:left="-567" w:right="-143" w:firstLine="709"/>
        <w:jc w:val="both"/>
      </w:pPr>
      <w:r>
        <w:t xml:space="preserve">4) развивать познавательный интерес к близким людям, к предметному окружению, природным объектам; </w:t>
      </w:r>
    </w:p>
    <w:p w:rsidR="00B524BB" w:rsidRDefault="00B524BB" w:rsidP="00B524BB">
      <w:pPr>
        <w:ind w:left="-567" w:right="-143" w:firstLine="709"/>
        <w:jc w:val="both"/>
      </w:pPr>
      <w:r>
        <w:t xml:space="preserve">5) развивать умения узнавать объекты живой и неживой природы ближайшего окружения, отличать их по наиболее ярким проявлениям и свойствам, замечать явления природы, поддерживать стремления к взаимодействию с ними. </w:t>
      </w:r>
    </w:p>
    <w:p w:rsidR="00B524BB" w:rsidRDefault="00B524BB" w:rsidP="00B524BB">
      <w:pPr>
        <w:ind w:left="-567" w:right="-143" w:firstLine="709"/>
        <w:jc w:val="both"/>
      </w:pPr>
    </w:p>
    <w:p w:rsidR="00B524BB" w:rsidRPr="00E0159C" w:rsidRDefault="00B524BB" w:rsidP="00B524BB">
      <w:pPr>
        <w:ind w:left="-567" w:right="-143" w:firstLine="709"/>
        <w:jc w:val="both"/>
        <w:rPr>
          <w:b/>
          <w:i/>
        </w:rPr>
      </w:pPr>
      <w:r w:rsidRPr="00E0159C">
        <w:rPr>
          <w:b/>
          <w:i/>
        </w:rPr>
        <w:t>Содержание образовательной деятельности</w:t>
      </w:r>
    </w:p>
    <w:p w:rsidR="00B524BB" w:rsidRDefault="00B524BB" w:rsidP="00B524BB">
      <w:pPr>
        <w:ind w:left="-567" w:right="-143" w:firstLine="709"/>
        <w:jc w:val="both"/>
      </w:pPr>
      <w:r w:rsidRPr="00E0159C">
        <w:rPr>
          <w:i/>
        </w:rPr>
        <w:t>1) Сенсорные эталоны и познавательные действия</w:t>
      </w:r>
      <w:r>
        <w:t xml:space="preserve">: </w:t>
      </w:r>
    </w:p>
    <w:p w:rsidR="00B524BB" w:rsidRDefault="00B524BB" w:rsidP="00B524BB">
      <w:pPr>
        <w:ind w:left="-567" w:right="-143" w:firstLine="709"/>
        <w:jc w:val="both"/>
      </w:pPr>
      <w:r>
        <w:t xml:space="preserve">педагог концентрирует внимание детей на новых объектах, поддерживает интерес к знакомым предметам, поощряет самостоятельные действия ребенка, одобряет их словом, интонацией, развивает стремление к общению со взрослым в ходе выполнения обследовательских и поисковых действий с предметами; создает условия для многократного повторения освоенных действий, вносит новые элементы в игры-манипуляции. Демонстрирует разнообразные действия со сборноразборными игрушками, дидактическими пособиями, показывает их постепенное усложнение, добиваясь самостоятельного применения детьми усвоенных действий с игрушками и разнообразным материалом для активизации представлений о сенсорных эталонах. Поддерживает владение предметом, как средством достижения цели для начала развития предметно-орудийных действий; </w:t>
      </w:r>
    </w:p>
    <w:p w:rsidR="00B524BB" w:rsidRDefault="00B524BB" w:rsidP="00B524BB">
      <w:pPr>
        <w:ind w:left="-567" w:right="-143" w:firstLine="709"/>
        <w:jc w:val="both"/>
      </w:pPr>
      <w:r>
        <w:t xml:space="preserve">педагог развивает умение группировать однородные предметы по одному из трех признаков (величина, цвет, форма) по образцу и словесному указанию (большой, маленький, такой, не такой), используя опредмеченные слова-названия, например, предэталоны формы: "кирпичик", "крыша", "огурчик", "яичко" и тому подобное. Развивает умение пользоваться приемом наложения и приложения одного предмета к другому для определения их равенства или неравенства по величине и тождественности по цвету, форме; </w:t>
      </w:r>
    </w:p>
    <w:p w:rsidR="00B524BB" w:rsidRDefault="00B524BB" w:rsidP="00B524BB">
      <w:pPr>
        <w:ind w:left="-567" w:right="-143" w:firstLine="709"/>
        <w:jc w:val="both"/>
      </w:pPr>
      <w:r>
        <w:t xml:space="preserve">педагог развивает способности детей обобщать, узнавать и стремиться называть предметы и объекты, изображенные на картинке (в том числе и объекты природы); развивает их наблюдательность, способность замечать связи и различия между предметами и действиями с ними. </w:t>
      </w:r>
    </w:p>
    <w:p w:rsidR="00B524BB" w:rsidRPr="00E0159C" w:rsidRDefault="00B524BB" w:rsidP="00B524BB">
      <w:pPr>
        <w:ind w:left="-567" w:right="-143" w:firstLine="709"/>
        <w:jc w:val="both"/>
        <w:rPr>
          <w:i/>
        </w:rPr>
      </w:pPr>
      <w:r w:rsidRPr="00E0159C">
        <w:rPr>
          <w:i/>
        </w:rPr>
        <w:t xml:space="preserve">2) Окружающий мир: </w:t>
      </w:r>
    </w:p>
    <w:p w:rsidR="00B524BB" w:rsidRDefault="00B524BB" w:rsidP="00B524BB">
      <w:pPr>
        <w:ind w:left="-567" w:right="-143" w:firstLine="709"/>
        <w:jc w:val="both"/>
      </w:pPr>
      <w:r>
        <w:t xml:space="preserve">педагог формирует у детей элементарные представления: о самом себе - о своем имени; о внешнем виде (показать ручки, носик, глазик); о своих действиях (моет руки, ест, играет, одевается, купается и тому подобное); о желаниях (гулять, играть, есть и тому подобное); о близких людях (мама, папа, бабушка, дедушка и другие); о пище (хлеб, молоко, яблоко, морковка и тому подобное); о блюдах (суп, каша, кисель и тому подобное); о ближайшем предметном окружении - игрушках, их названиях, предметах быта, мебели, спальных принадлежностях, посуде); о личных вещах; о некоторых конкретных, близких ребенку, ситуациях общественной жизни. </w:t>
      </w:r>
    </w:p>
    <w:p w:rsidR="00B524BB" w:rsidRPr="00E0159C" w:rsidRDefault="00B524BB" w:rsidP="00B524BB">
      <w:pPr>
        <w:ind w:left="-567" w:right="-143" w:firstLine="709"/>
        <w:jc w:val="both"/>
        <w:rPr>
          <w:i/>
        </w:rPr>
      </w:pPr>
      <w:r w:rsidRPr="00E0159C">
        <w:rPr>
          <w:i/>
        </w:rPr>
        <w:t xml:space="preserve">3) Природа: </w:t>
      </w:r>
    </w:p>
    <w:p w:rsidR="00B524BB" w:rsidRDefault="00B524BB" w:rsidP="00B524BB">
      <w:pPr>
        <w:ind w:left="-567" w:right="-143" w:firstLine="709"/>
        <w:jc w:val="both"/>
      </w:pPr>
      <w:r>
        <w:t xml:space="preserve">педагог развивает способности детей узнавать, называть и показывать на картинке и в естественной среде отдельных представителей диких и домашних животных, растения ближайшего окружения, объекты неживой природы, замечать природные явления (солнце, дождь, снег и другие природные явления), их изображения, выделять наиболее яркие отличительные признаки объектов живой природы, побуждает их рассматривать, положительно реагировать. </w:t>
      </w:r>
    </w:p>
    <w:p w:rsidR="00B524BB" w:rsidRDefault="00B524BB" w:rsidP="00B524BB">
      <w:pPr>
        <w:ind w:left="-567" w:right="-143" w:firstLine="709"/>
        <w:rPr>
          <w:b/>
        </w:rPr>
      </w:pPr>
    </w:p>
    <w:p w:rsidR="00B524BB" w:rsidRDefault="00B524BB" w:rsidP="00B524BB">
      <w:pPr>
        <w:ind w:left="-567" w:right="-143" w:firstLine="709"/>
      </w:pPr>
      <w:r>
        <w:rPr>
          <w:b/>
          <w:bCs/>
        </w:rPr>
        <w:t>2</w:t>
      </w:r>
      <w:r w:rsidRPr="009E0E0C">
        <w:rPr>
          <w:b/>
          <w:bCs/>
        </w:rPr>
        <w:t>.3.</w:t>
      </w:r>
      <w:r>
        <w:rPr>
          <w:b/>
          <w:bCs/>
        </w:rPr>
        <w:t>2.</w:t>
      </w:r>
      <w:r w:rsidRPr="009E0E0C">
        <w:rPr>
          <w:b/>
          <w:bCs/>
        </w:rPr>
        <w:t xml:space="preserve"> От 2 лет до 3 лет.</w:t>
      </w:r>
    </w:p>
    <w:p w:rsidR="00B524BB" w:rsidRPr="009E0E0C" w:rsidRDefault="00B524BB" w:rsidP="00B524BB">
      <w:pPr>
        <w:ind w:left="-567" w:right="-143" w:firstLine="709"/>
      </w:pPr>
    </w:p>
    <w:p w:rsidR="00B524BB" w:rsidRPr="00E0159C" w:rsidRDefault="00B524BB" w:rsidP="00B524BB">
      <w:pPr>
        <w:ind w:left="-567" w:right="-143" w:firstLine="709"/>
        <w:jc w:val="both"/>
        <w:rPr>
          <w:i/>
        </w:rPr>
      </w:pPr>
      <w:r w:rsidRPr="00E0159C">
        <w:rPr>
          <w:b/>
          <w:i/>
        </w:rPr>
        <w:t>Задачи образовательной деятельности</w:t>
      </w:r>
    </w:p>
    <w:p w:rsidR="00B524BB" w:rsidRDefault="00B524BB" w:rsidP="00B524BB">
      <w:pPr>
        <w:ind w:left="-567" w:right="-143" w:firstLine="709"/>
        <w:jc w:val="both"/>
        <w:rPr>
          <w:b/>
        </w:rPr>
      </w:pPr>
      <w:r>
        <w:lastRenderedPageBreak/>
        <w:t xml:space="preserve">В области познавательного развития </w:t>
      </w:r>
      <w:r>
        <w:rPr>
          <w:b/>
        </w:rPr>
        <w:t xml:space="preserve">основными задачами образовательной деятельности являются: </w:t>
      </w:r>
    </w:p>
    <w:p w:rsidR="00B524BB" w:rsidRDefault="00B524BB" w:rsidP="00B524BB">
      <w:pPr>
        <w:ind w:left="-567" w:right="-143" w:firstLine="709"/>
        <w:jc w:val="both"/>
      </w:pPr>
      <w:r>
        <w:t xml:space="preserve">1) развивать разные виды восприятия: зрительного, слухового, осязательного, вкусового, обонятельного; </w:t>
      </w:r>
    </w:p>
    <w:p w:rsidR="00B524BB" w:rsidRDefault="00B524BB" w:rsidP="00B524BB">
      <w:pPr>
        <w:ind w:left="-567" w:right="-143" w:firstLine="709"/>
        <w:jc w:val="both"/>
      </w:pPr>
      <w:r>
        <w:t xml:space="preserve">2) развивать наглядно-действенное мышление в процессе решения познавательных практических задач; </w:t>
      </w:r>
    </w:p>
    <w:p w:rsidR="00B524BB" w:rsidRDefault="00B524BB" w:rsidP="00B524BB">
      <w:pPr>
        <w:ind w:left="-567" w:right="-143" w:firstLine="709"/>
        <w:jc w:val="both"/>
      </w:pPr>
      <w:r>
        <w:t xml:space="preserve">3) совершенствовать обследовательские действия: выделение цвета, формы, величины как особых признаков предметов, поощрять сравнение предметов между собой по этим признакам и количеству, использовать один предмет в качестве образца, подбирая пары, группы; </w:t>
      </w:r>
    </w:p>
    <w:p w:rsidR="00B524BB" w:rsidRDefault="00B524BB" w:rsidP="00B524BB">
      <w:pPr>
        <w:ind w:left="-567" w:right="-143" w:firstLine="709"/>
        <w:jc w:val="both"/>
      </w:pPr>
      <w:r>
        <w:t xml:space="preserve">4) формировать у детей простейшие представления о геометрических фигурах, величине и количестве предметов на основе чувственного познания; </w:t>
      </w:r>
    </w:p>
    <w:p w:rsidR="00B524BB" w:rsidRDefault="00B524BB" w:rsidP="00B524BB">
      <w:pPr>
        <w:ind w:left="-567" w:right="-143" w:firstLine="709"/>
        <w:jc w:val="both"/>
      </w:pPr>
      <w:r>
        <w:t xml:space="preserve">5) развивать первоначальные представления о себе и близких людях, эмоционально-положительное отношение к членам семьи и людям ближайшего окружения, о деятельности взрослых; </w:t>
      </w:r>
    </w:p>
    <w:p w:rsidR="00B524BB" w:rsidRDefault="00B524BB" w:rsidP="00B524BB">
      <w:pPr>
        <w:ind w:left="-567" w:right="-143" w:firstLine="709"/>
        <w:jc w:val="both"/>
      </w:pPr>
      <w:r>
        <w:t xml:space="preserve">6) расширять представления о населенном пункте, в котором живет ребенок, его достопримечательностях, эмоционально откликаться на праздничное убранство дома, ДОО; </w:t>
      </w:r>
    </w:p>
    <w:p w:rsidR="00B524BB" w:rsidRDefault="00B524BB" w:rsidP="00B524BB">
      <w:pPr>
        <w:ind w:left="-567" w:right="-143" w:firstLine="709"/>
        <w:jc w:val="both"/>
      </w:pPr>
      <w:r>
        <w:t xml:space="preserve">7) организовывать взаимодействие и знакомить с животными и растениями ближайшего окружения, их названиями, строением и отличительными особенностями, некоторыми объектами неживой природы; </w:t>
      </w:r>
    </w:p>
    <w:p w:rsidR="00B524BB" w:rsidRDefault="00B524BB" w:rsidP="00B524BB">
      <w:pPr>
        <w:ind w:left="-567" w:right="-143" w:firstLine="709"/>
        <w:jc w:val="both"/>
      </w:pPr>
      <w:r>
        <w:t xml:space="preserve">8) развивать способность наблюдать за явлениями природы, воспитывать бережное отношение к животным и растениям. </w:t>
      </w:r>
    </w:p>
    <w:p w:rsidR="00B524BB" w:rsidRDefault="00B524BB" w:rsidP="00B524BB">
      <w:pPr>
        <w:ind w:left="-567" w:right="-143" w:firstLine="709"/>
        <w:jc w:val="both"/>
        <w:rPr>
          <w:b/>
        </w:rPr>
      </w:pPr>
    </w:p>
    <w:p w:rsidR="00B524BB" w:rsidRPr="00E0159C" w:rsidRDefault="00B524BB" w:rsidP="00B524BB">
      <w:pPr>
        <w:ind w:left="-567" w:right="-143" w:firstLine="709"/>
        <w:jc w:val="both"/>
        <w:rPr>
          <w:b/>
          <w:i/>
        </w:rPr>
      </w:pPr>
      <w:r>
        <w:rPr>
          <w:b/>
        </w:rPr>
        <w:t xml:space="preserve"> </w:t>
      </w:r>
      <w:r w:rsidRPr="00E0159C">
        <w:rPr>
          <w:b/>
          <w:i/>
        </w:rPr>
        <w:t>Содержание образовательной деятельности</w:t>
      </w:r>
    </w:p>
    <w:p w:rsidR="00B524BB" w:rsidRPr="00E0159C" w:rsidRDefault="00B524BB" w:rsidP="00B524BB">
      <w:pPr>
        <w:ind w:left="-567" w:right="-143" w:firstLine="709"/>
        <w:jc w:val="both"/>
        <w:rPr>
          <w:i/>
        </w:rPr>
      </w:pPr>
      <w:r w:rsidRPr="00E0159C">
        <w:rPr>
          <w:i/>
        </w:rPr>
        <w:t xml:space="preserve">1) Сенсорные эталоны и познавательные действия: </w:t>
      </w:r>
    </w:p>
    <w:p w:rsidR="00B524BB" w:rsidRDefault="00B524BB" w:rsidP="00B524BB">
      <w:pPr>
        <w:ind w:left="-567" w:right="-143" w:firstLine="709"/>
        <w:jc w:val="both"/>
      </w:pPr>
      <w:r>
        <w:t xml:space="preserve">педагог демонстрирует детям и включает их в деятельность на сравнение предметов и определение их сходства-различия, на подбор и группировку по заданному образцу (по цвету, форме, величине). Побуждает и поощряет освоение простейших действий, основанных на перестановке предметов, изменении способа их расположения, количества; на действия переливания, пересыпания. Проводит игры-занятия с использованием предметов-орудий: сачков, черпачков для выуживания из специальных емкостей с водой или без воды шариков, плавающих игрушек, палочек со свисающим на веревке магнитом для "ловли" на нее небольших предметов. Организует действия с игрушками, имитирующими орудия труда (заколачивание молоточком втулочек в верстачок, сборка каталок с помощью деревянных или пластмассовых винтов) и тому подобное, создает ситуации для использования детьми предметов-орудий в самостоятельной игровой и бытовой деятельности с целью решения практических задач; </w:t>
      </w:r>
    </w:p>
    <w:p w:rsidR="00B524BB" w:rsidRDefault="00B524BB" w:rsidP="00B524BB">
      <w:pPr>
        <w:ind w:left="-567" w:right="-143" w:firstLine="709"/>
        <w:jc w:val="both"/>
      </w:pPr>
      <w:r>
        <w:t xml:space="preserve">педагог поощряет действия детей с предметами, при ориентации на 2 - 3 свойства одновременно; собирание одноцветных, а затем и разноцветных пирамидок из 4 - 5 и более колец, располагая их по убывающей величине; различных по форме и цвету башенок из 2 - 3 геометрических форм-вкладышей; разбирание и собирание трехместной матрешки с совмещением рисунка на ее частях, закрепляя понимание детьми слов, обозначающих различный размер предметов, их цвет и форму. В ходе проведения с детьми дидактических упражнений и игр-занятий формирует обобщенные способы обследования формы предметов - ощупывание, рассматривание, сравнение, сопоставление; продолжает поощрять появление настойчивости в достижении результата познавательных действий. </w:t>
      </w:r>
    </w:p>
    <w:p w:rsidR="00B524BB" w:rsidRPr="00E0159C" w:rsidRDefault="00B524BB" w:rsidP="00B524BB">
      <w:pPr>
        <w:ind w:left="-567" w:right="-143" w:firstLine="709"/>
        <w:jc w:val="both"/>
        <w:rPr>
          <w:i/>
        </w:rPr>
      </w:pPr>
      <w:r w:rsidRPr="00E0159C">
        <w:rPr>
          <w:i/>
        </w:rPr>
        <w:t xml:space="preserve">2) Математические представления: </w:t>
      </w:r>
    </w:p>
    <w:p w:rsidR="00B524BB" w:rsidRDefault="00B524BB" w:rsidP="00B524BB">
      <w:pPr>
        <w:ind w:left="-567" w:right="-143" w:firstLine="709"/>
        <w:jc w:val="both"/>
      </w:pPr>
      <w:r>
        <w:t xml:space="preserve">педагог подводит детей к освоению простейших умений в различении формы окружающих предметов, используя предэталоные представления о шаре, кубе, круге, квадрате; подборе предметов и геометрических фигур по образцу, различению и сравниванию предметов по величине, выбору среди двух предметов при условии резких различий: большой и маленький, длинный и короткий, высокий и низкий. Поддерживает интерес детей к количественной стороне различных групп предметов (много и много, много и мало, много и один) предметов. </w:t>
      </w:r>
    </w:p>
    <w:p w:rsidR="00B524BB" w:rsidRPr="00E0159C" w:rsidRDefault="00B524BB" w:rsidP="00B524BB">
      <w:pPr>
        <w:ind w:left="-567" w:right="-143" w:firstLine="709"/>
        <w:jc w:val="both"/>
        <w:rPr>
          <w:i/>
        </w:rPr>
      </w:pPr>
      <w:r w:rsidRPr="00E0159C">
        <w:rPr>
          <w:i/>
        </w:rPr>
        <w:t xml:space="preserve">3) Окружающий мир: </w:t>
      </w:r>
    </w:p>
    <w:p w:rsidR="00B524BB" w:rsidRDefault="00B524BB" w:rsidP="00B524BB">
      <w:pPr>
        <w:ind w:left="-567" w:right="-143" w:firstLine="709"/>
        <w:jc w:val="both"/>
      </w:pPr>
      <w:r>
        <w:t xml:space="preserve">педагог расширяет представления детей об окружающем мире, знакомит их с явлениями общественной жизни, с деятельностью взрослых (повар варит кашу, шофер водит машину, доктор лечит); развивает представления о себе (о своем имени, именах близких родственников), о внешнем </w:t>
      </w:r>
      <w:r>
        <w:lastRenderedPageBreak/>
        <w:t xml:space="preserve">облике человека, о его физических особенностях (у каждого есть голова, руки, ноги, лицо; на лице - глаза, нос, рот и так далее); о его физических и эмоциональных состояниях (проголодался - насытился, устал - отдохнул; намочил - вытер; заплакал - засмеялся и так далее); о деятельности близких ребенку людей ("Мама моет пол"; "Бабушка вяжет носочки"; "Сестра рисует"; "Дедушка читает газету"; "Брат строит гараж"; "Папа работает за компьютером" и тому подобное); о предметах, действиях с ними и их назначении: предметы домашнего обихода (посуда, мебель, одежда), игрушки, орудия труда (веник, метла, лопата, ведро, лейка и так далее). </w:t>
      </w:r>
    </w:p>
    <w:p w:rsidR="00B524BB" w:rsidRPr="00E0159C" w:rsidRDefault="00B524BB" w:rsidP="00B524BB">
      <w:pPr>
        <w:ind w:left="-567" w:right="-143" w:firstLine="709"/>
        <w:jc w:val="both"/>
        <w:rPr>
          <w:i/>
        </w:rPr>
      </w:pPr>
      <w:r w:rsidRPr="00E0159C">
        <w:rPr>
          <w:i/>
        </w:rPr>
        <w:t xml:space="preserve">4) Природа: </w:t>
      </w:r>
    </w:p>
    <w:p w:rsidR="00B524BB" w:rsidRDefault="00B524BB" w:rsidP="00B524BB">
      <w:pPr>
        <w:ind w:left="-567" w:right="-143" w:firstLine="709"/>
        <w:jc w:val="both"/>
      </w:pPr>
      <w:r>
        <w:t xml:space="preserve">в процессе ознакомления с природой педагог организует взаимодействие и направляет внимание детей на объекты живой и неживой природы, явления природы, которые доступны для непосредственного восприятия. Формирует представления о домашних и диких животных и их детенышах (особенности внешнего вида, части тела, питание, способы передвижения), о растениях ближайшего окружения (деревья, овощи, фрукты и другие), их характерных признаках (цвет, строение, поверхность, вкус), привлекает внимание и поддерживает интерес к объектам неживой природы (солнце, небо, облака, песок, вода), к некоторым явлениям природы (снег, дождь, радуга, ветер), поощряет бережное отношение к животным и растениям. </w:t>
      </w:r>
    </w:p>
    <w:p w:rsidR="00B524BB" w:rsidRPr="00B524BB" w:rsidRDefault="00B524BB" w:rsidP="00B524BB">
      <w:pPr>
        <w:pStyle w:val="a9"/>
        <w:ind w:left="-567" w:right="-143" w:firstLine="709"/>
        <w:rPr>
          <w:rFonts w:ascii="Times New Roman" w:hAnsi="Times New Roman"/>
          <w:b/>
          <w:sz w:val="24"/>
          <w:szCs w:val="24"/>
          <w:lang w:val="ru-RU"/>
        </w:rPr>
      </w:pPr>
    </w:p>
    <w:p w:rsidR="00B524BB" w:rsidRDefault="00B524BB" w:rsidP="00B524BB">
      <w:pPr>
        <w:ind w:left="-567" w:right="-143" w:firstLine="709"/>
        <w:jc w:val="both"/>
        <w:rPr>
          <w:b/>
          <w:bCs/>
        </w:rPr>
      </w:pPr>
      <w:r>
        <w:rPr>
          <w:b/>
          <w:bCs/>
        </w:rPr>
        <w:t>2.3.3.</w:t>
      </w:r>
      <w:r w:rsidRPr="009E0E0C">
        <w:rPr>
          <w:b/>
          <w:bCs/>
        </w:rPr>
        <w:t xml:space="preserve"> От 3 лет до 4 лет.</w:t>
      </w:r>
    </w:p>
    <w:p w:rsidR="00B524BB" w:rsidRPr="009E0E0C" w:rsidRDefault="00B524BB" w:rsidP="00B524BB">
      <w:pPr>
        <w:ind w:left="-567" w:right="-143" w:firstLine="709"/>
        <w:jc w:val="both"/>
      </w:pPr>
    </w:p>
    <w:p w:rsidR="00B524BB" w:rsidRPr="00E0159C" w:rsidRDefault="00B524BB" w:rsidP="00B524BB">
      <w:pPr>
        <w:ind w:left="-567" w:right="-143" w:firstLine="709"/>
        <w:rPr>
          <w:i/>
        </w:rPr>
      </w:pPr>
      <w:r w:rsidRPr="00E0159C">
        <w:rPr>
          <w:b/>
          <w:i/>
        </w:rPr>
        <w:t>Задачи образовательной деятельности</w:t>
      </w:r>
    </w:p>
    <w:p w:rsidR="00B524BB" w:rsidRDefault="00B524BB" w:rsidP="00B524BB">
      <w:pPr>
        <w:ind w:left="-567" w:right="-143" w:firstLine="709"/>
        <w:rPr>
          <w:b/>
        </w:rPr>
      </w:pPr>
      <w:r>
        <w:t xml:space="preserve">В области познавательного развития основными </w:t>
      </w:r>
      <w:r>
        <w:rPr>
          <w:b/>
        </w:rPr>
        <w:t xml:space="preserve">задачами образовательной деятельности являются: </w:t>
      </w:r>
    </w:p>
    <w:p w:rsidR="00B524BB" w:rsidRDefault="00B524BB" w:rsidP="00B524BB">
      <w:pPr>
        <w:ind w:left="-567" w:right="-143" w:firstLine="709"/>
        <w:jc w:val="both"/>
      </w:pPr>
      <w:r>
        <w:t xml:space="preserve">1) формировать представления детей о сенсорных эталонах цвета и формы, их использовании в самостоятельной деятельности; </w:t>
      </w:r>
    </w:p>
    <w:p w:rsidR="00B524BB" w:rsidRDefault="00B524BB" w:rsidP="00B524BB">
      <w:pPr>
        <w:ind w:left="-567" w:right="-143" w:firstLine="709"/>
        <w:jc w:val="both"/>
      </w:pPr>
      <w:r>
        <w:t xml:space="preserve">2) развивать умение непосредственного попарного сравнения предметов по форме, величине и количеству, определяя их соотношение между собой; помогать осваивать чувственные способы ориентировки в пространстве и времени; развивать исследовательские умения; </w:t>
      </w:r>
    </w:p>
    <w:p w:rsidR="00B524BB" w:rsidRDefault="00B524BB" w:rsidP="00B524BB">
      <w:pPr>
        <w:ind w:left="-567" w:right="-143" w:firstLine="709"/>
        <w:jc w:val="both"/>
      </w:pPr>
      <w:r>
        <w:t xml:space="preserve">3) обогащать представления ребенка о себе, окружающих людях, эмоционально-положительного отношения к членам семьи, к другим взрослым и сверстникам; </w:t>
      </w:r>
    </w:p>
    <w:p w:rsidR="00B524BB" w:rsidRDefault="00B524BB" w:rsidP="00B524BB">
      <w:pPr>
        <w:ind w:left="-567" w:right="-143" w:firstLine="709"/>
        <w:jc w:val="both"/>
      </w:pPr>
      <w:r>
        <w:t xml:space="preserve">4) конкретизировать представления детей об объектах ближайшего окружения: о родном населенном пункте, его названии, достопримечательностях и традициях, накапливать эмоциональный опыт участия в праздниках; </w:t>
      </w:r>
    </w:p>
    <w:p w:rsidR="00B524BB" w:rsidRDefault="00B524BB" w:rsidP="00B524BB">
      <w:pPr>
        <w:ind w:left="-567" w:right="-143" w:firstLine="709"/>
        <w:jc w:val="both"/>
      </w:pPr>
      <w:r>
        <w:t xml:space="preserve">5) расширять представления детей о многообразии и особенностях растений, животных ближайшего окружения, их существенных отличительных признаках, неживой природе, явлениях природы и деятельности человека в природе в разные сезоны года, знакомить с правилами поведения по отношению к живым объектам природы. </w:t>
      </w:r>
    </w:p>
    <w:p w:rsidR="00B524BB" w:rsidRPr="00E0159C" w:rsidRDefault="00B524BB" w:rsidP="00B524BB">
      <w:pPr>
        <w:ind w:left="-567" w:right="-143" w:firstLine="709"/>
        <w:jc w:val="both"/>
        <w:rPr>
          <w:i/>
        </w:rPr>
      </w:pPr>
      <w:r w:rsidRPr="00E0159C">
        <w:rPr>
          <w:b/>
          <w:i/>
        </w:rPr>
        <w:t>Содержание образовательной деятельности</w:t>
      </w:r>
    </w:p>
    <w:p w:rsidR="00B524BB" w:rsidRDefault="00B524BB" w:rsidP="00B524BB">
      <w:pPr>
        <w:ind w:left="-567" w:right="-143" w:firstLine="709"/>
        <w:jc w:val="both"/>
      </w:pPr>
      <w:r>
        <w:t>1</w:t>
      </w:r>
      <w:r w:rsidRPr="00E0159C">
        <w:rPr>
          <w:i/>
        </w:rPr>
        <w:t>) Сенсорные эталоны и познавательные действия:</w:t>
      </w:r>
      <w:r>
        <w:t xml:space="preserve"> </w:t>
      </w:r>
    </w:p>
    <w:p w:rsidR="00B524BB" w:rsidRDefault="00B524BB" w:rsidP="00B524BB">
      <w:pPr>
        <w:ind w:left="-567" w:right="-143" w:firstLine="709"/>
        <w:jc w:val="both"/>
      </w:pPr>
      <w:r>
        <w:t xml:space="preserve">педагог развивает у детей осязательно-двигательные действия: рассматривание, поглаживание, ощупывание ладонью, пальцами по контуру, прокатывание, бросание и тому подобное, расширяет содержание представлений ребенка о различных цветах (красный, желтый, зеленый, синий, черный, белый), знакомит с оттенками (розовый, голубой, серый) и закрепляет слова, обозначающие цвет. Организуя поисковую деятельность, конкретизирует и обогащает познавательные действия детей, задает детям вопросы, обращает внимание на постановку цели, определение задач деятельности, развивает умения принимать образец, инструкцию взрослого, поощряет стремление самостоятельно завершить начатое действие. Организует и поддерживает совместные действия ребенка со взрослым и сверстниками; </w:t>
      </w:r>
    </w:p>
    <w:p w:rsidR="00B524BB" w:rsidRDefault="00B524BB" w:rsidP="00B524BB">
      <w:pPr>
        <w:ind w:left="-567" w:right="-143" w:firstLine="709"/>
        <w:jc w:val="both"/>
      </w:pPr>
      <w:r>
        <w:t xml:space="preserve">при сравнении двух предметов по одному признаку педагог направляет внимание детей на выделение сходства, на овладение действием соединения в пары предметов с ярко выраженными признаками сходства, группировкой по заданному предметному образцу и по слову. </w:t>
      </w:r>
    </w:p>
    <w:p w:rsidR="00B524BB" w:rsidRPr="00E0159C" w:rsidRDefault="00B524BB" w:rsidP="00B524BB">
      <w:pPr>
        <w:ind w:left="-567" w:right="-143" w:firstLine="709"/>
        <w:jc w:val="both"/>
        <w:rPr>
          <w:i/>
        </w:rPr>
      </w:pPr>
      <w:r w:rsidRPr="00E0159C">
        <w:rPr>
          <w:i/>
        </w:rPr>
        <w:t xml:space="preserve">2) Математические представления: </w:t>
      </w:r>
    </w:p>
    <w:p w:rsidR="00B524BB" w:rsidRDefault="00B524BB" w:rsidP="00B524BB">
      <w:pPr>
        <w:ind w:left="-567" w:right="-143" w:firstLine="709"/>
        <w:jc w:val="both"/>
      </w:pPr>
      <w:r>
        <w:t>педагог продолжает работу по освоению детьми практического установления простейших пространственно-количественных связей и отношений между предметами: больше-меньше, короче-</w:t>
      </w:r>
      <w:r>
        <w:lastRenderedPageBreak/>
        <w:t xml:space="preserve">длиннее, шире-уже, выше-ниже, такие же по размеру; больше-меньше, столько же, поровну, не поровну по количеству, используя приемы наложения и приложения;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 расширяет диапазон слов, обозначающих свойства, качества предметов и отношений между ними; </w:t>
      </w:r>
    </w:p>
    <w:p w:rsidR="00B524BB" w:rsidRDefault="00B524BB" w:rsidP="00B524BB">
      <w:pPr>
        <w:ind w:left="-567" w:right="-143" w:firstLine="709"/>
        <w:jc w:val="both"/>
      </w:pPr>
      <w:r>
        <w:t xml:space="preserve">знакомит детей с некоторыми фигурами: шар, куб, круг, квадрат, треугольник, активизируя в их речи данные названия; обращает внимание на использование в быту характеристик: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 </w:t>
      </w:r>
    </w:p>
    <w:p w:rsidR="00B524BB" w:rsidRPr="00E0159C" w:rsidRDefault="00B524BB" w:rsidP="00B524BB">
      <w:pPr>
        <w:ind w:left="-567" w:right="-143" w:firstLine="709"/>
        <w:jc w:val="both"/>
        <w:rPr>
          <w:i/>
        </w:rPr>
      </w:pPr>
      <w:r w:rsidRPr="00E0159C">
        <w:rPr>
          <w:i/>
        </w:rPr>
        <w:t xml:space="preserve">3) Окружающий мир: </w:t>
      </w:r>
    </w:p>
    <w:p w:rsidR="00B524BB" w:rsidRDefault="00B524BB" w:rsidP="00B524BB">
      <w:pPr>
        <w:ind w:left="-567" w:right="-143" w:firstLine="709"/>
        <w:jc w:val="both"/>
      </w:pPr>
      <w:r>
        <w:t xml:space="preserve">педагог формирует у детей начальные представления и эмоционально положительное отношение к родителям (законным представителям) и другим членам семьи, людям ближайшего окружения, поощряет стремление детей называть их по имени, включаться в диалог, в общение и игры с ними; побуждает ребенка благодарить за подарки, оказывать посильную помощь родным, приобщаться к традициям семьи. Знакомит с населенным пунктом, в котором живет ребенок, дает начальные представления о родной стране, о некоторых наиболее важных праздниках и событиях. Включая детей в отдельные бытовые ситуации, знакомит с трудом людей близкого окружения, (ходят в магазин, убирают квартиру, двор, готовят еду, водят транспорт и другое). Знакомит с трудом работников ДОО (помощника воспитателя, повара, дворника, водителя). Демонстрирует некоторые инструменты труда, воспитывает бережное отношение к предметам, сделанным руками человека. Поощряет детей за проявление аккуратности (не сорить, убирать за собой, не расходовать лишние материалы зря и так далее). Дает первые представления о разнообразии вещей: игрушек, видов транспорта (машина, автобус, корабль и другие), книг (большие, маленькие, толстые, тонкие, книжки-игрушки, книжки-картинки и другие). В ходе практического обследования знакомит с некоторыми овощами и фруктами (морковка, репка, яблоко, банан, апельсин и другие), их вкусовыми качествами (кислый, сладкий, соленый). </w:t>
      </w:r>
    </w:p>
    <w:p w:rsidR="00B524BB" w:rsidRPr="00E0159C" w:rsidRDefault="00B524BB" w:rsidP="00B524BB">
      <w:pPr>
        <w:ind w:left="-567" w:right="-143" w:firstLine="709"/>
        <w:jc w:val="both"/>
        <w:rPr>
          <w:i/>
        </w:rPr>
      </w:pPr>
      <w:r w:rsidRPr="00E0159C">
        <w:rPr>
          <w:i/>
        </w:rPr>
        <w:t xml:space="preserve">4) Природа: </w:t>
      </w:r>
    </w:p>
    <w:p w:rsidR="00B524BB" w:rsidRDefault="00B524BB" w:rsidP="00B524BB">
      <w:pPr>
        <w:ind w:left="-567" w:right="-143" w:firstLine="709"/>
        <w:jc w:val="both"/>
      </w:pPr>
      <w:r>
        <w:t xml:space="preserve">педагог расширяет представления о диких и домашних животных, деревьях, кустарниках, цветковых, травянистых растениях, овощах и фруктах, ягодах данной местности, помогает их различать и группировать на основе существенных признаков: внешний вид, питание; польза для человека; знакомит с объектами неживой природы и некоторыми свойствами воды, песка, глины, камней. Продолжает развивать способность наблюдать за явлениями природы в разные сезоны года и изменениями в жизни животных, растений и человека (выделять признаки времен года по состоянию листвы на деревьях, почвенному покрову). Способствует усвоению правил поведения в природе (не ломать ветки, не рвать растения, осторожно обращаться с животными, заботиться о них), развивает умение видеть красоту природы и замечать изменения в ней в связи со сменой времен года. </w:t>
      </w:r>
    </w:p>
    <w:p w:rsidR="00B524BB" w:rsidRPr="00B524BB" w:rsidRDefault="00B524BB" w:rsidP="00B524BB">
      <w:pPr>
        <w:pStyle w:val="a9"/>
        <w:ind w:left="-567" w:right="-143"/>
        <w:jc w:val="center"/>
        <w:rPr>
          <w:rFonts w:ascii="Times New Roman" w:hAnsi="Times New Roman"/>
          <w:b/>
          <w:sz w:val="24"/>
          <w:szCs w:val="24"/>
          <w:lang w:val="ru-RU"/>
        </w:rPr>
      </w:pPr>
    </w:p>
    <w:p w:rsidR="00DD5024" w:rsidRDefault="00DD5024" w:rsidP="00DD5024">
      <w:pPr>
        <w:ind w:left="-567" w:right="-143" w:firstLine="709"/>
        <w:jc w:val="both"/>
      </w:pPr>
      <w:r>
        <w:rPr>
          <w:b/>
          <w:bCs/>
        </w:rPr>
        <w:t xml:space="preserve">2.3.4. </w:t>
      </w:r>
      <w:r w:rsidRPr="00963B4C">
        <w:rPr>
          <w:b/>
          <w:bCs/>
        </w:rPr>
        <w:t>От 4 лет до 5 лет.</w:t>
      </w:r>
    </w:p>
    <w:p w:rsidR="00DD5024" w:rsidRPr="00963B4C" w:rsidRDefault="00DD5024" w:rsidP="00DD5024">
      <w:pPr>
        <w:ind w:left="-567" w:right="-143" w:firstLine="709"/>
        <w:jc w:val="both"/>
      </w:pPr>
    </w:p>
    <w:p w:rsidR="00DD5024" w:rsidRPr="00E0159C" w:rsidRDefault="00DD5024" w:rsidP="00DD5024">
      <w:pPr>
        <w:ind w:left="-567" w:right="-143" w:firstLine="709"/>
        <w:rPr>
          <w:i/>
        </w:rPr>
      </w:pPr>
      <w:r w:rsidRPr="00E0159C">
        <w:rPr>
          <w:b/>
          <w:i/>
        </w:rPr>
        <w:t>Задачи образовательной деятельности</w:t>
      </w:r>
    </w:p>
    <w:p w:rsidR="00DD5024" w:rsidRDefault="00DD5024" w:rsidP="00DD5024">
      <w:pPr>
        <w:ind w:left="-567" w:right="-143" w:firstLine="709"/>
        <w:rPr>
          <w:b/>
        </w:rPr>
      </w:pPr>
      <w:r>
        <w:t xml:space="preserve">В области познавательного развития основными </w:t>
      </w:r>
      <w:r>
        <w:rPr>
          <w:b/>
        </w:rPr>
        <w:t xml:space="preserve">задачами образовательной деятельности являются: </w:t>
      </w:r>
    </w:p>
    <w:p w:rsidR="00DD5024" w:rsidRDefault="00DD5024" w:rsidP="00DD5024">
      <w:pPr>
        <w:ind w:left="-567" w:right="-143" w:firstLine="709"/>
        <w:jc w:val="both"/>
      </w:pPr>
      <w:r>
        <w:t xml:space="preserve">1) обогащать сенсорный опыт детей, развивать целенаправленное восприятие и самостоятельное обследование окружающих предметов (объектов) с опорой на разные органы чувств; </w:t>
      </w:r>
    </w:p>
    <w:p w:rsidR="00DD5024" w:rsidRDefault="00DD5024" w:rsidP="00DD5024">
      <w:pPr>
        <w:ind w:left="-567" w:right="-143" w:firstLine="709"/>
        <w:jc w:val="both"/>
      </w:pPr>
      <w:r>
        <w:t xml:space="preserve">2) развивать способы решения поисковых задач в самостоятельной и совместной со сверстниками и взрослыми деятельности; </w:t>
      </w:r>
    </w:p>
    <w:p w:rsidR="00DD5024" w:rsidRDefault="00DD5024" w:rsidP="00DD5024">
      <w:pPr>
        <w:ind w:left="-567" w:right="-143" w:firstLine="709"/>
        <w:jc w:val="both"/>
      </w:pPr>
      <w:r>
        <w:t xml:space="preserve">3) обогащать элементарные математические представления о количестве, числе, форме, величине предметов, пространственных и временных отношениях; </w:t>
      </w:r>
    </w:p>
    <w:p w:rsidR="00DD5024" w:rsidRDefault="00DD5024" w:rsidP="00DD5024">
      <w:pPr>
        <w:ind w:left="-567" w:right="-143" w:firstLine="709"/>
        <w:jc w:val="both"/>
      </w:pPr>
      <w:r>
        <w:t xml:space="preserve">4) расширять представления о себе и своих возможностях в познавательной деятельности с родителями (законными представителями) и членам семьи; продолжать развивать представления детей о труде взрослого; </w:t>
      </w:r>
    </w:p>
    <w:p w:rsidR="00DD5024" w:rsidRDefault="00DD5024" w:rsidP="00DD5024">
      <w:pPr>
        <w:ind w:left="-567" w:right="-143" w:firstLine="709"/>
        <w:jc w:val="both"/>
      </w:pPr>
      <w:r>
        <w:lastRenderedPageBreak/>
        <w:t xml:space="preserve">5) 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традициями и праздниками, принимать участие в подготовке к праздникам, эмоционально откликаться на участие в них; </w:t>
      </w:r>
    </w:p>
    <w:p w:rsidR="00DD5024" w:rsidRDefault="00DD5024" w:rsidP="00DD5024">
      <w:pPr>
        <w:ind w:left="-567" w:right="-143" w:firstLine="709"/>
        <w:jc w:val="both"/>
      </w:pPr>
      <w:r>
        <w:t xml:space="preserve">6) расширять представления о многообразии объектов живой природы, их особенностях, питании, месте обитания, жизненных проявлениях и потребностях; </w:t>
      </w:r>
    </w:p>
    <w:p w:rsidR="00DD5024" w:rsidRDefault="00DD5024" w:rsidP="00DD5024">
      <w:pPr>
        <w:ind w:left="-567" w:right="-143" w:firstLine="709"/>
        <w:jc w:val="both"/>
      </w:pPr>
      <w:r>
        <w:t xml:space="preserve">7) 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человека в разные сезоны, воспитывать эмоционально-положительное отношение ко всем живым существам, желание их беречь и заботиться. </w:t>
      </w:r>
    </w:p>
    <w:p w:rsidR="00DD5024" w:rsidRDefault="00DD5024" w:rsidP="00DD5024">
      <w:pPr>
        <w:ind w:left="-567" w:right="-143" w:firstLine="709"/>
        <w:jc w:val="both"/>
        <w:rPr>
          <w:b/>
        </w:rPr>
      </w:pPr>
    </w:p>
    <w:p w:rsidR="00DD5024" w:rsidRPr="00E0159C" w:rsidRDefault="00DD5024" w:rsidP="00DD5024">
      <w:pPr>
        <w:ind w:left="-567" w:right="-143" w:firstLine="709"/>
        <w:jc w:val="both"/>
        <w:rPr>
          <w:i/>
        </w:rPr>
      </w:pPr>
      <w:r>
        <w:rPr>
          <w:b/>
        </w:rPr>
        <w:t xml:space="preserve"> </w:t>
      </w:r>
      <w:r w:rsidRPr="00E0159C">
        <w:rPr>
          <w:b/>
          <w:i/>
        </w:rPr>
        <w:t>Содержание образовательной деятельности.</w:t>
      </w:r>
    </w:p>
    <w:p w:rsidR="00DD5024" w:rsidRDefault="00DD5024" w:rsidP="00DD5024">
      <w:pPr>
        <w:ind w:left="-567" w:right="-143" w:firstLine="709"/>
        <w:jc w:val="both"/>
      </w:pPr>
      <w:r w:rsidRPr="00E0159C">
        <w:rPr>
          <w:i/>
        </w:rPr>
        <w:t>1) Сенсорные эталоны и познавательные действия</w:t>
      </w:r>
      <w:r>
        <w:t xml:space="preserve">: </w:t>
      </w:r>
    </w:p>
    <w:p w:rsidR="00DD5024" w:rsidRDefault="00DD5024" w:rsidP="00DD5024">
      <w:pPr>
        <w:ind w:left="-567" w:right="-143" w:firstLine="709"/>
      </w:pPr>
      <w:r>
        <w:t xml:space="preserve">на основе обследовательских действий педагог формирует у детей умение различать и называть уже известные цвета (красный, синий, зеленый, желтый, белый, черный) и оттенки (розовый, голубой, серый); знакомит с новыми цветами и оттенками (коричневый, оранжевый, светло-зеленый). Развивает способность различать и называть форму окружающих предметов, используя сенсорные эталоны геометрические фигуры (круг, квадрат, овал, прямоугольник, треугольник); находить отличия и сходства между предметами по 2 - 3 признакам путем непосредственного сравнения, осваивать группировку, классификацию и сериацию; описывать предметы по 3 - 4 основным свойствам. </w:t>
      </w:r>
    </w:p>
    <w:p w:rsidR="00DD5024" w:rsidRPr="00E0159C" w:rsidRDefault="00DD5024" w:rsidP="00DD5024">
      <w:pPr>
        <w:ind w:left="-567" w:right="-143" w:firstLine="709"/>
        <w:jc w:val="both"/>
        <w:rPr>
          <w:i/>
        </w:rPr>
      </w:pPr>
      <w:r w:rsidRPr="00E0159C">
        <w:rPr>
          <w:i/>
        </w:rPr>
        <w:t xml:space="preserve">2) Математические представления: </w:t>
      </w:r>
    </w:p>
    <w:p w:rsidR="00DD5024" w:rsidRDefault="00DD5024" w:rsidP="00DD5024">
      <w:pPr>
        <w:ind w:left="-567" w:right="-143" w:firstLine="709"/>
        <w:jc w:val="both"/>
      </w:pPr>
      <w:r>
        <w:t xml:space="preserve">педагог формирует у детей умения считать в пределах пяти с участием различных анализаторов (на слух, ощупь, счет движений и другое), пересчитывать предметы и отсчитывать их по образцу и названному числу; способствует пониманию независимости числа от формы, величины и пространственного расположения предметов; помогает освоить порядковый счет в пределах пяти, познанию пространственных и временных отношений (вперед, назад, вниз, вперед, налево, направо, утро, день, вечер, ночь, вчера, сегодня, завтра). </w:t>
      </w:r>
    </w:p>
    <w:p w:rsidR="00DD5024" w:rsidRPr="00E0159C" w:rsidRDefault="00DD5024" w:rsidP="00DD5024">
      <w:pPr>
        <w:ind w:left="-567" w:right="-143" w:firstLine="709"/>
        <w:jc w:val="both"/>
        <w:rPr>
          <w:i/>
        </w:rPr>
      </w:pPr>
      <w:r w:rsidRPr="00E0159C">
        <w:rPr>
          <w:i/>
        </w:rPr>
        <w:t xml:space="preserve">3) Окружающий мир: </w:t>
      </w:r>
    </w:p>
    <w:p w:rsidR="00DD5024" w:rsidRDefault="00DD5024" w:rsidP="00DD5024">
      <w:pPr>
        <w:ind w:left="-567" w:right="-143" w:firstLine="709"/>
        <w:jc w:val="both"/>
      </w:pPr>
      <w:r>
        <w:t xml:space="preserve">педагог демонстрирует детям способы объединения со сверстниками для решения поставленных поисковых задач (обсуждать проблему, договариваться, оказывать помощь в решении поисковых задач, распределять действия, проявлять инициативу в совместном решении задач, формулировать вопросы познавательной направленности и так далее); </w:t>
      </w:r>
    </w:p>
    <w:p w:rsidR="00DD5024" w:rsidRDefault="00DD5024" w:rsidP="00DD5024">
      <w:pPr>
        <w:ind w:left="-567" w:right="-143" w:firstLine="709"/>
        <w:jc w:val="both"/>
      </w:pPr>
      <w:r>
        <w:t xml:space="preserve">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(большой предмет не всегда оказывается более тяжелым); </w:t>
      </w:r>
    </w:p>
    <w:p w:rsidR="00DD5024" w:rsidRDefault="00DD5024" w:rsidP="00DD5024">
      <w:pPr>
        <w:ind w:left="-567" w:right="-143" w:firstLine="709"/>
        <w:jc w:val="both"/>
      </w:pPr>
      <w:r>
        <w:t xml:space="preserve">показывает ребенку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Указывает на необходимость замечать целесообразность и целенаправленность некоторых действий, видеть простейшие причины и следствия собственных действий; </w:t>
      </w:r>
    </w:p>
    <w:p w:rsidR="00DD5024" w:rsidRDefault="00DD5024" w:rsidP="00DD5024">
      <w:pPr>
        <w:ind w:left="-567" w:right="-143" w:firstLine="709"/>
        <w:jc w:val="both"/>
      </w:pPr>
      <w:r>
        <w:t xml:space="preserve">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объектах, видах транспорта; расширяет и обогащает начальные представления о родной стране, некоторых общественных праздниках и событиях. Знакомит детей с трудом взрослых в городе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организации, ДОО, поликлиники, магазины, парки, стадионы и другие. </w:t>
      </w:r>
    </w:p>
    <w:p w:rsidR="00DD5024" w:rsidRPr="00E0159C" w:rsidRDefault="00DD5024" w:rsidP="00DD5024">
      <w:pPr>
        <w:ind w:left="-567" w:right="-143" w:firstLine="709"/>
        <w:jc w:val="both"/>
        <w:rPr>
          <w:i/>
        </w:rPr>
      </w:pPr>
      <w:r w:rsidRPr="00E0159C">
        <w:rPr>
          <w:i/>
        </w:rPr>
        <w:t xml:space="preserve">4) Природа: </w:t>
      </w:r>
    </w:p>
    <w:p w:rsidR="00DD5024" w:rsidRDefault="00DD5024" w:rsidP="00DD5024">
      <w:pPr>
        <w:ind w:left="-567" w:right="-143" w:firstLine="709"/>
        <w:jc w:val="both"/>
      </w:pPr>
      <w:r>
        <w:t xml:space="preserve">педагог продолжает знакомить ребенка с многообразием природы родного края, представителями животного и растительного мира, изменениями в их жизни в разные сезоны года. </w:t>
      </w:r>
      <w:r>
        <w:lastRenderedPageBreak/>
        <w:t xml:space="preserve">Демонстрирует процесс сравнения группировки объектов живой природы на основе признаков (дикие - домашние, хищные - травоядные, перелетные - зимующие, деревья - кустарники, травы - цветковые растения, овощи - фрукты, ягоды, грибы и другое). Знакомит с объектами и свойствами неживой природы (камни, песок, глина, почва, вода), с явлениями природы в разные сезоны года (листопад, ледоход, гололед, град, ветер); свойствами и качествами природных материалов (дерево, металл и другое), используя для этого простейшие опыты, экспериментирование; </w:t>
      </w:r>
    </w:p>
    <w:p w:rsidR="00DD5024" w:rsidRPr="00963B4C" w:rsidRDefault="00DD5024" w:rsidP="00DD5024">
      <w:pPr>
        <w:ind w:left="-567" w:right="-143" w:firstLine="709"/>
        <w:jc w:val="both"/>
      </w:pPr>
      <w:r>
        <w:t xml:space="preserve">в процессе труда в природе педагог формирует представление детей об элементарных потребностях растений и животных: питание, вода, тепло, свет; углубляет представление о том, что человек ухаживает за домашними животными, комнатными растениями, за огородом и садом, способствует накоплению положительных впечатлений ребенка о природе. </w:t>
      </w:r>
    </w:p>
    <w:p w:rsidR="00DD5024" w:rsidRDefault="00DD5024" w:rsidP="00DD5024">
      <w:pPr>
        <w:ind w:left="-567" w:right="-143" w:firstLine="709"/>
        <w:rPr>
          <w:b/>
          <w:bCs/>
        </w:rPr>
      </w:pPr>
    </w:p>
    <w:p w:rsidR="00DD5024" w:rsidRDefault="00DD5024" w:rsidP="00DD5024">
      <w:pPr>
        <w:ind w:left="-567" w:right="-143" w:firstLine="709"/>
      </w:pPr>
      <w:r>
        <w:rPr>
          <w:b/>
          <w:bCs/>
        </w:rPr>
        <w:t>2.3.5.</w:t>
      </w:r>
      <w:r w:rsidRPr="00963B4C">
        <w:rPr>
          <w:b/>
          <w:bCs/>
        </w:rPr>
        <w:t>От 5 лет до 6 лет.</w:t>
      </w:r>
    </w:p>
    <w:p w:rsidR="00DD5024" w:rsidRPr="00963B4C" w:rsidRDefault="00DD5024" w:rsidP="00DD5024">
      <w:pPr>
        <w:ind w:left="-567" w:right="-143" w:firstLine="709"/>
      </w:pPr>
    </w:p>
    <w:p w:rsidR="00DD5024" w:rsidRPr="00E0159C" w:rsidRDefault="00DD5024" w:rsidP="00DD5024">
      <w:pPr>
        <w:ind w:left="-567" w:right="-143" w:firstLine="709"/>
        <w:rPr>
          <w:i/>
        </w:rPr>
      </w:pPr>
      <w:r w:rsidRPr="00E0159C">
        <w:rPr>
          <w:b/>
          <w:i/>
        </w:rPr>
        <w:t>Задачи образовательной деятельности</w:t>
      </w:r>
    </w:p>
    <w:p w:rsidR="00DD5024" w:rsidRDefault="00DD5024" w:rsidP="00DD5024">
      <w:pPr>
        <w:ind w:left="-567" w:right="-143" w:firstLine="709"/>
        <w:rPr>
          <w:b/>
        </w:rPr>
      </w:pPr>
      <w:r>
        <w:t xml:space="preserve">В области познавательного развития </w:t>
      </w:r>
      <w:r>
        <w:rPr>
          <w:b/>
        </w:rPr>
        <w:t xml:space="preserve">основными задачами образовательной деятельности являются: </w:t>
      </w:r>
    </w:p>
    <w:p w:rsidR="00DD5024" w:rsidRDefault="00DD5024" w:rsidP="00DD5024">
      <w:pPr>
        <w:ind w:left="-567" w:right="-143" w:firstLine="709"/>
        <w:jc w:val="both"/>
      </w:pPr>
      <w:r>
        <w:t xml:space="preserve">1) развивать интерес детей к самостоятельному познанию объектов окружающего мира в его разнообразных проявлениях и простейших зависимостях; </w:t>
      </w:r>
    </w:p>
    <w:p w:rsidR="00DD5024" w:rsidRDefault="00DD5024" w:rsidP="00DD5024">
      <w:pPr>
        <w:ind w:left="-567" w:right="-143" w:firstLine="709"/>
        <w:jc w:val="both"/>
      </w:pPr>
      <w:r>
        <w:t xml:space="preserve">2) формировать представления детей о цифровых средствах познания окружающего мира, способах их безопасного использования; </w:t>
      </w:r>
    </w:p>
    <w:p w:rsidR="00DD5024" w:rsidRDefault="00DD5024" w:rsidP="00DD5024">
      <w:pPr>
        <w:ind w:left="-567" w:right="-143" w:firstLine="709"/>
        <w:jc w:val="both"/>
      </w:pPr>
      <w:r>
        <w:t xml:space="preserve">3) развивать способность использовать математические знания и аналитические способы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совершенствовать ориентировку в пространстве и времени; </w:t>
      </w:r>
    </w:p>
    <w:p w:rsidR="00DD5024" w:rsidRDefault="00DD5024" w:rsidP="00DD5024">
      <w:pPr>
        <w:ind w:left="-567" w:right="-143" w:firstLine="709"/>
        <w:jc w:val="both"/>
      </w:pPr>
      <w:r>
        <w:t xml:space="preserve">4) развивать способы взаимодействия с членами семьи и людьми ближайшего окружения в познавательной деятельности, расширять самостоятельные действия различной направленности, закреплять позитивный опыт в самостоятельной и совместной со взрослым и сверстниками деятельности; </w:t>
      </w:r>
    </w:p>
    <w:p w:rsidR="00DD5024" w:rsidRDefault="00DD5024" w:rsidP="00DD5024">
      <w:pPr>
        <w:ind w:left="-567" w:right="-143" w:firstLine="709"/>
        <w:jc w:val="both"/>
      </w:pPr>
      <w:r>
        <w:t xml:space="preserve">5) расширять представления о многообразии объектов живой природы, их особенностях, среде обитания и образе жизни, в разные сезоны года, их потребностях; продолжать учить группировать объекты живой природы; </w:t>
      </w:r>
    </w:p>
    <w:p w:rsidR="00DD5024" w:rsidRDefault="00DD5024" w:rsidP="00DD5024">
      <w:pPr>
        <w:ind w:left="-567" w:right="-143" w:firstLine="709"/>
        <w:jc w:val="both"/>
      </w:pPr>
      <w:r>
        <w:t xml:space="preserve">6) продолжать учить детей использовать приемы экспериментирования для познания объектов живой и неживой природы и их свойств и качеств; </w:t>
      </w:r>
    </w:p>
    <w:p w:rsidR="00DD5024" w:rsidRDefault="00DD5024" w:rsidP="00DD5024">
      <w:pPr>
        <w:ind w:left="-567" w:right="-143" w:firstLine="709"/>
        <w:jc w:val="both"/>
      </w:pPr>
      <w:r>
        <w:t xml:space="preserve">7) продолжать знакомить с сезонными изменениями в природе, и деятельностью человека в разные сезоны, воспитывать положительное отношение ко всем живым существам, желание их беречь и заботиться. </w:t>
      </w:r>
    </w:p>
    <w:p w:rsidR="00DD5024" w:rsidRPr="00E0159C" w:rsidRDefault="00292DDF" w:rsidP="00292DDF">
      <w:pPr>
        <w:ind w:right="-143"/>
        <w:jc w:val="both"/>
        <w:rPr>
          <w:b/>
          <w:i/>
        </w:rPr>
      </w:pPr>
      <w:r>
        <w:rPr>
          <w:b/>
        </w:rPr>
        <w:t xml:space="preserve"> </w:t>
      </w:r>
      <w:r w:rsidR="00DD5024" w:rsidRPr="00E0159C">
        <w:rPr>
          <w:b/>
          <w:i/>
        </w:rPr>
        <w:t>Содержание образовательной деятельности</w:t>
      </w:r>
    </w:p>
    <w:p w:rsidR="00DD5024" w:rsidRPr="00E0159C" w:rsidRDefault="00DD5024" w:rsidP="00DD5024">
      <w:pPr>
        <w:ind w:left="-567" w:right="-143" w:firstLine="709"/>
        <w:jc w:val="both"/>
        <w:rPr>
          <w:i/>
        </w:rPr>
      </w:pPr>
      <w:r w:rsidRPr="00E0159C">
        <w:rPr>
          <w:i/>
        </w:rPr>
        <w:t xml:space="preserve">1) Сенсорные эталоны и познавательные действия: </w:t>
      </w:r>
    </w:p>
    <w:p w:rsidR="00DD5024" w:rsidRDefault="00DD5024" w:rsidP="00DD5024">
      <w:pPr>
        <w:ind w:left="-567" w:right="-143" w:firstLine="709"/>
        <w:jc w:val="both"/>
      </w:pPr>
      <w:r>
        <w:t xml:space="preserve">педагог закрепляет умения детей различать и называть все цвета спектра и ахроматические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 выделять структуру плоских геометрических фигур, использовать сенсорные эталоны для оценки свойств и качеств предметов. Посредством игровой и познавательной мотивации педагог организует освоение детьми умений выделять сходство и отличие между группами предметов, сравнивать предметы по 3 - 5 признакам, группировать предметы по разным основаниям преимущественно на основе зрительной оценки; совершенствует приемы сравнения, упорядочивания и классификации на основе выделения их существенных свойств и отношений. Формирует представления о том, как люди используют цифровые средства познания окружающего мира и какие правила необходимо соблюдать для их безопасного использования; </w:t>
      </w:r>
    </w:p>
    <w:p w:rsidR="00DD5024" w:rsidRDefault="00DD5024" w:rsidP="00DD5024">
      <w:pPr>
        <w:ind w:left="-567" w:right="-143" w:firstLine="709"/>
        <w:jc w:val="both"/>
      </w:pPr>
      <w:r>
        <w:t xml:space="preserve">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деятельности и отдельных действий во взаимодействии со сверстниками, поощряет проявление наблюдательности за </w:t>
      </w:r>
      <w:r>
        <w:lastRenderedPageBreak/>
        <w:t xml:space="preserve">действиями взрослого и других детей. В процессе организации разных форм совместной познавательной деятельности показывает детей возможности для обсуждения проблемы, для совместного нахождения способов ее решения, поощряет проявление инициативы, способности формулировать и отвечать на поставленные вопросы. </w:t>
      </w:r>
    </w:p>
    <w:p w:rsidR="00DD5024" w:rsidRPr="00E0159C" w:rsidRDefault="00DD5024" w:rsidP="00DD5024">
      <w:pPr>
        <w:ind w:left="-567" w:right="-143" w:firstLine="709"/>
        <w:jc w:val="both"/>
        <w:rPr>
          <w:i/>
        </w:rPr>
      </w:pPr>
      <w:r w:rsidRPr="00E0159C">
        <w:rPr>
          <w:i/>
        </w:rPr>
        <w:t xml:space="preserve">2)Математические представления: </w:t>
      </w:r>
    </w:p>
    <w:p w:rsidR="00DD5024" w:rsidRDefault="00DD5024" w:rsidP="00DD5024">
      <w:pPr>
        <w:ind w:left="-567" w:right="-143" w:firstLine="709"/>
        <w:jc w:val="both"/>
      </w:pPr>
      <w:r>
        <w:t xml:space="preserve">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 </w:t>
      </w:r>
    </w:p>
    <w:p w:rsidR="00DD5024" w:rsidRDefault="00DD5024" w:rsidP="00DD5024">
      <w:pPr>
        <w:ind w:left="-567" w:right="-143" w:firstLine="709"/>
        <w:jc w:val="both"/>
      </w:pPr>
      <w:r>
        <w:t xml:space="preserve">педагог совершенствует умения выстраивать сериационные ряды предметов, различающихся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освоение детьми опосредованного сравнения предметов по длине, ширине, высоте с помощью условной меры;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 сутки, неделя, месяц, год. </w:t>
      </w:r>
    </w:p>
    <w:p w:rsidR="00DD5024" w:rsidRPr="00E0159C" w:rsidRDefault="00DD5024" w:rsidP="00DD5024">
      <w:pPr>
        <w:ind w:left="-567" w:right="-143" w:firstLine="709"/>
        <w:jc w:val="both"/>
        <w:rPr>
          <w:i/>
        </w:rPr>
      </w:pPr>
      <w:r w:rsidRPr="00E0159C">
        <w:rPr>
          <w:i/>
        </w:rPr>
        <w:t>3) Окружающий мир:</w:t>
      </w:r>
    </w:p>
    <w:p w:rsidR="00DD5024" w:rsidRDefault="00DD5024" w:rsidP="00DD5024">
      <w:pPr>
        <w:ind w:left="-567" w:right="-143" w:firstLine="709"/>
        <w:jc w:val="both"/>
      </w:pPr>
      <w:r>
        <w:t xml:space="preserve">педагог расширяет первичные представления о малой родине и Отечестве, о населенном пункте, его истории, его особенностях (местах отдыха и работы близких, основных достопримечательностях).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кафе. Развивает познавательный интерес к родной стране, к освоению представлений о ее столице, государственном флаге и гербе, о государственных праздниках России, памятных исторических событиях, героях Отечества. Формирует представления о многообразии стран и народов мира; </w:t>
      </w:r>
    </w:p>
    <w:p w:rsidR="00DD5024" w:rsidRDefault="00DD5024" w:rsidP="00DD5024">
      <w:pPr>
        <w:ind w:left="-567" w:right="-143" w:firstLine="709"/>
        <w:jc w:val="both"/>
      </w:pPr>
      <w:r>
        <w:t xml:space="preserve">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понимание, что в других странах есть свои достопримечательности, традиции, свои флаги и гербы. </w:t>
      </w:r>
    </w:p>
    <w:p w:rsidR="00DD5024" w:rsidRPr="00E0159C" w:rsidRDefault="00DD5024" w:rsidP="00DD5024">
      <w:pPr>
        <w:ind w:left="-567" w:right="-143" w:firstLine="709"/>
        <w:jc w:val="both"/>
        <w:rPr>
          <w:i/>
        </w:rPr>
      </w:pPr>
      <w:r w:rsidRPr="00E0159C">
        <w:rPr>
          <w:i/>
        </w:rPr>
        <w:t xml:space="preserve">4) Природа: </w:t>
      </w:r>
    </w:p>
    <w:p w:rsidR="00DD5024" w:rsidRDefault="00DD5024" w:rsidP="00DD5024">
      <w:pPr>
        <w:ind w:left="-567" w:right="-143" w:firstLine="709"/>
        <w:jc w:val="both"/>
      </w:pPr>
      <w:r>
        <w:t xml:space="preserve">педагог формирует представления о многообразии объектов животного и растительного мира, их сходстве и различии во внешнем виде и образе жизни поведении в разные сезоны года; совершенствует умения сравнивать, выделять признаки, группировать объекты живой природы по их особенностям, месту обитания, образу жизни, питанию; направляет внимание детей на наличие потребностей у животных и растений (свет, тепло, вода, воздух, питание); создает ситуации для понимания необходимости ухода за растениями и животными относительно их потребностей; </w:t>
      </w:r>
    </w:p>
    <w:p w:rsidR="00DD5024" w:rsidRDefault="00DD5024" w:rsidP="00DD5024">
      <w:pPr>
        <w:ind w:left="-567" w:right="-143" w:firstLine="709"/>
        <w:jc w:val="both"/>
      </w:pPr>
      <w:r>
        <w:t xml:space="preserve">педагог организует целенаправленное экспериментирование и опыты для ознакомления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человека в разные сезоны года (выращивание растений, сбор урожая, народные праздники и развлечения и другое); </w:t>
      </w:r>
    </w:p>
    <w:p w:rsidR="00DD5024" w:rsidRDefault="00DD5024" w:rsidP="00DD5024">
      <w:pPr>
        <w:ind w:left="-567" w:right="-143" w:firstLine="709"/>
        <w:jc w:val="both"/>
      </w:pPr>
      <w:r>
        <w:t xml:space="preserve">способствует усвоению детьми правил поведения в природе, формируя понимание ценности живого, воспитывает желание защитить и сохранить живую природу. </w:t>
      </w:r>
    </w:p>
    <w:p w:rsidR="00B524BB" w:rsidRDefault="00B524BB" w:rsidP="00041C83">
      <w:pPr>
        <w:pStyle w:val="a6"/>
        <w:ind w:left="360"/>
        <w:contextualSpacing/>
        <w:rPr>
          <w:rFonts w:ascii="Times New Roman" w:hAnsi="Times New Roman"/>
          <w:b/>
          <w:sz w:val="24"/>
          <w:szCs w:val="24"/>
        </w:rPr>
      </w:pPr>
    </w:p>
    <w:p w:rsidR="00DD5024" w:rsidRDefault="00DD5024" w:rsidP="00DD5024">
      <w:pPr>
        <w:ind w:left="-567" w:right="-143" w:firstLine="709"/>
        <w:rPr>
          <w:b/>
          <w:bCs/>
        </w:rPr>
      </w:pPr>
      <w:r>
        <w:rPr>
          <w:b/>
          <w:bCs/>
        </w:rPr>
        <w:t>2.3</w:t>
      </w:r>
      <w:r w:rsidRPr="00963B4C">
        <w:rPr>
          <w:b/>
          <w:bCs/>
        </w:rPr>
        <w:t>.</w:t>
      </w:r>
      <w:r>
        <w:rPr>
          <w:b/>
          <w:bCs/>
        </w:rPr>
        <w:t>6</w:t>
      </w:r>
      <w:r w:rsidRPr="00963B4C">
        <w:rPr>
          <w:b/>
          <w:bCs/>
        </w:rPr>
        <w:t>. От 6 лет до 7 лет</w:t>
      </w:r>
    </w:p>
    <w:p w:rsidR="00DD5024" w:rsidRPr="00963B4C" w:rsidRDefault="00DD5024" w:rsidP="00DD5024">
      <w:pPr>
        <w:ind w:left="-567" w:right="-143" w:firstLine="709"/>
        <w:rPr>
          <w:b/>
          <w:bCs/>
        </w:rPr>
      </w:pPr>
    </w:p>
    <w:p w:rsidR="00DD5024" w:rsidRPr="00E0159C" w:rsidRDefault="00DD5024" w:rsidP="00DD5024">
      <w:pPr>
        <w:ind w:left="-567" w:right="-143" w:firstLine="709"/>
        <w:rPr>
          <w:i/>
        </w:rPr>
      </w:pPr>
      <w:r>
        <w:t xml:space="preserve"> </w:t>
      </w:r>
      <w:r w:rsidRPr="00E0159C">
        <w:rPr>
          <w:b/>
          <w:i/>
        </w:rPr>
        <w:t>Задачи образовательной деятельности</w:t>
      </w:r>
    </w:p>
    <w:p w:rsidR="00DD5024" w:rsidRDefault="00DD5024" w:rsidP="00DD5024">
      <w:pPr>
        <w:ind w:left="-567" w:right="-143" w:firstLine="709"/>
        <w:rPr>
          <w:b/>
        </w:rPr>
      </w:pPr>
      <w:r>
        <w:t xml:space="preserve">В области познавательного развития </w:t>
      </w:r>
      <w:r>
        <w:rPr>
          <w:b/>
        </w:rPr>
        <w:t xml:space="preserve">основными задачами образовательной деятельности являются: </w:t>
      </w:r>
    </w:p>
    <w:p w:rsidR="00DD5024" w:rsidRDefault="00DD5024" w:rsidP="00DD5024">
      <w:pPr>
        <w:ind w:left="-567" w:right="-143" w:firstLine="709"/>
      </w:pPr>
      <w:r>
        <w:t xml:space="preserve">1) расширять самостоятельность, поощрять творчество детей в познавательно - исследовательской деятельности, избирательность познавательных интересов; </w:t>
      </w:r>
    </w:p>
    <w:p w:rsidR="00DD5024" w:rsidRDefault="00DD5024" w:rsidP="00DD5024">
      <w:pPr>
        <w:ind w:left="-567" w:right="-143" w:firstLine="709"/>
      </w:pPr>
      <w:r>
        <w:lastRenderedPageBreak/>
        <w:t xml:space="preserve">2) развивать умения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 </w:t>
      </w:r>
    </w:p>
    <w:p w:rsidR="00DD5024" w:rsidRDefault="00DD5024" w:rsidP="00DD5024">
      <w:pPr>
        <w:ind w:left="-567" w:right="-143" w:firstLine="709"/>
      </w:pPr>
      <w:r>
        <w:t xml:space="preserve">3) 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 </w:t>
      </w:r>
    </w:p>
    <w:p w:rsidR="00DD5024" w:rsidRDefault="00DD5024" w:rsidP="00DD5024">
      <w:pPr>
        <w:ind w:left="-567" w:right="-143" w:firstLine="709"/>
      </w:pPr>
      <w:r>
        <w:t xml:space="preserve">4) развивать умения детей применять некоторые цифровые средства для познания окружающего мира, соблюдая правила их безопасного использования; </w:t>
      </w:r>
    </w:p>
    <w:p w:rsidR="00DD5024" w:rsidRDefault="00DD5024" w:rsidP="00DD5024">
      <w:pPr>
        <w:ind w:left="-567" w:right="-143" w:firstLine="709"/>
      </w:pPr>
      <w:r>
        <w:t xml:space="preserve">5) закреплять и расширять представления детей о способах взаимодействия со взрослыми и сверстниками в разных видах деятельности, развивать чувство собственной компетентности в решении различных познавательных задач; </w:t>
      </w:r>
    </w:p>
    <w:p w:rsidR="00DD5024" w:rsidRDefault="00DD5024" w:rsidP="00DD5024">
      <w:pPr>
        <w:ind w:left="-567" w:right="-143" w:firstLine="709"/>
      </w:pPr>
      <w:r>
        <w:t xml:space="preserve">6) расширять представления о культурно-исторических событиях малой родины и Отечества, развивать интерес к достопримечательностям родной страны, ее традициям и праздникам; воспитывать эмоционально-положительное отношение к ним; </w:t>
      </w:r>
    </w:p>
    <w:p w:rsidR="00DD5024" w:rsidRDefault="00DD5024" w:rsidP="00DD5024">
      <w:pPr>
        <w:ind w:left="-567" w:right="-143" w:firstLine="709"/>
      </w:pPr>
      <w:r>
        <w:t xml:space="preserve">7) формировать представления детей о многообразии стран и народов мира; </w:t>
      </w:r>
    </w:p>
    <w:p w:rsidR="00DD5024" w:rsidRDefault="00DD5024" w:rsidP="00DD5024">
      <w:pPr>
        <w:ind w:left="-567" w:right="-143" w:firstLine="709"/>
      </w:pPr>
      <w:r>
        <w:t xml:space="preserve">8) 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закреплять умения классифицировать объекты живой природы; </w:t>
      </w:r>
    </w:p>
    <w:p w:rsidR="00DD5024" w:rsidRDefault="00DD5024" w:rsidP="00DD5024">
      <w:pPr>
        <w:ind w:left="-567" w:right="-143" w:firstLine="709"/>
      </w:pPr>
      <w:r>
        <w:t xml:space="preserve">9) расширять и углублять представления детей о неживой природе и ее свойствах, их использовании человеком, явлениях природы, воспитывать бережное и заботливое отношения к ней, формировать представления о профессиях, связанных с природой и ее защитой. </w:t>
      </w:r>
    </w:p>
    <w:p w:rsidR="00DD5024" w:rsidRDefault="00DD5024" w:rsidP="00DD5024">
      <w:pPr>
        <w:ind w:left="-567" w:right="-143" w:firstLine="709"/>
      </w:pPr>
    </w:p>
    <w:p w:rsidR="00DD5024" w:rsidRPr="00E0159C" w:rsidRDefault="00DD5024" w:rsidP="00DD5024">
      <w:pPr>
        <w:ind w:left="-567" w:right="-143" w:firstLine="709"/>
        <w:rPr>
          <w:b/>
          <w:i/>
        </w:rPr>
      </w:pPr>
      <w:r w:rsidRPr="00E0159C">
        <w:rPr>
          <w:b/>
          <w:i/>
        </w:rPr>
        <w:t>Содержание образовательной деятельности</w:t>
      </w:r>
    </w:p>
    <w:p w:rsidR="00DD5024" w:rsidRPr="00E0159C" w:rsidRDefault="00DD5024" w:rsidP="00DD5024">
      <w:pPr>
        <w:ind w:left="-567" w:right="-143" w:firstLine="709"/>
        <w:rPr>
          <w:i/>
        </w:rPr>
      </w:pPr>
      <w:r w:rsidRPr="00E0159C">
        <w:rPr>
          <w:i/>
        </w:rPr>
        <w:t xml:space="preserve">1) Сенсорные эталоны и познавательные действия: </w:t>
      </w:r>
    </w:p>
    <w:p w:rsidR="00DD5024" w:rsidRDefault="00DD5024" w:rsidP="00DD5024">
      <w:pPr>
        <w:ind w:left="-567" w:right="-143" w:firstLine="709"/>
      </w:pPr>
      <w:r>
        <w:t xml:space="preserve">в процессе исследовательской деятельности педагог совершенствует способы познания свойств и отношений между различными предметами, сравнения нескольких предметов по 4 - 6 основаниям с выделением сходства, отличия свойств материалов. 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 </w:t>
      </w:r>
    </w:p>
    <w:p w:rsidR="00DD5024" w:rsidRDefault="00DD5024" w:rsidP="00DD5024">
      <w:pPr>
        <w:ind w:left="-567" w:right="-143" w:firstLine="709"/>
      </w:pPr>
      <w:r>
        <w:t xml:space="preserve">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со сверстниками, использованию разных форм совместной познавательной деятельности. Поощряет умение детей обсуждать проблему, совместно находить способы ее решения, проявлять инициативу; </w:t>
      </w:r>
    </w:p>
    <w:p w:rsidR="00DD5024" w:rsidRDefault="00DD5024" w:rsidP="00DD5024">
      <w:pPr>
        <w:ind w:left="-567" w:right="-143" w:firstLine="709"/>
      </w:pPr>
      <w:r>
        <w:t xml:space="preserve">обогащает представления о цифровых средствах познания окружающего мира, закрепляет правила безопасного обращения с ними. </w:t>
      </w:r>
    </w:p>
    <w:p w:rsidR="00DD5024" w:rsidRPr="00E0159C" w:rsidRDefault="00DD5024" w:rsidP="00DD5024">
      <w:pPr>
        <w:ind w:left="-567" w:right="-143" w:firstLine="709"/>
        <w:rPr>
          <w:i/>
        </w:rPr>
      </w:pPr>
      <w:r w:rsidRPr="00E0159C">
        <w:rPr>
          <w:i/>
        </w:rPr>
        <w:t xml:space="preserve">2) Математические представления: </w:t>
      </w:r>
    </w:p>
    <w:p w:rsidR="00DD5024" w:rsidRDefault="00DD5024" w:rsidP="00DD5024">
      <w:pPr>
        <w:ind w:left="-567" w:right="-143" w:firstLine="709"/>
      </w:pPr>
      <w:r>
        <w:t xml:space="preserve">педагог формирует у детей умения 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величине с помощью условной меры, создание планов, схем, использование знаков, эталонов и другое; </w:t>
      </w:r>
    </w:p>
    <w:p w:rsidR="00DD5024" w:rsidRDefault="00DD5024" w:rsidP="00DD5024">
      <w:pPr>
        <w:ind w:left="-567" w:right="-143" w:firstLine="709"/>
      </w:pPr>
      <w:r>
        <w:t xml:space="preserve">в процессе специально организованной деятельности совершенствует умения считать в прямом и обратном порядке, знакомит с составом чисел из двух меньших в пределах первого десятка, закрепляет знания о цифрах, развивает умение составлять и решать простые арифметические задачи на сложение и вычитание; </w:t>
      </w:r>
    </w:p>
    <w:p w:rsidR="00DD5024" w:rsidRDefault="00DD5024" w:rsidP="00DD5024">
      <w:pPr>
        <w:ind w:left="-567" w:right="-143" w:firstLine="709"/>
      </w:pPr>
      <w:r>
        <w:t xml:space="preserve">обогащает представления о плоских и объемных геометрических фигурах, совершенствует умение выделять структуру геометрических фигур и устанавливать взаимосвязи между ними. Педагог способствует совершенствованию у детей умений классифицировать фигуры по внешним структурным признакам: округлые, многоугольники (треугольники, четырехугольники и тому подобное), овладению различными способами видоизменения геометрических фигур: наложение, соединение, разрезание и другое; </w:t>
      </w:r>
    </w:p>
    <w:p w:rsidR="00DD5024" w:rsidRDefault="00DD5024" w:rsidP="00DD5024">
      <w:pPr>
        <w:ind w:left="-567" w:right="-143" w:firstLine="709"/>
      </w:pPr>
      <w:r>
        <w:lastRenderedPageBreak/>
        <w:t xml:space="preserve">формирует представления и умение измерять протяженность, массу и объем веществ с помощью условной меры и понимание взаимообратных отношений между мерой и результатом измерения. Педагог закрепляет умения ориентироваться на местности и показывает способы ориентировки в двухмерном пространстве, по схеме, плану, на странице тетради в клетку. Формирует представления о календаре как системе измерения времени, развивает чувство времени, умения определять время по часам с точностью до четверти часа. </w:t>
      </w:r>
    </w:p>
    <w:p w:rsidR="00DD5024" w:rsidRPr="00E0159C" w:rsidRDefault="00DD5024" w:rsidP="00DD5024">
      <w:pPr>
        <w:ind w:left="-567" w:right="-143" w:firstLine="709"/>
        <w:rPr>
          <w:i/>
        </w:rPr>
      </w:pPr>
      <w:r w:rsidRPr="00E0159C">
        <w:rPr>
          <w:i/>
        </w:rPr>
        <w:t xml:space="preserve">3) Окружающий мир: </w:t>
      </w:r>
    </w:p>
    <w:p w:rsidR="00DD5024" w:rsidRDefault="00DD5024" w:rsidP="00DD5024">
      <w:pPr>
        <w:ind w:left="-567" w:right="-143" w:firstLine="709"/>
      </w:pPr>
      <w:r>
        <w:t xml:space="preserve">в совместной с детьми деятельности педагог обогащает представления о родном населенном пункте (название улиц, некоторых архитектурных особенностях, достопримечательностей), о стране (герб, гимн, атрибуты государственной власти, Президент, столица и крупные города, особенности природы и населения). Раскрывает и уточняет назначения общественных учреждений, разных видов транспорта, рассказывает о местах труда и отдыха людей в городе, об истории города и выдающихся горожанах, традициях городской жизни. Посредством поисковой и игровой деятельности педагог побуждает проявление интереса детей к ярким фактам из истории и культуры страны и общества, некоторым выдающимся людям России; </w:t>
      </w:r>
    </w:p>
    <w:p w:rsidR="00DD5024" w:rsidRDefault="00DD5024" w:rsidP="00DD5024">
      <w:pPr>
        <w:ind w:left="-567" w:right="-143" w:firstLine="709"/>
      </w:pPr>
      <w:r>
        <w:t xml:space="preserve">формирует представление о планете Земля как общем доме людей, о многообразии стран и народов мира на ней. </w:t>
      </w:r>
    </w:p>
    <w:p w:rsidR="00DD5024" w:rsidRPr="00E0159C" w:rsidRDefault="00DD5024" w:rsidP="00DD5024">
      <w:pPr>
        <w:ind w:left="-567" w:right="-143" w:firstLine="709"/>
        <w:rPr>
          <w:i/>
        </w:rPr>
      </w:pPr>
      <w:r w:rsidRPr="00E0159C">
        <w:rPr>
          <w:i/>
        </w:rPr>
        <w:t xml:space="preserve">4) Природа: </w:t>
      </w:r>
    </w:p>
    <w:p w:rsidR="00DD5024" w:rsidRDefault="00DD5024" w:rsidP="00DD5024">
      <w:pPr>
        <w:ind w:left="-567" w:right="-143" w:firstLine="709"/>
      </w:pPr>
      <w:r>
        <w:t xml:space="preserve">педагог расширяет и актуализирует представления детей о многообразии природного мира родного края, различных областей и регионов России и на Земле, рассказывает о некоторых наиболее ярких представителях животных и растений разных природных зон (пустыня, степь, тайга, тундра и другие), об их образе жизни и приспособлении к среде обитания, изменениях жизни в разные сезоны года. Закрепляет умение сравнивать, выделять свойства объектов, классифицировать их по признакам, формирует представления 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 человеком растений, животных (в том числе и культурных, лекарственных растений), профессиях с этим связанных; </w:t>
      </w:r>
    </w:p>
    <w:p w:rsidR="00DD5024" w:rsidRDefault="00DD5024" w:rsidP="00DD5024">
      <w:pPr>
        <w:ind w:left="-567" w:right="-143" w:firstLine="709"/>
      </w:pPr>
      <w:r>
        <w:t xml:space="preserve">педагог поддерживает стремление детей к наблюдениям за природными явлениями, живимыми и неживыми объектами, самостоятельному экспериментированию, наблюдению и другим способам деятельности для познания свойств объектов неживой природы (воды, воздуха, песка, глины, почвы, камней и других), знакомит с многообразием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другие); об использовании человеком свойств неживой природы для хозяйственных нужд (ветряные мельницы, водохранилища, солнечные батареи, ледяные катки); о некоторых небесных телах (планеты, кометы, звезды), роли солнечного света, тепла в жизни живой природы; </w:t>
      </w:r>
    </w:p>
    <w:p w:rsidR="00DD5024" w:rsidRDefault="00DD5024" w:rsidP="00DD5024">
      <w:pPr>
        <w:ind w:left="-567" w:right="-143" w:firstLine="709"/>
      </w:pPr>
      <w:r>
        <w:t xml:space="preserve">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деятельности человека на природу; </w:t>
      </w:r>
    </w:p>
    <w:p w:rsidR="00CD76DE" w:rsidRDefault="00DD5024" w:rsidP="00DD5024">
      <w:pPr>
        <w:ind w:left="-567" w:right="-143" w:firstLine="709"/>
      </w:pPr>
      <w:r>
        <w:t>закрепляет правила поведения в природе, воспитывает осознанное, бережное и заботливое отношение к природе и ее ресурсам.</w:t>
      </w:r>
    </w:p>
    <w:p w:rsidR="00DD5024" w:rsidRPr="00147FFA" w:rsidRDefault="00DD5024" w:rsidP="00DD5024">
      <w:pPr>
        <w:ind w:left="-567" w:right="-143" w:firstLine="709"/>
      </w:pPr>
      <w:r w:rsidRPr="00E0159C">
        <w:rPr>
          <w:b/>
          <w:i/>
        </w:rPr>
        <w:t>Решение совокупных задач воспитания</w:t>
      </w:r>
      <w:r w:rsidRPr="00E0159C">
        <w:rPr>
          <w:i/>
        </w:rPr>
        <w:t xml:space="preserve"> </w:t>
      </w:r>
      <w:r w:rsidRPr="00147FFA">
        <w:t xml:space="preserve">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 </w:t>
      </w:r>
    </w:p>
    <w:p w:rsidR="00DD5024" w:rsidRPr="00147FFA" w:rsidRDefault="00DD5024" w:rsidP="00DD5024">
      <w:pPr>
        <w:ind w:left="-567" w:right="-143" w:firstLine="709"/>
      </w:pPr>
      <w:r w:rsidRPr="00147FFA">
        <w:t xml:space="preserve">воспитание отношения к знанию как ценности, понимание значения образования для человека, общества, страны; </w:t>
      </w:r>
    </w:p>
    <w:p w:rsidR="00DD5024" w:rsidRPr="00147FFA" w:rsidRDefault="00DD5024" w:rsidP="00DD5024">
      <w:pPr>
        <w:ind w:left="-567" w:right="-143" w:firstLine="709"/>
      </w:pPr>
      <w:r w:rsidRPr="00147FFA">
        <w:t xml:space="preserve">приобщение к отечественным традициям и праздникам, к истории и достижениям родной страны, к культурному наследию народов России; </w:t>
      </w:r>
    </w:p>
    <w:p w:rsidR="00DD5024" w:rsidRPr="00147FFA" w:rsidRDefault="00DD5024" w:rsidP="00DD5024">
      <w:pPr>
        <w:ind w:left="-567" w:right="-143" w:firstLine="709"/>
      </w:pPr>
      <w:r w:rsidRPr="00147FFA">
        <w:t xml:space="preserve">воспитание уважения к людям - представителям разных народов России независимо от их этнической принадлежности; </w:t>
      </w:r>
    </w:p>
    <w:p w:rsidR="00DD5024" w:rsidRPr="00147FFA" w:rsidRDefault="00DD5024" w:rsidP="00DD5024">
      <w:pPr>
        <w:ind w:left="-567" w:right="-143" w:firstLine="709"/>
      </w:pPr>
      <w:r w:rsidRPr="00147FFA">
        <w:t xml:space="preserve">воспитание уважительного отношения к государственным символам страны (флагу, гербу, гимну); </w:t>
      </w:r>
    </w:p>
    <w:p w:rsidR="00DD5024" w:rsidRPr="00147FFA" w:rsidRDefault="00DD5024" w:rsidP="00DD5024">
      <w:pPr>
        <w:ind w:left="-567" w:right="-143" w:firstLine="709"/>
      </w:pPr>
      <w:r w:rsidRPr="00147FFA">
        <w:t xml:space="preserve">воспитание бережного и ответственного отношения к природе родного края, родной страны, приобретение первого опыта действий по сохранению природы. </w:t>
      </w:r>
    </w:p>
    <w:p w:rsidR="00DD5024" w:rsidRPr="00DD5024" w:rsidRDefault="00DD5024" w:rsidP="00DD5024">
      <w:pPr>
        <w:ind w:left="-567" w:right="-143" w:firstLine="709"/>
        <w:rPr>
          <w:color w:val="FF0000"/>
        </w:rPr>
      </w:pPr>
      <w:r w:rsidRPr="00DD5024">
        <w:rPr>
          <w:color w:val="FF0000"/>
        </w:rPr>
        <w:lastRenderedPageBreak/>
        <w:t xml:space="preserve">  </w:t>
      </w:r>
    </w:p>
    <w:p w:rsidR="00041C83" w:rsidRPr="00DD5024" w:rsidRDefault="00041C83" w:rsidP="00DD5024">
      <w:pPr>
        <w:ind w:right="-143"/>
        <w:rPr>
          <w:b/>
          <w:bCs/>
        </w:rPr>
      </w:pPr>
      <w:r>
        <w:rPr>
          <w:b/>
        </w:rPr>
        <w:t xml:space="preserve"> 2.</w:t>
      </w:r>
      <w:r w:rsidR="00DD5024">
        <w:rPr>
          <w:b/>
        </w:rPr>
        <w:t>4</w:t>
      </w:r>
      <w:r w:rsidR="008C2096">
        <w:rPr>
          <w:b/>
        </w:rPr>
        <w:t>.</w:t>
      </w:r>
      <w:r>
        <w:rPr>
          <w:b/>
        </w:rPr>
        <w:t xml:space="preserve"> </w:t>
      </w:r>
      <w:r w:rsidR="00444E4F">
        <w:rPr>
          <w:b/>
        </w:rPr>
        <w:t>Задачи и с</w:t>
      </w:r>
      <w:r>
        <w:rPr>
          <w:b/>
        </w:rPr>
        <w:t>одержание образовательной деятельности по речевому развитию.</w:t>
      </w:r>
    </w:p>
    <w:p w:rsidR="00E60AC3" w:rsidRDefault="00E60AC3" w:rsidP="00E60AC3">
      <w:pPr>
        <w:pStyle w:val="af0"/>
        <w:ind w:firstLine="709"/>
        <w:jc w:val="both"/>
        <w:rPr>
          <w:rFonts w:ascii="Times New Roman" w:hAnsi="Times New Roman"/>
          <w:sz w:val="24"/>
          <w:szCs w:val="24"/>
        </w:rPr>
      </w:pPr>
      <w:r w:rsidRPr="00D37707">
        <w:rPr>
          <w:rFonts w:ascii="Times New Roman" w:hAnsi="Times New Roman"/>
          <w:sz w:val="24"/>
          <w:szCs w:val="24"/>
        </w:rPr>
        <w:t>Речевое развитие</w:t>
      </w:r>
      <w:r w:rsidR="00DD5024">
        <w:rPr>
          <w:rFonts w:ascii="Times New Roman" w:hAnsi="Times New Roman"/>
          <w:sz w:val="24"/>
          <w:szCs w:val="24"/>
        </w:rPr>
        <w:t xml:space="preserve"> </w:t>
      </w:r>
      <w:r w:rsidRPr="00A96E41">
        <w:rPr>
          <w:rFonts w:ascii="Times New Roman" w:hAnsi="Times New Roman"/>
          <w:sz w:val="24"/>
          <w:szCs w:val="24"/>
        </w:rPr>
        <w:t>включает владение речью как средством общения</w:t>
      </w:r>
      <w:r>
        <w:rPr>
          <w:rFonts w:ascii="Times New Roman" w:hAnsi="Times New Roman"/>
          <w:sz w:val="24"/>
          <w:szCs w:val="24"/>
        </w:rPr>
        <w:t xml:space="preserve"> и культуры</w:t>
      </w:r>
      <w:r w:rsidRPr="00A96E41">
        <w:rPr>
          <w:rFonts w:ascii="Times New Roman" w:hAnsi="Times New Roman"/>
          <w:sz w:val="24"/>
          <w:szCs w:val="24"/>
        </w:rPr>
        <w:t xml:space="preserve">; обогащение активного словаря; развитие связной, грамматически правильной диалогической и монологической речи; </w:t>
      </w:r>
      <w:r>
        <w:rPr>
          <w:rFonts w:ascii="Times New Roman" w:hAnsi="Times New Roman"/>
          <w:sz w:val="24"/>
          <w:szCs w:val="24"/>
        </w:rPr>
        <w:t xml:space="preserve">развитие речевого творчества; </w:t>
      </w:r>
      <w:r w:rsidRPr="00A96E41">
        <w:rPr>
          <w:rFonts w:ascii="Times New Roman" w:hAnsi="Times New Roman"/>
          <w:sz w:val="24"/>
          <w:szCs w:val="24"/>
        </w:rPr>
        <w:t xml:space="preserve">развитие звуковой и интонационной культуры речи, фонематического слуха; </w:t>
      </w:r>
      <w:r>
        <w:rPr>
          <w:rFonts w:ascii="Times New Roman" w:hAnsi="Times New Roman"/>
          <w:sz w:val="24"/>
          <w:szCs w:val="24"/>
        </w:rPr>
        <w:t xml:space="preserve">знакомство с книжной культурой, детской литературой, понимание на слух текстов различных жанров детской литературы; </w:t>
      </w:r>
      <w:r w:rsidRPr="00A96E41">
        <w:rPr>
          <w:rFonts w:ascii="Times New Roman" w:hAnsi="Times New Roman"/>
          <w:sz w:val="24"/>
          <w:szCs w:val="24"/>
        </w:rPr>
        <w:t>формирование звуковой аналитико-синтетической активности как предпосылки обучения грамоте.</w:t>
      </w:r>
    </w:p>
    <w:p w:rsidR="00DD5024" w:rsidRDefault="00DD5024" w:rsidP="00E60AC3">
      <w:pPr>
        <w:pStyle w:val="af0"/>
        <w:ind w:firstLine="709"/>
        <w:jc w:val="both"/>
        <w:rPr>
          <w:rFonts w:ascii="Times New Roman" w:hAnsi="Times New Roman"/>
          <w:sz w:val="24"/>
          <w:szCs w:val="24"/>
        </w:rPr>
      </w:pPr>
    </w:p>
    <w:p w:rsidR="00DD5024" w:rsidRDefault="00DD5024" w:rsidP="00DD5024">
      <w:pPr>
        <w:ind w:left="-567" w:right="-143" w:firstLine="709"/>
        <w:jc w:val="both"/>
        <w:rPr>
          <w:b/>
          <w:bCs/>
        </w:rPr>
      </w:pPr>
      <w:r w:rsidRPr="00152DE0">
        <w:rPr>
          <w:b/>
          <w:bCs/>
        </w:rPr>
        <w:t>2.</w:t>
      </w:r>
      <w:r>
        <w:rPr>
          <w:b/>
          <w:bCs/>
        </w:rPr>
        <w:t>4.1.</w:t>
      </w:r>
      <w:r w:rsidRPr="00152DE0">
        <w:rPr>
          <w:b/>
          <w:bCs/>
        </w:rPr>
        <w:t xml:space="preserve"> От 1 года до 2 лет.</w:t>
      </w:r>
    </w:p>
    <w:p w:rsidR="00DD5024" w:rsidRDefault="00DD5024" w:rsidP="00DD5024">
      <w:pPr>
        <w:ind w:left="-567" w:right="-143" w:firstLine="709"/>
        <w:jc w:val="both"/>
        <w:rPr>
          <w:b/>
          <w:bCs/>
        </w:rPr>
      </w:pPr>
    </w:p>
    <w:p w:rsidR="00DD5024" w:rsidRPr="00E0159C" w:rsidRDefault="00DD5024" w:rsidP="00DD5024">
      <w:pPr>
        <w:ind w:left="-567" w:right="-143" w:firstLine="709"/>
        <w:jc w:val="both"/>
        <w:rPr>
          <w:i/>
        </w:rPr>
      </w:pPr>
      <w:r>
        <w:rPr>
          <w:b/>
          <w:bCs/>
        </w:rPr>
        <w:t xml:space="preserve"> </w:t>
      </w:r>
      <w:r w:rsidRPr="00E0159C">
        <w:rPr>
          <w:b/>
          <w:i/>
        </w:rPr>
        <w:t>Задачи образовательной деятельности</w:t>
      </w:r>
    </w:p>
    <w:p w:rsidR="00DD5024" w:rsidRDefault="00DD5024" w:rsidP="00DD5024">
      <w:pPr>
        <w:ind w:left="-567" w:right="-143" w:firstLine="709"/>
        <w:jc w:val="both"/>
        <w:rPr>
          <w:b/>
        </w:rPr>
      </w:pPr>
      <w:r>
        <w:t xml:space="preserve">В области речевого развития </w:t>
      </w:r>
      <w:r>
        <w:rPr>
          <w:b/>
        </w:rPr>
        <w:t xml:space="preserve">основными задачами образовательной деятельности являются: </w:t>
      </w:r>
    </w:p>
    <w:p w:rsidR="00DD5024" w:rsidRDefault="00DD5024" w:rsidP="00DD5024">
      <w:pPr>
        <w:ind w:left="-567" w:right="-143" w:firstLine="709"/>
        <w:jc w:val="both"/>
      </w:pPr>
      <w:r>
        <w:t xml:space="preserve">1) от 1 года до 1 года 6 месяцев: </w:t>
      </w:r>
    </w:p>
    <w:p w:rsidR="00DD5024" w:rsidRDefault="00DD5024" w:rsidP="00DD5024">
      <w:pPr>
        <w:ind w:left="-567" w:right="-143" w:firstLine="709"/>
        <w:jc w:val="both"/>
      </w:pPr>
      <w:r>
        <w:t xml:space="preserve">развитие понимания речи: расширять запас понимаемых слов; закреплять умения понимать слова, обозначающие части тела человека, бытовые и игровые действия, признаки предметов; понимать простые по конструкции фразы взрослого; </w:t>
      </w:r>
    </w:p>
    <w:p w:rsidR="00DD5024" w:rsidRDefault="00DD5024" w:rsidP="00DD5024">
      <w:pPr>
        <w:ind w:left="-567" w:right="-143" w:firstLine="709"/>
        <w:jc w:val="both"/>
      </w:pPr>
      <w:r>
        <w:t xml:space="preserve">развитие активной речи: продолжать формировать у детей умение произносить несложные звукоподражания, простые слова; развивать речевое общение со взрослым; стимулировать детей подражать речи взрослого человека, повторять за взрослым и произносить самостоятельно слова, обозначающие близких ребенку людей, знакомые предметы и игрушки, некоторые действия; добиваться от детей коротких фраз; воспитывать у детей потребность в общении; </w:t>
      </w:r>
    </w:p>
    <w:p w:rsidR="00DD5024" w:rsidRDefault="00DD5024" w:rsidP="00DD5024">
      <w:pPr>
        <w:ind w:left="-567" w:right="-143" w:firstLine="709"/>
        <w:jc w:val="both"/>
      </w:pPr>
      <w:r>
        <w:t xml:space="preserve">привлекать малышей к слушанию произведений народного фольклора (потешки, пестушки, песенки, сказки) с наглядным сопровождением (игрушки для малышей, книжки-игрушки, книжки-картинки) и игровыми действиями с игрушками; </w:t>
      </w:r>
    </w:p>
    <w:p w:rsidR="00DD5024" w:rsidRDefault="00DD5024" w:rsidP="00DD5024">
      <w:pPr>
        <w:ind w:left="-567" w:right="-143" w:firstLine="709"/>
        <w:jc w:val="both"/>
      </w:pPr>
      <w:r>
        <w:t xml:space="preserve">реагировать улыбкой и движениями на эмоциональные реакции малыша при чтении и пропевании фольклорных текстов; </w:t>
      </w:r>
    </w:p>
    <w:p w:rsidR="00DD5024" w:rsidRDefault="00DD5024" w:rsidP="00DD5024">
      <w:pPr>
        <w:ind w:left="-567" w:right="-143" w:firstLine="709"/>
        <w:jc w:val="both"/>
      </w:pPr>
      <w:r>
        <w:t xml:space="preserve">побуждать к повторению за педагогом при чтении слов стихотворного текста, песенок, выполнению действий, о которых идет речь в произведении; </w:t>
      </w:r>
    </w:p>
    <w:p w:rsidR="00DD5024" w:rsidRDefault="00DD5024" w:rsidP="00DD5024">
      <w:pPr>
        <w:ind w:left="-567" w:right="-143" w:firstLine="709"/>
        <w:jc w:val="both"/>
      </w:pPr>
      <w:r>
        <w:t xml:space="preserve">рассматривать вместе с педагогом и узнавать изображенные в книжках-картинках предметы и действия, о которых говорилось в произведении; </w:t>
      </w:r>
    </w:p>
    <w:p w:rsidR="00DD5024" w:rsidRDefault="00DD5024" w:rsidP="00DD5024">
      <w:pPr>
        <w:ind w:left="-567" w:right="-143" w:firstLine="709"/>
        <w:jc w:val="both"/>
      </w:pPr>
      <w:r>
        <w:t xml:space="preserve">2) от 1 года 6 месяцев до 2 лет: </w:t>
      </w:r>
    </w:p>
    <w:p w:rsidR="00DD5024" w:rsidRDefault="00DD5024" w:rsidP="00DD5024">
      <w:pPr>
        <w:ind w:left="-567" w:right="-143" w:firstLine="709"/>
        <w:jc w:val="both"/>
      </w:pPr>
      <w:r>
        <w:t xml:space="preserve">развитие понимания речи: закреплять умение понимать слова, обозначающие предметы, некоторые действия, признаки, размер, цвет, местоположение; понимать речь взрослого и выполнять его просьбы; выполнять несложные поручения; </w:t>
      </w:r>
    </w:p>
    <w:p w:rsidR="00DD5024" w:rsidRDefault="00DD5024" w:rsidP="00DD5024">
      <w:pPr>
        <w:ind w:left="-567" w:right="-143" w:firstLine="709"/>
        <w:jc w:val="both"/>
      </w:pPr>
      <w:r>
        <w:t xml:space="preserve">развитие активной речи: побуждать детей использовать накопленный запас слов по подражанию и самостоятельно, упражнять в замене звукоподражательных слов общеупотребительными; способствовать развитию диалогической речи, воспроизводить за взрослым отдельные слова и короткие фразы; побуждать детей употреблять несложные для произношения слова и простые предложения; </w:t>
      </w:r>
    </w:p>
    <w:p w:rsidR="00DD5024" w:rsidRDefault="00DD5024" w:rsidP="00DD5024">
      <w:pPr>
        <w:ind w:left="-567" w:right="-143" w:firstLine="709"/>
        <w:jc w:val="both"/>
      </w:pPr>
      <w:r>
        <w:t xml:space="preserve">развивать умение слушать чтение взрослым наизусть потешек, стихов, песенок, сказок с наглядным сопровождением (картинки, игрушки, книжки-игрушки, книжки-картинки); </w:t>
      </w:r>
    </w:p>
    <w:p w:rsidR="00DD5024" w:rsidRDefault="00DD5024" w:rsidP="00DD5024">
      <w:pPr>
        <w:ind w:left="-567" w:right="-143" w:firstLine="709"/>
        <w:jc w:val="both"/>
      </w:pPr>
      <w:r>
        <w:t xml:space="preserve">развивать у детей умение эмоционально откликаться на ритм и мелодичность пестушек, песенок, потешек, сказок; </w:t>
      </w:r>
    </w:p>
    <w:p w:rsidR="00DD5024" w:rsidRDefault="00DD5024" w:rsidP="00DD5024">
      <w:pPr>
        <w:ind w:left="-567" w:right="-143" w:firstLine="709"/>
        <w:jc w:val="both"/>
      </w:pPr>
      <w:r>
        <w:t xml:space="preserve">поддерживать положительные эмоциональные и избирательные реакции в процессе чтения произведений фольклора и коротких литературных художественных произведений; </w:t>
      </w:r>
    </w:p>
    <w:p w:rsidR="00DD5024" w:rsidRDefault="00DD5024" w:rsidP="00DD5024">
      <w:pPr>
        <w:ind w:left="-567" w:right="-143" w:firstLine="709"/>
        <w:jc w:val="both"/>
      </w:pPr>
      <w:r>
        <w:t xml:space="preserve">формировать умение показывать и называть предметы, объекты, изображенные в книжках-картинках; показывая, называть совершаемые персонажами действия; </w:t>
      </w:r>
    </w:p>
    <w:p w:rsidR="00DD5024" w:rsidRDefault="00DD5024" w:rsidP="00DD5024">
      <w:pPr>
        <w:ind w:left="-567" w:right="-143" w:firstLine="709"/>
        <w:jc w:val="both"/>
      </w:pPr>
      <w:r>
        <w:t xml:space="preserve">воспринимать вопросительные и восклицательные интонации поэтических произведений; </w:t>
      </w:r>
    </w:p>
    <w:p w:rsidR="00DD5024" w:rsidRDefault="00DD5024" w:rsidP="00DD5024">
      <w:pPr>
        <w:ind w:left="-567" w:right="-143" w:firstLine="709"/>
        <w:jc w:val="both"/>
      </w:pPr>
      <w:r>
        <w:t xml:space="preserve">побуждать договаривать (заканчивать) слова и строчки знакомых ребенку песенок и стихов. </w:t>
      </w:r>
    </w:p>
    <w:p w:rsidR="00DD5024" w:rsidRDefault="00DD5024" w:rsidP="00DD5024">
      <w:pPr>
        <w:ind w:left="-567" w:right="-143" w:firstLine="709"/>
        <w:jc w:val="both"/>
      </w:pPr>
    </w:p>
    <w:p w:rsidR="00DD5024" w:rsidRPr="00E0159C" w:rsidRDefault="00DD5024" w:rsidP="00DD5024">
      <w:pPr>
        <w:ind w:left="-567" w:right="-143" w:firstLine="709"/>
        <w:jc w:val="both"/>
        <w:rPr>
          <w:b/>
          <w:i/>
        </w:rPr>
      </w:pPr>
      <w:r w:rsidRPr="00E0159C">
        <w:rPr>
          <w:b/>
          <w:i/>
        </w:rPr>
        <w:t>Содержание образовательной деятельности</w:t>
      </w:r>
    </w:p>
    <w:p w:rsidR="00DD5024" w:rsidRPr="00E0159C" w:rsidRDefault="00DD5024" w:rsidP="00DD5024">
      <w:pPr>
        <w:ind w:left="-567" w:right="-143" w:firstLine="709"/>
        <w:jc w:val="both"/>
        <w:rPr>
          <w:i/>
        </w:rPr>
      </w:pPr>
      <w:r w:rsidRPr="00E0159C">
        <w:rPr>
          <w:i/>
        </w:rPr>
        <w:t xml:space="preserve">1) От 1 года до 1 года 6 месяцев: </w:t>
      </w:r>
    </w:p>
    <w:p w:rsidR="00DD5024" w:rsidRDefault="00DD5024" w:rsidP="00DD5024">
      <w:pPr>
        <w:ind w:left="-567" w:right="-143" w:firstLine="709"/>
        <w:jc w:val="both"/>
      </w:pPr>
      <w:r>
        <w:lastRenderedPageBreak/>
        <w:t xml:space="preserve">развитие понимания речи: педагог расширяет запас понимаемых слов ребенка за счет имени ребенка, предметов обихода, названий животных; активизирует в речи понимание слов, обозначающих предметы, действия ("ложись спать", "покатай"), признаки предметов; закрепляет умение понимать речь взрослого, не подкрепленную ситуацией; </w:t>
      </w:r>
    </w:p>
    <w:p w:rsidR="00DD5024" w:rsidRDefault="00DD5024" w:rsidP="00DD5024">
      <w:pPr>
        <w:ind w:left="-567" w:right="-143" w:firstLine="709"/>
        <w:jc w:val="both"/>
      </w:pPr>
      <w:r>
        <w:t xml:space="preserve">развитие активной речи: педагог формирует у детей умения отвечать на простые вопросы ("Кто?", "Что?", "Что делает?"), повторять за педагогом и произносить самостоятельно двухсложные слова (мама, Катя), называть игрушки и действия с ними, использовать в речи фразы из 2 - 3 слов. </w:t>
      </w:r>
    </w:p>
    <w:p w:rsidR="00DD5024" w:rsidRPr="00E0159C" w:rsidRDefault="00DD5024" w:rsidP="00DD5024">
      <w:pPr>
        <w:ind w:left="-567" w:right="-143" w:firstLine="709"/>
        <w:jc w:val="both"/>
        <w:rPr>
          <w:i/>
        </w:rPr>
      </w:pPr>
      <w:r w:rsidRPr="00E0159C">
        <w:rPr>
          <w:i/>
        </w:rPr>
        <w:t xml:space="preserve">2) От 1 года 6 месяцев до 2 лет: </w:t>
      </w:r>
    </w:p>
    <w:p w:rsidR="00DD5024" w:rsidRDefault="00DD5024" w:rsidP="00DD5024">
      <w:pPr>
        <w:ind w:left="-567" w:right="-143" w:firstLine="709"/>
        <w:jc w:val="both"/>
      </w:pPr>
      <w:r>
        <w:t xml:space="preserve">развитие понимания речи: педагог закрепляет умение детей понимать слова, обозначающие предметы в поле зрения ребенка (мебель, одежда), действия и признаки предметов, размер, цвет, местоположение предметов; совершенствует умения детей понимать слова, обозначающие предметы, находить предметы по слову педагога, выполнять несложные поручения, включающие 2 действия (найди и принеси), отвечать на вопросы о названии предметов одежды, посуды, овощей и фруктов и действиях с ними; </w:t>
      </w:r>
    </w:p>
    <w:p w:rsidR="00DD5024" w:rsidRDefault="00DD5024" w:rsidP="00DD5024">
      <w:pPr>
        <w:ind w:left="-567" w:right="-143" w:firstLine="709"/>
        <w:jc w:val="both"/>
      </w:pPr>
      <w:r>
        <w:t xml:space="preserve">развитие активной речи: педагог закрепляет умение детей называть окружающих его людей, употреблять местоимения, называть предметы в комнате и вне ее, отдельные действия взрослых, свойства предметов (маленький, большой); выражать словами свои просьбы, желания; педагог активизирует речь детей, побуждает ее использовать как средство общения с окружающими, формирует умение включаться в диалог с помощью доступных средств (вокализаций, движений, мимики, жестов, слов); активизирует речевые реакции детей путем разыгрывания простых сюжетов со знакомыми предметами, показа картин, отражающих понятные детям ситуации, формирует у детей умение осуществлять самостоятельные предметные и игровые действия, подсказывать, как можно обозначить их словом, как развить несложный сюжет, иллюстрируя предметную деятельность, развивает речевую активность ребенка в процессе отобразительной игры; </w:t>
      </w:r>
    </w:p>
    <w:p w:rsidR="00DD5024" w:rsidRDefault="00DD5024" w:rsidP="00DD5024">
      <w:pPr>
        <w:ind w:left="-567" w:right="-143" w:firstLine="709"/>
        <w:jc w:val="both"/>
      </w:pPr>
      <w:r>
        <w:t xml:space="preserve">в процессе наблюдений детей за живыми объектами и движущимся транспортом педагог в любом контакте с ребенком поддерживает речевую активность, дает развернутое речевое описание происходящего, того, что ребенок пока может выразить лишь в однословном высказывании. </w:t>
      </w:r>
    </w:p>
    <w:p w:rsidR="00DD5024" w:rsidRDefault="00DD5024" w:rsidP="00DD5024">
      <w:pPr>
        <w:ind w:left="-567" w:right="-143" w:firstLine="709"/>
        <w:jc w:val="both"/>
      </w:pPr>
      <w:r>
        <w:t xml:space="preserve">во время игр-занятий по рассматриванию предметов, игрушек педагог закрепляет у детей умение обозначать словом объекты и действия, выполнять одноименные действия разными игрушками. </w:t>
      </w:r>
    </w:p>
    <w:p w:rsidR="00DD5024" w:rsidRDefault="00DD5024" w:rsidP="00DD5024">
      <w:pPr>
        <w:ind w:left="-567" w:right="-143" w:firstLine="709"/>
        <w:rPr>
          <w:b/>
        </w:rPr>
      </w:pPr>
    </w:p>
    <w:p w:rsidR="003C021F" w:rsidRDefault="003C021F" w:rsidP="003C021F">
      <w:pPr>
        <w:ind w:left="-567" w:right="-143" w:firstLine="709"/>
        <w:rPr>
          <w:b/>
          <w:bCs/>
        </w:rPr>
      </w:pPr>
      <w:r>
        <w:rPr>
          <w:b/>
          <w:bCs/>
        </w:rPr>
        <w:t>2</w:t>
      </w:r>
      <w:r w:rsidRPr="00664546">
        <w:rPr>
          <w:b/>
          <w:bCs/>
        </w:rPr>
        <w:t>.</w:t>
      </w:r>
      <w:r>
        <w:rPr>
          <w:b/>
          <w:bCs/>
        </w:rPr>
        <w:t xml:space="preserve">4.2. </w:t>
      </w:r>
      <w:r w:rsidRPr="00664546">
        <w:rPr>
          <w:b/>
          <w:bCs/>
        </w:rPr>
        <w:t>От 2 лет до 3 лет.</w:t>
      </w:r>
    </w:p>
    <w:p w:rsidR="003C021F" w:rsidRPr="00664546" w:rsidRDefault="003C021F" w:rsidP="003C021F">
      <w:pPr>
        <w:ind w:left="-567" w:right="-143" w:firstLine="709"/>
        <w:rPr>
          <w:b/>
          <w:bCs/>
        </w:rPr>
      </w:pPr>
    </w:p>
    <w:p w:rsidR="003C021F" w:rsidRPr="00E0159C" w:rsidRDefault="003C021F" w:rsidP="003C021F">
      <w:pPr>
        <w:ind w:left="-567" w:right="-143" w:firstLine="709"/>
        <w:rPr>
          <w:rFonts w:eastAsia="Calibri"/>
          <w:b/>
          <w:i/>
        </w:rPr>
      </w:pPr>
      <w:r w:rsidRPr="00E0159C">
        <w:rPr>
          <w:b/>
          <w:i/>
        </w:rPr>
        <w:t>Задачи образовательной деятельности</w:t>
      </w:r>
    </w:p>
    <w:p w:rsidR="003C021F" w:rsidRDefault="003C021F" w:rsidP="003C021F">
      <w:pPr>
        <w:ind w:left="-567" w:right="-143" w:firstLine="709"/>
      </w:pPr>
      <w:r>
        <w:t xml:space="preserve">В области речевого развития </w:t>
      </w:r>
      <w:r>
        <w:rPr>
          <w:b/>
        </w:rPr>
        <w:t>основными задачами образовательной деятельности являются:</w:t>
      </w:r>
    </w:p>
    <w:p w:rsidR="003C021F" w:rsidRPr="00E0159C" w:rsidRDefault="003C021F" w:rsidP="007F2176">
      <w:pPr>
        <w:pStyle w:val="a6"/>
        <w:numPr>
          <w:ilvl w:val="0"/>
          <w:numId w:val="16"/>
        </w:numPr>
        <w:spacing w:after="0" w:line="240" w:lineRule="auto"/>
        <w:ind w:right="-143"/>
        <w:contextualSpacing/>
        <w:rPr>
          <w:rFonts w:ascii="Times New Roman" w:eastAsia="Times New Roman" w:hAnsi="Times New Roman"/>
          <w:i/>
          <w:sz w:val="24"/>
          <w:szCs w:val="24"/>
          <w:lang w:eastAsia="ru-RU"/>
        </w:rPr>
      </w:pPr>
      <w:r w:rsidRPr="00E0159C">
        <w:rPr>
          <w:rFonts w:ascii="Times New Roman" w:eastAsia="Times New Roman" w:hAnsi="Times New Roman"/>
          <w:i/>
          <w:sz w:val="24"/>
          <w:szCs w:val="24"/>
          <w:lang w:eastAsia="ru-RU"/>
        </w:rPr>
        <w:t xml:space="preserve">Формирование словаря: </w:t>
      </w:r>
    </w:p>
    <w:p w:rsidR="003C021F" w:rsidRPr="00D932E8" w:rsidRDefault="003C021F" w:rsidP="003C021F">
      <w:pPr>
        <w:ind w:left="-567" w:right="-143" w:firstLine="709"/>
      </w:pPr>
      <w:r w:rsidRPr="00D932E8">
        <w:t xml:space="preserve">развивать понимание речи и активизировать словарь. Формировать у детей умение по словесному указанию педагога находить предметы, различать их местоположение, имитировать действия людей и движения животных. Обогащать словарь детей существительными, глаголами, прилагательными, наречиями и формировать умение использовать данные слова в речи. </w:t>
      </w:r>
    </w:p>
    <w:p w:rsidR="003C021F" w:rsidRPr="00E0159C" w:rsidRDefault="003C021F" w:rsidP="007F2176">
      <w:pPr>
        <w:pStyle w:val="a6"/>
        <w:numPr>
          <w:ilvl w:val="0"/>
          <w:numId w:val="16"/>
        </w:numPr>
        <w:spacing w:after="0" w:line="240" w:lineRule="auto"/>
        <w:ind w:left="-567" w:right="-143" w:firstLine="709"/>
        <w:contextualSpacing/>
        <w:rPr>
          <w:rFonts w:ascii="Times New Roman" w:eastAsia="Times New Roman" w:hAnsi="Times New Roman"/>
          <w:i/>
          <w:sz w:val="24"/>
          <w:szCs w:val="24"/>
          <w:lang w:eastAsia="ru-RU"/>
        </w:rPr>
      </w:pPr>
      <w:r w:rsidRPr="00E0159C">
        <w:rPr>
          <w:rFonts w:ascii="Times New Roman" w:eastAsia="Times New Roman" w:hAnsi="Times New Roman"/>
          <w:i/>
          <w:sz w:val="24"/>
          <w:szCs w:val="24"/>
          <w:lang w:eastAsia="ru-RU"/>
        </w:rPr>
        <w:t>Звуковая культура речи:</w:t>
      </w:r>
    </w:p>
    <w:p w:rsidR="003C021F" w:rsidRPr="00D932E8" w:rsidRDefault="003C021F" w:rsidP="003C021F">
      <w:pPr>
        <w:pStyle w:val="a6"/>
        <w:spacing w:after="0" w:line="240" w:lineRule="auto"/>
        <w:ind w:left="-567" w:right="-143"/>
        <w:rPr>
          <w:rFonts w:ascii="Times New Roman" w:eastAsia="Times New Roman" w:hAnsi="Times New Roman"/>
          <w:sz w:val="24"/>
          <w:szCs w:val="24"/>
          <w:lang w:eastAsia="ru-RU"/>
        </w:rPr>
      </w:pPr>
      <w:r w:rsidRPr="00D932E8">
        <w:rPr>
          <w:rFonts w:ascii="Times New Roman" w:eastAsia="Times New Roman" w:hAnsi="Times New Roman"/>
          <w:sz w:val="24"/>
          <w:szCs w:val="24"/>
          <w:lang w:eastAsia="ru-RU"/>
        </w:rPr>
        <w:t xml:space="preserve">упражнять детей в правильном произношении гласных и согласных звуков, звукоподражаний, отельных слов. Формировать правильное произношение звукоподражательных слов в разном темпе, с разной силой голоса. </w:t>
      </w:r>
    </w:p>
    <w:p w:rsidR="003C021F" w:rsidRDefault="003C021F" w:rsidP="003C021F">
      <w:pPr>
        <w:ind w:left="-567" w:right="-143" w:firstLine="709"/>
      </w:pPr>
      <w:r>
        <w:t>3</w:t>
      </w:r>
      <w:r w:rsidRPr="00E0159C">
        <w:rPr>
          <w:i/>
        </w:rPr>
        <w:t>) Грамматический строй речи</w:t>
      </w:r>
      <w:r>
        <w:t xml:space="preserve">: формировать у детей умение согласовывать существительные и местоимения с глаголами, составлять фразы из 3 - 4 слов. </w:t>
      </w:r>
    </w:p>
    <w:p w:rsidR="003C021F" w:rsidRDefault="003C021F" w:rsidP="003C021F">
      <w:pPr>
        <w:ind w:left="-567" w:right="-143" w:firstLine="709"/>
      </w:pPr>
      <w:r>
        <w:t xml:space="preserve">4) </w:t>
      </w:r>
      <w:r w:rsidRPr="00E0159C">
        <w:rPr>
          <w:i/>
        </w:rPr>
        <w:t>Связная речь</w:t>
      </w:r>
      <w:r>
        <w:t xml:space="preserve">: </w:t>
      </w:r>
    </w:p>
    <w:p w:rsidR="003C021F" w:rsidRDefault="003C021F" w:rsidP="003C021F">
      <w:pPr>
        <w:ind w:left="-567" w:right="-143"/>
      </w:pPr>
      <w:r>
        <w:t xml:space="preserve">продолжать развивать у детей умения понимать речь педагога, отвечать на вопросы; рассказывать об окружающем в 2 - 4 предложениях. </w:t>
      </w:r>
    </w:p>
    <w:p w:rsidR="003C021F" w:rsidRPr="00E0159C" w:rsidRDefault="003C021F" w:rsidP="003C021F">
      <w:pPr>
        <w:ind w:left="-567" w:right="-143" w:firstLine="709"/>
        <w:rPr>
          <w:i/>
        </w:rPr>
      </w:pPr>
      <w:r>
        <w:t xml:space="preserve">5) </w:t>
      </w:r>
      <w:r w:rsidRPr="00E0159C">
        <w:rPr>
          <w:i/>
        </w:rPr>
        <w:t xml:space="preserve">Интерес к художественной литературе: </w:t>
      </w:r>
    </w:p>
    <w:p w:rsidR="003C021F" w:rsidRDefault="003C021F" w:rsidP="003C021F">
      <w:pPr>
        <w:ind w:left="-567" w:right="-143"/>
      </w:pPr>
      <w:r>
        <w:t xml:space="preserve">формировать у детей умение воспринимать небольшие по объему потешки, сказки и рассказы с наглядным сопровождением (и без него); </w:t>
      </w:r>
    </w:p>
    <w:p w:rsidR="003C021F" w:rsidRDefault="003C021F" w:rsidP="003C021F">
      <w:pPr>
        <w:ind w:left="-567" w:right="-143" w:firstLine="709"/>
      </w:pPr>
      <w:r>
        <w:lastRenderedPageBreak/>
        <w:t xml:space="preserve">побуждать договаривать и произносить четверостишия уже известных ребенку стихов и песенок, воспроизводить игровые действия, движения персонажей; </w:t>
      </w:r>
    </w:p>
    <w:p w:rsidR="003C021F" w:rsidRDefault="003C021F" w:rsidP="003C021F">
      <w:pPr>
        <w:ind w:left="-567" w:right="-143" w:firstLine="709"/>
      </w:pPr>
      <w:r>
        <w:t xml:space="preserve">поощрять отклик на ритм и мелодичность стихотворений, потешек; формировать умение в процессе чтения произведения повторять звуковые жесты; </w:t>
      </w:r>
    </w:p>
    <w:p w:rsidR="003C021F" w:rsidRDefault="003C021F" w:rsidP="003C021F">
      <w:pPr>
        <w:ind w:left="-567" w:right="-143" w:firstLine="709"/>
      </w:pPr>
      <w:r>
        <w:t xml:space="preserve">развивать умение произносить звукоподражания, связанные с содержанием литературного материала (мяу-мяу, тик-так, баю-бай, ква-ква и тому подобное), отвечать на вопросы по содержанию прочитанных произведений; </w:t>
      </w:r>
    </w:p>
    <w:p w:rsidR="003C021F" w:rsidRDefault="003C021F" w:rsidP="003C021F">
      <w:pPr>
        <w:ind w:left="-567" w:right="-143" w:firstLine="709"/>
      </w:pPr>
      <w:r>
        <w:t xml:space="preserve">побуждать рассматривать книги и иллюстрации вместе с педагогом и самостоятельно; </w:t>
      </w:r>
    </w:p>
    <w:p w:rsidR="003C021F" w:rsidRDefault="003C021F" w:rsidP="003C021F">
      <w:pPr>
        <w:ind w:left="-567" w:right="-143" w:firstLine="709"/>
      </w:pPr>
      <w:r>
        <w:t xml:space="preserve">развивать восприятие вопросительных и восклицательных интонаций художественного произведения. </w:t>
      </w:r>
    </w:p>
    <w:p w:rsidR="003C021F" w:rsidRDefault="003C021F" w:rsidP="003C021F">
      <w:pPr>
        <w:ind w:left="-567" w:right="-143" w:firstLine="709"/>
        <w:jc w:val="both"/>
      </w:pPr>
    </w:p>
    <w:p w:rsidR="003C021F" w:rsidRPr="00E0159C" w:rsidRDefault="003C021F" w:rsidP="003C021F">
      <w:pPr>
        <w:ind w:left="-567" w:right="-143" w:firstLine="709"/>
        <w:jc w:val="both"/>
        <w:rPr>
          <w:b/>
          <w:i/>
        </w:rPr>
      </w:pPr>
      <w:r w:rsidRPr="00E0159C">
        <w:rPr>
          <w:b/>
          <w:i/>
        </w:rPr>
        <w:t>Содержание образовательной деятельности</w:t>
      </w:r>
    </w:p>
    <w:p w:rsidR="003C021F" w:rsidRPr="00E0159C" w:rsidRDefault="003C021F" w:rsidP="003C021F">
      <w:pPr>
        <w:ind w:left="-567" w:right="-143" w:firstLine="709"/>
        <w:jc w:val="both"/>
        <w:rPr>
          <w:i/>
        </w:rPr>
      </w:pPr>
      <w:r w:rsidRPr="00E0159C">
        <w:rPr>
          <w:i/>
        </w:rPr>
        <w:t xml:space="preserve">1) Формирование словаря: </w:t>
      </w:r>
    </w:p>
    <w:p w:rsidR="003C021F" w:rsidRDefault="003C021F" w:rsidP="003C021F">
      <w:pPr>
        <w:ind w:left="-567" w:right="-143"/>
        <w:jc w:val="both"/>
      </w:pPr>
      <w:r>
        <w:t xml:space="preserve">педагог развивает понимание речи и активизирует словарь, формирует умение по словесному указанию находить предметы по цвету, размеру ("Принеси красный кубик"), различать их местоположение, имитировать действия людей и движения животных; активизирует словарь детей: существительными, обозначающими названия транспортных средств, частей автомобиля, растений, фруктов, овощей, домашних животных и их детенышей; глаголами, обозначающими трудовые действия (мыть, стирать), взаимоотношения (помочь); прилагательными, обозначающими величину, цвет, вкус предметов; наречиями (сейчас, далеко). Педагог закрепляет у детей названия предметов и действий с предметами, некоторых особенностей предметов; названия некоторых трудовых действий и собственных действий; имена близких людей, имена детей группы; обозначения личностных качеств, особенностей внешности окружающих ребенка взрослых и сверстников. </w:t>
      </w:r>
    </w:p>
    <w:p w:rsidR="003C021F" w:rsidRPr="00E0159C" w:rsidRDefault="003C021F" w:rsidP="003C021F">
      <w:pPr>
        <w:ind w:left="-567" w:right="-143" w:firstLine="709"/>
        <w:jc w:val="both"/>
        <w:rPr>
          <w:i/>
        </w:rPr>
      </w:pPr>
      <w:r w:rsidRPr="00E0159C">
        <w:rPr>
          <w:i/>
        </w:rPr>
        <w:t xml:space="preserve">2) Звуковая культура речи: </w:t>
      </w:r>
    </w:p>
    <w:p w:rsidR="003C021F" w:rsidRDefault="003C021F" w:rsidP="003C021F">
      <w:pPr>
        <w:ind w:left="-567" w:right="-143"/>
        <w:jc w:val="both"/>
      </w:pPr>
      <w:r>
        <w:t xml:space="preserve">педагог формирует у детей умение говорить внятно, не торопясь, правильно произносить гласные и согласные звуки. В звукопроизношении для детей характерно физиологическое смягчение практически всех согласных звуков. В словопроизношении ребенок пытается произнести все слова, которые необходимы для выражения его мысли. Педагог поощряет детей использовать разные по сложности слова, воспроизводить ритм слова, формирует умение детей не пропускать слоги в словах, выражать свое отношение к предмету разговора при помощи разнообразных вербальных и невербальных средств. У детей проявляется эмоциональная непроизвольная выразительность речи. </w:t>
      </w:r>
    </w:p>
    <w:p w:rsidR="003C021F" w:rsidRPr="00E0159C" w:rsidRDefault="003C021F" w:rsidP="003C021F">
      <w:pPr>
        <w:ind w:left="-567" w:right="-143" w:firstLine="709"/>
        <w:jc w:val="both"/>
        <w:rPr>
          <w:i/>
        </w:rPr>
      </w:pPr>
      <w:r w:rsidRPr="00E0159C">
        <w:rPr>
          <w:i/>
        </w:rPr>
        <w:t xml:space="preserve">3) Грамматический строй речи: </w:t>
      </w:r>
    </w:p>
    <w:p w:rsidR="003C021F" w:rsidRDefault="003C021F" w:rsidP="003C021F">
      <w:pPr>
        <w:ind w:left="-567" w:right="-143"/>
        <w:jc w:val="both"/>
      </w:pPr>
      <w:r>
        <w:t xml:space="preserve">педагог помогает детям овладеть умением правильно использовать большинство основных грамматических категорий: окончаний существительных; уменьшительно-ласкательных суффиксов; поощряет словотворчество, формирует умение детей выражать свои мысли посредством трех-, четырехсловных предложений. </w:t>
      </w:r>
    </w:p>
    <w:p w:rsidR="003C021F" w:rsidRPr="00E0159C" w:rsidRDefault="003C021F" w:rsidP="003C021F">
      <w:pPr>
        <w:ind w:left="-567" w:right="-143" w:firstLine="709"/>
        <w:jc w:val="both"/>
        <w:rPr>
          <w:i/>
        </w:rPr>
      </w:pPr>
      <w:r w:rsidRPr="00E0159C">
        <w:rPr>
          <w:i/>
        </w:rPr>
        <w:t xml:space="preserve">4) Связная речь: </w:t>
      </w:r>
    </w:p>
    <w:p w:rsidR="003C021F" w:rsidRDefault="003C021F" w:rsidP="003C021F">
      <w:pPr>
        <w:ind w:left="-567" w:right="-143"/>
        <w:jc w:val="both"/>
      </w:pPr>
      <w:r>
        <w:t xml:space="preserve">педагог формирует у детей умения рассказывать в 2 - 4 предложениях о нарисованном на картинке, об увиденном на прогулке, активно включаться в речевое взаимодействие, направленное на развитие умения понимать обращенную речь с опорой и без опоры на наглядность; побуждает детей проявлять интерес к общению со взрослыми и сверстниками, вступать в контакт с окружающими, выражать свои мысли, чувства, впечатления, используя речевые средства и элементарные этикетные формулы общения, реагировать на обращение с использованием доступных речевых средств, отвечать на вопросы педагога с использованием фразовой речи или формы простого предложения, относить к себе речь педагога, обращенную к группе детей, понимать ее содержание; </w:t>
      </w:r>
    </w:p>
    <w:p w:rsidR="003C021F" w:rsidRDefault="003C021F" w:rsidP="003C021F">
      <w:pPr>
        <w:ind w:left="-567" w:right="-143" w:firstLine="709"/>
        <w:jc w:val="both"/>
      </w:pPr>
      <w:r>
        <w:t xml:space="preserve">педагог развивает у детей умение использовать инициативную разговорную речь как средство общения и познания окружающего мира, употреблять в речи предложения разных типов, отражающие связи и зависимости объектов. </w:t>
      </w:r>
    </w:p>
    <w:p w:rsidR="003C021F" w:rsidRPr="003C021F" w:rsidRDefault="003C021F" w:rsidP="003C021F">
      <w:pPr>
        <w:pStyle w:val="a9"/>
        <w:ind w:left="-567" w:right="-143"/>
        <w:jc w:val="center"/>
        <w:rPr>
          <w:rFonts w:ascii="Times New Roman" w:hAnsi="Times New Roman"/>
          <w:b/>
          <w:sz w:val="24"/>
          <w:szCs w:val="24"/>
          <w:lang w:val="ru-RU"/>
        </w:rPr>
      </w:pPr>
    </w:p>
    <w:p w:rsidR="003C021F" w:rsidRDefault="003C021F" w:rsidP="003C021F">
      <w:pPr>
        <w:ind w:left="-567" w:right="-143" w:firstLine="709"/>
        <w:rPr>
          <w:b/>
        </w:rPr>
      </w:pPr>
      <w:r>
        <w:rPr>
          <w:b/>
        </w:rPr>
        <w:t>2</w:t>
      </w:r>
      <w:r w:rsidRPr="00664546">
        <w:rPr>
          <w:b/>
        </w:rPr>
        <w:t>.4.</w:t>
      </w:r>
      <w:r>
        <w:rPr>
          <w:b/>
        </w:rPr>
        <w:t>3.</w:t>
      </w:r>
      <w:r w:rsidRPr="00664546">
        <w:rPr>
          <w:b/>
        </w:rPr>
        <w:t xml:space="preserve"> От 3 лет до 4 лет.</w:t>
      </w:r>
    </w:p>
    <w:p w:rsidR="00E0159C" w:rsidRDefault="00E0159C" w:rsidP="003C021F">
      <w:pPr>
        <w:ind w:left="-567" w:right="-143" w:firstLine="709"/>
        <w:rPr>
          <w:b/>
        </w:rPr>
      </w:pPr>
    </w:p>
    <w:p w:rsidR="003C021F" w:rsidRPr="00E0159C" w:rsidRDefault="003C021F" w:rsidP="003C021F">
      <w:pPr>
        <w:ind w:left="-567" w:right="-143" w:firstLine="709"/>
        <w:rPr>
          <w:b/>
          <w:i/>
        </w:rPr>
      </w:pPr>
      <w:r>
        <w:rPr>
          <w:b/>
        </w:rPr>
        <w:t xml:space="preserve"> </w:t>
      </w:r>
      <w:r w:rsidRPr="00E0159C">
        <w:rPr>
          <w:b/>
          <w:i/>
        </w:rPr>
        <w:t>Задачи образовательной деятельности</w:t>
      </w:r>
    </w:p>
    <w:p w:rsidR="003C021F" w:rsidRDefault="003C021F" w:rsidP="003C021F">
      <w:pPr>
        <w:ind w:left="-567" w:right="-143" w:firstLine="709"/>
        <w:jc w:val="both"/>
        <w:rPr>
          <w:b/>
        </w:rPr>
      </w:pPr>
      <w:r>
        <w:t xml:space="preserve">В области речевого развития основными </w:t>
      </w:r>
      <w:r>
        <w:rPr>
          <w:b/>
        </w:rPr>
        <w:t xml:space="preserve">задачами образовательной деятельности являются: </w:t>
      </w:r>
    </w:p>
    <w:p w:rsidR="003C021F" w:rsidRPr="00E0159C" w:rsidRDefault="003C021F" w:rsidP="003C021F">
      <w:pPr>
        <w:ind w:left="-567" w:right="-143" w:firstLine="709"/>
        <w:jc w:val="both"/>
        <w:rPr>
          <w:i/>
        </w:rPr>
      </w:pPr>
      <w:r w:rsidRPr="00E0159C">
        <w:rPr>
          <w:i/>
        </w:rPr>
        <w:lastRenderedPageBreak/>
        <w:t xml:space="preserve">1) Формирование словаря: </w:t>
      </w:r>
    </w:p>
    <w:p w:rsidR="003C021F" w:rsidRDefault="003C021F" w:rsidP="003C021F">
      <w:pPr>
        <w:ind w:left="-567" w:right="-143" w:firstLine="709"/>
        <w:jc w:val="both"/>
      </w:pPr>
      <w:r>
        <w:t xml:space="preserve">обогащение словаря: закреплять у детей умение различать и называть части предметов, качества предметов, сходные по назначению предметы, понимать обобщающие слова; </w:t>
      </w:r>
    </w:p>
    <w:p w:rsidR="003C021F" w:rsidRDefault="003C021F" w:rsidP="003C021F">
      <w:pPr>
        <w:ind w:left="-567" w:right="-143" w:firstLine="709"/>
        <w:jc w:val="both"/>
      </w:pPr>
      <w:r>
        <w:t xml:space="preserve">активизация словаря: активизировать в речи слова, обозначающие названия предметов ближайшего окружения. </w:t>
      </w:r>
    </w:p>
    <w:p w:rsidR="003C021F" w:rsidRPr="00E0159C" w:rsidRDefault="003C021F" w:rsidP="003C021F">
      <w:pPr>
        <w:ind w:left="-567" w:right="-143" w:firstLine="709"/>
        <w:jc w:val="both"/>
        <w:rPr>
          <w:i/>
        </w:rPr>
      </w:pPr>
      <w:r w:rsidRPr="00E0159C">
        <w:rPr>
          <w:i/>
        </w:rPr>
        <w:t xml:space="preserve">2) Звуковая культура речи: </w:t>
      </w:r>
    </w:p>
    <w:p w:rsidR="003C021F" w:rsidRDefault="003C021F" w:rsidP="003C021F">
      <w:pPr>
        <w:ind w:left="-567" w:right="-143" w:firstLine="709"/>
        <w:jc w:val="both"/>
      </w:pPr>
      <w:r>
        <w:t xml:space="preserve">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интонационную выразительность; отчетливо произносить слова и короткие фразы. </w:t>
      </w:r>
    </w:p>
    <w:p w:rsidR="003C021F" w:rsidRPr="00E0159C" w:rsidRDefault="003C021F" w:rsidP="003C021F">
      <w:pPr>
        <w:ind w:left="-567" w:right="-143" w:firstLine="709"/>
        <w:jc w:val="both"/>
        <w:rPr>
          <w:i/>
        </w:rPr>
      </w:pPr>
      <w:r>
        <w:t>3</w:t>
      </w:r>
      <w:r w:rsidRPr="00E0159C">
        <w:rPr>
          <w:i/>
        </w:rPr>
        <w:t xml:space="preserve">) Грамматический строй речи: </w:t>
      </w:r>
    </w:p>
    <w:p w:rsidR="003C021F" w:rsidRDefault="003C021F" w:rsidP="003C021F">
      <w:pPr>
        <w:ind w:left="-567" w:right="-143" w:firstLine="709"/>
        <w:jc w:val="both"/>
      </w:pPr>
      <w:r>
        <w:t xml:space="preserve">продолжать формировать у детей умения согласовывать слова в роде, числе, падеже; 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существительных в форме множественного числа в родительном падеже; составлять предложения с однородными членами. 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Совершенствовать у детей умение пользоваться в речи разными способами словообразования. </w:t>
      </w:r>
    </w:p>
    <w:p w:rsidR="003C021F" w:rsidRDefault="003C021F" w:rsidP="003C021F">
      <w:pPr>
        <w:ind w:left="-567" w:right="-143" w:firstLine="709"/>
        <w:jc w:val="both"/>
      </w:pPr>
      <w:r>
        <w:t>4</w:t>
      </w:r>
      <w:r w:rsidRPr="00E0159C">
        <w:rPr>
          <w:i/>
        </w:rPr>
        <w:t>) Связная речь</w:t>
      </w:r>
      <w:r>
        <w:t xml:space="preserve">: </w:t>
      </w:r>
    </w:p>
    <w:p w:rsidR="003C021F" w:rsidRDefault="003C021F" w:rsidP="003C021F">
      <w:pPr>
        <w:ind w:left="-567" w:right="-143" w:firstLine="709"/>
        <w:jc w:val="both"/>
      </w:pPr>
      <w:r>
        <w:t xml:space="preserve">продолжать закреплять у детей умение отвечать на вопросы педагога при рассматривании предметов, картин, иллюстраций; свободно вступать в общение со взрослыми и детьми, пользоваться простыми формулами речевого этикета. Воспитывать умение повторять за педагогом рассказ из 3 - 4 предложений об игрушке или по содержанию картины, побуждать участвовать в драматизации отрывков из знакомых сказок. Подводить детей к пересказыванию литературных произведений, формировать умение воспроизводить текст знакомой сказки или короткого рассказа сначала по вопросам педагога, а затем совместно с ним. </w:t>
      </w:r>
    </w:p>
    <w:p w:rsidR="003C021F" w:rsidRPr="00E0159C" w:rsidRDefault="003C021F" w:rsidP="003C021F">
      <w:pPr>
        <w:ind w:left="-567" w:right="-143" w:firstLine="709"/>
        <w:jc w:val="both"/>
        <w:rPr>
          <w:i/>
        </w:rPr>
      </w:pPr>
      <w:r w:rsidRPr="00E0159C">
        <w:rPr>
          <w:i/>
        </w:rPr>
        <w:t xml:space="preserve">5) Подготовка детей к обучению грамоте: </w:t>
      </w:r>
    </w:p>
    <w:p w:rsidR="003C021F" w:rsidRDefault="003C021F" w:rsidP="003C021F">
      <w:pPr>
        <w:ind w:left="-567" w:right="-143" w:firstLine="709"/>
        <w:jc w:val="both"/>
      </w:pPr>
      <w:r>
        <w:t xml:space="preserve">формировать умение вслушиваться в звучание слова, знакомить детей с терминами "слово", "звук" в практическом плане. </w:t>
      </w:r>
    </w:p>
    <w:p w:rsidR="003C021F" w:rsidRDefault="003C021F" w:rsidP="003C021F">
      <w:pPr>
        <w:ind w:left="-567" w:right="-143" w:firstLine="709"/>
        <w:jc w:val="both"/>
      </w:pPr>
      <w:r>
        <w:t xml:space="preserve">6) Интерес к художественной литературе: </w:t>
      </w:r>
    </w:p>
    <w:p w:rsidR="003C021F" w:rsidRDefault="003C021F" w:rsidP="003C021F">
      <w:pPr>
        <w:ind w:left="-567" w:right="-143" w:firstLine="709"/>
        <w:jc w:val="both"/>
      </w:pPr>
      <w:r>
        <w:t xml:space="preserve">обогащать опыт восприятия жанров фольклора (потешки, песенки, прибаутки, сказки о животных) и художественной литературы (небольшие авторские сказки, рассказы, стихотворения); </w:t>
      </w:r>
    </w:p>
    <w:p w:rsidR="003C021F" w:rsidRDefault="003C021F" w:rsidP="003C021F">
      <w:pPr>
        <w:ind w:left="-567" w:right="-143" w:firstLine="709"/>
        <w:jc w:val="both"/>
      </w:pPr>
      <w:r>
        <w:t xml:space="preserve">формировать навык совместного слушания выразительного чтения и рассказывания (с наглядным сопровождением и без него); </w:t>
      </w:r>
    </w:p>
    <w:p w:rsidR="003C021F" w:rsidRDefault="003C021F" w:rsidP="003C021F">
      <w:pPr>
        <w:ind w:left="-567" w:right="-143" w:firstLine="709"/>
        <w:jc w:val="both"/>
      </w:pPr>
      <w:r>
        <w:t xml:space="preserve">способствовать восприятию и пониманию содержания и композиции текста (поступки персонажей, последовательность событий в сказках, рассказах); </w:t>
      </w:r>
    </w:p>
    <w:p w:rsidR="003C021F" w:rsidRDefault="003C021F" w:rsidP="003C021F">
      <w:pPr>
        <w:ind w:left="-567" w:right="-143" w:firstLine="709"/>
        <w:jc w:val="both"/>
      </w:pPr>
      <w:r>
        <w:t xml:space="preserve">формировать умение внятно, не спеша произносить небольшие потешки и стихотворения,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пальчиковых игр; </w:t>
      </w:r>
    </w:p>
    <w:p w:rsidR="003C021F" w:rsidRDefault="003C021F" w:rsidP="003C021F">
      <w:pPr>
        <w:ind w:left="-567" w:right="-143" w:firstLine="709"/>
        <w:jc w:val="both"/>
      </w:pPr>
      <w:r>
        <w:t xml:space="preserve">поддерживать общение детей друг с другом и с педагогом в процессе совместного рассматривания книжек-картинок, иллюстраций; </w:t>
      </w:r>
    </w:p>
    <w:p w:rsidR="003C021F" w:rsidRDefault="003C021F" w:rsidP="003C021F">
      <w:pPr>
        <w:ind w:left="-567" w:right="-143" w:firstLine="709"/>
        <w:jc w:val="both"/>
      </w:pPr>
      <w:r>
        <w:t>поддерживать положительные эмоциональные проявления (улыбки, смех, жесты) детей в процессе совместного слушания художественных произведений.</w:t>
      </w:r>
    </w:p>
    <w:p w:rsidR="003C021F" w:rsidRDefault="003C021F" w:rsidP="003C021F">
      <w:pPr>
        <w:ind w:left="-567" w:right="-143" w:firstLine="709"/>
        <w:jc w:val="both"/>
      </w:pPr>
    </w:p>
    <w:p w:rsidR="003C021F" w:rsidRPr="00E0159C" w:rsidRDefault="003C021F" w:rsidP="003C021F">
      <w:pPr>
        <w:ind w:left="-567" w:right="-143" w:firstLine="709"/>
        <w:jc w:val="both"/>
        <w:rPr>
          <w:b/>
          <w:i/>
        </w:rPr>
      </w:pPr>
      <w:r w:rsidRPr="00E0159C">
        <w:rPr>
          <w:b/>
          <w:i/>
        </w:rPr>
        <w:t>Содержание образовательной деятельности</w:t>
      </w:r>
    </w:p>
    <w:p w:rsidR="003C021F" w:rsidRPr="00E0159C" w:rsidRDefault="003C021F" w:rsidP="003C021F">
      <w:pPr>
        <w:ind w:left="-567" w:right="-143" w:firstLine="709"/>
        <w:jc w:val="both"/>
        <w:rPr>
          <w:i/>
        </w:rPr>
      </w:pPr>
      <w:r w:rsidRPr="00E0159C">
        <w:rPr>
          <w:i/>
        </w:rPr>
        <w:t xml:space="preserve">1) Формирование словаря: </w:t>
      </w:r>
    </w:p>
    <w:p w:rsidR="003C021F" w:rsidRDefault="003C021F" w:rsidP="003C021F">
      <w:pPr>
        <w:ind w:left="-567" w:right="-143" w:firstLine="709"/>
        <w:jc w:val="both"/>
      </w:pPr>
      <w:r>
        <w:t xml:space="preserve">обогащение словаря: 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 </w:t>
      </w:r>
    </w:p>
    <w:p w:rsidR="003C021F" w:rsidRDefault="003C021F" w:rsidP="003C021F">
      <w:pPr>
        <w:ind w:left="-567" w:right="-143" w:firstLine="709"/>
        <w:jc w:val="both"/>
      </w:pPr>
      <w:r>
        <w:t xml:space="preserve">активизация словаря: педагог формирует у детей умение использовать в речи названия предметов и объектов ближайшего окружения, знать их назначение, части и свойства, действия с ними; названия действий гигиенических процессов умывания, одевания, купания, еды, ухода за внешним </w:t>
      </w:r>
      <w:r>
        <w:lastRenderedPageBreak/>
        <w:t xml:space="preserve">видом и поддержания порядка; названия некоторых качеств и свойств предметов; материалов; объектов и явлений природы. </w:t>
      </w:r>
    </w:p>
    <w:p w:rsidR="003C021F" w:rsidRPr="00E0159C" w:rsidRDefault="003C021F" w:rsidP="003C021F">
      <w:pPr>
        <w:ind w:left="-567" w:right="-143" w:firstLine="709"/>
        <w:jc w:val="both"/>
        <w:rPr>
          <w:i/>
        </w:rPr>
      </w:pPr>
      <w:r w:rsidRPr="00E0159C">
        <w:rPr>
          <w:i/>
        </w:rPr>
        <w:t xml:space="preserve">2) Звуковая культура речи: </w:t>
      </w:r>
    </w:p>
    <w:p w:rsidR="003C021F" w:rsidRDefault="003C021F" w:rsidP="003C021F">
      <w:pPr>
        <w:ind w:left="-567" w:right="-143" w:firstLine="709"/>
        <w:jc w:val="both"/>
      </w:pPr>
      <w:r>
        <w:t xml:space="preserve">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[п], [т], [д], [н], [к], [г], [х], [ф], [в], [л], [с], [ц]); 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 </w:t>
      </w:r>
    </w:p>
    <w:p w:rsidR="003C021F" w:rsidRPr="00E0159C" w:rsidRDefault="003C021F" w:rsidP="003C021F">
      <w:pPr>
        <w:ind w:left="-567" w:right="-143" w:firstLine="709"/>
        <w:jc w:val="both"/>
        <w:rPr>
          <w:i/>
        </w:rPr>
      </w:pPr>
      <w:r w:rsidRPr="00E0159C">
        <w:rPr>
          <w:i/>
        </w:rPr>
        <w:t xml:space="preserve">3) Грамматический строй речи: </w:t>
      </w:r>
    </w:p>
    <w:p w:rsidR="003C021F" w:rsidRDefault="003C021F" w:rsidP="003C021F">
      <w:pPr>
        <w:ind w:left="-567" w:right="-143" w:firstLine="709"/>
        <w:jc w:val="both"/>
      </w:pPr>
      <w:r>
        <w:t xml:space="preserve">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предлогами (в, на, под, за), использовать в речи названия животных и их детенышей в единственном и множественном числе (кошка - котенок, котята); составлять простое распространенное предложение и с помощью педагога строить сложные предложения; </w:t>
      </w:r>
    </w:p>
    <w:p w:rsidR="003C021F" w:rsidRDefault="003C021F" w:rsidP="003C021F">
      <w:pPr>
        <w:ind w:left="-567" w:right="-143" w:firstLine="709"/>
        <w:jc w:val="both"/>
      </w:pPr>
      <w:r>
        <w:t xml:space="preserve">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 </w:t>
      </w:r>
    </w:p>
    <w:p w:rsidR="003C021F" w:rsidRPr="00E0159C" w:rsidRDefault="003C021F" w:rsidP="003C021F">
      <w:pPr>
        <w:ind w:left="-567" w:right="-143" w:firstLine="709"/>
        <w:jc w:val="both"/>
        <w:rPr>
          <w:i/>
        </w:rPr>
      </w:pPr>
      <w:r w:rsidRPr="00E0159C">
        <w:rPr>
          <w:i/>
        </w:rPr>
        <w:t xml:space="preserve">4) Связная речь: </w:t>
      </w:r>
    </w:p>
    <w:p w:rsidR="003C021F" w:rsidRDefault="003C021F" w:rsidP="003C021F">
      <w:pPr>
        <w:ind w:left="-567" w:right="-143" w:firstLine="709"/>
        <w:jc w:val="both"/>
      </w:pPr>
      <w:r>
        <w:t xml:space="preserve">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элементарно договариваться со сверстником о совместных действиях в игровом общении; с помощью педагога определять и называть ярко выраженные эмоциональные состояния детей, учитывать их при общении: пожалеть, развеселить, использовать ласковые слова. Педагог закрепляет у детей умения использовать основные формы речевого этикета в разных ситуациях общения; </w:t>
      </w:r>
    </w:p>
    <w:p w:rsidR="003C021F" w:rsidRDefault="003C021F" w:rsidP="003C021F">
      <w:pPr>
        <w:ind w:left="-567" w:right="-143" w:firstLine="709"/>
        <w:jc w:val="both"/>
      </w:pPr>
      <w:r>
        <w:t xml:space="preserve">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условиях наглядно представленной ситуации общения. Педагог формирует умения у детей использовать дружелюбный, спокойный тон, речевые формы вежливого общения со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2 - 3 простых фраз; </w:t>
      </w:r>
    </w:p>
    <w:p w:rsidR="003C021F" w:rsidRDefault="003C021F" w:rsidP="003C021F">
      <w:pPr>
        <w:ind w:left="-567" w:right="-143" w:firstLine="709"/>
        <w:jc w:val="both"/>
      </w:pPr>
      <w:r>
        <w:t xml:space="preserve">педагог способствует освоению умений монологической речи: по вопросам составлять рассказ по картинке из 3 - 4 предложений; совместно с педагогом пересказывать хорошо знакомые сказки; читать наизусть короткие стихотворения, слушать чтение детских книг и рассматривать иллюстрации. </w:t>
      </w:r>
    </w:p>
    <w:p w:rsidR="003C021F" w:rsidRPr="00E0159C" w:rsidRDefault="003C021F" w:rsidP="003C021F">
      <w:pPr>
        <w:ind w:left="-567" w:right="-143" w:firstLine="709"/>
        <w:jc w:val="both"/>
        <w:rPr>
          <w:i/>
        </w:rPr>
      </w:pPr>
      <w:r w:rsidRPr="00E0159C">
        <w:rPr>
          <w:i/>
        </w:rPr>
        <w:t xml:space="preserve">5) Подготовка детей к обучению грамоте: </w:t>
      </w:r>
    </w:p>
    <w:p w:rsidR="003C021F" w:rsidRDefault="003C021F" w:rsidP="003C021F">
      <w:pPr>
        <w:ind w:left="-567" w:right="-143" w:firstLine="709"/>
        <w:jc w:val="both"/>
      </w:pPr>
      <w:r>
        <w:t xml:space="preserve">педагог формирует у детей умение вслушиваться в звучание слова, закрепляет в речи детей термины "слово", "звук" в практическом плане. </w:t>
      </w:r>
    </w:p>
    <w:p w:rsidR="000133CA" w:rsidRDefault="000133CA" w:rsidP="000133CA">
      <w:pPr>
        <w:rPr>
          <w:i/>
        </w:rPr>
      </w:pPr>
    </w:p>
    <w:p w:rsidR="000133CA" w:rsidRPr="000133CA" w:rsidRDefault="000133CA" w:rsidP="000133CA">
      <w:pPr>
        <w:rPr>
          <w:i/>
        </w:rPr>
      </w:pPr>
      <w:r w:rsidRPr="000133CA">
        <w:rPr>
          <w:i/>
        </w:rPr>
        <w:t>Часть формируемая участниками образовательных отношений</w:t>
      </w:r>
    </w:p>
    <w:p w:rsidR="000133CA" w:rsidRPr="0043014F" w:rsidRDefault="000133CA" w:rsidP="000133CA"/>
    <w:p w:rsidR="000133CA" w:rsidRDefault="000133CA" w:rsidP="000133CA">
      <w:r>
        <w:t>МБДОУ №1 «Ручеек» реализует парциальную программу в группе детей от 3 лет до 4 лет «От звука к букве. Формирование звуковой аналитико-синтетической активности дошкольников как предпосылки обучению грамоте» Автор: Е.В.Колесникова</w:t>
      </w:r>
    </w:p>
    <w:p w:rsidR="000133CA" w:rsidRDefault="000133CA" w:rsidP="000133CA">
      <w:r>
        <w:t>Содержание Программы ориентировано на формирование звуковой аналитико-</w:t>
      </w:r>
      <w:r>
        <w:softHyphen/>
        <w:t>синтетической активности как предпосылки обучения грамоте дошкольников 2–7 лет, которое осуществляется в двух направлениях:</w:t>
      </w:r>
    </w:p>
    <w:p w:rsidR="000133CA" w:rsidRDefault="000133CA" w:rsidP="000133CA">
      <w:r>
        <w:t xml:space="preserve"> – систематизация и учет речевого развития детей, полученного из разных источников (игры, общения, обучения и т. д.);</w:t>
      </w:r>
    </w:p>
    <w:p w:rsidR="000133CA" w:rsidRDefault="000133CA" w:rsidP="000133CA">
      <w:r>
        <w:t xml:space="preserve"> – организация работы с детьми по освоению ими содержания Программы. </w:t>
      </w:r>
    </w:p>
    <w:p w:rsidR="000133CA" w:rsidRDefault="000133CA" w:rsidP="000133CA">
      <w:r>
        <w:t xml:space="preserve">В ходе реализации Программы предусматривается совместная деятельность взрослых и детей в </w:t>
      </w:r>
      <w:r w:rsidR="009F101C">
        <w:t>процессе занятий</w:t>
      </w:r>
      <w:r>
        <w:t>, в игре, общении, самостоятельной деятельности детей, для которой педагог создает условия, сопровождает ее, поддерживает. Содержание Программы представляет одно из направлений образования в области «Речевое развитие», включающее не</w:t>
      </w:r>
      <w:r w:rsidRPr="000133CA">
        <w:t xml:space="preserve"> </w:t>
      </w:r>
      <w:r>
        <w:t xml:space="preserve">только решение </w:t>
      </w:r>
      <w:r>
        <w:lastRenderedPageBreak/>
        <w:t xml:space="preserve">речевых задач, но и формирование любознательности, познавательной мотивации, предпосылок учебной деятельности. </w:t>
      </w:r>
    </w:p>
    <w:p w:rsidR="000133CA" w:rsidRPr="006637A0" w:rsidRDefault="000133CA" w:rsidP="000133CA">
      <w:pPr>
        <w:rPr>
          <w:i/>
        </w:rPr>
      </w:pPr>
      <w:r w:rsidRPr="006637A0">
        <w:rPr>
          <w:i/>
        </w:rPr>
        <w:t>Целевой раздел</w:t>
      </w:r>
    </w:p>
    <w:p w:rsidR="000133CA" w:rsidRPr="006637A0" w:rsidRDefault="000133CA" w:rsidP="000133CA">
      <w:pPr>
        <w:rPr>
          <w:i/>
        </w:rPr>
      </w:pPr>
      <w:r w:rsidRPr="006637A0">
        <w:rPr>
          <w:i/>
        </w:rPr>
        <w:t xml:space="preserve">Цель:  </w:t>
      </w:r>
    </w:p>
    <w:p w:rsidR="000133CA" w:rsidRDefault="000133CA" w:rsidP="000133CA">
      <w:r>
        <w:t>– Раскрытие основных направлений речевого развития детей 2–7 лет и задач в соответствии с требованиями Стандарта к структуре Программы, условиям ее реализации и результатам освоения, с учетом возрастных особенностей детей 2–7 лет.</w:t>
      </w:r>
    </w:p>
    <w:p w:rsidR="006637A0" w:rsidRDefault="000133CA" w:rsidP="000133CA">
      <w:r>
        <w:t xml:space="preserve"> – Создание благоприятных условий для формирования аналитико-синтетической а</w:t>
      </w:r>
      <w:r w:rsidR="006637A0">
        <w:t>ктивности как предпосылки к обу</w:t>
      </w:r>
      <w:r>
        <w:t>чению грамоте.</w:t>
      </w:r>
    </w:p>
    <w:p w:rsidR="006637A0" w:rsidRDefault="000133CA" w:rsidP="000133CA">
      <w:r>
        <w:t xml:space="preserve"> – Формирование теоретического мышления, интереса и способности к чтению. </w:t>
      </w:r>
    </w:p>
    <w:p w:rsidR="000133CA" w:rsidRDefault="000133CA" w:rsidP="000133CA">
      <w:r>
        <w:t>– Введение ребенка в мир слов, звуков через решение проблемно-поисковых задач, ознакомление с окружающим миром, игровую деятельнос</w:t>
      </w:r>
      <w:r w:rsidR="006637A0">
        <w:t>ть, художественное слово, экспе</w:t>
      </w:r>
      <w:r>
        <w:t>риментирование, метод проекта.</w:t>
      </w:r>
    </w:p>
    <w:p w:rsidR="000133CA" w:rsidRPr="006637A0" w:rsidRDefault="000133CA" w:rsidP="000133CA">
      <w:pPr>
        <w:rPr>
          <w:i/>
        </w:rPr>
      </w:pPr>
      <w:r w:rsidRPr="006637A0">
        <w:rPr>
          <w:i/>
        </w:rPr>
        <w:t xml:space="preserve">Задачи: </w:t>
      </w:r>
    </w:p>
    <w:p w:rsidR="006637A0" w:rsidRDefault="006637A0" w:rsidP="000133CA">
      <w:r>
        <w:t xml:space="preserve">– Развитие потребности активно мыслить. </w:t>
      </w:r>
    </w:p>
    <w:p w:rsidR="006637A0" w:rsidRDefault="006637A0" w:rsidP="000133CA">
      <w:r>
        <w:t>– Создание условий не только для получения знаний, умений и навыков, но и для развития психических процессов (внимания, памяти, мышления).</w:t>
      </w:r>
    </w:p>
    <w:p w:rsidR="006637A0" w:rsidRDefault="006637A0" w:rsidP="000133CA">
      <w:r>
        <w:t xml:space="preserve"> – Формирование первоначальных лингвистических представлений о слове, звуке, предложении. </w:t>
      </w:r>
    </w:p>
    <w:p w:rsidR="006637A0" w:rsidRDefault="006637A0" w:rsidP="000133CA">
      <w:r>
        <w:t xml:space="preserve">– Обеспечение возможности непрерывного обучения в условиях образовательной организации. – Развитие логических форм мышления. </w:t>
      </w:r>
    </w:p>
    <w:p w:rsidR="006637A0" w:rsidRDefault="006637A0" w:rsidP="000133CA">
      <w:r>
        <w:t xml:space="preserve">– Формирование предпосылок учебной деятельности. </w:t>
      </w:r>
    </w:p>
    <w:p w:rsidR="006637A0" w:rsidRDefault="006637A0" w:rsidP="000133CA">
      <w:r>
        <w:t xml:space="preserve">– Формирование инициативности, самостоятельности. </w:t>
      </w:r>
    </w:p>
    <w:p w:rsidR="006637A0" w:rsidRDefault="006637A0" w:rsidP="000133CA">
      <w:r>
        <w:t xml:space="preserve">– Обеспечение вариативности и разнообразия содержания Программы, организационных форм ее усвоения. </w:t>
      </w:r>
    </w:p>
    <w:p w:rsidR="006637A0" w:rsidRDefault="006637A0" w:rsidP="000133CA">
      <w:r>
        <w:t xml:space="preserve">– Развитие умения применять полученные знания в разных видах деятельности (игре, общении и т. д.). </w:t>
      </w:r>
    </w:p>
    <w:p w:rsidR="006637A0" w:rsidRDefault="006637A0" w:rsidP="000133CA">
      <w:r>
        <w:t>– Формирование и развитие приемов умственной деятельности (анализ и синтез, сравнение, обобщение, классификация, моделирование).</w:t>
      </w:r>
    </w:p>
    <w:p w:rsidR="006637A0" w:rsidRDefault="006637A0" w:rsidP="000133CA">
      <w:r>
        <w:t xml:space="preserve"> – Формирование простейших графических умений и навыков, развитие мелкой моторики с целью подготовки руки ребенка к письму. </w:t>
      </w:r>
    </w:p>
    <w:p w:rsidR="006637A0" w:rsidRDefault="006637A0" w:rsidP="000133CA">
      <w:r>
        <w:t>– Обеспечение повышения компетентности педагогов, родителей в вопросах речевого развития ребенка. Эти задачи решаются комплексно как на занятиях по формированию аналитико-синтетической деятельности, так и в процессе организации разных видов деятельности (общении, игровой, познавательно-исследовательской)</w:t>
      </w:r>
    </w:p>
    <w:p w:rsidR="000133CA" w:rsidRPr="006637A0" w:rsidRDefault="000133CA" w:rsidP="000133CA">
      <w:pPr>
        <w:rPr>
          <w:i/>
        </w:rPr>
      </w:pPr>
      <w:r w:rsidRPr="006637A0">
        <w:rPr>
          <w:i/>
        </w:rPr>
        <w:t>Планируемые результаты для детей 3-4 лет:</w:t>
      </w:r>
    </w:p>
    <w:p w:rsidR="00FE21FB" w:rsidRDefault="00FE21FB" w:rsidP="000133CA">
      <w:r w:rsidRPr="00FE21FB">
        <w:t>– правильно и четко произносит гласные звуки «А», «О», «У», «Ы», «И» изолированно, в словах и фразовой речи; – правильно и четко произносит согласные звуки «М», «Б», «П», «Т», «Д», «Н», «К», «Г», «Х», «Ф», «В», «Л», «С», «Ц» изолированно, в словах и фразовой речи; – может произвольно регулировать силу голоса (громко — тихо), темп (быстро — медленно) речи, речевое дыхание; – использует выразительные средства речи — темп и ритм, паузы, разнообразные интонации; – понимает значение терминов «звук» и «слово»; – умеет выполнять упражнения для пальцев и кистей рук; рисовать вертикальные, горизонтальные, округлые линии, штриховать несложные предметы</w:t>
      </w:r>
      <w:r w:rsidR="006637A0">
        <w:t>.</w:t>
      </w:r>
    </w:p>
    <w:p w:rsidR="006637A0" w:rsidRPr="00FE21FB" w:rsidRDefault="006637A0" w:rsidP="000133CA">
      <w:pPr>
        <w:rPr>
          <w:b/>
        </w:rPr>
      </w:pPr>
    </w:p>
    <w:p w:rsidR="003C021F" w:rsidRDefault="003C021F" w:rsidP="003C021F">
      <w:pPr>
        <w:ind w:left="-567" w:right="-143" w:firstLine="709"/>
        <w:jc w:val="both"/>
        <w:rPr>
          <w:b/>
          <w:bCs/>
        </w:rPr>
      </w:pPr>
      <w:r>
        <w:rPr>
          <w:b/>
          <w:bCs/>
        </w:rPr>
        <w:t>2</w:t>
      </w:r>
      <w:r w:rsidRPr="00664546">
        <w:rPr>
          <w:b/>
          <w:bCs/>
        </w:rPr>
        <w:t>.</w:t>
      </w:r>
      <w:r>
        <w:rPr>
          <w:b/>
          <w:bCs/>
        </w:rPr>
        <w:t>4</w:t>
      </w:r>
      <w:r w:rsidRPr="00664546">
        <w:rPr>
          <w:b/>
          <w:bCs/>
        </w:rPr>
        <w:t>.</w:t>
      </w:r>
      <w:r>
        <w:rPr>
          <w:b/>
          <w:bCs/>
        </w:rPr>
        <w:t>4.</w:t>
      </w:r>
      <w:r w:rsidRPr="00664546">
        <w:rPr>
          <w:b/>
          <w:bCs/>
        </w:rPr>
        <w:t xml:space="preserve"> От 4 лет до 5 лет.</w:t>
      </w:r>
    </w:p>
    <w:p w:rsidR="003C021F" w:rsidRPr="00664546" w:rsidRDefault="003C021F" w:rsidP="003C021F">
      <w:pPr>
        <w:ind w:left="-567" w:right="-143" w:firstLine="709"/>
        <w:jc w:val="both"/>
        <w:rPr>
          <w:b/>
        </w:rPr>
      </w:pPr>
    </w:p>
    <w:p w:rsidR="003C021F" w:rsidRPr="00E0159C" w:rsidRDefault="003C021F" w:rsidP="003C021F">
      <w:pPr>
        <w:ind w:left="-567" w:right="-143" w:firstLine="709"/>
        <w:jc w:val="both"/>
        <w:rPr>
          <w:b/>
          <w:i/>
        </w:rPr>
      </w:pPr>
      <w:r w:rsidRPr="00664546">
        <w:rPr>
          <w:b/>
        </w:rPr>
        <w:t xml:space="preserve"> </w:t>
      </w:r>
      <w:r w:rsidRPr="00E0159C">
        <w:rPr>
          <w:b/>
          <w:i/>
        </w:rPr>
        <w:t>Задачи образовательной деятельности</w:t>
      </w:r>
    </w:p>
    <w:p w:rsidR="003C021F" w:rsidRDefault="003C021F" w:rsidP="003C021F">
      <w:pPr>
        <w:ind w:left="-567" w:right="-143" w:firstLine="709"/>
        <w:jc w:val="both"/>
      </w:pPr>
    </w:p>
    <w:p w:rsidR="003C021F" w:rsidRPr="00E0159C" w:rsidRDefault="003C021F" w:rsidP="003C021F">
      <w:pPr>
        <w:ind w:left="-567" w:right="-143" w:firstLine="709"/>
      </w:pPr>
      <w:r>
        <w:t xml:space="preserve">В области речевого развития </w:t>
      </w:r>
      <w:r w:rsidRPr="00E0159C">
        <w:t xml:space="preserve">основными задачами образовательной деятельности являются: </w:t>
      </w:r>
    </w:p>
    <w:p w:rsidR="003C021F" w:rsidRPr="00E0159C" w:rsidRDefault="003C021F" w:rsidP="003C021F">
      <w:pPr>
        <w:ind w:left="-567" w:right="-143" w:firstLine="709"/>
        <w:jc w:val="both"/>
        <w:rPr>
          <w:i/>
        </w:rPr>
      </w:pPr>
      <w:r w:rsidRPr="00E0159C">
        <w:rPr>
          <w:i/>
        </w:rPr>
        <w:t xml:space="preserve">1) Развитие словаря: </w:t>
      </w:r>
    </w:p>
    <w:p w:rsidR="003C021F" w:rsidRDefault="003C021F" w:rsidP="003C021F">
      <w:pPr>
        <w:ind w:left="-567" w:right="-143" w:firstLine="709"/>
        <w:jc w:val="both"/>
      </w:pPr>
      <w:r>
        <w:lastRenderedPageBreak/>
        <w:t xml:space="preserve">обогащение словаря: вводить в словарь детей существительные, обозначающие профессии, глаголы, трудовые действия. Продолжать учить детей определять и называть местоположение предмета, время суток, характеризовать состояние и настроение людей; </w:t>
      </w:r>
    </w:p>
    <w:p w:rsidR="003C021F" w:rsidRDefault="003C021F" w:rsidP="003C021F">
      <w:pPr>
        <w:ind w:left="-567" w:right="-143" w:firstLine="709"/>
        <w:jc w:val="both"/>
      </w:pPr>
      <w:r>
        <w:t xml:space="preserve">активизация словаря: закреплять у детей умения использовать в речи существительные, обозначающие названия частей и деталей предметов, прилагательные, обозначающие свойства предметов, наиболее употребительные глаголы, наречия и предлоги; употреблять существительные с обобщающим значением. </w:t>
      </w:r>
    </w:p>
    <w:p w:rsidR="003C021F" w:rsidRPr="00E0159C" w:rsidRDefault="003C021F" w:rsidP="003C021F">
      <w:pPr>
        <w:ind w:left="-567" w:right="-143" w:firstLine="709"/>
        <w:jc w:val="both"/>
        <w:rPr>
          <w:i/>
        </w:rPr>
      </w:pPr>
      <w:r w:rsidRPr="00E0159C">
        <w:rPr>
          <w:i/>
        </w:rPr>
        <w:t xml:space="preserve">2) Звуковая культура речи: </w:t>
      </w:r>
    </w:p>
    <w:p w:rsidR="003C021F" w:rsidRDefault="003C021F" w:rsidP="003C021F">
      <w:pPr>
        <w:ind w:left="-567" w:right="-143" w:firstLine="709"/>
        <w:jc w:val="both"/>
      </w:pPr>
      <w:r>
        <w:t xml:space="preserve">закреплять правильное произношение гласных и согласных звуков, отрабатывать произношение свистящих, шипящих и сонорных звуков. Продолжать работу над дикцией: совершенствовать отчетливое произношение слов и словосочетаний. Проводить работу по развитию фонематического слуха: учить различать на слух и называть слова с определенным звуком. Совершенствовать интонационную выразительность речи. </w:t>
      </w:r>
    </w:p>
    <w:p w:rsidR="003C021F" w:rsidRPr="00E0159C" w:rsidRDefault="003C021F" w:rsidP="003C021F">
      <w:pPr>
        <w:ind w:left="-567" w:right="-143" w:firstLine="709"/>
        <w:jc w:val="both"/>
        <w:rPr>
          <w:i/>
        </w:rPr>
      </w:pPr>
      <w:r w:rsidRPr="00E0159C">
        <w:rPr>
          <w:i/>
        </w:rPr>
        <w:t xml:space="preserve">3) Грамматический строй речи: </w:t>
      </w:r>
    </w:p>
    <w:p w:rsidR="003C021F" w:rsidRDefault="003C021F" w:rsidP="003C021F">
      <w:pPr>
        <w:ind w:left="-567" w:right="-143" w:firstLine="709"/>
        <w:jc w:val="both"/>
      </w:pPr>
      <w:r>
        <w:t xml:space="preserve">продолжать формировать у детей умение правильно согласовывать слова в предложении. Совершенствовать умения: правильно использовать предлоги в речи; образовывать форму множественного числа существительных, обозначающих детенышей животных, употреблять эти существительные в именительном и родительном падежах; правильно использовать форму множественного числа родительного падежа существительных; употреблять формы повелительного наклонения глаголов; использовать простые сложносочиненные и сложноподчиненные предложения; правильно понимать и употреблять предлоги с пространственным значением (в, под, между, около); правильно образовывать названия предметов посуды. </w:t>
      </w:r>
    </w:p>
    <w:p w:rsidR="003C021F" w:rsidRPr="00E0159C" w:rsidRDefault="003C021F" w:rsidP="003C021F">
      <w:pPr>
        <w:ind w:left="-567" w:right="-143" w:firstLine="709"/>
        <w:jc w:val="both"/>
        <w:rPr>
          <w:i/>
        </w:rPr>
      </w:pPr>
      <w:r w:rsidRPr="00E0159C">
        <w:rPr>
          <w:i/>
        </w:rPr>
        <w:t xml:space="preserve">4) Связная речь: </w:t>
      </w:r>
    </w:p>
    <w:p w:rsidR="003C021F" w:rsidRDefault="003C021F" w:rsidP="003C021F">
      <w:pPr>
        <w:ind w:left="-567" w:right="-143" w:firstLine="709"/>
        <w:jc w:val="both"/>
      </w:pPr>
      <w:r>
        <w:t xml:space="preserve">продолжать совершенствовать диалогическую речь детей. Закреплять у детей умение поддерживать беседу: задавать вопросы по поводу предметов, их качеств, действий с ними, взаимоотношений с окружающими, правильно по форме и содержанию отвечать на вопросы. Поддерживать стремление детей рассказывать о своих наблюдениях, переживаниях; пересказывать небольшие сказки и рассказы, знакомые детям и вновь прочитанные; составлять по образцу небольшие рассказы о предмете, игрушке, по содержанию сюжетной картины. Воспитывать культуру общения: формирование умений приветствовать родных, знакомых, детей по группе. Использовать формулы речевого этикета при ответе по телефону, при вступлении в разговор с незнакомыми людьми, при встрече гостей. Развивать коммуникативно-речевые умения у детей (умение вступить, поддержать и завершить общение). </w:t>
      </w:r>
    </w:p>
    <w:p w:rsidR="003C021F" w:rsidRPr="00E0159C" w:rsidRDefault="003C021F" w:rsidP="003C021F">
      <w:pPr>
        <w:ind w:left="-567" w:right="-143" w:firstLine="709"/>
        <w:jc w:val="both"/>
        <w:rPr>
          <w:i/>
        </w:rPr>
      </w:pPr>
      <w:r w:rsidRPr="00E0159C">
        <w:rPr>
          <w:i/>
        </w:rPr>
        <w:t xml:space="preserve">5) Подготовка детей к обучению грамоте: </w:t>
      </w:r>
    </w:p>
    <w:p w:rsidR="003C021F" w:rsidRDefault="003C021F" w:rsidP="003C021F">
      <w:pPr>
        <w:ind w:left="-567" w:right="-143" w:firstLine="709"/>
        <w:jc w:val="both"/>
      </w:pPr>
      <w:r>
        <w:t xml:space="preserve">продолжать знакомить с терминами "слово", "звук" практически, учить понимать и употреблять эти слова при выполнении упражнений, в речевых играх. Знакомить детей с тем, что слова состоят из звуков, звучат по-разному и сходно, звуки в слове произносятся в определенной последовательности, могут быть разные по длительности звучания (короткие и длинные). Формировать умения различать на слух твердые и мягкие согласные (без выделения терминов), определять и изолированно произносить первый звук в слове, называть слова с заданным звуком; </w:t>
      </w:r>
    </w:p>
    <w:p w:rsidR="003C021F" w:rsidRDefault="003C021F" w:rsidP="003C021F">
      <w:pPr>
        <w:ind w:left="-567" w:right="-143" w:firstLine="709"/>
        <w:jc w:val="both"/>
      </w:pPr>
      <w:r>
        <w:t xml:space="preserve">выделять голосом звук в слове: произносить заданный звук протяжно, громче, четче, чем он произносится обычно, называть изолированно. </w:t>
      </w:r>
    </w:p>
    <w:p w:rsidR="003C021F" w:rsidRPr="00E0159C" w:rsidRDefault="003C021F" w:rsidP="003C021F">
      <w:pPr>
        <w:ind w:left="-567" w:right="-143" w:firstLine="709"/>
        <w:jc w:val="both"/>
        <w:rPr>
          <w:i/>
        </w:rPr>
      </w:pPr>
      <w:r w:rsidRPr="00E0159C">
        <w:rPr>
          <w:i/>
        </w:rPr>
        <w:t xml:space="preserve">6) Интерес к художественной литературе: </w:t>
      </w:r>
    </w:p>
    <w:p w:rsidR="003C021F" w:rsidRDefault="003C021F" w:rsidP="003C021F">
      <w:pPr>
        <w:ind w:left="-567" w:right="-143" w:firstLine="709"/>
        <w:jc w:val="both"/>
      </w:pPr>
      <w:r>
        <w:t xml:space="preserve">обогащать опыт восприятия жанров фольклора (загадки, считалки, заклички, сказки о животных, волшебные сказки) и художественной литературы (авторские сказки, рассказы, стихотворения); знать основные особенности жанров литературных произведений; </w:t>
      </w:r>
    </w:p>
    <w:p w:rsidR="003C021F" w:rsidRDefault="003C021F" w:rsidP="003C021F">
      <w:pPr>
        <w:ind w:left="-567" w:right="-143" w:firstLine="709"/>
        <w:jc w:val="both"/>
      </w:pPr>
      <w:r>
        <w:t xml:space="preserve">развивать способность воспринимать содержание и форму художественных произведений (устанавливать причинно-следственные связи в повествовании, понимать главные характеристики героев; привлекать внимание детей к ритму поэтической речи, образным характеристикам предметов и явлений); </w:t>
      </w:r>
    </w:p>
    <w:p w:rsidR="003C021F" w:rsidRDefault="003C021F" w:rsidP="003C021F">
      <w:pPr>
        <w:ind w:left="-567" w:right="-143" w:firstLine="709"/>
        <w:jc w:val="both"/>
      </w:pPr>
      <w:r>
        <w:t xml:space="preserve">развивать художественно-речевые и исполнительские умения (выразительное чтение наизусть потешек, прибауток, стихотворений; выразительное исполнение ролей в инсценировках; пересказ небольших рассказов и сказок); </w:t>
      </w:r>
    </w:p>
    <w:p w:rsidR="003C021F" w:rsidRDefault="003C021F" w:rsidP="003C021F">
      <w:pPr>
        <w:ind w:left="-567" w:right="-143" w:firstLine="709"/>
        <w:jc w:val="both"/>
      </w:pPr>
      <w:r>
        <w:lastRenderedPageBreak/>
        <w:t xml:space="preserve">воспитывать ценностное отношение к книге, уважение к творчеству писателей и иллюстраторов. </w:t>
      </w:r>
    </w:p>
    <w:p w:rsidR="003C021F" w:rsidRDefault="003C021F" w:rsidP="003C021F">
      <w:pPr>
        <w:ind w:left="-567" w:right="-143" w:firstLine="709"/>
        <w:jc w:val="both"/>
      </w:pPr>
    </w:p>
    <w:p w:rsidR="003C021F" w:rsidRPr="00E0159C" w:rsidRDefault="003C021F" w:rsidP="003C021F">
      <w:pPr>
        <w:ind w:left="-567" w:right="-143" w:firstLine="709"/>
        <w:jc w:val="both"/>
        <w:rPr>
          <w:b/>
          <w:i/>
        </w:rPr>
      </w:pPr>
      <w:r w:rsidRPr="00E0159C">
        <w:rPr>
          <w:b/>
          <w:i/>
        </w:rPr>
        <w:t>Содержание образовательной деятельности</w:t>
      </w:r>
    </w:p>
    <w:p w:rsidR="003C021F" w:rsidRPr="00E0159C" w:rsidRDefault="003C021F" w:rsidP="003C021F">
      <w:pPr>
        <w:ind w:left="-567" w:right="-143" w:firstLine="709"/>
        <w:jc w:val="both"/>
        <w:rPr>
          <w:b/>
          <w:i/>
        </w:rPr>
      </w:pPr>
    </w:p>
    <w:p w:rsidR="003C021F" w:rsidRPr="00E0159C" w:rsidRDefault="003C021F" w:rsidP="003C021F">
      <w:pPr>
        <w:ind w:left="-567" w:right="-143" w:firstLine="709"/>
        <w:jc w:val="both"/>
        <w:rPr>
          <w:i/>
        </w:rPr>
      </w:pPr>
      <w:r w:rsidRPr="00E0159C">
        <w:rPr>
          <w:i/>
        </w:rPr>
        <w:t xml:space="preserve">1) Развитие словаря: </w:t>
      </w:r>
    </w:p>
    <w:p w:rsidR="003C021F" w:rsidRDefault="003C021F" w:rsidP="003C021F">
      <w:pPr>
        <w:ind w:left="-567" w:right="-143" w:firstLine="709"/>
        <w:jc w:val="both"/>
      </w:pPr>
      <w:r>
        <w:t xml:space="preserve">педагог формирует у детей умение использовать в речи названия предметов и материалов, из которых они изготовлены; названия живых существ и сред их обитания, некоторые трудовые процессы; слова, обозначающие части предметов, объектов и явлений природы, их свойства и качества: цветовые оттенки, вкусовые качества, степени качества объектов, явлений; употреблять слова, обозначающие некоторые родовые и видовые обобщения, а также лежащие в основе этих обобщений существенные признаки; слова извинения, участия, эмоционального сочувствия. </w:t>
      </w:r>
    </w:p>
    <w:p w:rsidR="003C021F" w:rsidRDefault="003C021F" w:rsidP="003C021F">
      <w:pPr>
        <w:ind w:left="-567" w:right="-143" w:firstLine="709"/>
        <w:jc w:val="both"/>
        <w:rPr>
          <w:b/>
        </w:rPr>
      </w:pPr>
    </w:p>
    <w:p w:rsidR="003C021F" w:rsidRPr="00E0159C" w:rsidRDefault="003C021F" w:rsidP="003C021F">
      <w:pPr>
        <w:ind w:left="-567" w:right="-143" w:firstLine="709"/>
        <w:jc w:val="both"/>
        <w:rPr>
          <w:i/>
        </w:rPr>
      </w:pPr>
      <w:r w:rsidRPr="00E0159C">
        <w:rPr>
          <w:i/>
        </w:rPr>
        <w:t xml:space="preserve">2) Звуковая культура речи: </w:t>
      </w:r>
    </w:p>
    <w:p w:rsidR="003C021F" w:rsidRDefault="003C021F" w:rsidP="003C021F">
      <w:pPr>
        <w:ind w:left="-567" w:right="-143" w:firstLine="709"/>
        <w:jc w:val="both"/>
      </w:pPr>
      <w:r>
        <w:t xml:space="preserve">педагог помогает детям овладеть правильным произношением звуков родного языка и словопроизношением, развивает у детей звуковую и интонационную культуру речи, фонематический слух, закрепляет у детей умения правильно произносить свистящие и шипящие звуки; четко воспроизводить фонетический и морфологический рисунок слова; формирует умения говорить внятно, в среднем темпе, голосом средней силы, выразительно читать стихи, регулируя интонацию, тембр, силу голоса и ритм речи в зависимости от содержания стихотворения. </w:t>
      </w:r>
    </w:p>
    <w:p w:rsidR="003C021F" w:rsidRDefault="003C021F" w:rsidP="003C021F">
      <w:pPr>
        <w:ind w:left="-567" w:right="-143" w:firstLine="709"/>
        <w:jc w:val="both"/>
        <w:rPr>
          <w:b/>
        </w:rPr>
      </w:pPr>
      <w:r w:rsidRPr="00E0159C">
        <w:rPr>
          <w:i/>
        </w:rPr>
        <w:t>3) Грамматический строй речи:</w:t>
      </w:r>
      <w:r>
        <w:rPr>
          <w:b/>
        </w:rPr>
        <w:t xml:space="preserve"> </w:t>
      </w:r>
    </w:p>
    <w:p w:rsidR="003C021F" w:rsidRDefault="003C021F" w:rsidP="003C021F">
      <w:pPr>
        <w:ind w:left="-567" w:right="-143" w:firstLine="709"/>
        <w:jc w:val="both"/>
      </w:pPr>
      <w:r>
        <w:t xml:space="preserve">педагог формирует у детей умение использовать полные, распространенные простые с однородными членами и сложноподчиненные предложения для передачи временных, пространственных, причинно-следственных связей; правильно употреблять суффиксы и приставки при словообразовании; использовать систему окончаний существительных, прилагательных, глаголов для оформления речевого высказывания. </w:t>
      </w:r>
    </w:p>
    <w:p w:rsidR="003C021F" w:rsidRDefault="003C021F" w:rsidP="003C021F">
      <w:pPr>
        <w:ind w:left="-567" w:right="-143" w:firstLine="709"/>
        <w:jc w:val="both"/>
      </w:pPr>
    </w:p>
    <w:p w:rsidR="003C021F" w:rsidRPr="00E0159C" w:rsidRDefault="003C021F" w:rsidP="003C021F">
      <w:pPr>
        <w:ind w:left="-567" w:right="-143" w:firstLine="709"/>
        <w:jc w:val="both"/>
        <w:rPr>
          <w:i/>
        </w:rPr>
      </w:pPr>
      <w:r w:rsidRPr="00E0159C">
        <w:rPr>
          <w:i/>
        </w:rPr>
        <w:t xml:space="preserve">4) Связная речь: </w:t>
      </w:r>
    </w:p>
    <w:p w:rsidR="003C021F" w:rsidRDefault="003C021F" w:rsidP="003C021F">
      <w:pPr>
        <w:ind w:left="-567" w:right="-143" w:firstLine="709"/>
        <w:jc w:val="both"/>
      </w:pPr>
      <w:r>
        <w:t xml:space="preserve">педагог развивает у детей связную, грамматически правильную диалогическую и монологическую речь, обучает детей использовать вопросы поискового характера ("Почему?", "Зачем?", "Для чего?"); составлять описательные рассказ из 5 - 6 предложений о предметах и повествовательные рассказы из личного опыта; использовать элементарные формы объяснительной речи; </w:t>
      </w:r>
    </w:p>
    <w:p w:rsidR="003C021F" w:rsidRDefault="003C021F" w:rsidP="003C021F">
      <w:pPr>
        <w:ind w:left="-567" w:right="-143" w:firstLine="709"/>
        <w:jc w:val="both"/>
      </w:pPr>
      <w:r>
        <w:t xml:space="preserve">педагог развивает у детей речевое творчество, умения сочинять повествовательные рассказы по игрушкам, картинам; составлять описательные загадки об игрушках, объектах природы; поддерживает инициативность и самостоятельность ребенка в речевом общении со взрослыми и сверстниками; формирует умение использовать в практике общения описательные монологи и элементы объяснительной речи; </w:t>
      </w:r>
    </w:p>
    <w:p w:rsidR="003C021F" w:rsidRDefault="003C021F" w:rsidP="003C021F">
      <w:pPr>
        <w:ind w:left="-567" w:right="-143" w:firstLine="709"/>
        <w:jc w:val="both"/>
      </w:pPr>
      <w:r>
        <w:t xml:space="preserve">педагог развивает у детей умения использовать вариативные формы приветствия, прощания, благодарности, обращения с просьбой, поддерживает стремление детей задавать и правильно формулировать вопросы, при ответах на вопросы использовать элементы объяснительной речи, развивает умение пересказывать сказки, составлять описательные рассказы о предметах и объектах, по картинкам; </w:t>
      </w:r>
    </w:p>
    <w:p w:rsidR="003C021F" w:rsidRDefault="003C021F" w:rsidP="003C021F">
      <w:pPr>
        <w:ind w:left="-567" w:right="-143" w:firstLine="709"/>
        <w:jc w:val="both"/>
      </w:pPr>
      <w:r>
        <w:t xml:space="preserve">педагог помогает детям осваивать умения вступать в речевое общение с окружающими, задавать вопросы, отвечать на вопросы, слушать ответы других детей, использовать разные типы реплик, рассказывать о событиях, приглашать к деятельности; адекватно реагировать на эмоциональное состояние собеседника речевым высказыванием. Педагог формирует у детей умение участвовать в коллективном разговоре, поддерживая общую беседу, не перебивая собеседников, использовать средства интонационной речевой выразительности, элементы объяснительной речи при разрешении конфликтов, закрепляет у детей умения использовать в речи вариативные формы приветствия; прощания; обращения к взрослым и сверстникам с просьбой, благодарности, обиды, жалобы, формирует у детей навыки обращаться к сверстнику по имени, к взрослому - по имени и отчеству. </w:t>
      </w:r>
    </w:p>
    <w:p w:rsidR="003C021F" w:rsidRDefault="003C021F" w:rsidP="003C021F">
      <w:pPr>
        <w:ind w:left="-567" w:right="-143" w:firstLine="709"/>
        <w:jc w:val="both"/>
      </w:pPr>
    </w:p>
    <w:p w:rsidR="003C021F" w:rsidRPr="00E0159C" w:rsidRDefault="003C021F" w:rsidP="003C021F">
      <w:pPr>
        <w:ind w:left="-567" w:right="-143" w:firstLine="709"/>
        <w:jc w:val="both"/>
        <w:rPr>
          <w:i/>
        </w:rPr>
      </w:pPr>
      <w:r w:rsidRPr="00E0159C">
        <w:rPr>
          <w:i/>
        </w:rPr>
        <w:t>5) Подготовка детей к обучению грамоте:</w:t>
      </w:r>
    </w:p>
    <w:p w:rsidR="003C021F" w:rsidRDefault="003C021F" w:rsidP="003C021F">
      <w:pPr>
        <w:ind w:left="-567" w:right="-143" w:firstLine="709"/>
        <w:jc w:val="both"/>
      </w:pPr>
      <w:r>
        <w:lastRenderedPageBreak/>
        <w:t xml:space="preserve">педагог закрепляет у детей умение понимать термины "слово", "звук", использовать их в речи; формирует представления о том, что слова состоят из звуков, могут быть длинными и короткими; формирует умение сравнивать слова по протяженности; помогает детям осваивать начальные умения звукового анализа слов: самостоятельно произносить слова, интонационно подчеркивая в них первый звук; узнавать слова на заданный звук. </w:t>
      </w:r>
    </w:p>
    <w:p w:rsidR="003C021F" w:rsidRDefault="003C021F" w:rsidP="003C021F">
      <w:pPr>
        <w:ind w:left="-567" w:right="-143" w:firstLine="709"/>
        <w:jc w:val="both"/>
        <w:rPr>
          <w:b/>
          <w:bCs/>
        </w:rPr>
      </w:pPr>
    </w:p>
    <w:p w:rsidR="006637A0" w:rsidRPr="000133CA" w:rsidRDefault="006637A0" w:rsidP="006637A0">
      <w:pPr>
        <w:rPr>
          <w:i/>
        </w:rPr>
      </w:pPr>
      <w:r w:rsidRPr="000133CA">
        <w:rPr>
          <w:i/>
        </w:rPr>
        <w:t>Часть формируемая участниками образовательных отношений</w:t>
      </w:r>
    </w:p>
    <w:p w:rsidR="006637A0" w:rsidRPr="0043014F" w:rsidRDefault="006637A0" w:rsidP="006637A0"/>
    <w:p w:rsidR="006637A0" w:rsidRDefault="006637A0" w:rsidP="006637A0">
      <w:r>
        <w:t>МБДОУ №1 «Ручеек» реализует парциальную программу в группе детей от 4 лет до 5 лет «От звука к букве. Формирование звуковой аналитико-синтетической активности дошкольников как предпосылки обучению грамоте» Автор: Е.В.Колесникова</w:t>
      </w:r>
    </w:p>
    <w:p w:rsidR="006637A0" w:rsidRDefault="006637A0" w:rsidP="006637A0">
      <w:r>
        <w:t>Содержание Программы ориентировано на формирование звуковой аналитико-</w:t>
      </w:r>
      <w:r>
        <w:softHyphen/>
        <w:t>синтетической активности как предпосылки обучения грамоте дошкольников 2–7 лет, которое осуществляется в двух направлениях:</w:t>
      </w:r>
    </w:p>
    <w:p w:rsidR="006637A0" w:rsidRDefault="006637A0" w:rsidP="006637A0">
      <w:r>
        <w:t xml:space="preserve"> – систематизация и учет речевого развития детей, полученного из разных источников (игры, общения, обучения и т. д.);</w:t>
      </w:r>
    </w:p>
    <w:p w:rsidR="006637A0" w:rsidRDefault="006637A0" w:rsidP="006637A0">
      <w:r>
        <w:t xml:space="preserve"> – организация работы с детьми по освоению ими содержания Программы. </w:t>
      </w:r>
    </w:p>
    <w:p w:rsidR="006637A0" w:rsidRDefault="006637A0" w:rsidP="006637A0">
      <w:r>
        <w:t>В ходе реализации Программы предусматривается совместная деятельность взрослых и детей в</w:t>
      </w:r>
      <w:r w:rsidR="009F101C">
        <w:t xml:space="preserve"> процессе занятий</w:t>
      </w:r>
      <w:r>
        <w:t>, в игре, общении, самостоятельной деятельности детей, для которой педагог создает условия, сопровождает ее, поддерживает. Содержание Программы представляет одно из направлений образования в области «Речевое развитие», включающее не</w:t>
      </w:r>
      <w:r w:rsidRPr="000133CA">
        <w:t xml:space="preserve"> </w:t>
      </w:r>
      <w:r>
        <w:t xml:space="preserve">только решение речевых задач, но и формирование любознательности, познавательной мотивации, предпосылок учебной деятельности. </w:t>
      </w:r>
    </w:p>
    <w:p w:rsidR="006637A0" w:rsidRPr="006637A0" w:rsidRDefault="006637A0" w:rsidP="006637A0">
      <w:pPr>
        <w:rPr>
          <w:i/>
        </w:rPr>
      </w:pPr>
      <w:r w:rsidRPr="006637A0">
        <w:rPr>
          <w:i/>
        </w:rPr>
        <w:t>Целевой раздел</w:t>
      </w:r>
    </w:p>
    <w:p w:rsidR="006637A0" w:rsidRPr="006637A0" w:rsidRDefault="006637A0" w:rsidP="006637A0">
      <w:pPr>
        <w:rPr>
          <w:i/>
        </w:rPr>
      </w:pPr>
      <w:r w:rsidRPr="006637A0">
        <w:rPr>
          <w:i/>
        </w:rPr>
        <w:t xml:space="preserve">Цель:  </w:t>
      </w:r>
    </w:p>
    <w:p w:rsidR="006637A0" w:rsidRDefault="006637A0" w:rsidP="006637A0">
      <w:r>
        <w:t>– Раскрытие основных направлений речевого развития детей 2–7 лет и задач в соответствии с требованиями Стандарта к структуре Программы, условиям ее реализации и результатам освоения, с учетом возрастных особенностей детей 2–7 лет.</w:t>
      </w:r>
    </w:p>
    <w:p w:rsidR="006637A0" w:rsidRDefault="006637A0" w:rsidP="006637A0">
      <w:r>
        <w:t xml:space="preserve"> – Создание благоприятных условий для формирования аналитико-синтетической активности как предпосылки к обучению грамоте.</w:t>
      </w:r>
    </w:p>
    <w:p w:rsidR="006637A0" w:rsidRDefault="006637A0" w:rsidP="006637A0">
      <w:r>
        <w:t xml:space="preserve"> – Формирование теоретического мышления, интереса и способности к чтению. </w:t>
      </w:r>
    </w:p>
    <w:p w:rsidR="006637A0" w:rsidRDefault="006637A0" w:rsidP="006637A0">
      <w:r>
        <w:t>– Введение ребенка в мир слов, звуков через решение проблемно-поисковых задач, ознакомление с окружающим миром, игровую деятельность, художественное слово, экспериментирование, метод проекта.</w:t>
      </w:r>
    </w:p>
    <w:p w:rsidR="006637A0" w:rsidRPr="006637A0" w:rsidRDefault="006637A0" w:rsidP="006637A0">
      <w:pPr>
        <w:rPr>
          <w:i/>
        </w:rPr>
      </w:pPr>
      <w:r w:rsidRPr="006637A0">
        <w:rPr>
          <w:i/>
        </w:rPr>
        <w:t xml:space="preserve">Задачи: </w:t>
      </w:r>
    </w:p>
    <w:p w:rsidR="006637A0" w:rsidRDefault="006637A0" w:rsidP="006637A0">
      <w:r>
        <w:t xml:space="preserve">– Развитие потребности активно мыслить. </w:t>
      </w:r>
    </w:p>
    <w:p w:rsidR="006637A0" w:rsidRDefault="006637A0" w:rsidP="006637A0">
      <w:r>
        <w:t>– Создание условий не только для получения знаний, умений и навыков, но и для развития психических процессов (внимания, памяти, мышления).</w:t>
      </w:r>
    </w:p>
    <w:p w:rsidR="006637A0" w:rsidRDefault="006637A0" w:rsidP="006637A0">
      <w:r>
        <w:t xml:space="preserve"> – Формирование первоначальных лингвистических представлений о слове, звуке, предложении. </w:t>
      </w:r>
    </w:p>
    <w:p w:rsidR="006637A0" w:rsidRDefault="006637A0" w:rsidP="006637A0">
      <w:r>
        <w:t xml:space="preserve">– Обеспечение возможности непрерывного обучения в условиях образовательной организации. – Развитие логических форм мышления. </w:t>
      </w:r>
    </w:p>
    <w:p w:rsidR="006637A0" w:rsidRDefault="006637A0" w:rsidP="006637A0">
      <w:r>
        <w:t xml:space="preserve">– Формирование предпосылок учебной деятельности. </w:t>
      </w:r>
    </w:p>
    <w:p w:rsidR="006637A0" w:rsidRDefault="006637A0" w:rsidP="006637A0">
      <w:r>
        <w:t xml:space="preserve">– Формирование инициативности, самостоятельности. </w:t>
      </w:r>
    </w:p>
    <w:p w:rsidR="006637A0" w:rsidRDefault="006637A0" w:rsidP="006637A0">
      <w:r>
        <w:t xml:space="preserve">– Обеспечение вариативности и разнообразия содержания Программы, организационных форм ее усвоения. </w:t>
      </w:r>
    </w:p>
    <w:p w:rsidR="006637A0" w:rsidRDefault="006637A0" w:rsidP="006637A0">
      <w:r>
        <w:t xml:space="preserve">– Развитие умения применять полученные знания в разных видах деятельности (игре, общении и т. д.). </w:t>
      </w:r>
    </w:p>
    <w:p w:rsidR="006637A0" w:rsidRDefault="006637A0" w:rsidP="006637A0">
      <w:r>
        <w:t>– Формирование и развитие приемов умственной деятельности (анализ и синтез, сравнение, обобщение, классификация, моделирование).</w:t>
      </w:r>
    </w:p>
    <w:p w:rsidR="006637A0" w:rsidRDefault="006637A0" w:rsidP="006637A0">
      <w:r>
        <w:t xml:space="preserve"> – Формирование простейших графических умений и навыков, развитие мелкой моторики с целью подготовки руки ребенка к письму. </w:t>
      </w:r>
    </w:p>
    <w:p w:rsidR="006637A0" w:rsidRDefault="006637A0" w:rsidP="006637A0">
      <w:r>
        <w:lastRenderedPageBreak/>
        <w:t>– Обеспечение повышения компетентности педагогов, родителей в вопросах речевого развития ребенка. Эти задачи решаются комплексно как на занятиях по формированию аналитико-синтетической деятельности, так и в процессе организации разных видов деятельности (общении, игровой, познавательно-исследовательской)</w:t>
      </w:r>
    </w:p>
    <w:p w:rsidR="006637A0" w:rsidRPr="006637A0" w:rsidRDefault="006637A0" w:rsidP="006637A0">
      <w:pPr>
        <w:rPr>
          <w:i/>
        </w:rPr>
      </w:pPr>
      <w:r w:rsidRPr="006637A0">
        <w:rPr>
          <w:i/>
        </w:rPr>
        <w:t>Планируемые результаты для детей 4</w:t>
      </w:r>
      <w:r>
        <w:rPr>
          <w:i/>
        </w:rPr>
        <w:t>-5</w:t>
      </w:r>
      <w:r w:rsidRPr="006637A0">
        <w:rPr>
          <w:i/>
        </w:rPr>
        <w:t xml:space="preserve"> лет:</w:t>
      </w:r>
    </w:p>
    <w:p w:rsidR="006637A0" w:rsidRDefault="006637A0" w:rsidP="006637A0">
      <w:r>
        <w:t>– правильно произносит все звуки родного языка изолированно, в словах, во фразовой речи (если не произносит какие-либо звуки, необходимо обратиться к логопеду);</w:t>
      </w:r>
    </w:p>
    <w:p w:rsidR="006637A0" w:rsidRDefault="006637A0" w:rsidP="006637A0">
      <w:r>
        <w:t xml:space="preserve"> – различает короткие и длинные слова, похожие и непохожие, громкие и тихие;</w:t>
      </w:r>
    </w:p>
    <w:p w:rsidR="006637A0" w:rsidRDefault="006637A0" w:rsidP="006637A0">
      <w:r>
        <w:t xml:space="preserve"> – делит слова на слоги; </w:t>
      </w:r>
    </w:p>
    <w:p w:rsidR="006637A0" w:rsidRDefault="006637A0" w:rsidP="006637A0">
      <w:r>
        <w:t xml:space="preserve">– дифференцирует твердые и мягкие согласные, называет их изолированно; </w:t>
      </w:r>
    </w:p>
    <w:p w:rsidR="006637A0" w:rsidRDefault="006637A0" w:rsidP="006637A0">
      <w:r>
        <w:t>– определяет и называет первый звук в слове (без призвука гласного);</w:t>
      </w:r>
    </w:p>
    <w:p w:rsidR="006637A0" w:rsidRDefault="006637A0" w:rsidP="006637A0">
      <w:r>
        <w:t xml:space="preserve"> – произвольно регулирует темп, силу голоса, речевое дыхание;</w:t>
      </w:r>
    </w:p>
    <w:p w:rsidR="006637A0" w:rsidRDefault="006637A0" w:rsidP="006637A0">
      <w:r>
        <w:t xml:space="preserve"> – рисует вертикальные, горизонтальные и округлые линии, может штриховать несложные предметы;</w:t>
      </w:r>
    </w:p>
    <w:p w:rsidR="006637A0" w:rsidRDefault="006637A0" w:rsidP="006637A0">
      <w:r>
        <w:t xml:space="preserve"> – выполняет упражнения для пальцев и кистей рук.</w:t>
      </w:r>
    </w:p>
    <w:p w:rsidR="006637A0" w:rsidRDefault="006637A0" w:rsidP="006637A0">
      <w:pPr>
        <w:rPr>
          <w:b/>
          <w:bCs/>
        </w:rPr>
      </w:pPr>
    </w:p>
    <w:p w:rsidR="003C021F" w:rsidRDefault="003C021F" w:rsidP="003C021F">
      <w:pPr>
        <w:ind w:left="-567" w:right="-143" w:firstLine="709"/>
        <w:jc w:val="both"/>
        <w:rPr>
          <w:b/>
          <w:bCs/>
        </w:rPr>
      </w:pPr>
      <w:r w:rsidRPr="00184DCD">
        <w:rPr>
          <w:b/>
          <w:bCs/>
        </w:rPr>
        <w:t>2.</w:t>
      </w:r>
      <w:r>
        <w:rPr>
          <w:b/>
          <w:bCs/>
        </w:rPr>
        <w:t>4</w:t>
      </w:r>
      <w:r w:rsidRPr="00184DCD">
        <w:rPr>
          <w:b/>
          <w:bCs/>
        </w:rPr>
        <w:t>.</w:t>
      </w:r>
      <w:r>
        <w:rPr>
          <w:b/>
          <w:bCs/>
        </w:rPr>
        <w:t>5.</w:t>
      </w:r>
      <w:r w:rsidRPr="00184DCD">
        <w:rPr>
          <w:b/>
          <w:bCs/>
        </w:rPr>
        <w:t xml:space="preserve"> От 5 лет до 6 лет.</w:t>
      </w:r>
    </w:p>
    <w:p w:rsidR="003C021F" w:rsidRPr="00184DCD" w:rsidRDefault="003C021F" w:rsidP="003C021F">
      <w:pPr>
        <w:ind w:left="-567" w:right="-143" w:firstLine="709"/>
        <w:jc w:val="both"/>
        <w:rPr>
          <w:b/>
          <w:bCs/>
        </w:rPr>
      </w:pPr>
    </w:p>
    <w:p w:rsidR="003C021F" w:rsidRPr="00E032C0" w:rsidRDefault="003C021F" w:rsidP="003C021F">
      <w:pPr>
        <w:ind w:left="-567" w:right="-143" w:firstLine="709"/>
        <w:jc w:val="both"/>
        <w:rPr>
          <w:i/>
        </w:rPr>
      </w:pPr>
      <w:r w:rsidRPr="00184DCD">
        <w:rPr>
          <w:b/>
          <w:bCs/>
        </w:rPr>
        <w:t xml:space="preserve"> </w:t>
      </w:r>
      <w:r w:rsidRPr="00E032C0">
        <w:rPr>
          <w:b/>
          <w:i/>
        </w:rPr>
        <w:t>Задачи образовательной деятельности</w:t>
      </w:r>
    </w:p>
    <w:p w:rsidR="003C021F" w:rsidRPr="00E032C0" w:rsidRDefault="003C021F" w:rsidP="003C021F">
      <w:pPr>
        <w:ind w:left="-567" w:right="-143" w:firstLine="709"/>
        <w:jc w:val="both"/>
        <w:rPr>
          <w:i/>
        </w:rPr>
      </w:pPr>
    </w:p>
    <w:p w:rsidR="003C021F" w:rsidRDefault="003C021F" w:rsidP="003C021F">
      <w:pPr>
        <w:ind w:left="-567" w:right="-143" w:firstLine="709"/>
        <w:jc w:val="both"/>
        <w:rPr>
          <w:b/>
        </w:rPr>
      </w:pPr>
      <w:r>
        <w:t xml:space="preserve">В области речевого развития </w:t>
      </w:r>
      <w:r>
        <w:rPr>
          <w:b/>
        </w:rPr>
        <w:t xml:space="preserve">основными задачами образовательной деятельности являются: </w:t>
      </w:r>
    </w:p>
    <w:p w:rsidR="003C021F" w:rsidRPr="00E032C0" w:rsidRDefault="003C021F" w:rsidP="003C021F">
      <w:pPr>
        <w:ind w:left="-567" w:right="-143" w:firstLine="709"/>
        <w:jc w:val="both"/>
        <w:rPr>
          <w:i/>
        </w:rPr>
      </w:pPr>
      <w:r w:rsidRPr="00E032C0">
        <w:rPr>
          <w:i/>
        </w:rPr>
        <w:t xml:space="preserve">1) Формирование словаря: </w:t>
      </w:r>
    </w:p>
    <w:p w:rsidR="003C021F" w:rsidRDefault="003C021F" w:rsidP="003C021F">
      <w:pPr>
        <w:ind w:left="-567" w:right="-143" w:firstLine="709"/>
        <w:jc w:val="both"/>
      </w:pPr>
      <w:r>
        <w:t xml:space="preserve">обогащение словаря: вводить в словарь детей существительные, обозначающие профессии (каменщик, тракторист, швея); названия техники (экскаватор, комбайн); прилагательные, обозначающие признаки предметов; наречия, характеризующие отношение людей к труду (старательно, бережно); глаголы, характеризующие трудовую деятельность людей. Упражнять детей в умении подбирать слова со сходными значениями (синонимы) и противоположными значениями (антонимы); </w:t>
      </w:r>
    </w:p>
    <w:p w:rsidR="003C021F" w:rsidRDefault="003C021F" w:rsidP="003C021F">
      <w:pPr>
        <w:ind w:left="-567" w:right="-143" w:firstLine="709"/>
        <w:jc w:val="both"/>
      </w:pPr>
      <w:r>
        <w:t xml:space="preserve">активизация словаря: закреплять у детей умение правильно, точно по смыслу употреблять в речи существительные, прилагательные, глаголы, наречия, предлоги, использовать существительные с обобщающим значением (строитель, хлебороб). </w:t>
      </w:r>
    </w:p>
    <w:p w:rsidR="003C021F" w:rsidRPr="00E032C0" w:rsidRDefault="003C021F" w:rsidP="003C021F">
      <w:pPr>
        <w:ind w:left="-567" w:right="-143" w:firstLine="709"/>
        <w:jc w:val="both"/>
        <w:rPr>
          <w:i/>
        </w:rPr>
      </w:pPr>
      <w:r w:rsidRPr="00E032C0">
        <w:rPr>
          <w:i/>
        </w:rPr>
        <w:t xml:space="preserve">2) Звуковая культура речи: </w:t>
      </w:r>
    </w:p>
    <w:p w:rsidR="003C021F" w:rsidRDefault="003C021F" w:rsidP="003C021F">
      <w:pPr>
        <w:ind w:left="-567" w:right="-143" w:firstLine="709"/>
        <w:jc w:val="both"/>
      </w:pPr>
      <w:r>
        <w:t xml:space="preserve">закреплять правильное, отчетливое произношение всех звуков родного языка; умение различать на слух и отчетливо произносить часто смешиваемые звуки (с-ш, ж-з); определять место звука в слове. Продолжать развивать фонематический слух. Отрабатывать интонационную выразительность речи. </w:t>
      </w:r>
    </w:p>
    <w:p w:rsidR="003C021F" w:rsidRPr="00E032C0" w:rsidRDefault="003C021F" w:rsidP="003C021F">
      <w:pPr>
        <w:ind w:left="-567" w:right="-143" w:firstLine="709"/>
        <w:jc w:val="both"/>
        <w:rPr>
          <w:i/>
        </w:rPr>
      </w:pPr>
      <w:r w:rsidRPr="00E032C0">
        <w:rPr>
          <w:i/>
        </w:rPr>
        <w:t xml:space="preserve">3) Грамматический строй речи: </w:t>
      </w:r>
    </w:p>
    <w:p w:rsidR="003C021F" w:rsidRDefault="003C021F" w:rsidP="003C021F">
      <w:pPr>
        <w:ind w:left="-567" w:right="-143" w:firstLine="709"/>
        <w:jc w:val="both"/>
      </w:pPr>
      <w:r>
        <w:t xml:space="preserve">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несклоняемыми существительными (метро); образовывать по образцу однокоренные слова (кот-котенок-котище), образовывать существительные с увеличительными, уменьшительными, ласкательными суффиксами и улавливать оттенки в значении слов; </w:t>
      </w:r>
    </w:p>
    <w:p w:rsidR="003C021F" w:rsidRDefault="003C021F" w:rsidP="003C021F">
      <w:pPr>
        <w:ind w:left="-567" w:right="-143" w:firstLine="709"/>
        <w:jc w:val="both"/>
      </w:pPr>
      <w:r>
        <w:t xml:space="preserve">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прямой и косвенной речью. </w:t>
      </w:r>
    </w:p>
    <w:p w:rsidR="003C021F" w:rsidRPr="00E032C0" w:rsidRDefault="003C021F" w:rsidP="003C021F">
      <w:pPr>
        <w:ind w:left="-567" w:right="-143" w:firstLine="709"/>
        <w:jc w:val="both"/>
        <w:rPr>
          <w:i/>
        </w:rPr>
      </w:pPr>
      <w:r w:rsidRPr="00E032C0">
        <w:rPr>
          <w:i/>
        </w:rPr>
        <w:t xml:space="preserve">4) Связная речь: </w:t>
      </w:r>
    </w:p>
    <w:p w:rsidR="003C021F" w:rsidRDefault="003C021F" w:rsidP="003C021F">
      <w:pPr>
        <w:ind w:left="-567" w:right="-143" w:firstLine="709"/>
        <w:jc w:val="both"/>
      </w:pPr>
      <w:r w:rsidRPr="00E032C0">
        <w:t xml:space="preserve">совершенствовать </w:t>
      </w:r>
      <w:r>
        <w:t xml:space="preserve">диалогическую и монологическую формы речи: закреплять умения поддерживать непринужденную беседу, задавать вопросы, правильно отвечать на вопросы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участвовать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формировать у детей умение использовать разнообразные формулы речевого этикета, употреблять их без напоминания; формировать культуру общения: называть взрослых по имени и отчеству, на "вы", называть друг друга ласковыми именами, во </w:t>
      </w:r>
      <w:r>
        <w:lastRenderedPageBreak/>
        <w:t>время разговора не опускать голову, смотреть в лицо собеседнику, не вмешиваться в разговор взрослых. 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вопросов педагога, выразительно передавая диалоги действующих лиц, характеристики персонажей, формировать умение самостоятельно составлять по плану и образцу небольшие рассказы о предмете, по картине, набору картинок, составлять письма (педагогу, другу); составлять рассказы из опыта, передавая хорошо знакомые события. Формировать умение составлять небольшие рассказы творческого характера по теме, предложенной педагогом.</w:t>
      </w:r>
    </w:p>
    <w:p w:rsidR="003C021F" w:rsidRPr="00E032C0" w:rsidRDefault="003C021F" w:rsidP="003C021F">
      <w:pPr>
        <w:ind w:left="-567" w:right="-143" w:firstLine="709"/>
        <w:jc w:val="both"/>
        <w:rPr>
          <w:i/>
        </w:rPr>
      </w:pPr>
      <w:r w:rsidRPr="00E032C0">
        <w:rPr>
          <w:i/>
        </w:rPr>
        <w:t xml:space="preserve">5) Подготовка детей к обучению грамоте; </w:t>
      </w:r>
    </w:p>
    <w:p w:rsidR="003C021F" w:rsidRDefault="003C021F" w:rsidP="003C021F">
      <w:pPr>
        <w:ind w:left="-567" w:right="-143" w:firstLine="709"/>
        <w:jc w:val="both"/>
      </w:pPr>
      <w:r>
        <w:t xml:space="preserve">формировать у детей умение производить анализ слов различной звуковой структуры, выделять словесное ударение и определять его место в структуре слова, качественно характеризовать выделяемые звуки (гласные, твердый согласный, мягкий согласный, ударный гласный, безударный гласный звук), правильно употреблять соответствующие термины. Познакомить детей со словесным составом предложения и звуковым составом слова. </w:t>
      </w:r>
    </w:p>
    <w:p w:rsidR="003C021F" w:rsidRPr="00E032C0" w:rsidRDefault="003C021F" w:rsidP="003C021F">
      <w:pPr>
        <w:ind w:left="-567" w:right="-143" w:firstLine="709"/>
        <w:jc w:val="both"/>
        <w:rPr>
          <w:i/>
        </w:rPr>
      </w:pPr>
      <w:r w:rsidRPr="00E032C0">
        <w:rPr>
          <w:i/>
        </w:rPr>
        <w:t xml:space="preserve">6) Интерес к художественной литературе: </w:t>
      </w:r>
    </w:p>
    <w:p w:rsidR="003C021F" w:rsidRDefault="003C021F" w:rsidP="003C021F">
      <w:pPr>
        <w:ind w:left="-567" w:right="-143" w:firstLine="709"/>
        <w:jc w:val="both"/>
      </w:pPr>
      <w:r>
        <w:t xml:space="preserve">обогащать опыт восприятия жанров фольклора (потешки, песенки, прибаутки, сказки о животных, волшебные сказки) и художественной литературы (небольшие авторские сказки, рассказы, стихотворения); </w:t>
      </w:r>
    </w:p>
    <w:p w:rsidR="003C021F" w:rsidRDefault="003C021F" w:rsidP="003C021F">
      <w:pPr>
        <w:ind w:left="-567" w:right="-143" w:firstLine="709"/>
        <w:jc w:val="both"/>
      </w:pPr>
      <w:r>
        <w:t xml:space="preserve">развивать интерес к произведениям познавательного характера; </w:t>
      </w:r>
    </w:p>
    <w:p w:rsidR="003C021F" w:rsidRDefault="003C021F" w:rsidP="003C021F">
      <w:pPr>
        <w:ind w:left="-567" w:right="-143" w:firstLine="709"/>
        <w:jc w:val="both"/>
      </w:pPr>
      <w:r>
        <w:t xml:space="preserve">формировать положительное эмоциональное отношение к "чтению с продолжением" (сказка-повесть, цикл рассказов со сквозным персонажем); </w:t>
      </w:r>
    </w:p>
    <w:p w:rsidR="003C021F" w:rsidRDefault="003C021F" w:rsidP="003C021F">
      <w:pPr>
        <w:ind w:left="-567" w:right="-143" w:firstLine="709"/>
        <w:jc w:val="both"/>
      </w:pPr>
      <w:r>
        <w:t xml:space="preserve">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том числе и повторное); </w:t>
      </w:r>
    </w:p>
    <w:p w:rsidR="003C021F" w:rsidRDefault="003C021F" w:rsidP="003C021F">
      <w:pPr>
        <w:ind w:left="-567" w:right="-143" w:firstLine="709"/>
        <w:jc w:val="both"/>
      </w:pPr>
      <w:r>
        <w:t xml:space="preserve">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 </w:t>
      </w:r>
    </w:p>
    <w:p w:rsidR="003C021F" w:rsidRDefault="003C021F" w:rsidP="003C021F">
      <w:pPr>
        <w:ind w:left="-567" w:right="-143" w:firstLine="709"/>
        <w:jc w:val="both"/>
      </w:pPr>
      <w:r>
        <w:t xml:space="preserve">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ритм в поэтическом тексте; рассматривание иллюстраций разных художников к одному и тому же произведению); </w:t>
      </w:r>
    </w:p>
    <w:p w:rsidR="003C021F" w:rsidRDefault="003C021F" w:rsidP="003C021F">
      <w:pPr>
        <w:ind w:left="-567" w:right="-143" w:firstLine="709"/>
        <w:jc w:val="both"/>
      </w:pPr>
      <w:r>
        <w:t xml:space="preserve">совершенствовать художественно-речевые и исполнительские умения (выразительное чтение наизусть потешек, прибауток, стихотворений; выразительное чтение по ролям в инсценировках; пересказ близко к тексту); </w:t>
      </w:r>
    </w:p>
    <w:p w:rsidR="003C021F" w:rsidRDefault="003C021F" w:rsidP="003C021F">
      <w:pPr>
        <w:ind w:left="-567" w:right="-143" w:firstLine="709"/>
        <w:jc w:val="both"/>
      </w:pPr>
      <w:r>
        <w:t xml:space="preserve">развивать образность речи и словесное творчество (умения выделять из текста образные единицы, понимать их значение; составлять короткие рассказы по потешке, прибаутке). </w:t>
      </w:r>
    </w:p>
    <w:p w:rsidR="003C021F" w:rsidRDefault="003C021F" w:rsidP="003C021F">
      <w:pPr>
        <w:ind w:left="-567" w:right="-143" w:firstLine="709"/>
        <w:jc w:val="both"/>
      </w:pPr>
    </w:p>
    <w:p w:rsidR="003C021F" w:rsidRPr="00E032C0" w:rsidRDefault="003C021F" w:rsidP="003C021F">
      <w:pPr>
        <w:ind w:left="-567" w:right="-143" w:firstLine="709"/>
        <w:jc w:val="both"/>
        <w:rPr>
          <w:b/>
          <w:i/>
        </w:rPr>
      </w:pPr>
      <w:r w:rsidRPr="00E032C0">
        <w:rPr>
          <w:b/>
          <w:i/>
        </w:rPr>
        <w:t>Содержание образовательной деятельности</w:t>
      </w:r>
    </w:p>
    <w:p w:rsidR="003C021F" w:rsidRDefault="003C021F" w:rsidP="003C021F">
      <w:pPr>
        <w:ind w:left="-567" w:right="-143" w:firstLine="709"/>
        <w:jc w:val="both"/>
        <w:rPr>
          <w:b/>
        </w:rPr>
      </w:pPr>
    </w:p>
    <w:p w:rsidR="003C021F" w:rsidRPr="00E032C0" w:rsidRDefault="003C021F" w:rsidP="003C021F">
      <w:pPr>
        <w:ind w:left="-567" w:right="-143" w:firstLine="709"/>
        <w:jc w:val="both"/>
        <w:rPr>
          <w:i/>
        </w:rPr>
      </w:pPr>
      <w:r w:rsidRPr="00E032C0">
        <w:rPr>
          <w:i/>
        </w:rPr>
        <w:t xml:space="preserve">1) Формирование словаря: </w:t>
      </w:r>
    </w:p>
    <w:p w:rsidR="003C021F" w:rsidRDefault="003C021F" w:rsidP="003C021F">
      <w:pPr>
        <w:ind w:left="-567" w:right="-143" w:firstLine="709"/>
        <w:jc w:val="both"/>
      </w:pPr>
      <w:r>
        <w:t xml:space="preserve">педагог осуществляет обогащение словаря за счет расширения представлений о явлениях социальной жизни, взаимоотношениях и характерах людей; за счет слов, обозначающих: названия профессий, учреждений, предметов и инструментов труда, техники, помогающей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цвета, тонкое дифференцирование формы, размера и других признаков объекта; названия обследовательских действий, необходимых для выявления качеств и свойств предметов. Педагог закрепляет у детей умение обобщать предметы: объединять их в группы по существенным признакам. </w:t>
      </w:r>
    </w:p>
    <w:p w:rsidR="003C021F" w:rsidRPr="00E032C0" w:rsidRDefault="003C021F" w:rsidP="003C021F">
      <w:pPr>
        <w:ind w:left="-567" w:right="-143" w:firstLine="709"/>
        <w:jc w:val="both"/>
        <w:rPr>
          <w:i/>
        </w:rPr>
      </w:pPr>
      <w:r w:rsidRPr="00E032C0">
        <w:rPr>
          <w:i/>
        </w:rPr>
        <w:t xml:space="preserve">2) Звуковая культура речи: </w:t>
      </w:r>
    </w:p>
    <w:p w:rsidR="003C021F" w:rsidRDefault="003C021F" w:rsidP="003C021F">
      <w:pPr>
        <w:ind w:left="-567" w:right="-143" w:firstLine="709"/>
        <w:jc w:val="both"/>
      </w:pPr>
      <w:r>
        <w:t xml:space="preserve">педагог развивает у детей звуковую и интонационную культуру речи, фонематический слух, способствует освоению правильного произношения сонорных звуков ([л], [л'], [р], [р']); упражняет в чистом звукопроизношении в процессе повседневного речевого общения и при звуковом анализе слов; формирует умение использовать средства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 </w:t>
      </w:r>
    </w:p>
    <w:p w:rsidR="003C021F" w:rsidRPr="00E032C0" w:rsidRDefault="003C021F" w:rsidP="003C021F">
      <w:pPr>
        <w:ind w:left="-567" w:right="-143" w:firstLine="709"/>
        <w:jc w:val="both"/>
        <w:rPr>
          <w:i/>
        </w:rPr>
      </w:pPr>
      <w:r w:rsidRPr="00E032C0">
        <w:rPr>
          <w:i/>
        </w:rPr>
        <w:lastRenderedPageBreak/>
        <w:t xml:space="preserve">3) Грамматический строй речи: </w:t>
      </w:r>
    </w:p>
    <w:p w:rsidR="003C021F" w:rsidRDefault="003C021F" w:rsidP="003C021F">
      <w:pPr>
        <w:ind w:left="-567" w:right="-143" w:firstLine="709"/>
        <w:jc w:val="both"/>
      </w:pPr>
      <w:r>
        <w:t xml:space="preserve">педагог формирует у детей умение грамматически правильно использовать в речи: несклоняемые существительные, слова, имеющие только множественное или только единственное число, глаголы "одеть" и "надеть", существительные множественного числа в родительном падеже; образовывать слова, пользуясь суффиксами, приставками. </w:t>
      </w:r>
    </w:p>
    <w:p w:rsidR="003C021F" w:rsidRPr="00E032C0" w:rsidRDefault="003C021F" w:rsidP="003C021F">
      <w:pPr>
        <w:ind w:left="-567" w:right="-143" w:firstLine="709"/>
        <w:jc w:val="both"/>
        <w:rPr>
          <w:i/>
        </w:rPr>
      </w:pPr>
      <w:r w:rsidRPr="00E032C0">
        <w:rPr>
          <w:i/>
        </w:rPr>
        <w:t xml:space="preserve">4) Связная речь: </w:t>
      </w:r>
    </w:p>
    <w:p w:rsidR="003C021F" w:rsidRDefault="003C021F" w:rsidP="003C021F">
      <w:pPr>
        <w:ind w:left="-567" w:right="-143" w:firstLine="709"/>
        <w:jc w:val="both"/>
      </w:pPr>
      <w:r>
        <w:t xml:space="preserve">педагог способствует развитию у детей монологической речи, формирует умение замечать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собственной инициативе, поощряет использование в диалоге разных типов реплик; </w:t>
      </w:r>
    </w:p>
    <w:p w:rsidR="003C021F" w:rsidRDefault="003C021F" w:rsidP="003C021F">
      <w:pPr>
        <w:ind w:left="-567" w:right="-143" w:firstLine="709"/>
        <w:jc w:val="both"/>
      </w:pPr>
      <w:r>
        <w:t xml:space="preserve">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средства общения (мимика, жесты, позы); принятые нормы вежливого речевого общения; участвовать в коллективных разговорах, использовать разные виды деятельности и речевые ситуации для развития диалогической речи; </w:t>
      </w:r>
    </w:p>
    <w:p w:rsidR="003C021F" w:rsidRDefault="003C021F" w:rsidP="003C021F">
      <w:pPr>
        <w:ind w:left="-567" w:right="-143" w:firstLine="709"/>
        <w:jc w:val="both"/>
      </w:pPr>
      <w:r>
        <w:t xml:space="preserve">педагог формирует у детей умения самостоятельно строить игровые и деловые диалоги;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сочинять сюжетные рассказы по картине, из личного опыта; с помощью педагога строить свой рассказ в соответствии с логикой повествования; в повествовании отражать типичные особенности жанра сказки или рассказа; </w:t>
      </w:r>
    </w:p>
    <w:p w:rsidR="003C021F" w:rsidRDefault="003C021F" w:rsidP="003C021F">
      <w:pPr>
        <w:ind w:left="-567" w:right="-143" w:firstLine="709"/>
        <w:jc w:val="both"/>
      </w:pPr>
      <w:r>
        <w:t xml:space="preserve">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продолжения и 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замечать речевые ошибки и доброжелательно исправлять их; использовать элементы речи - доказательства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 </w:t>
      </w:r>
    </w:p>
    <w:p w:rsidR="003C021F" w:rsidRPr="00E032C0" w:rsidRDefault="003C021F" w:rsidP="003C021F">
      <w:pPr>
        <w:ind w:left="-567" w:right="-143" w:firstLine="709"/>
        <w:jc w:val="both"/>
        <w:rPr>
          <w:i/>
        </w:rPr>
      </w:pPr>
      <w:r w:rsidRPr="00E032C0">
        <w:rPr>
          <w:i/>
        </w:rPr>
        <w:t xml:space="preserve">5) Подготовка детей к обучению грамоте: </w:t>
      </w:r>
    </w:p>
    <w:p w:rsidR="003C021F" w:rsidRDefault="00E032C0" w:rsidP="00E032C0">
      <w:pPr>
        <w:ind w:left="-567" w:right="-143"/>
      </w:pPr>
      <w:r>
        <w:t xml:space="preserve">          </w:t>
      </w:r>
      <w:r w:rsidR="003C021F">
        <w:t xml:space="preserve">педагог помогает детям осваивать представления о существовании разных языков, термины "слово", "звук", "буква", "предложение", "гласный звук" и "согласный звук", проводить звуковой анализ слова, делить на слоги двух-, трех - слоговые слова; осуществлять звуковой анализ простых трехзвуковых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 </w:t>
      </w:r>
    </w:p>
    <w:p w:rsidR="003C021F" w:rsidRDefault="003C021F" w:rsidP="003C021F">
      <w:pPr>
        <w:ind w:left="-567" w:right="-143" w:firstLine="709"/>
        <w:jc w:val="both"/>
        <w:rPr>
          <w:b/>
          <w:bCs/>
        </w:rPr>
      </w:pPr>
    </w:p>
    <w:p w:rsidR="006637A0" w:rsidRPr="000133CA" w:rsidRDefault="006637A0" w:rsidP="006637A0">
      <w:pPr>
        <w:rPr>
          <w:i/>
        </w:rPr>
      </w:pPr>
      <w:r w:rsidRPr="000133CA">
        <w:rPr>
          <w:i/>
        </w:rPr>
        <w:t>Часть формируемая участниками образовательных отношений</w:t>
      </w:r>
    </w:p>
    <w:p w:rsidR="006637A0" w:rsidRPr="0043014F" w:rsidRDefault="006637A0" w:rsidP="006637A0"/>
    <w:p w:rsidR="006637A0" w:rsidRDefault="006637A0" w:rsidP="006637A0">
      <w:r>
        <w:t>МБДОУ №1 «Ручеек» реализует парциальную программу в группе детей от 5 лет до 6 лет «От звука к букве. Формирование звуковой аналитико-синтетической активности дошкольников как предпосылки обучению грамоте» Автор: Е.В.Колесникова</w:t>
      </w:r>
    </w:p>
    <w:p w:rsidR="006637A0" w:rsidRDefault="006637A0" w:rsidP="006637A0">
      <w:r>
        <w:t>Содержание Программы ориентировано на формирование звуковой аналитико-</w:t>
      </w:r>
      <w:r>
        <w:softHyphen/>
        <w:t>синтетической активности как предпосылки обучения грамоте дошкольников 2–7 лет, которое осуществляется в двух направлениях:</w:t>
      </w:r>
    </w:p>
    <w:p w:rsidR="006637A0" w:rsidRDefault="006637A0" w:rsidP="006637A0">
      <w:r>
        <w:t xml:space="preserve"> – систематизация и учет речевого развития детей, полученного из разных источников (игры, общения, обучения и т. д.);</w:t>
      </w:r>
    </w:p>
    <w:p w:rsidR="006637A0" w:rsidRDefault="006637A0" w:rsidP="006637A0">
      <w:r>
        <w:t xml:space="preserve"> – организация работы с детьми по освоению ими содержания Программы. </w:t>
      </w:r>
    </w:p>
    <w:p w:rsidR="006637A0" w:rsidRDefault="006637A0" w:rsidP="006637A0">
      <w:r>
        <w:t>В ходе реализации Программы предусматривается совместная деятельность взрослых и дете</w:t>
      </w:r>
      <w:r w:rsidR="009F101C">
        <w:t>й в процессе занятий</w:t>
      </w:r>
      <w:r>
        <w:t xml:space="preserve">, в игре, общении, самостоятельной деятельности детей, для которой педагог </w:t>
      </w:r>
      <w:r>
        <w:lastRenderedPageBreak/>
        <w:t>создает условия, сопровождает ее, поддерживает. Содержание Программы представляет одно из направлений образования в области «Речевое развитие», включающее не</w:t>
      </w:r>
      <w:r w:rsidRPr="000133CA">
        <w:t xml:space="preserve"> </w:t>
      </w:r>
      <w:r>
        <w:t xml:space="preserve">только решение речевых задач, но и формирование любознательности, познавательной мотивации, предпосылок учебной деятельности. </w:t>
      </w:r>
    </w:p>
    <w:p w:rsidR="006637A0" w:rsidRPr="006637A0" w:rsidRDefault="006637A0" w:rsidP="006637A0">
      <w:pPr>
        <w:rPr>
          <w:i/>
        </w:rPr>
      </w:pPr>
      <w:r w:rsidRPr="006637A0">
        <w:rPr>
          <w:i/>
        </w:rPr>
        <w:t>Целевой раздел</w:t>
      </w:r>
    </w:p>
    <w:p w:rsidR="006637A0" w:rsidRPr="006637A0" w:rsidRDefault="006637A0" w:rsidP="006637A0">
      <w:pPr>
        <w:rPr>
          <w:i/>
        </w:rPr>
      </w:pPr>
      <w:r w:rsidRPr="006637A0">
        <w:rPr>
          <w:i/>
        </w:rPr>
        <w:t xml:space="preserve">Цель:  </w:t>
      </w:r>
    </w:p>
    <w:p w:rsidR="006637A0" w:rsidRDefault="006637A0" w:rsidP="006637A0">
      <w:r>
        <w:t>– Раскрытие основных направлений речевого развития детей 2–7 лет и задач в соответствии с требованиями Стандарта к структуре Программы, условиям ее реализации и результатам освоения, с учетом возрастных особенностей детей 2–7 лет.</w:t>
      </w:r>
    </w:p>
    <w:p w:rsidR="006637A0" w:rsidRDefault="006637A0" w:rsidP="006637A0">
      <w:r>
        <w:t xml:space="preserve"> – Создание благоприятных условий для формирования аналитико-синтетической активности как предпосылки к обучению грамоте.</w:t>
      </w:r>
    </w:p>
    <w:p w:rsidR="006637A0" w:rsidRDefault="006637A0" w:rsidP="006637A0">
      <w:r>
        <w:t xml:space="preserve"> – Формирование теоретического мышления, интереса и способности к чтению. </w:t>
      </w:r>
    </w:p>
    <w:p w:rsidR="006637A0" w:rsidRDefault="006637A0" w:rsidP="006637A0">
      <w:r>
        <w:t>– Введение ребенка в мир слов, звуков через решение проблемно-поисковых задач, ознакомление с окружающим миром, игровую деятельность, художественное слово, экспериментирование, метод проекта.</w:t>
      </w:r>
    </w:p>
    <w:p w:rsidR="006637A0" w:rsidRPr="006637A0" w:rsidRDefault="006637A0" w:rsidP="006637A0">
      <w:pPr>
        <w:rPr>
          <w:i/>
        </w:rPr>
      </w:pPr>
      <w:r w:rsidRPr="006637A0">
        <w:rPr>
          <w:i/>
        </w:rPr>
        <w:t xml:space="preserve">Задачи: </w:t>
      </w:r>
    </w:p>
    <w:p w:rsidR="006637A0" w:rsidRDefault="006637A0" w:rsidP="006637A0">
      <w:r>
        <w:t xml:space="preserve">– Развитие потребности активно мыслить. </w:t>
      </w:r>
    </w:p>
    <w:p w:rsidR="006637A0" w:rsidRDefault="006637A0" w:rsidP="006637A0">
      <w:r>
        <w:t>– Создание условий не только для получения знаний, умений и навыков, но и для развития психических процессов (внимания, памяти, мышления).</w:t>
      </w:r>
    </w:p>
    <w:p w:rsidR="006637A0" w:rsidRDefault="006637A0" w:rsidP="006637A0">
      <w:r>
        <w:t xml:space="preserve"> – Формирование первоначальных лингвистических представлений о слове, звуке, предложении. </w:t>
      </w:r>
    </w:p>
    <w:p w:rsidR="006637A0" w:rsidRDefault="006637A0" w:rsidP="006637A0">
      <w:r>
        <w:t xml:space="preserve">– Обеспечение возможности непрерывного обучения в условиях образовательной организации. – Развитие логических форм мышления. </w:t>
      </w:r>
    </w:p>
    <w:p w:rsidR="006637A0" w:rsidRDefault="006637A0" w:rsidP="006637A0">
      <w:r>
        <w:t xml:space="preserve">– Формирование предпосылок учебной деятельности. </w:t>
      </w:r>
    </w:p>
    <w:p w:rsidR="006637A0" w:rsidRDefault="006637A0" w:rsidP="006637A0">
      <w:r>
        <w:t xml:space="preserve">– Формирование инициативности, самостоятельности. </w:t>
      </w:r>
    </w:p>
    <w:p w:rsidR="006637A0" w:rsidRDefault="006637A0" w:rsidP="006637A0">
      <w:r>
        <w:t xml:space="preserve">– Обеспечение вариативности и разнообразия содержания Программы, организационных форм ее усвоения. </w:t>
      </w:r>
    </w:p>
    <w:p w:rsidR="006637A0" w:rsidRDefault="006637A0" w:rsidP="006637A0">
      <w:r>
        <w:t xml:space="preserve">– Развитие умения применять полученные знания в разных видах деятельности (игре, общении и т. д.). </w:t>
      </w:r>
    </w:p>
    <w:p w:rsidR="006637A0" w:rsidRDefault="006637A0" w:rsidP="006637A0">
      <w:r>
        <w:t>– Формирование и развитие приемов умственной деятельности (анализ и синтез, сравнение, обобщение, классификация, моделирование).</w:t>
      </w:r>
    </w:p>
    <w:p w:rsidR="006637A0" w:rsidRDefault="006637A0" w:rsidP="006637A0">
      <w:r>
        <w:t xml:space="preserve"> – Формирование простейших графических умений и навыков, развитие мелкой моторики с целью подготовки руки ребенка к письму. </w:t>
      </w:r>
    </w:p>
    <w:p w:rsidR="006637A0" w:rsidRDefault="006637A0" w:rsidP="006637A0">
      <w:r>
        <w:t>– Обеспечение повышения компетентности педагогов, родителей в вопросах речевого развития ребенка. Эти задачи решаются комплексно как на занятиях по формированию аналитико-синтетической деятельности, так и в процессе организации разных видов деятельности (общении, игровой, познавательно-исследовательской)</w:t>
      </w:r>
    </w:p>
    <w:p w:rsidR="006637A0" w:rsidRDefault="006637A0" w:rsidP="006637A0">
      <w:pPr>
        <w:rPr>
          <w:i/>
        </w:rPr>
      </w:pPr>
      <w:r w:rsidRPr="006637A0">
        <w:rPr>
          <w:i/>
        </w:rPr>
        <w:t xml:space="preserve">Планируемые результаты для детей </w:t>
      </w:r>
      <w:r>
        <w:rPr>
          <w:i/>
        </w:rPr>
        <w:t>5-6</w:t>
      </w:r>
      <w:r w:rsidRPr="006637A0">
        <w:rPr>
          <w:i/>
        </w:rPr>
        <w:t xml:space="preserve"> лет:</w:t>
      </w:r>
    </w:p>
    <w:p w:rsidR="006637A0" w:rsidRDefault="006637A0" w:rsidP="006637A0">
      <w:r>
        <w:t xml:space="preserve">– знает буквы русского алфавита; </w:t>
      </w:r>
    </w:p>
    <w:p w:rsidR="006637A0" w:rsidRDefault="006637A0" w:rsidP="006637A0">
      <w:r>
        <w:t xml:space="preserve">– пишет печатные буквы русского алфавита в клетке; </w:t>
      </w:r>
    </w:p>
    <w:p w:rsidR="006637A0" w:rsidRDefault="006637A0" w:rsidP="006637A0">
      <w:r>
        <w:t xml:space="preserve">– понимает и использует в речи термины «звук» и «буква»; </w:t>
      </w:r>
    </w:p>
    <w:p w:rsidR="006637A0" w:rsidRDefault="006637A0" w:rsidP="006637A0">
      <w:r>
        <w:t xml:space="preserve">– определяет место звука в слове: в начале, в середине и в конце; </w:t>
      </w:r>
    </w:p>
    <w:p w:rsidR="006637A0" w:rsidRDefault="006637A0" w:rsidP="006637A0">
      <w:r>
        <w:t xml:space="preserve">– различает гласные, согласные, твердые и мягкие согласные, звонкие и глухие согласные звуки; </w:t>
      </w:r>
    </w:p>
    <w:p w:rsidR="006637A0" w:rsidRDefault="006637A0" w:rsidP="006637A0">
      <w:r>
        <w:t>– пользуется графическим обозначением звуков (гласные — красный квадрат, твердые согласные — синий квадрат, мягкие согласные — зеленый квадрат);</w:t>
      </w:r>
    </w:p>
    <w:p w:rsidR="006637A0" w:rsidRDefault="006637A0" w:rsidP="006637A0">
      <w:r>
        <w:t xml:space="preserve"> – умеет записывать слова условными обозначениями, буквами; </w:t>
      </w:r>
    </w:p>
    <w:p w:rsidR="006637A0" w:rsidRDefault="006637A0" w:rsidP="006637A0">
      <w:r>
        <w:t>– соотносит звук и букву; – пишет слова, предложения условными обозначениями, буквами.</w:t>
      </w:r>
    </w:p>
    <w:p w:rsidR="006637A0" w:rsidRDefault="006637A0" w:rsidP="006637A0">
      <w:r>
        <w:t xml:space="preserve"> – определяет ударный слог, ударную гласную и обозначает соответствующим значком;</w:t>
      </w:r>
    </w:p>
    <w:p w:rsidR="006637A0" w:rsidRDefault="006637A0" w:rsidP="006637A0">
      <w:r>
        <w:t xml:space="preserve"> – проводит звуковой анализ слов; </w:t>
      </w:r>
    </w:p>
    <w:p w:rsidR="006637A0" w:rsidRDefault="006637A0" w:rsidP="006637A0">
      <w:r>
        <w:t xml:space="preserve">– читает слова, слоги, предложения, небольшие стихотворные тексты; </w:t>
      </w:r>
    </w:p>
    <w:p w:rsidR="006637A0" w:rsidRDefault="006637A0" w:rsidP="006637A0">
      <w:r>
        <w:t>– правильно пользуется терминами «звук», «слог», «слово», «предложение»;</w:t>
      </w:r>
    </w:p>
    <w:p w:rsidR="006637A0" w:rsidRDefault="006637A0" w:rsidP="006637A0">
      <w:r>
        <w:t xml:space="preserve"> – составляет предложение из двух, трех слов, анализирует его; </w:t>
      </w:r>
    </w:p>
    <w:p w:rsidR="006637A0" w:rsidRPr="006637A0" w:rsidRDefault="006637A0" w:rsidP="006637A0">
      <w:pPr>
        <w:rPr>
          <w:i/>
        </w:rPr>
      </w:pPr>
      <w:r>
        <w:lastRenderedPageBreak/>
        <w:t>– читает небольшие стихотворные тексты (2–4 строчки)</w:t>
      </w:r>
    </w:p>
    <w:p w:rsidR="009F101C" w:rsidRDefault="009F101C" w:rsidP="009F101C"/>
    <w:p w:rsidR="009F101C" w:rsidRDefault="009F101C" w:rsidP="009F101C">
      <w:r>
        <w:t xml:space="preserve">В группе компенсирующей направленности реализуется парциальная программа </w:t>
      </w:r>
      <w:r w:rsidRPr="009F101C">
        <w:t>«Обучение грамоте детей дошкольного возраста»</w:t>
      </w:r>
      <w:r>
        <w:t xml:space="preserve"> Автор: </w:t>
      </w:r>
      <w:r w:rsidRPr="009F101C">
        <w:t>Нищевой Н. В.</w:t>
      </w:r>
    </w:p>
    <w:p w:rsidR="009F101C" w:rsidRDefault="009F101C" w:rsidP="009F101C">
      <w:r>
        <w:t>Образовательный процесс направлен на развитие фонематического слуха и восприятия, навыков произнесения слов различной слоговой структуры, контроль за внятностью и выразительностью речи, подготовка к усвоению элементарных навыков звукового анализ и синтеза. Основной формой организации работы по парциальной программе являются занятия по обучению грамоте, они проводятся на материале звуков, предварительно отработанных</w:t>
      </w:r>
      <w:r w:rsidRPr="009F101C">
        <w:t xml:space="preserve"> </w:t>
      </w:r>
      <w:r>
        <w:t>в</w:t>
      </w:r>
    </w:p>
    <w:p w:rsidR="009F101C" w:rsidRPr="009F101C" w:rsidRDefault="009F101C" w:rsidP="009F101C">
      <w:r>
        <w:t xml:space="preserve">произношении. Образовательный процесс организуется с использованием педагогических технологий, обеспечивающих коррекцию и компенсацию отклонений в речевом развитии детей, учитывающих возрастные и психофизиологические особенности детей дошкольного возраста. </w:t>
      </w:r>
    </w:p>
    <w:p w:rsidR="009F101C" w:rsidRDefault="009F101C" w:rsidP="009F101C">
      <w:r>
        <w:t>В ходе реализации Программы предусматривается совместная деятельность взрослых и детей в процессе занятий, в игре, общении. Содержание Программы представляет одно из направлений образования в области «Речевое развитие», включающее не</w:t>
      </w:r>
      <w:r w:rsidRPr="000133CA">
        <w:t xml:space="preserve"> </w:t>
      </w:r>
      <w:r>
        <w:t xml:space="preserve">только решение речевых задач, но и формирование любознательности, познавательной мотивации, предпосылок учебной деятельности. </w:t>
      </w:r>
    </w:p>
    <w:p w:rsidR="009F101C" w:rsidRPr="006637A0" w:rsidRDefault="009F101C" w:rsidP="009F101C">
      <w:pPr>
        <w:rPr>
          <w:i/>
        </w:rPr>
      </w:pPr>
      <w:r w:rsidRPr="006637A0">
        <w:rPr>
          <w:i/>
        </w:rPr>
        <w:t>Целевой раздел</w:t>
      </w:r>
    </w:p>
    <w:p w:rsidR="009F101C" w:rsidRDefault="009F101C" w:rsidP="009F101C">
      <w:pPr>
        <w:rPr>
          <w:i/>
        </w:rPr>
      </w:pPr>
      <w:r w:rsidRPr="006637A0">
        <w:rPr>
          <w:i/>
        </w:rPr>
        <w:t xml:space="preserve">Цель: </w:t>
      </w:r>
    </w:p>
    <w:p w:rsidR="009F101C" w:rsidRPr="009F101C" w:rsidRDefault="009F101C" w:rsidP="009F101C">
      <w:r>
        <w:t>сформировать устно – речевую базу для овладения элементами письма и чтения в дошкольный период</w:t>
      </w:r>
    </w:p>
    <w:p w:rsidR="009F101C" w:rsidRPr="006637A0" w:rsidRDefault="009F101C" w:rsidP="009F101C">
      <w:pPr>
        <w:rPr>
          <w:i/>
        </w:rPr>
      </w:pPr>
      <w:r w:rsidRPr="006637A0">
        <w:rPr>
          <w:i/>
        </w:rPr>
        <w:t xml:space="preserve">Задачи: </w:t>
      </w:r>
    </w:p>
    <w:p w:rsidR="009F101C" w:rsidRPr="009F101C" w:rsidRDefault="009F101C" w:rsidP="009F101C">
      <w:pPr>
        <w:pStyle w:val="a9"/>
        <w:rPr>
          <w:rFonts w:ascii="Times New Roman" w:hAnsi="Times New Roman"/>
          <w:i/>
          <w:sz w:val="24"/>
          <w:szCs w:val="24"/>
          <w:lang w:val="ru-RU"/>
        </w:rPr>
      </w:pPr>
      <w:r w:rsidRPr="009F101C">
        <w:rPr>
          <w:rFonts w:ascii="Times New Roman" w:hAnsi="Times New Roman"/>
          <w:i/>
          <w:sz w:val="24"/>
          <w:szCs w:val="24"/>
          <w:lang w:val="ru-RU"/>
        </w:rPr>
        <w:t>Обучающие:</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познакомить с понятиями «звук», «буква», «слово»;</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-познакомить с буквами русского алфавита;</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овладеть слоговым и слитным способам чтения;</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начать работу по подготовке детей к письму;</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учить детей владеть звуковой стороной речи – темпом, интонацией;</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познакомить со слоговой структурой слова;</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формировать умения правильно строить предложение;</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формировать умение пересказывать, составлять небольшие рассказы по картинкам, используя простые предложения;</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расширять словарный запас детей;</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учить различать звуки: гласные и согласные, твердые и мягкие согласные, звонкие и глухие согласные; определять место заданного звука в слове (в начале, в середине и в конце);</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учить читать слова, предложения, небольшие стихотворные тексты;</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учить составлять предложение из двух, трех, четырех слов;</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учить соотносить слышимое и произносимое слово со схемой – моделью.</w:t>
      </w:r>
    </w:p>
    <w:p w:rsidR="009F101C" w:rsidRPr="00B61303" w:rsidRDefault="009F101C" w:rsidP="009F101C">
      <w:pPr>
        <w:pStyle w:val="a9"/>
        <w:rPr>
          <w:rFonts w:ascii="Times New Roman" w:hAnsi="Times New Roman"/>
          <w:i/>
          <w:sz w:val="24"/>
          <w:szCs w:val="24"/>
          <w:lang w:val="ru-RU"/>
        </w:rPr>
      </w:pPr>
      <w:r w:rsidRPr="00B61303">
        <w:rPr>
          <w:rFonts w:ascii="Times New Roman" w:hAnsi="Times New Roman"/>
          <w:i/>
          <w:sz w:val="24"/>
          <w:szCs w:val="24"/>
          <w:lang w:val="ru-RU"/>
        </w:rPr>
        <w:t>Развивающие:</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развивать фонематический слух;</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развивать понимание речи, работать над расширением, уточнением и активизацией словаря;</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развивать слуховое восприятие;</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развивать графические навыки;</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развивать мелкую моторику;</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развивать умение использовать в своей речи разные части речи в точном соответствии с их значением и целью высказывания;</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развивать умения составлять рассказы по сюжетным картинкам и из личного опыта.</w:t>
      </w:r>
    </w:p>
    <w:p w:rsidR="009F101C" w:rsidRPr="009F101C" w:rsidRDefault="009F101C" w:rsidP="009F101C">
      <w:pPr>
        <w:pStyle w:val="a9"/>
        <w:rPr>
          <w:rFonts w:ascii="Times New Roman" w:hAnsi="Times New Roman"/>
          <w:i/>
          <w:sz w:val="24"/>
          <w:szCs w:val="24"/>
          <w:lang w:val="ru-RU"/>
        </w:rPr>
      </w:pPr>
      <w:r w:rsidRPr="009F101C">
        <w:rPr>
          <w:rFonts w:ascii="Times New Roman" w:hAnsi="Times New Roman"/>
          <w:i/>
          <w:sz w:val="24"/>
          <w:szCs w:val="24"/>
          <w:lang w:val="ru-RU"/>
        </w:rPr>
        <w:t>Воспитательные:</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воспитывать умение работать;</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воспитывать самостоятельность при выполнении заданий;</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воспитывать нравственные качества, а именно терпимость, доброжелательность по отношению к окружающим;</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lastRenderedPageBreak/>
        <w:t>- воспитывать культуру речевого общения;</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воспитывать доброжелательность, коммуникабельность и корректное отношение к собеседнику;</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воспитывать внимание;</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 воспитывать организованность и самостоятельность.</w:t>
      </w:r>
    </w:p>
    <w:p w:rsidR="009F101C" w:rsidRDefault="009F101C" w:rsidP="009F101C">
      <w:pPr>
        <w:rPr>
          <w:i/>
        </w:rPr>
      </w:pPr>
      <w:r w:rsidRPr="006637A0">
        <w:rPr>
          <w:i/>
        </w:rPr>
        <w:t>П</w:t>
      </w:r>
      <w:r>
        <w:rPr>
          <w:i/>
        </w:rPr>
        <w:t>ланируемые результаты</w:t>
      </w:r>
      <w:r w:rsidRPr="006637A0">
        <w:rPr>
          <w:i/>
        </w:rPr>
        <w:t>:</w:t>
      </w:r>
    </w:p>
    <w:p w:rsidR="009F101C" w:rsidRPr="009F101C" w:rsidRDefault="009F101C" w:rsidP="009F101C">
      <w:pPr>
        <w:ind w:left="-567" w:right="-143" w:firstLine="709"/>
        <w:jc w:val="both"/>
        <w:rPr>
          <w:bCs/>
          <w:i/>
        </w:rPr>
      </w:pPr>
      <w:r w:rsidRPr="009F101C">
        <w:rPr>
          <w:bCs/>
          <w:i/>
        </w:rPr>
        <w:t>Достижения ребенка к концу первого года обучения (старшая группа):</w:t>
      </w:r>
    </w:p>
    <w:p w:rsidR="009F101C" w:rsidRPr="009F101C" w:rsidRDefault="009F101C" w:rsidP="009F101C">
      <w:pPr>
        <w:ind w:right="-143"/>
        <w:jc w:val="both"/>
        <w:rPr>
          <w:bCs/>
        </w:rPr>
      </w:pPr>
      <w:r w:rsidRPr="009F101C">
        <w:rPr>
          <w:bCs/>
        </w:rPr>
        <w:t>-умеет выделять звуки в словах;</w:t>
      </w:r>
    </w:p>
    <w:p w:rsidR="009F101C" w:rsidRPr="009F101C" w:rsidRDefault="009F101C" w:rsidP="009F101C">
      <w:pPr>
        <w:ind w:right="-143"/>
        <w:jc w:val="both"/>
        <w:rPr>
          <w:bCs/>
        </w:rPr>
      </w:pPr>
      <w:r w:rsidRPr="009F101C">
        <w:rPr>
          <w:bCs/>
        </w:rPr>
        <w:t>- знает отличие гласного звука от согласного;</w:t>
      </w:r>
    </w:p>
    <w:p w:rsidR="009F101C" w:rsidRPr="009F101C" w:rsidRDefault="009F101C" w:rsidP="009F101C">
      <w:pPr>
        <w:ind w:right="-143"/>
        <w:jc w:val="both"/>
        <w:rPr>
          <w:bCs/>
        </w:rPr>
      </w:pPr>
      <w:r w:rsidRPr="009F101C">
        <w:rPr>
          <w:bCs/>
        </w:rPr>
        <w:t>- умеет составлять предложения из слов;</w:t>
      </w:r>
    </w:p>
    <w:p w:rsidR="009F101C" w:rsidRPr="009F101C" w:rsidRDefault="009F101C" w:rsidP="009F101C">
      <w:pPr>
        <w:ind w:right="-143"/>
        <w:jc w:val="both"/>
        <w:rPr>
          <w:bCs/>
        </w:rPr>
      </w:pPr>
      <w:r w:rsidRPr="009F101C">
        <w:rPr>
          <w:bCs/>
        </w:rPr>
        <w:t>- может определить количество слогов в слове, слов в предложении;</w:t>
      </w:r>
    </w:p>
    <w:p w:rsidR="009F101C" w:rsidRPr="009F101C" w:rsidRDefault="009F101C" w:rsidP="009F101C">
      <w:pPr>
        <w:ind w:right="-143"/>
        <w:jc w:val="both"/>
        <w:rPr>
          <w:bCs/>
        </w:rPr>
      </w:pPr>
      <w:r w:rsidRPr="009F101C">
        <w:rPr>
          <w:bCs/>
        </w:rPr>
        <w:t>- знает буквы А, У, О, И, Т, П, Н, М, К;</w:t>
      </w:r>
    </w:p>
    <w:p w:rsidR="009F101C" w:rsidRPr="009F101C" w:rsidRDefault="009F101C" w:rsidP="009F101C">
      <w:pPr>
        <w:ind w:right="-143"/>
        <w:jc w:val="both"/>
        <w:rPr>
          <w:bCs/>
        </w:rPr>
      </w:pPr>
      <w:r w:rsidRPr="009F101C">
        <w:rPr>
          <w:bCs/>
        </w:rPr>
        <w:t>- умеет печатать и конструировать знакомые буквы;</w:t>
      </w:r>
    </w:p>
    <w:p w:rsidR="009F101C" w:rsidRPr="009F101C" w:rsidRDefault="009F101C" w:rsidP="009F101C">
      <w:pPr>
        <w:ind w:right="-143"/>
        <w:jc w:val="both"/>
        <w:rPr>
          <w:bCs/>
        </w:rPr>
      </w:pPr>
      <w:r w:rsidRPr="009F101C">
        <w:rPr>
          <w:bCs/>
        </w:rPr>
        <w:t>- умеет выделять знакомые буквы в словах;</w:t>
      </w:r>
    </w:p>
    <w:p w:rsidR="009F101C" w:rsidRPr="009F101C" w:rsidRDefault="009F101C" w:rsidP="009F101C">
      <w:pPr>
        <w:ind w:right="-143"/>
        <w:jc w:val="both"/>
        <w:rPr>
          <w:bCs/>
        </w:rPr>
      </w:pPr>
      <w:r w:rsidRPr="009F101C">
        <w:rPr>
          <w:bCs/>
        </w:rPr>
        <w:t>- читает простые слова.</w:t>
      </w:r>
    </w:p>
    <w:p w:rsidR="009F101C" w:rsidRPr="009F101C" w:rsidRDefault="009F101C" w:rsidP="009F101C">
      <w:pPr>
        <w:ind w:left="-567" w:right="-143" w:firstLine="709"/>
        <w:jc w:val="both"/>
        <w:rPr>
          <w:bCs/>
          <w:i/>
        </w:rPr>
      </w:pPr>
      <w:r w:rsidRPr="009F101C">
        <w:rPr>
          <w:bCs/>
          <w:i/>
        </w:rPr>
        <w:t>Достижения ребенка к концу второго года обучения (подготовительная группа):</w:t>
      </w:r>
    </w:p>
    <w:p w:rsidR="009F101C" w:rsidRPr="009F101C" w:rsidRDefault="009F101C" w:rsidP="009F101C">
      <w:pPr>
        <w:ind w:left="-567" w:right="-143" w:firstLine="709"/>
        <w:jc w:val="both"/>
        <w:rPr>
          <w:bCs/>
        </w:rPr>
      </w:pPr>
      <w:r w:rsidRPr="009F101C">
        <w:rPr>
          <w:bCs/>
        </w:rPr>
        <w:t>- речь чистая, грамматически правильная, выразительная;</w:t>
      </w:r>
    </w:p>
    <w:p w:rsidR="009F101C" w:rsidRPr="009F101C" w:rsidRDefault="009F101C" w:rsidP="009F101C">
      <w:pPr>
        <w:ind w:left="-567" w:right="-143" w:firstLine="709"/>
        <w:jc w:val="both"/>
        <w:rPr>
          <w:bCs/>
        </w:rPr>
      </w:pPr>
      <w:r w:rsidRPr="009F101C">
        <w:rPr>
          <w:bCs/>
        </w:rPr>
        <w:t>- знает гласные и согласные звуки их отличительные признаки;</w:t>
      </w:r>
    </w:p>
    <w:p w:rsidR="009F101C" w:rsidRPr="009F101C" w:rsidRDefault="009F101C" w:rsidP="009F101C">
      <w:pPr>
        <w:ind w:left="-567" w:right="-143" w:firstLine="709"/>
        <w:jc w:val="both"/>
        <w:rPr>
          <w:bCs/>
        </w:rPr>
      </w:pPr>
      <w:r w:rsidRPr="009F101C">
        <w:rPr>
          <w:bCs/>
        </w:rPr>
        <w:t xml:space="preserve">- ребѐнок имеет представления о твѐрдости – мягкости, глухости- звонкости согласных  </w:t>
      </w:r>
    </w:p>
    <w:p w:rsidR="009F101C" w:rsidRPr="009F101C" w:rsidRDefault="009F101C" w:rsidP="009F101C">
      <w:pPr>
        <w:ind w:left="-567" w:right="-143" w:firstLine="709"/>
        <w:jc w:val="both"/>
        <w:rPr>
          <w:bCs/>
        </w:rPr>
      </w:pPr>
      <w:r w:rsidRPr="009F101C">
        <w:rPr>
          <w:bCs/>
        </w:rPr>
        <w:t>звуков и умеет определять ударный – безударный гласный звук в слове;</w:t>
      </w:r>
    </w:p>
    <w:p w:rsidR="009F101C" w:rsidRPr="009F101C" w:rsidRDefault="009F101C" w:rsidP="009F101C">
      <w:pPr>
        <w:ind w:left="-567" w:right="-143" w:firstLine="709"/>
        <w:jc w:val="both"/>
        <w:rPr>
          <w:bCs/>
        </w:rPr>
      </w:pPr>
      <w:r w:rsidRPr="009F101C">
        <w:rPr>
          <w:bCs/>
        </w:rPr>
        <w:t>- умеет подбирать слова с заданным звуком;</w:t>
      </w:r>
    </w:p>
    <w:p w:rsidR="009F101C" w:rsidRPr="009F101C" w:rsidRDefault="009F101C" w:rsidP="009F101C">
      <w:pPr>
        <w:ind w:left="-567" w:right="-143" w:firstLine="709"/>
        <w:jc w:val="both"/>
        <w:rPr>
          <w:bCs/>
        </w:rPr>
      </w:pPr>
      <w:r w:rsidRPr="009F101C">
        <w:rPr>
          <w:bCs/>
        </w:rPr>
        <w:t>- умеет определять место звука в заданном слове;</w:t>
      </w:r>
    </w:p>
    <w:p w:rsidR="009F101C" w:rsidRPr="009F101C" w:rsidRDefault="009F101C" w:rsidP="009F101C">
      <w:pPr>
        <w:ind w:left="-567" w:right="-143" w:firstLine="709"/>
        <w:jc w:val="both"/>
        <w:rPr>
          <w:bCs/>
        </w:rPr>
      </w:pPr>
      <w:r w:rsidRPr="009F101C">
        <w:rPr>
          <w:bCs/>
        </w:rPr>
        <w:t>- умеет производить звуковой и слоговой анализ слов и предложений;</w:t>
      </w:r>
    </w:p>
    <w:p w:rsidR="009F101C" w:rsidRPr="009F101C" w:rsidRDefault="009F101C" w:rsidP="009F101C">
      <w:pPr>
        <w:ind w:left="-567" w:right="-143" w:firstLine="709"/>
        <w:jc w:val="both"/>
        <w:rPr>
          <w:bCs/>
        </w:rPr>
      </w:pPr>
      <w:r w:rsidRPr="009F101C">
        <w:rPr>
          <w:bCs/>
        </w:rPr>
        <w:t>- проявляет интерес к чтению, самостоятельно читает слова;</w:t>
      </w:r>
    </w:p>
    <w:p w:rsidR="009F101C" w:rsidRPr="009F101C" w:rsidRDefault="009F101C" w:rsidP="009F101C">
      <w:pPr>
        <w:ind w:left="-567" w:right="-143" w:firstLine="709"/>
        <w:jc w:val="both"/>
        <w:rPr>
          <w:bCs/>
        </w:rPr>
      </w:pPr>
      <w:r w:rsidRPr="009F101C">
        <w:rPr>
          <w:bCs/>
        </w:rPr>
        <w:t>- ребенок владеет средствами звукового анализа слов;</w:t>
      </w:r>
    </w:p>
    <w:p w:rsidR="009F101C" w:rsidRPr="009F101C" w:rsidRDefault="009F101C" w:rsidP="009F101C">
      <w:pPr>
        <w:ind w:left="-567" w:right="-143" w:firstLine="709"/>
        <w:jc w:val="both"/>
        <w:rPr>
          <w:bCs/>
        </w:rPr>
      </w:pPr>
      <w:r w:rsidRPr="009F101C">
        <w:rPr>
          <w:bCs/>
        </w:rPr>
        <w:t xml:space="preserve">- определяет основные качественные характеристики звуков в слове (гласные, твердые и </w:t>
      </w:r>
    </w:p>
    <w:p w:rsidR="009F101C" w:rsidRPr="009F101C" w:rsidRDefault="009F101C" w:rsidP="009F101C">
      <w:pPr>
        <w:ind w:left="-567" w:right="-143" w:firstLine="709"/>
        <w:jc w:val="both"/>
        <w:rPr>
          <w:bCs/>
        </w:rPr>
      </w:pPr>
      <w:r w:rsidRPr="009F101C">
        <w:rPr>
          <w:bCs/>
        </w:rPr>
        <w:t>мягкие согласные, ударные - безударные гласные, место звука в слове);</w:t>
      </w:r>
    </w:p>
    <w:p w:rsidR="009F101C" w:rsidRPr="009F101C" w:rsidRDefault="009F101C" w:rsidP="009F101C">
      <w:pPr>
        <w:ind w:left="-567" w:right="-143" w:firstLine="709"/>
        <w:jc w:val="both"/>
        <w:rPr>
          <w:bCs/>
        </w:rPr>
      </w:pPr>
      <w:r w:rsidRPr="009F101C">
        <w:rPr>
          <w:bCs/>
        </w:rPr>
        <w:t>- проводит сравнительный звуковой анализ слов;</w:t>
      </w:r>
    </w:p>
    <w:p w:rsidR="009F101C" w:rsidRPr="009F101C" w:rsidRDefault="009F101C" w:rsidP="009F101C">
      <w:pPr>
        <w:ind w:left="-567" w:right="-143" w:firstLine="709"/>
        <w:jc w:val="both"/>
        <w:rPr>
          <w:bCs/>
        </w:rPr>
      </w:pPr>
      <w:r w:rsidRPr="009F101C">
        <w:rPr>
          <w:bCs/>
        </w:rPr>
        <w:t xml:space="preserve">- самостоятельно составляет предложение с заданным количеством слов и схемы к ним, </w:t>
      </w:r>
    </w:p>
    <w:p w:rsidR="009F101C" w:rsidRPr="009F101C" w:rsidRDefault="009F101C" w:rsidP="009F101C">
      <w:pPr>
        <w:ind w:left="-567" w:right="-143" w:firstLine="709"/>
        <w:jc w:val="both"/>
        <w:rPr>
          <w:bCs/>
        </w:rPr>
      </w:pPr>
      <w:r w:rsidRPr="009F101C">
        <w:rPr>
          <w:bCs/>
        </w:rPr>
        <w:t>делит слова на слоги, подбирает слова к заданным моделям;</w:t>
      </w:r>
    </w:p>
    <w:p w:rsidR="006637A0" w:rsidRPr="009F101C" w:rsidRDefault="009F101C" w:rsidP="009F101C">
      <w:pPr>
        <w:ind w:left="-567" w:right="-143" w:firstLine="709"/>
        <w:jc w:val="both"/>
        <w:rPr>
          <w:bCs/>
        </w:rPr>
      </w:pPr>
      <w:r w:rsidRPr="009F101C">
        <w:rPr>
          <w:bCs/>
        </w:rPr>
        <w:t>- проявляет интерес к чтению, самостоятельно читает слова.</w:t>
      </w:r>
    </w:p>
    <w:p w:rsidR="009F101C" w:rsidRDefault="009F101C" w:rsidP="003C021F">
      <w:pPr>
        <w:ind w:left="-567" w:right="-143" w:firstLine="709"/>
        <w:jc w:val="both"/>
        <w:rPr>
          <w:b/>
          <w:bCs/>
        </w:rPr>
      </w:pPr>
    </w:p>
    <w:p w:rsidR="003C021F" w:rsidRDefault="003C021F" w:rsidP="003C021F">
      <w:pPr>
        <w:ind w:left="-567" w:right="-143" w:firstLine="709"/>
        <w:jc w:val="both"/>
        <w:rPr>
          <w:b/>
          <w:bCs/>
        </w:rPr>
      </w:pPr>
      <w:r>
        <w:rPr>
          <w:b/>
          <w:bCs/>
        </w:rPr>
        <w:t>2</w:t>
      </w:r>
      <w:r w:rsidRPr="00184DCD">
        <w:rPr>
          <w:b/>
          <w:bCs/>
        </w:rPr>
        <w:t>.</w:t>
      </w:r>
      <w:r>
        <w:rPr>
          <w:b/>
          <w:bCs/>
        </w:rPr>
        <w:t>4</w:t>
      </w:r>
      <w:r w:rsidRPr="00184DCD">
        <w:rPr>
          <w:b/>
          <w:bCs/>
        </w:rPr>
        <w:t>.</w:t>
      </w:r>
      <w:r>
        <w:rPr>
          <w:b/>
          <w:bCs/>
        </w:rPr>
        <w:t>6.</w:t>
      </w:r>
      <w:r w:rsidRPr="00184DCD">
        <w:rPr>
          <w:b/>
          <w:bCs/>
        </w:rPr>
        <w:t xml:space="preserve"> От 6 лет до 7 лет.</w:t>
      </w:r>
    </w:p>
    <w:p w:rsidR="003C021F" w:rsidRPr="00184DCD" w:rsidRDefault="003C021F" w:rsidP="003C021F">
      <w:pPr>
        <w:ind w:left="-567" w:right="-143" w:firstLine="709"/>
        <w:jc w:val="both"/>
        <w:rPr>
          <w:b/>
        </w:rPr>
      </w:pPr>
    </w:p>
    <w:p w:rsidR="003C021F" w:rsidRPr="00E032C0" w:rsidRDefault="003C021F" w:rsidP="003C021F">
      <w:pPr>
        <w:ind w:left="-567" w:right="-143" w:firstLine="709"/>
        <w:jc w:val="both"/>
        <w:rPr>
          <w:b/>
          <w:i/>
        </w:rPr>
      </w:pPr>
      <w:r w:rsidRPr="00184DCD">
        <w:rPr>
          <w:b/>
        </w:rPr>
        <w:t xml:space="preserve"> </w:t>
      </w:r>
      <w:r w:rsidRPr="00E032C0">
        <w:rPr>
          <w:b/>
          <w:i/>
        </w:rPr>
        <w:t>Задачи образовательной деятельности</w:t>
      </w:r>
    </w:p>
    <w:p w:rsidR="003C021F" w:rsidRDefault="003C021F" w:rsidP="003C021F">
      <w:pPr>
        <w:ind w:left="-567" w:right="-143" w:firstLine="709"/>
        <w:rPr>
          <w:b/>
          <w:sz w:val="28"/>
          <w:szCs w:val="28"/>
        </w:rPr>
      </w:pPr>
    </w:p>
    <w:p w:rsidR="003C021F" w:rsidRDefault="003C021F" w:rsidP="003C021F">
      <w:pPr>
        <w:ind w:left="-567" w:right="-143" w:firstLine="709"/>
        <w:rPr>
          <w:b/>
        </w:rPr>
      </w:pPr>
      <w:r>
        <w:t xml:space="preserve">В области речевого развития </w:t>
      </w:r>
      <w:r>
        <w:rPr>
          <w:b/>
        </w:rPr>
        <w:t xml:space="preserve">основными задачами образовательной деятельности являются: </w:t>
      </w:r>
    </w:p>
    <w:p w:rsidR="003C021F" w:rsidRPr="00E032C0" w:rsidRDefault="003C021F" w:rsidP="003C021F">
      <w:pPr>
        <w:ind w:left="-567" w:right="-143" w:firstLine="709"/>
        <w:jc w:val="both"/>
        <w:rPr>
          <w:i/>
        </w:rPr>
      </w:pPr>
      <w:r w:rsidRPr="00E032C0">
        <w:rPr>
          <w:i/>
        </w:rPr>
        <w:t xml:space="preserve">1) Формирование словаря: </w:t>
      </w:r>
    </w:p>
    <w:p w:rsidR="003C021F" w:rsidRDefault="003C021F" w:rsidP="003C021F">
      <w:pPr>
        <w:ind w:left="-567" w:right="-143" w:firstLine="709"/>
        <w:jc w:val="both"/>
      </w:pPr>
      <w:r>
        <w:t xml:space="preserve">обогащение словаря: расширять запас слов, обозначающих название предметов, действий, признаков. Закреплять у детей умения использовать в речи синонимы, существительные с обобщающими значениями. Вводить в словарь детей антонимы, многозначные слова; </w:t>
      </w:r>
    </w:p>
    <w:p w:rsidR="003C021F" w:rsidRDefault="003C021F" w:rsidP="003C021F">
      <w:pPr>
        <w:ind w:left="-567" w:right="-143" w:firstLine="709"/>
        <w:jc w:val="both"/>
      </w:pPr>
      <w:r>
        <w:t xml:space="preserve">активизация словаря: совершенствовать умение использовать разные части речи точно по смыслу. </w:t>
      </w:r>
    </w:p>
    <w:p w:rsidR="003C021F" w:rsidRPr="00E032C0" w:rsidRDefault="003C021F" w:rsidP="003C021F">
      <w:pPr>
        <w:ind w:left="-567" w:right="-143" w:firstLine="709"/>
        <w:jc w:val="both"/>
        <w:rPr>
          <w:i/>
        </w:rPr>
      </w:pPr>
      <w:r w:rsidRPr="00E032C0">
        <w:rPr>
          <w:i/>
        </w:rPr>
        <w:t xml:space="preserve">2) Звуковая культура речи: </w:t>
      </w:r>
    </w:p>
    <w:p w:rsidR="003C021F" w:rsidRDefault="003C021F" w:rsidP="003C021F">
      <w:pPr>
        <w:ind w:left="-567" w:right="-143" w:firstLine="709"/>
        <w:jc w:val="both"/>
      </w:pPr>
      <w:r>
        <w:t xml:space="preserve">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 </w:t>
      </w:r>
    </w:p>
    <w:p w:rsidR="003C021F" w:rsidRPr="00E032C0" w:rsidRDefault="003C021F" w:rsidP="003C021F">
      <w:pPr>
        <w:ind w:left="-567" w:right="-143" w:firstLine="709"/>
        <w:jc w:val="both"/>
        <w:rPr>
          <w:i/>
        </w:rPr>
      </w:pPr>
      <w:r w:rsidRPr="00E032C0">
        <w:rPr>
          <w:i/>
        </w:rPr>
        <w:t xml:space="preserve">3) Грамматический строй речи: </w:t>
      </w:r>
    </w:p>
    <w:p w:rsidR="003C021F" w:rsidRDefault="003C021F" w:rsidP="003C021F">
      <w:pPr>
        <w:ind w:left="-567" w:right="-143" w:firstLine="709"/>
        <w:jc w:val="both"/>
      </w:pPr>
      <w:r>
        <w:t xml:space="preserve">закреплять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w:t>
      </w:r>
      <w:r>
        <w:lastRenderedPageBreak/>
        <w:t xml:space="preserve">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 </w:t>
      </w:r>
    </w:p>
    <w:p w:rsidR="003C021F" w:rsidRPr="00E032C0" w:rsidRDefault="003C021F" w:rsidP="003C021F">
      <w:pPr>
        <w:ind w:left="-567" w:right="-143" w:firstLine="709"/>
        <w:jc w:val="both"/>
        <w:rPr>
          <w:i/>
        </w:rPr>
      </w:pPr>
      <w:r w:rsidRPr="00E032C0">
        <w:rPr>
          <w:i/>
        </w:rPr>
        <w:t xml:space="preserve">4) Связная речь: </w:t>
      </w:r>
    </w:p>
    <w:p w:rsidR="003C021F" w:rsidRDefault="003C021F" w:rsidP="003C021F">
      <w:pPr>
        <w:ind w:left="-567" w:right="-143" w:firstLine="709"/>
        <w:jc w:val="both"/>
      </w:pPr>
      <w:r>
        <w:t xml:space="preserve">совершенствовать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между предложениями и между частями высказывания. </w:t>
      </w:r>
    </w:p>
    <w:p w:rsidR="003C021F" w:rsidRPr="00E032C0" w:rsidRDefault="003C021F" w:rsidP="003C021F">
      <w:pPr>
        <w:ind w:left="-567" w:right="-143" w:firstLine="709"/>
        <w:jc w:val="both"/>
        <w:rPr>
          <w:i/>
        </w:rPr>
      </w:pPr>
      <w:r w:rsidRPr="00E032C0">
        <w:rPr>
          <w:i/>
        </w:rPr>
        <w:t xml:space="preserve">5) Подготовка детей к обучению грамоте: </w:t>
      </w:r>
    </w:p>
    <w:p w:rsidR="003C021F" w:rsidRDefault="003C021F" w:rsidP="003C021F">
      <w:pPr>
        <w:ind w:left="-567" w:right="-143" w:firstLine="709"/>
        <w:jc w:val="both"/>
      </w:pPr>
      <w:r>
        <w:t xml:space="preserve">упражнять в составлении предложений из 2 - 4 слов, членении простых предложений на слова с указанием их последовательности. Формировать у детей умение делить слова на слоги, составлять слова из слогов, делить на слоги трехсложные слова с открытыми слогами; знакомить детей с буквами; читать слоги, слова, простые предложения из 2 - 3 слов. </w:t>
      </w:r>
    </w:p>
    <w:p w:rsidR="003C021F" w:rsidRPr="00E032C0" w:rsidRDefault="003C021F" w:rsidP="003C021F">
      <w:pPr>
        <w:ind w:left="-567" w:right="-143" w:firstLine="709"/>
        <w:jc w:val="both"/>
        <w:rPr>
          <w:i/>
        </w:rPr>
      </w:pPr>
      <w:r w:rsidRPr="00E032C0">
        <w:rPr>
          <w:i/>
        </w:rPr>
        <w:t xml:space="preserve">6) Интерес к художественной литературе: </w:t>
      </w:r>
    </w:p>
    <w:p w:rsidR="003C021F" w:rsidRDefault="003C021F" w:rsidP="003C021F">
      <w:pPr>
        <w:ind w:left="-567" w:right="-143" w:firstLine="709"/>
        <w:jc w:val="both"/>
      </w:pPr>
      <w:r>
        <w:t xml:space="preserve">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 </w:t>
      </w:r>
    </w:p>
    <w:p w:rsidR="003C021F" w:rsidRDefault="003C021F" w:rsidP="003C021F">
      <w:pPr>
        <w:ind w:left="-567" w:right="-143" w:firstLine="709"/>
        <w:jc w:val="both"/>
      </w:pPr>
      <w:r>
        <w:t xml:space="preserve">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 </w:t>
      </w:r>
    </w:p>
    <w:p w:rsidR="003C021F" w:rsidRDefault="003C021F" w:rsidP="003C021F">
      <w:pPr>
        <w:ind w:left="-567" w:right="-143" w:firstLine="709"/>
        <w:jc w:val="both"/>
      </w:pPr>
      <w:r>
        <w:t xml:space="preserve">формировать положительное эмоциональное отношение к "чтению с продолжением" (сказка-повесть, цикл рассказов со сквозным персонажем); </w:t>
      </w:r>
    </w:p>
    <w:p w:rsidR="003C021F" w:rsidRDefault="003C021F" w:rsidP="003C021F">
      <w:pPr>
        <w:ind w:left="-567" w:right="-143" w:firstLine="709"/>
        <w:jc w:val="both"/>
      </w:pPr>
      <w:r>
        <w:t xml:space="preserve">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 </w:t>
      </w:r>
    </w:p>
    <w:p w:rsidR="003C021F" w:rsidRDefault="003C021F" w:rsidP="003C021F">
      <w:pPr>
        <w:ind w:left="-567" w:right="-143" w:firstLine="709"/>
        <w:jc w:val="both"/>
      </w:pPr>
      <w:r>
        <w:t xml:space="preserve">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 </w:t>
      </w:r>
    </w:p>
    <w:p w:rsidR="003C021F" w:rsidRDefault="003C021F" w:rsidP="003C021F">
      <w:pPr>
        <w:ind w:left="-567" w:right="-143" w:firstLine="709"/>
        <w:jc w:val="both"/>
      </w:pPr>
      <w:r>
        <w:t xml:space="preserve">поддерживать избирательные интересы детей к произведениям определенного жанра и тематики; </w:t>
      </w:r>
    </w:p>
    <w:p w:rsidR="003C021F" w:rsidRDefault="003C021F" w:rsidP="003C021F">
      <w:pPr>
        <w:ind w:left="-567" w:right="-143" w:firstLine="709"/>
        <w:jc w:val="both"/>
      </w:pPr>
      <w:r>
        <w:t xml:space="preserve">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 </w:t>
      </w:r>
    </w:p>
    <w:p w:rsidR="003C021F" w:rsidRDefault="003C021F" w:rsidP="003C021F">
      <w:pPr>
        <w:ind w:left="-567" w:right="-143" w:firstLine="709"/>
        <w:jc w:val="both"/>
      </w:pPr>
    </w:p>
    <w:p w:rsidR="003C021F" w:rsidRPr="00E032C0" w:rsidRDefault="003C021F" w:rsidP="003C021F">
      <w:pPr>
        <w:ind w:left="-567" w:right="-143" w:firstLine="709"/>
        <w:jc w:val="both"/>
        <w:rPr>
          <w:b/>
          <w:i/>
        </w:rPr>
      </w:pPr>
      <w:r w:rsidRPr="00E032C0">
        <w:rPr>
          <w:b/>
          <w:i/>
        </w:rPr>
        <w:t>Содержание образовательной деятельности</w:t>
      </w:r>
    </w:p>
    <w:p w:rsidR="003C021F" w:rsidRPr="00E032C0" w:rsidRDefault="003C021F" w:rsidP="003C021F">
      <w:pPr>
        <w:ind w:left="-567" w:right="-143" w:firstLine="709"/>
        <w:jc w:val="both"/>
        <w:rPr>
          <w:i/>
        </w:rPr>
      </w:pPr>
      <w:r w:rsidRPr="00E032C0">
        <w:rPr>
          <w:i/>
        </w:rPr>
        <w:t xml:space="preserve">1) Формирование словаря: </w:t>
      </w:r>
    </w:p>
    <w:p w:rsidR="003C021F" w:rsidRDefault="003C021F" w:rsidP="003C021F">
      <w:pPr>
        <w:ind w:left="-567" w:right="-143" w:firstLine="709"/>
        <w:jc w:val="both"/>
      </w:pPr>
      <w:r>
        <w:t xml:space="preserve">педагог формирует у детей умения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 </w:t>
      </w:r>
    </w:p>
    <w:p w:rsidR="003C021F" w:rsidRPr="00E032C0" w:rsidRDefault="003C021F" w:rsidP="003C021F">
      <w:pPr>
        <w:ind w:left="-567" w:right="-143" w:firstLine="709"/>
        <w:jc w:val="both"/>
        <w:rPr>
          <w:i/>
        </w:rPr>
      </w:pPr>
      <w:r w:rsidRPr="00E032C0">
        <w:rPr>
          <w:i/>
        </w:rPr>
        <w:t xml:space="preserve">2) Звуковая культура речи: </w:t>
      </w:r>
    </w:p>
    <w:p w:rsidR="003C021F" w:rsidRDefault="003C021F" w:rsidP="003C021F">
      <w:pPr>
        <w:ind w:left="-567" w:right="-143" w:firstLine="709"/>
        <w:jc w:val="both"/>
      </w:pPr>
      <w:r>
        <w:t xml:space="preserve">педагог способствует автоматизации и дифференциации сложных для произношения звуков в речи; проводит работу по исправлению имеющихся нарушений в звукопроизношении. </w:t>
      </w:r>
    </w:p>
    <w:p w:rsidR="003C021F" w:rsidRPr="00E032C0" w:rsidRDefault="003C021F" w:rsidP="003C021F">
      <w:pPr>
        <w:ind w:left="-567" w:right="-143" w:firstLine="709"/>
        <w:jc w:val="both"/>
        <w:rPr>
          <w:i/>
        </w:rPr>
      </w:pPr>
      <w:r w:rsidRPr="00E032C0">
        <w:rPr>
          <w:i/>
        </w:rPr>
        <w:t xml:space="preserve">3) Грамматический строй речи: </w:t>
      </w:r>
    </w:p>
    <w:p w:rsidR="003C021F" w:rsidRDefault="003C021F" w:rsidP="003C021F">
      <w:pPr>
        <w:ind w:left="-567" w:right="-143" w:firstLine="709"/>
        <w:jc w:val="both"/>
      </w:pPr>
      <w:r>
        <w:t xml:space="preserve">педагог развивает у детей умения образовывать сложные слова посредством слияния основ, самостоятельно использовать в речи разные типы предложений в соответствии с содержанием высказывания, с помощью игр и упражнений закрепляет умения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w:t>
      </w:r>
    </w:p>
    <w:p w:rsidR="003C021F" w:rsidRPr="00E032C0" w:rsidRDefault="003C021F" w:rsidP="003C021F">
      <w:pPr>
        <w:ind w:left="-567" w:right="-143" w:firstLine="709"/>
        <w:jc w:val="both"/>
        <w:rPr>
          <w:i/>
        </w:rPr>
      </w:pPr>
      <w:r w:rsidRPr="00E032C0">
        <w:rPr>
          <w:i/>
        </w:rPr>
        <w:t xml:space="preserve">4) Связная речь: </w:t>
      </w:r>
    </w:p>
    <w:p w:rsidR="003C021F" w:rsidRDefault="003C021F" w:rsidP="003C021F">
      <w:pPr>
        <w:ind w:left="-567" w:right="-143" w:firstLine="709"/>
        <w:jc w:val="both"/>
      </w:pPr>
      <w:r>
        <w:lastRenderedPageBreak/>
        <w:t xml:space="preserve">педагог подводит детей к осознанному выбору этикетной формы в зависимости от ситуации общения, возраста собеседника, цели взаимодействия, формирует умение использовать средства языковой выразительности при сочинении загадок, сказок, стихотворений, помогает детям осваивать умения коллективного речевого взаимодействия при выполнении поручений и игровых заданий, употреблять вариативные этикетные формулы эмоционального взаимодействия с людьми, правила этикета в новых ситуациях. Например, формирует умение представить своего друга родителям (законным представителям), сверстникам. Педагог использует речевые ситуации и совместную деятельность для формирования коммуникативно-речевых умений у детей, 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 их в рассказах сверстников; </w:t>
      </w:r>
    </w:p>
    <w:p w:rsidR="003C021F" w:rsidRDefault="003C021F" w:rsidP="003C021F">
      <w:pPr>
        <w:ind w:left="-567" w:right="-143" w:firstLine="709"/>
        <w:jc w:val="both"/>
      </w:pPr>
      <w:r>
        <w:t xml:space="preserve">в описательных рассказах педагог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разнообразные средства выразительности; формирует умение составлять повествовательные рассказы по картине, из личного и коллективного опыта, по набору игрушек, закрепляет у детей умение строить свой рассказ, соблюдая структуру повествования, составлять рассказы-контаминации (сочетание описания и повествования; описания и рассуждения); </w:t>
      </w:r>
    </w:p>
    <w:p w:rsidR="003C021F" w:rsidRDefault="003C021F" w:rsidP="003C021F">
      <w:pPr>
        <w:ind w:left="-567" w:right="-143" w:firstLine="709"/>
        <w:jc w:val="both"/>
      </w:pPr>
      <w:r>
        <w:t xml:space="preserve">педагог развивает у детей способность самостоятельно использовать в процессе общения со взрослыми и сверстниками объяснительную речь, речь-доказательство, речевое планирование, помогает детям осваивать умения самостоятельно сочинять разнообразные виды творческих рассказов. В творческих рассказах закрепляет умение использовать личный и литературный опыт в зависимости от индивидуальных интересов и способностей;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 </w:t>
      </w:r>
    </w:p>
    <w:p w:rsidR="003C021F" w:rsidRPr="00E032C0" w:rsidRDefault="003C021F" w:rsidP="003C021F">
      <w:pPr>
        <w:ind w:left="-567" w:right="-143" w:firstLine="709"/>
        <w:jc w:val="both"/>
        <w:rPr>
          <w:i/>
        </w:rPr>
      </w:pPr>
      <w:r w:rsidRPr="00E032C0">
        <w:rPr>
          <w:i/>
        </w:rPr>
        <w:t xml:space="preserve">5) Подготовка детей к обучению грамоте: </w:t>
      </w:r>
    </w:p>
    <w:p w:rsidR="003C021F" w:rsidRDefault="003C021F" w:rsidP="003C021F">
      <w:pPr>
        <w:ind w:left="-567" w:right="-143" w:firstLine="709"/>
        <w:jc w:val="both"/>
      </w:pPr>
      <w:r>
        <w:t xml:space="preserve">педагог продолжает формировать у детей интерес к языку, осознанное отношение к языковым явлениям, помогает освоить звуковой анализ четырехзвуковых и пятизвуковых слов; закрепляет умение интонационно выделять звуки в слове, определять их последовательность, давать им характеристику, составлять схемы слова, выделять ударный гласный звука в слове; определять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 знать названия букв, читать слоги. </w:t>
      </w:r>
    </w:p>
    <w:p w:rsidR="003C021F" w:rsidRDefault="003C021F" w:rsidP="003C021F">
      <w:pPr>
        <w:ind w:left="-567" w:right="-143" w:firstLine="709"/>
        <w:jc w:val="both"/>
      </w:pPr>
    </w:p>
    <w:p w:rsidR="006637A0" w:rsidRPr="000133CA" w:rsidRDefault="006637A0" w:rsidP="006637A0">
      <w:pPr>
        <w:rPr>
          <w:i/>
        </w:rPr>
      </w:pPr>
      <w:r w:rsidRPr="000133CA">
        <w:rPr>
          <w:i/>
        </w:rPr>
        <w:t>Часть формируемая участниками образовательных отношений</w:t>
      </w:r>
    </w:p>
    <w:p w:rsidR="006637A0" w:rsidRPr="0043014F" w:rsidRDefault="006637A0" w:rsidP="006637A0"/>
    <w:p w:rsidR="006637A0" w:rsidRDefault="006637A0" w:rsidP="006637A0">
      <w:r>
        <w:t>МБДОУ №1 «Ручеек» реализует парциальную программу в группе детей от 6 лет до 7 лет «От звука к букве. Формирование звуковой аналитико-синтетической активности дошкольников как предпосылки обучению грамоте» Автор: Е.В.Колесникова</w:t>
      </w:r>
    </w:p>
    <w:p w:rsidR="006637A0" w:rsidRDefault="006637A0" w:rsidP="006637A0">
      <w:r>
        <w:t>Содержание Программы ориентировано на формирование звуковой аналитико-</w:t>
      </w:r>
      <w:r>
        <w:softHyphen/>
        <w:t>синтетической активности как предпосылки обучения грамоте дошкольников 2–7 лет, которое осуществляется в двух направлениях:</w:t>
      </w:r>
    </w:p>
    <w:p w:rsidR="006637A0" w:rsidRDefault="006637A0" w:rsidP="006637A0">
      <w:r>
        <w:t xml:space="preserve"> – систематизация и учет речевого развития детей, полученного из разных источников (игры, общения, обучения и т. д.);</w:t>
      </w:r>
    </w:p>
    <w:p w:rsidR="006637A0" w:rsidRDefault="006637A0" w:rsidP="006637A0">
      <w:r>
        <w:t xml:space="preserve"> – организация работы с детьми по освоению ими содержания Программы. </w:t>
      </w:r>
    </w:p>
    <w:p w:rsidR="006637A0" w:rsidRDefault="006637A0" w:rsidP="006637A0">
      <w:r>
        <w:t>В ходе реализации Программы предусматривается совместная деятельность взрослых и детей в</w:t>
      </w:r>
      <w:r w:rsidR="009F101C">
        <w:t xml:space="preserve"> процессе занятий</w:t>
      </w:r>
      <w:r>
        <w:t>, в игре, общении, самостоятельной деятельности детей, для которой педагог создает условия, сопровождает ее, поддерживает. Содержание Программы представляет одно из направлений образования в области «Речевое развитие», включающее не</w:t>
      </w:r>
      <w:r w:rsidRPr="000133CA">
        <w:t xml:space="preserve"> </w:t>
      </w:r>
      <w:r>
        <w:t xml:space="preserve">только решение речевых задач, но и формирование любознательности, познавательной мотивации, предпосылок учебной деятельности. </w:t>
      </w:r>
    </w:p>
    <w:p w:rsidR="006637A0" w:rsidRPr="006637A0" w:rsidRDefault="006637A0" w:rsidP="006637A0">
      <w:pPr>
        <w:rPr>
          <w:i/>
        </w:rPr>
      </w:pPr>
      <w:r w:rsidRPr="006637A0">
        <w:rPr>
          <w:i/>
        </w:rPr>
        <w:t>Целевой раздел</w:t>
      </w:r>
    </w:p>
    <w:p w:rsidR="006637A0" w:rsidRPr="006637A0" w:rsidRDefault="006637A0" w:rsidP="006637A0">
      <w:pPr>
        <w:rPr>
          <w:i/>
        </w:rPr>
      </w:pPr>
      <w:r w:rsidRPr="006637A0">
        <w:rPr>
          <w:i/>
        </w:rPr>
        <w:lastRenderedPageBreak/>
        <w:t xml:space="preserve">Цель:  </w:t>
      </w:r>
    </w:p>
    <w:p w:rsidR="006637A0" w:rsidRDefault="006637A0" w:rsidP="006637A0">
      <w:r>
        <w:t>– Раскрытие основных направлений речевого развития детей 2–7 лет и задач в соответствии с требованиями Стандарта к структуре Программы, условиям ее реализации и результатам освоения, с учетом возрастных особенностей детей 2–7 лет.</w:t>
      </w:r>
    </w:p>
    <w:p w:rsidR="006637A0" w:rsidRDefault="006637A0" w:rsidP="006637A0">
      <w:r>
        <w:t xml:space="preserve"> – Создание благоприятных условий для формирования аналитико-синтетической активности как предпосылки к обучению грамоте.</w:t>
      </w:r>
    </w:p>
    <w:p w:rsidR="006637A0" w:rsidRDefault="006637A0" w:rsidP="006637A0">
      <w:r>
        <w:t xml:space="preserve"> – Формирование теоретического мышления, интереса и способности к чтению. </w:t>
      </w:r>
    </w:p>
    <w:p w:rsidR="006637A0" w:rsidRDefault="006637A0" w:rsidP="006637A0">
      <w:r>
        <w:t>– Введение ребенка в мир слов, звуков через решение проблемно-поисковых задач, ознакомление с окружающим миром, игровую деятельность, художественное слово, экспериментирование, метод проекта.</w:t>
      </w:r>
    </w:p>
    <w:p w:rsidR="006637A0" w:rsidRPr="006637A0" w:rsidRDefault="006637A0" w:rsidP="006637A0">
      <w:pPr>
        <w:rPr>
          <w:i/>
        </w:rPr>
      </w:pPr>
      <w:r w:rsidRPr="006637A0">
        <w:rPr>
          <w:i/>
        </w:rPr>
        <w:t xml:space="preserve">Задачи: </w:t>
      </w:r>
    </w:p>
    <w:p w:rsidR="006637A0" w:rsidRDefault="006637A0" w:rsidP="006637A0">
      <w:r>
        <w:t xml:space="preserve">– Развитие потребности активно мыслить. </w:t>
      </w:r>
    </w:p>
    <w:p w:rsidR="006637A0" w:rsidRDefault="006637A0" w:rsidP="006637A0">
      <w:r>
        <w:t>– Создание условий не только для получения знаний, умений и навыков, но и для развития психических процессов (внимания, памяти, мышления).</w:t>
      </w:r>
    </w:p>
    <w:p w:rsidR="006637A0" w:rsidRDefault="006637A0" w:rsidP="006637A0">
      <w:r>
        <w:t xml:space="preserve"> – Формирование первоначальных лингвистических представлений о слове, звуке, предложении. </w:t>
      </w:r>
    </w:p>
    <w:p w:rsidR="006637A0" w:rsidRDefault="006637A0" w:rsidP="006637A0">
      <w:r>
        <w:t xml:space="preserve">– Обеспечение возможности непрерывного обучения в условиях образовательной организации. – Развитие логических форм мышления. </w:t>
      </w:r>
    </w:p>
    <w:p w:rsidR="006637A0" w:rsidRDefault="006637A0" w:rsidP="006637A0">
      <w:r>
        <w:t xml:space="preserve">– Формирование предпосылок учебной деятельности. </w:t>
      </w:r>
    </w:p>
    <w:p w:rsidR="006637A0" w:rsidRDefault="006637A0" w:rsidP="006637A0">
      <w:r>
        <w:t xml:space="preserve">– Формирование инициативности, самостоятельности. </w:t>
      </w:r>
    </w:p>
    <w:p w:rsidR="006637A0" w:rsidRDefault="006637A0" w:rsidP="006637A0">
      <w:r>
        <w:t xml:space="preserve">– Обеспечение вариативности и разнообразия содержания Программы, организационных форм ее усвоения. </w:t>
      </w:r>
    </w:p>
    <w:p w:rsidR="006637A0" w:rsidRDefault="006637A0" w:rsidP="006637A0">
      <w:r>
        <w:t xml:space="preserve">– Развитие умения применять полученные знания в разных видах деятельности (игре, общении и т. д.). </w:t>
      </w:r>
    </w:p>
    <w:p w:rsidR="006637A0" w:rsidRDefault="006637A0" w:rsidP="006637A0">
      <w:r>
        <w:t>– Формирование и развитие приемов умственной деятельности (анализ и синтез, сравнение, обобщение, классификация, моделирование).</w:t>
      </w:r>
    </w:p>
    <w:p w:rsidR="006637A0" w:rsidRDefault="006637A0" w:rsidP="006637A0">
      <w:r>
        <w:t xml:space="preserve"> – Формирование простейших графических умений и навыков, развитие мелкой моторики с целью подготовки руки ребенка к письму. </w:t>
      </w:r>
    </w:p>
    <w:p w:rsidR="006637A0" w:rsidRDefault="006637A0" w:rsidP="006637A0">
      <w:r>
        <w:t>– Обеспечение повышения компетентности педагогов, родителей в вопросах речевого развития ребенка. Эти задачи решаются комплексно как на занятиях по формированию аналитико-синтетической деятельности, так и в процессе организации разных видов деятельности (общении, игровой, познавательно-исследовательской)</w:t>
      </w:r>
    </w:p>
    <w:p w:rsidR="006637A0" w:rsidRDefault="006637A0" w:rsidP="006637A0">
      <w:pPr>
        <w:rPr>
          <w:i/>
        </w:rPr>
      </w:pPr>
      <w:r w:rsidRPr="006637A0">
        <w:rPr>
          <w:i/>
        </w:rPr>
        <w:t xml:space="preserve">Планируемые результаты для детей </w:t>
      </w:r>
      <w:r>
        <w:rPr>
          <w:i/>
        </w:rPr>
        <w:t>6</w:t>
      </w:r>
      <w:r w:rsidR="00FE6BDF">
        <w:rPr>
          <w:i/>
        </w:rPr>
        <w:t>-7</w:t>
      </w:r>
      <w:r w:rsidRPr="006637A0">
        <w:rPr>
          <w:i/>
        </w:rPr>
        <w:t xml:space="preserve"> лет:</w:t>
      </w:r>
    </w:p>
    <w:p w:rsidR="00FE6BDF" w:rsidRDefault="00FE6BDF" w:rsidP="006637A0">
      <w:r>
        <w:t>-- проявляет интерес к звучащему слову, чтению, письму;</w:t>
      </w:r>
    </w:p>
    <w:p w:rsidR="00FE6BDF" w:rsidRDefault="00FE6BDF" w:rsidP="006637A0">
      <w:r>
        <w:t xml:space="preserve"> – ориентируется в звуко-буквенной системе родного языка; </w:t>
      </w:r>
    </w:p>
    <w:p w:rsidR="00FE6BDF" w:rsidRDefault="00FE6BDF" w:rsidP="006637A0">
      <w:r>
        <w:t xml:space="preserve">– понимает смыслоразличительную функцию звуков, букв; </w:t>
      </w:r>
    </w:p>
    <w:p w:rsidR="00FE6BDF" w:rsidRDefault="00FE6BDF" w:rsidP="006637A0">
      <w:r>
        <w:t>– записывает слова, предложения печатными буквами;</w:t>
      </w:r>
    </w:p>
    <w:p w:rsidR="00FE6BDF" w:rsidRDefault="00FE6BDF" w:rsidP="006637A0">
      <w:r>
        <w:t xml:space="preserve"> – разгадывает ребусы, кроссворды; </w:t>
      </w:r>
    </w:p>
    <w:p w:rsidR="00FE6BDF" w:rsidRDefault="00FE6BDF" w:rsidP="006637A0">
      <w:r>
        <w:t xml:space="preserve">– читает слова, предложения, небольшие стихотворения, тексты, понимает прочитанный текст; – ориентируется в тетради в линейку (широкая и узкая строка); </w:t>
      </w:r>
    </w:p>
    <w:p w:rsidR="00FE6BDF" w:rsidRDefault="00FE6BDF" w:rsidP="006637A0">
      <w:r>
        <w:t xml:space="preserve">– рисует символические изображения предметов в тетради в линейку; </w:t>
      </w:r>
    </w:p>
    <w:p w:rsidR="00FE6BDF" w:rsidRDefault="00FE6BDF" w:rsidP="006637A0">
      <w:pPr>
        <w:rPr>
          <w:i/>
        </w:rPr>
      </w:pPr>
      <w:r>
        <w:t>– овладевает предпосылками учебной деятельности.</w:t>
      </w:r>
    </w:p>
    <w:p w:rsidR="006637A0" w:rsidRDefault="006637A0" w:rsidP="003C021F">
      <w:pPr>
        <w:ind w:left="-567" w:right="-143" w:firstLine="709"/>
        <w:jc w:val="both"/>
      </w:pPr>
    </w:p>
    <w:p w:rsidR="003C021F" w:rsidRPr="00147FFA" w:rsidRDefault="003C021F" w:rsidP="003C021F">
      <w:pPr>
        <w:ind w:left="-567" w:right="-143"/>
        <w:jc w:val="both"/>
      </w:pPr>
      <w:r w:rsidRPr="00147FFA">
        <w:t xml:space="preserve"> </w:t>
      </w:r>
      <w:r w:rsidRPr="00E032C0">
        <w:rPr>
          <w:b/>
          <w:i/>
        </w:rPr>
        <w:t>Решение совокупных задач воспитания в</w:t>
      </w:r>
      <w:r w:rsidRPr="00147FFA">
        <w:t xml:space="preserve"> рамках образовательной области "Речевое развитие" направлено на приобщение детей к ценностям "Культура" и "Красота", что предполагает: </w:t>
      </w:r>
    </w:p>
    <w:p w:rsidR="003C021F" w:rsidRPr="00147FFA" w:rsidRDefault="003C021F" w:rsidP="003C021F">
      <w:pPr>
        <w:ind w:left="-567" w:right="-143" w:firstLine="709"/>
        <w:jc w:val="both"/>
      </w:pPr>
      <w:r w:rsidRPr="00147FFA">
        <w:t xml:space="preserve">владение формами речевого этикета, отражающими принятые в обществе правила и нормы культурного поведения; </w:t>
      </w:r>
    </w:p>
    <w:p w:rsidR="003C021F" w:rsidRPr="00147FFA" w:rsidRDefault="003C021F" w:rsidP="003C021F">
      <w:pPr>
        <w:ind w:left="-567" w:right="-143" w:firstLine="709"/>
        <w:jc w:val="both"/>
      </w:pPr>
      <w:r w:rsidRPr="00147FFA">
        <w:t xml:space="preserve">воспитание отношения к родному языку как ценности, умения чувствовать красоту языка, стремления говорить красиво (на правильном, богатом, образном языке). </w:t>
      </w:r>
    </w:p>
    <w:p w:rsidR="003C021F" w:rsidRPr="003C021F" w:rsidRDefault="003C021F" w:rsidP="003C021F">
      <w:pPr>
        <w:ind w:left="-567" w:right="-143" w:firstLine="709"/>
        <w:rPr>
          <w:b/>
          <w:color w:val="FF0000"/>
        </w:rPr>
      </w:pPr>
    </w:p>
    <w:p w:rsidR="00041C83" w:rsidRPr="003C021F" w:rsidRDefault="00041C83" w:rsidP="003C021F">
      <w:pPr>
        <w:ind w:right="-143"/>
        <w:rPr>
          <w:b/>
          <w:bCs/>
        </w:rPr>
      </w:pPr>
      <w:bookmarkStart w:id="34" w:name="bookmark307"/>
      <w:bookmarkEnd w:id="34"/>
      <w:r w:rsidRPr="008911F9">
        <w:rPr>
          <w:b/>
        </w:rPr>
        <w:t>2.</w:t>
      </w:r>
      <w:r w:rsidR="003C021F">
        <w:rPr>
          <w:b/>
        </w:rPr>
        <w:t>5</w:t>
      </w:r>
      <w:r w:rsidR="008C2096">
        <w:rPr>
          <w:b/>
        </w:rPr>
        <w:t>.</w:t>
      </w:r>
      <w:r w:rsidRPr="008911F9">
        <w:rPr>
          <w:b/>
        </w:rPr>
        <w:t xml:space="preserve">   </w:t>
      </w:r>
      <w:r w:rsidR="00EF0816">
        <w:rPr>
          <w:b/>
        </w:rPr>
        <w:t>Задачи и с</w:t>
      </w:r>
      <w:r w:rsidRPr="008911F9">
        <w:rPr>
          <w:b/>
        </w:rPr>
        <w:t>одержание образовательной деятельности по художественно-эстетическ</w:t>
      </w:r>
      <w:r w:rsidR="00006842">
        <w:rPr>
          <w:b/>
        </w:rPr>
        <w:t>о</w:t>
      </w:r>
      <w:r w:rsidRPr="008911F9">
        <w:rPr>
          <w:b/>
        </w:rPr>
        <w:t>му развитию.</w:t>
      </w:r>
    </w:p>
    <w:p w:rsidR="00E60AC3" w:rsidRPr="00C71DA9" w:rsidRDefault="00E60AC3" w:rsidP="00E60AC3">
      <w:pPr>
        <w:ind w:firstLine="851"/>
        <w:jc w:val="both"/>
      </w:pPr>
      <w:r w:rsidRPr="00CC0901">
        <w:lastRenderedPageBreak/>
        <w:t xml:space="preserve">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w:t>
      </w:r>
      <w:r w:rsidRPr="00A601DA">
        <w:t>музыкальной и др.).</w:t>
      </w:r>
    </w:p>
    <w:p w:rsidR="00E60AC3" w:rsidRDefault="00E60AC3" w:rsidP="008911F9">
      <w:pPr>
        <w:contextualSpacing/>
        <w:rPr>
          <w:b/>
        </w:rPr>
      </w:pPr>
    </w:p>
    <w:p w:rsidR="003C021F" w:rsidRDefault="003C021F" w:rsidP="003C021F">
      <w:pPr>
        <w:ind w:left="-567" w:right="-143" w:firstLine="709"/>
        <w:jc w:val="both"/>
        <w:rPr>
          <w:b/>
          <w:bCs/>
        </w:rPr>
      </w:pPr>
    </w:p>
    <w:p w:rsidR="003C021F" w:rsidRDefault="003C021F" w:rsidP="003C021F">
      <w:pPr>
        <w:ind w:left="-567" w:right="-143" w:firstLine="709"/>
        <w:jc w:val="both"/>
      </w:pPr>
      <w:r w:rsidRPr="00300D20">
        <w:rPr>
          <w:b/>
          <w:bCs/>
        </w:rPr>
        <w:t>2.</w:t>
      </w:r>
      <w:r>
        <w:rPr>
          <w:b/>
          <w:bCs/>
        </w:rPr>
        <w:t xml:space="preserve">5.1. </w:t>
      </w:r>
      <w:r w:rsidRPr="00300D20">
        <w:rPr>
          <w:b/>
          <w:bCs/>
        </w:rPr>
        <w:t>От 1 года до 2 лет.</w:t>
      </w:r>
    </w:p>
    <w:p w:rsidR="003C021F" w:rsidRPr="00300D20" w:rsidRDefault="003C021F" w:rsidP="003C021F">
      <w:pPr>
        <w:ind w:left="-567" w:right="-143" w:firstLine="709"/>
        <w:jc w:val="both"/>
      </w:pPr>
    </w:p>
    <w:p w:rsidR="003C021F" w:rsidRPr="00E032C0" w:rsidRDefault="003C021F" w:rsidP="003C021F">
      <w:pPr>
        <w:ind w:left="-567" w:right="-143" w:firstLine="709"/>
        <w:jc w:val="both"/>
        <w:rPr>
          <w:i/>
        </w:rPr>
      </w:pPr>
      <w:r w:rsidRPr="00300D20">
        <w:rPr>
          <w:b/>
        </w:rPr>
        <w:t xml:space="preserve"> </w:t>
      </w:r>
      <w:r w:rsidRPr="00E032C0">
        <w:rPr>
          <w:b/>
          <w:i/>
        </w:rPr>
        <w:t>Задачи образовательной деятельности</w:t>
      </w:r>
    </w:p>
    <w:p w:rsidR="003C021F" w:rsidRDefault="003C021F" w:rsidP="003C021F">
      <w:pPr>
        <w:ind w:left="-567" w:right="-143" w:firstLine="709"/>
        <w:jc w:val="both"/>
        <w:rPr>
          <w:b/>
        </w:rPr>
      </w:pPr>
      <w:r>
        <w:t xml:space="preserve"> В области художественно-эстетического развития </w:t>
      </w:r>
      <w:r>
        <w:rPr>
          <w:b/>
        </w:rPr>
        <w:t xml:space="preserve">основными задачами образовательной деятельности являются: </w:t>
      </w:r>
    </w:p>
    <w:p w:rsidR="003C021F" w:rsidRPr="00E032C0" w:rsidRDefault="003C021F" w:rsidP="003C021F">
      <w:pPr>
        <w:ind w:left="-567" w:right="-143" w:firstLine="709"/>
        <w:jc w:val="both"/>
        <w:rPr>
          <w:i/>
        </w:rPr>
      </w:pPr>
      <w:r w:rsidRPr="00E032C0">
        <w:rPr>
          <w:i/>
        </w:rPr>
        <w:t xml:space="preserve">1) от 1 года до 1 года 6 месяцев: </w:t>
      </w:r>
    </w:p>
    <w:p w:rsidR="003C021F" w:rsidRDefault="003C021F" w:rsidP="003C021F">
      <w:pPr>
        <w:ind w:left="-567" w:right="-143" w:firstLine="709"/>
        <w:jc w:val="both"/>
      </w:pPr>
      <w:r>
        <w:t xml:space="preserve">формировать у детей эмоциональный отклик на музыку (жестом, мимикой, подпеванием, движениями), желание слушать музыкальные произведения; </w:t>
      </w:r>
    </w:p>
    <w:p w:rsidR="003C021F" w:rsidRDefault="003C021F" w:rsidP="003C021F">
      <w:pPr>
        <w:ind w:left="-567" w:right="-143" w:firstLine="709"/>
        <w:jc w:val="both"/>
      </w:pPr>
      <w:r>
        <w:t xml:space="preserve">создавать у детей радостное настроение при пении, движениях и игровых действиях под музыку; </w:t>
      </w:r>
    </w:p>
    <w:p w:rsidR="003C021F" w:rsidRPr="00E032C0" w:rsidRDefault="003C021F" w:rsidP="003C021F">
      <w:pPr>
        <w:ind w:left="-567" w:right="-143" w:firstLine="709"/>
        <w:jc w:val="both"/>
        <w:rPr>
          <w:i/>
        </w:rPr>
      </w:pPr>
      <w:r w:rsidRPr="00E032C0">
        <w:rPr>
          <w:i/>
        </w:rPr>
        <w:t xml:space="preserve">2) от 1 года 6 месяцев до 2 лет: </w:t>
      </w:r>
    </w:p>
    <w:p w:rsidR="003C021F" w:rsidRDefault="003C021F" w:rsidP="003C021F">
      <w:pPr>
        <w:ind w:left="-567" w:right="-143" w:firstLine="709"/>
        <w:jc w:val="both"/>
      </w:pPr>
      <w:r>
        <w:t xml:space="preserve">развивать у детей способность слушать художественный текст и активно (эмоционально) реагировать на его содержание; </w:t>
      </w:r>
    </w:p>
    <w:p w:rsidR="003C021F" w:rsidRDefault="003C021F" w:rsidP="003C021F">
      <w:pPr>
        <w:ind w:left="-567" w:right="-143" w:firstLine="709"/>
        <w:jc w:val="both"/>
      </w:pPr>
      <w:r>
        <w:t xml:space="preserve">обеспечивать возможности наблюдать за процессом рисования, лепки взрослого, вызывать к ним интерес; </w:t>
      </w:r>
    </w:p>
    <w:p w:rsidR="003C021F" w:rsidRDefault="003C021F" w:rsidP="003C021F">
      <w:pPr>
        <w:ind w:left="-567" w:right="-143" w:firstLine="709"/>
        <w:jc w:val="both"/>
      </w:pPr>
      <w:r>
        <w:t xml:space="preserve">поощрять у детей желание рисовать красками, карандашами, фломастерами, предоставляя возможность ритмично заполнять лист бумаги яркими пятнами, мазками, линиями; </w:t>
      </w:r>
    </w:p>
    <w:p w:rsidR="003C021F" w:rsidRDefault="003C021F" w:rsidP="003C021F">
      <w:pPr>
        <w:ind w:left="-567" w:right="-143" w:firstLine="709"/>
        <w:jc w:val="both"/>
      </w:pPr>
      <w:r>
        <w:t xml:space="preserve">развивать у детей умение прислушиваться к словам песен и воспроизводить звукоподражания и простейшие интонации; </w:t>
      </w:r>
    </w:p>
    <w:p w:rsidR="003C021F" w:rsidRDefault="003C021F" w:rsidP="003C021F">
      <w:pPr>
        <w:ind w:left="-567" w:right="-143" w:firstLine="709"/>
        <w:jc w:val="both"/>
      </w:pPr>
      <w:r>
        <w:t>развивать у детей умение выполнять под музыку игровые и плясовые движения, соответствующие словам песни и характеру музыки.</w:t>
      </w:r>
    </w:p>
    <w:p w:rsidR="003C021F" w:rsidRDefault="003C021F" w:rsidP="003C021F">
      <w:pPr>
        <w:ind w:left="-567" w:right="-143" w:firstLine="709"/>
        <w:jc w:val="both"/>
      </w:pPr>
    </w:p>
    <w:p w:rsidR="003C021F" w:rsidRPr="00E032C0" w:rsidRDefault="003C021F" w:rsidP="003C021F">
      <w:pPr>
        <w:ind w:right="-143"/>
        <w:jc w:val="both"/>
        <w:rPr>
          <w:i/>
        </w:rPr>
      </w:pPr>
      <w:r w:rsidRPr="00E032C0">
        <w:rPr>
          <w:b/>
          <w:i/>
        </w:rPr>
        <w:t>Содержание образовательной деятельности</w:t>
      </w:r>
    </w:p>
    <w:p w:rsidR="003C021F" w:rsidRDefault="003C021F" w:rsidP="003C021F">
      <w:pPr>
        <w:ind w:left="-567" w:right="-143" w:firstLine="709"/>
        <w:jc w:val="both"/>
      </w:pPr>
      <w:r w:rsidRPr="00E032C0">
        <w:rPr>
          <w:i/>
        </w:rPr>
        <w:t>1) От 1 года до 1 года 6 месяцев</w:t>
      </w:r>
      <w:r>
        <w:t xml:space="preserve"> - педагог приобщает детей к восприятию веселой и спокойной музыки. Формирует умение различать на слух звучание разных по тембру музыкальных инструментов (барабан, флейта или дудочка). Педагог содействует пониманию детьми содержания понравившейся песенки, помогает подпевать (как могут, умеют). Формирует у детей умение заканчивать петь вместе со взрослым. Педагог развивает у детей умение ходить под музыку, выполнять простейшие плясовые движения (пружинка, притопывание ногой, переступание с ноги на ногу, прихлопывание в ладоши, помахивание погремушкой, платочком; кружение, вращение руками - "фонарики"). В процессе игровых действий педагог развивает у детей интерес и желание передавать движения, связанные с образом (птичка, мишка, зайка). </w:t>
      </w:r>
    </w:p>
    <w:p w:rsidR="003C021F" w:rsidRDefault="003C021F" w:rsidP="003C021F">
      <w:pPr>
        <w:ind w:left="-567" w:right="-143" w:firstLine="709"/>
        <w:jc w:val="both"/>
      </w:pPr>
      <w:r w:rsidRPr="00E032C0">
        <w:rPr>
          <w:i/>
        </w:rPr>
        <w:t>2) От 1 года 6 месяцев до 2 лет</w:t>
      </w:r>
      <w:r>
        <w:t xml:space="preserve"> - педагог формирует у детей эмоциональное восприятие знакомого музыкального произведения, желание дослушать его до конца. Формирует у детей умение различать тембровое звучание музыкальных инструментов (дудочка, барабан, гармошка, флейта), показывать инструмент (один из двух или трех), на котором взрослый исполнял мелодию. </w:t>
      </w:r>
    </w:p>
    <w:p w:rsidR="003C021F" w:rsidRDefault="003C021F" w:rsidP="003C021F">
      <w:pPr>
        <w:ind w:left="-567" w:right="-143" w:firstLine="709"/>
        <w:jc w:val="both"/>
      </w:pPr>
      <w:r>
        <w:t xml:space="preserve">Педагог поощряет самостоятельную активность у детей (звукоподражание, подпевание слов, фраз, несложных попевок и песенок). Продолжает развивать умение у детей двигаться под музыку в соответствии с ее характером, выполнять движения самостоятельно. Педагог развивает умение у детей вслушиваться в музыку и с изменением характера ее звучания изменять движения (переходить с ходьбы на притопывание, кружение). Формирует у детей умение чувствовать характер музыки и передавать его игровыми действиями (мишка идет, зайка прыгает, птичка клюет). </w:t>
      </w:r>
    </w:p>
    <w:p w:rsidR="003C021F" w:rsidRDefault="003C021F" w:rsidP="003C021F">
      <w:pPr>
        <w:ind w:left="-567" w:right="-143" w:firstLine="709"/>
        <w:jc w:val="both"/>
      </w:pPr>
      <w:r>
        <w:t xml:space="preserve">Педагог поощряет экспериментирование детей с красками, глиной, пластилином. Педагог формирует у детей умение рисовать на больших цветных листах бумаги, обращая внимание на красоту цветовых пятен. Процесс рисования, лепки носит характер совместных действий. </w:t>
      </w:r>
    </w:p>
    <w:p w:rsidR="00DC6E9D" w:rsidRPr="000133CA" w:rsidRDefault="00DC6E9D" w:rsidP="00DC6E9D">
      <w:pPr>
        <w:rPr>
          <w:i/>
        </w:rPr>
      </w:pPr>
      <w:r w:rsidRPr="000133CA">
        <w:rPr>
          <w:i/>
        </w:rPr>
        <w:lastRenderedPageBreak/>
        <w:t>Часть формируемая участниками образовательных отношений</w:t>
      </w:r>
    </w:p>
    <w:p w:rsidR="00DC6E9D" w:rsidRPr="0043014F" w:rsidRDefault="00DC6E9D" w:rsidP="00DC6E9D"/>
    <w:p w:rsidR="00DC6E9D" w:rsidRDefault="00DC6E9D" w:rsidP="00DC6E9D">
      <w:r>
        <w:t xml:space="preserve">МБДОУ №1 «Ручеек» реализует парциальную программу в группе детей от </w:t>
      </w:r>
      <w:r w:rsidR="00CC05CE">
        <w:t>1</w:t>
      </w:r>
      <w:r>
        <w:t xml:space="preserve"> лет до </w:t>
      </w:r>
      <w:r w:rsidR="00CC05CE">
        <w:t>2</w:t>
      </w:r>
      <w:r>
        <w:t xml:space="preserve"> лет «</w:t>
      </w:r>
      <w:r w:rsidR="00CC05CE">
        <w:t xml:space="preserve">Рисуй со мной» </w:t>
      </w:r>
      <w:r>
        <w:t>Авт</w:t>
      </w:r>
      <w:r w:rsidR="00CC05CE">
        <w:t>ор: Е.А. Дудко</w:t>
      </w:r>
    </w:p>
    <w:p w:rsidR="00CC05CE" w:rsidRPr="00CC05CE" w:rsidRDefault="00CC05CE" w:rsidP="00CC05CE">
      <w:r w:rsidRPr="00CC05CE">
        <w:t xml:space="preserve">В соответствие ФГОС программа направлена на:  </w:t>
      </w:r>
    </w:p>
    <w:p w:rsidR="00CC05CE" w:rsidRPr="00CC05CE" w:rsidRDefault="00CC05CE" w:rsidP="00CC05CE">
      <w:r w:rsidRPr="00CC05CE">
        <w:t>-создание условий развития ребенка, о</w:t>
      </w:r>
      <w:r w:rsidR="00D40BD1">
        <w:t xml:space="preserve">ткрывающих возможности для его </w:t>
      </w:r>
      <w:r w:rsidRPr="00CC05CE">
        <w:t>позитивной социализации, его личностного р</w:t>
      </w:r>
      <w:r w:rsidR="00D40BD1">
        <w:t xml:space="preserve">азвития, развития инициативы и </w:t>
      </w:r>
      <w:r w:rsidRPr="00CC05CE">
        <w:t>творческих способностей на основ</w:t>
      </w:r>
      <w:r w:rsidR="00D40BD1">
        <w:t xml:space="preserve">е сотрудничества с взрослыми и </w:t>
      </w:r>
      <w:r w:rsidRPr="00CC05CE">
        <w:t xml:space="preserve">сверстниками и соответствующим возрасту видами деятельности; </w:t>
      </w:r>
    </w:p>
    <w:p w:rsidR="00CC05CE" w:rsidRPr="00CC05CE" w:rsidRDefault="00CC05CE" w:rsidP="00CC05CE">
      <w:r w:rsidRPr="00CC05CE">
        <w:t>- обеспечение развития личности, мо</w:t>
      </w:r>
      <w:r w:rsidR="00D40BD1">
        <w:t xml:space="preserve">тивации и способностей детей в </w:t>
      </w:r>
      <w:r w:rsidRPr="00CC05CE">
        <w:t xml:space="preserve">различных видах деятельности, охватывая определенные направления развития и образования детей – образовательную область художественно эстетическое развитие; </w:t>
      </w:r>
    </w:p>
    <w:p w:rsidR="00CC05CE" w:rsidRPr="00CC05CE" w:rsidRDefault="00CC05CE" w:rsidP="00CC05CE">
      <w:r w:rsidRPr="00CC05CE">
        <w:t>- развитие предпосылок ценностно-смы</w:t>
      </w:r>
      <w:r w:rsidR="00D40BD1">
        <w:t xml:space="preserve">слового восприятия и понимания </w:t>
      </w:r>
      <w:r w:rsidRPr="00CC05CE">
        <w:t>произведений искусства (в данной пр</w:t>
      </w:r>
      <w:r w:rsidR="00D40BD1">
        <w:t>ограмме изобразительного), мира</w:t>
      </w:r>
      <w:r w:rsidRPr="00CC05CE">
        <w:t xml:space="preserve"> природы; становление эстетического отношения к окружающему миру;  </w:t>
      </w:r>
    </w:p>
    <w:p w:rsidR="00CC05CE" w:rsidRPr="00CC05CE" w:rsidRDefault="00CC05CE" w:rsidP="00CC05CE">
      <w:r w:rsidRPr="00CC05CE">
        <w:t>формирование элементарных представлений</w:t>
      </w:r>
      <w:r w:rsidR="00D40BD1">
        <w:t xml:space="preserve"> о видах искусства; реализацию </w:t>
      </w:r>
      <w:r w:rsidRPr="00CC05CE">
        <w:t xml:space="preserve">самостоятельной творческой деятельности детей (изобразительной); </w:t>
      </w:r>
    </w:p>
    <w:p w:rsidR="00CC05CE" w:rsidRPr="00CC05CE" w:rsidRDefault="00CC05CE" w:rsidP="00CC05CE">
      <w:r w:rsidRPr="00CC05CE">
        <w:t>- сохранение и поддержку инди</w:t>
      </w:r>
      <w:r w:rsidR="00D40BD1">
        <w:t xml:space="preserve">видуальности ребёнка, развития </w:t>
      </w:r>
      <w:r w:rsidRPr="00CC05CE">
        <w:t>индивидуальных способностей и творческого потенциала каждо</w:t>
      </w:r>
      <w:r w:rsidR="00D40BD1">
        <w:t xml:space="preserve">го ребёнка, </w:t>
      </w:r>
      <w:r w:rsidRPr="00CC05CE">
        <w:t xml:space="preserve">как субъекта отношений с людьми, миром и самим собой; </w:t>
      </w:r>
    </w:p>
    <w:p w:rsidR="00CC05CE" w:rsidRPr="00CC05CE" w:rsidRDefault="00CC05CE" w:rsidP="00CC05CE">
      <w:r w:rsidRPr="00CC05CE">
        <w:t>- содействие и сотрудничество детей и взросл</w:t>
      </w:r>
      <w:r w:rsidR="00D40BD1">
        <w:t xml:space="preserve">ых в процессе развития детей и </w:t>
      </w:r>
      <w:r w:rsidRPr="00CC05CE">
        <w:t xml:space="preserve">их взаимодействия с людьми, культурой и окружающим миром. </w:t>
      </w:r>
    </w:p>
    <w:p w:rsidR="00CC05CE" w:rsidRDefault="00DC6E9D" w:rsidP="00DC6E9D">
      <w:r>
        <w:t>В ходе реализации Программы предусматривается совместная деятельность взро</w:t>
      </w:r>
      <w:r w:rsidR="00CC05CE">
        <w:t xml:space="preserve">слых и детей в процессе занятий, в игре. </w:t>
      </w:r>
      <w:r w:rsidR="00CC05CE" w:rsidRPr="00CC05CE">
        <w:t>Программа построена на принципе интегративности, так как изучение предлагаемого материала о</w:t>
      </w:r>
      <w:r w:rsidR="00CC05CE">
        <w:t xml:space="preserve">сновывается на связи с другими </w:t>
      </w:r>
      <w:r w:rsidR="00CC05CE" w:rsidRPr="00CC05CE">
        <w:t xml:space="preserve">образовательными областями, такими как «Познание», «Речевое развитие», «Социально-коммуникативное развитие», «Физическое развитие».  </w:t>
      </w:r>
    </w:p>
    <w:p w:rsidR="00DC6E9D" w:rsidRPr="006637A0" w:rsidRDefault="00DC6E9D" w:rsidP="00DC6E9D">
      <w:pPr>
        <w:rPr>
          <w:i/>
        </w:rPr>
      </w:pPr>
      <w:r w:rsidRPr="006637A0">
        <w:rPr>
          <w:i/>
        </w:rPr>
        <w:t>Целевой раздел</w:t>
      </w:r>
    </w:p>
    <w:p w:rsidR="00CC05CE" w:rsidRDefault="00DC6E9D" w:rsidP="00DC6E9D">
      <w:pPr>
        <w:rPr>
          <w:i/>
        </w:rPr>
      </w:pPr>
      <w:r w:rsidRPr="006637A0">
        <w:rPr>
          <w:i/>
        </w:rPr>
        <w:t xml:space="preserve">Цель: </w:t>
      </w:r>
    </w:p>
    <w:p w:rsidR="00DC6E9D" w:rsidRPr="006637A0" w:rsidRDefault="00DC6E9D" w:rsidP="00DC6E9D">
      <w:pPr>
        <w:rPr>
          <w:i/>
        </w:rPr>
      </w:pPr>
      <w:r w:rsidRPr="006637A0">
        <w:rPr>
          <w:i/>
        </w:rPr>
        <w:t xml:space="preserve"> </w:t>
      </w:r>
      <w:r w:rsidR="00CC05CE" w:rsidRPr="00CC05CE">
        <w:t>всесторонние развитие дете</w:t>
      </w:r>
      <w:r w:rsidR="00CC05CE">
        <w:t xml:space="preserve">й раннего возраста посредством </w:t>
      </w:r>
      <w:r w:rsidR="00CC05CE" w:rsidRPr="00CC05CE">
        <w:t>художественно-эстетического развития и и</w:t>
      </w:r>
      <w:r w:rsidR="00CC05CE">
        <w:t xml:space="preserve">зобразительной деятельности, а </w:t>
      </w:r>
      <w:r w:rsidR="00CC05CE" w:rsidRPr="00CC05CE">
        <w:t xml:space="preserve">также развитие элементарных изобразительных умений и навыков. </w:t>
      </w:r>
    </w:p>
    <w:p w:rsidR="00CC05CE" w:rsidRDefault="00DC6E9D" w:rsidP="00DC6E9D">
      <w:pPr>
        <w:rPr>
          <w:i/>
        </w:rPr>
      </w:pPr>
      <w:r w:rsidRPr="006637A0">
        <w:rPr>
          <w:i/>
        </w:rPr>
        <w:t>Задачи:</w:t>
      </w:r>
    </w:p>
    <w:p w:rsidR="00CC05CE" w:rsidRPr="00CC05CE" w:rsidRDefault="00DC6E9D" w:rsidP="00CC05CE">
      <w:r w:rsidRPr="00CC05CE">
        <w:t xml:space="preserve"> </w:t>
      </w:r>
      <w:r w:rsidR="00CC05CE" w:rsidRPr="00CC05CE">
        <w:t>1. Развитие элементарных изобразительны</w:t>
      </w:r>
      <w:r w:rsidR="00CC05CE">
        <w:t xml:space="preserve">х навыков в лепке и рисовании, </w:t>
      </w:r>
      <w:r w:rsidR="00CC05CE" w:rsidRPr="00CC05CE">
        <w:t>формирования начальных знани</w:t>
      </w:r>
      <w:r w:rsidR="00CC05CE">
        <w:t xml:space="preserve">й о цвете и форме предметов, о </w:t>
      </w:r>
      <w:r w:rsidR="00CC05CE" w:rsidRPr="00CC05CE">
        <w:t xml:space="preserve">свойствах красок, карандашах и пластических массах; </w:t>
      </w:r>
    </w:p>
    <w:p w:rsidR="00CC05CE" w:rsidRPr="00CC05CE" w:rsidRDefault="00CC05CE" w:rsidP="00CC05CE">
      <w:r w:rsidRPr="00CC05CE">
        <w:t>2. Создание условий для детского эк</w:t>
      </w:r>
      <w:r>
        <w:t xml:space="preserve">спериментирования с различными </w:t>
      </w:r>
      <w:r w:rsidRPr="00CC05CE">
        <w:t xml:space="preserve">художественными материалами для создания простейшего художественного образа; </w:t>
      </w:r>
    </w:p>
    <w:p w:rsidR="00DC6E9D" w:rsidRPr="00CC05CE" w:rsidRDefault="00CC05CE" w:rsidP="00DC6E9D">
      <w:r w:rsidRPr="00CC05CE">
        <w:t>3. Ознакомление детей с различ</w:t>
      </w:r>
      <w:r>
        <w:t xml:space="preserve">ными средствами художественной </w:t>
      </w:r>
      <w:r w:rsidRPr="00CC05CE">
        <w:t xml:space="preserve">выразительности (пятно, полоса, точка, отпечаток); </w:t>
      </w:r>
    </w:p>
    <w:p w:rsidR="00DC6E9D" w:rsidRDefault="00DC6E9D" w:rsidP="00DC6E9D">
      <w:pPr>
        <w:rPr>
          <w:i/>
        </w:rPr>
      </w:pPr>
      <w:r w:rsidRPr="006637A0">
        <w:rPr>
          <w:i/>
        </w:rPr>
        <w:t xml:space="preserve">Планируемые результаты для детей </w:t>
      </w:r>
      <w:r w:rsidR="00CC05CE">
        <w:rPr>
          <w:i/>
        </w:rPr>
        <w:t>1-2</w:t>
      </w:r>
      <w:r w:rsidRPr="006637A0">
        <w:rPr>
          <w:i/>
        </w:rPr>
        <w:t xml:space="preserve"> лет:</w:t>
      </w:r>
    </w:p>
    <w:p w:rsidR="00D40BD1" w:rsidRDefault="00D40BD1" w:rsidP="00D40BD1">
      <w:r w:rsidRPr="00D40BD1">
        <w:t>- ребенок у</w:t>
      </w:r>
      <w:r>
        <w:t xml:space="preserve">меет держать карандаш, кисть в </w:t>
      </w:r>
      <w:r w:rsidRPr="00D40BD1">
        <w:t>руке прави</w:t>
      </w:r>
      <w:r>
        <w:t xml:space="preserve">льно (сжимая 3 пальцами правой </w:t>
      </w:r>
      <w:r w:rsidRPr="00D40BD1">
        <w:t>руки)</w:t>
      </w:r>
      <w:r>
        <w:t>;</w:t>
      </w:r>
    </w:p>
    <w:p w:rsidR="00D40BD1" w:rsidRPr="00D40BD1" w:rsidRDefault="00D40BD1" w:rsidP="00D40BD1">
      <w:r w:rsidRPr="00D40BD1">
        <w:t xml:space="preserve"> - ребен</w:t>
      </w:r>
      <w:r>
        <w:t xml:space="preserve">ок осознано владеет алгоритмом </w:t>
      </w:r>
      <w:r w:rsidRPr="00D40BD1">
        <w:t>работы с кистью и краской</w:t>
      </w:r>
      <w:r>
        <w:t xml:space="preserve"> (обмакнуть кисть в баночку с водой, набрать краску на</w:t>
      </w:r>
      <w:r w:rsidRPr="00D40BD1">
        <w:t xml:space="preserve"> кончик кисти)</w:t>
      </w:r>
      <w:r>
        <w:t>;</w:t>
      </w:r>
    </w:p>
    <w:p w:rsidR="00D40BD1" w:rsidRPr="00D40BD1" w:rsidRDefault="00D40BD1" w:rsidP="00D40BD1">
      <w:r>
        <w:t xml:space="preserve"> </w:t>
      </w:r>
      <w:r w:rsidRPr="00D40BD1">
        <w:t xml:space="preserve"> - ребенок владеет навыком работы с тычком</w:t>
      </w:r>
      <w:r>
        <w:t>;</w:t>
      </w:r>
    </w:p>
    <w:p w:rsidR="00D40BD1" w:rsidRPr="00D40BD1" w:rsidRDefault="00D40BD1" w:rsidP="00D40BD1">
      <w:r>
        <w:t xml:space="preserve"> </w:t>
      </w:r>
      <w:r w:rsidRPr="00D40BD1">
        <w:t xml:space="preserve"> - реб</w:t>
      </w:r>
      <w:r>
        <w:t xml:space="preserve">енок владеет навыком рисования </w:t>
      </w:r>
      <w:r w:rsidRPr="00D40BD1">
        <w:t>отпечатка кисти</w:t>
      </w:r>
      <w:r>
        <w:t>;</w:t>
      </w:r>
    </w:p>
    <w:p w:rsidR="00D40BD1" w:rsidRPr="00D40BD1" w:rsidRDefault="00D40BD1" w:rsidP="00D40BD1">
      <w:r>
        <w:t xml:space="preserve">  </w:t>
      </w:r>
      <w:r w:rsidRPr="00D40BD1">
        <w:t xml:space="preserve">- ребенок </w:t>
      </w:r>
      <w:r>
        <w:t xml:space="preserve">может провести прямую линию из </w:t>
      </w:r>
      <w:r w:rsidRPr="00D40BD1">
        <w:t>указанной точки</w:t>
      </w:r>
      <w:r>
        <w:t>;</w:t>
      </w:r>
    </w:p>
    <w:p w:rsidR="00DC6E9D" w:rsidRPr="00D40BD1" w:rsidRDefault="00D40BD1" w:rsidP="00D40BD1">
      <w:pPr>
        <w:rPr>
          <w:sz w:val="22"/>
          <w:szCs w:val="22"/>
          <w:lang w:eastAsia="en-US"/>
        </w:rPr>
      </w:pPr>
      <w:r>
        <w:t xml:space="preserve"> </w:t>
      </w:r>
      <w:r w:rsidRPr="00D40BD1">
        <w:t xml:space="preserve"> - ребенок может нарисовать круги вращением кисти по кругу.</w:t>
      </w:r>
    </w:p>
    <w:p w:rsidR="003C021F" w:rsidRPr="00D40BD1" w:rsidRDefault="003C021F" w:rsidP="00D40BD1">
      <w:r w:rsidRPr="00D40BD1">
        <w:t> </w:t>
      </w:r>
    </w:p>
    <w:p w:rsidR="003C021F" w:rsidRDefault="003C021F" w:rsidP="003C021F">
      <w:pPr>
        <w:ind w:left="-567" w:right="-143" w:firstLine="709"/>
        <w:rPr>
          <w:b/>
        </w:rPr>
      </w:pPr>
      <w:r>
        <w:rPr>
          <w:b/>
          <w:bCs/>
        </w:rPr>
        <w:t>2</w:t>
      </w:r>
      <w:r w:rsidRPr="00227ECE">
        <w:rPr>
          <w:b/>
          <w:bCs/>
        </w:rPr>
        <w:t>.</w:t>
      </w:r>
      <w:r>
        <w:rPr>
          <w:b/>
          <w:bCs/>
        </w:rPr>
        <w:t>5</w:t>
      </w:r>
      <w:r w:rsidRPr="00227ECE">
        <w:rPr>
          <w:b/>
          <w:bCs/>
        </w:rPr>
        <w:t>.</w:t>
      </w:r>
      <w:r>
        <w:rPr>
          <w:b/>
          <w:bCs/>
        </w:rPr>
        <w:t xml:space="preserve">2. </w:t>
      </w:r>
      <w:r w:rsidRPr="00227ECE">
        <w:rPr>
          <w:b/>
          <w:bCs/>
        </w:rPr>
        <w:t xml:space="preserve"> От 2 лет до 3 лет.</w:t>
      </w:r>
    </w:p>
    <w:p w:rsidR="003C021F" w:rsidRPr="00227ECE" w:rsidRDefault="003C021F" w:rsidP="003C021F">
      <w:pPr>
        <w:ind w:left="-567" w:right="-143" w:firstLine="709"/>
        <w:rPr>
          <w:b/>
        </w:rPr>
      </w:pPr>
    </w:p>
    <w:p w:rsidR="003C021F" w:rsidRPr="00E032C0" w:rsidRDefault="003C021F" w:rsidP="003C021F">
      <w:pPr>
        <w:ind w:left="-567" w:right="-143" w:firstLine="709"/>
        <w:rPr>
          <w:b/>
          <w:i/>
        </w:rPr>
      </w:pPr>
      <w:r w:rsidRPr="00227ECE">
        <w:rPr>
          <w:b/>
        </w:rPr>
        <w:t xml:space="preserve"> </w:t>
      </w:r>
      <w:r w:rsidRPr="00E032C0">
        <w:rPr>
          <w:b/>
          <w:i/>
        </w:rPr>
        <w:t>Задачи образовательной деятельности</w:t>
      </w:r>
    </w:p>
    <w:p w:rsidR="003C021F" w:rsidRPr="00E032C0" w:rsidRDefault="003C021F" w:rsidP="003C021F">
      <w:pPr>
        <w:ind w:left="-567" w:right="-143" w:firstLine="709"/>
        <w:jc w:val="both"/>
      </w:pPr>
      <w:r>
        <w:lastRenderedPageBreak/>
        <w:t xml:space="preserve">В области художественно-эстетического развития </w:t>
      </w:r>
      <w:r w:rsidRPr="00E032C0">
        <w:t xml:space="preserve">основными задачами образовательной деятельности являются: </w:t>
      </w:r>
    </w:p>
    <w:p w:rsidR="003C021F" w:rsidRPr="00E032C0" w:rsidRDefault="003C021F" w:rsidP="003C021F">
      <w:pPr>
        <w:ind w:left="-567" w:right="-143" w:firstLine="709"/>
        <w:jc w:val="both"/>
        <w:rPr>
          <w:i/>
        </w:rPr>
      </w:pPr>
      <w:r w:rsidRPr="00E032C0">
        <w:rPr>
          <w:i/>
        </w:rPr>
        <w:t xml:space="preserve">1) приобщение к искусству: </w:t>
      </w:r>
    </w:p>
    <w:p w:rsidR="003C021F" w:rsidRDefault="003C021F" w:rsidP="003C021F">
      <w:pPr>
        <w:ind w:left="-567" w:right="-143" w:firstLine="709"/>
        <w:jc w:val="both"/>
      </w:pPr>
      <w:r>
        <w:t xml:space="preserve">развивать у детей художественное восприятие (смотреть, слушать и испытывать радость) в процессе ознакомления с произведениями музыкального, изобразительного искусства, природой; </w:t>
      </w:r>
    </w:p>
    <w:p w:rsidR="003C021F" w:rsidRDefault="003C021F" w:rsidP="003C021F">
      <w:pPr>
        <w:ind w:left="-567" w:right="-143" w:firstLine="709"/>
        <w:jc w:val="both"/>
      </w:pPr>
      <w:r>
        <w:t xml:space="preserve">интерес, внимание, любознательность, стремление к эмоциональному отклику детей на отдельные эстетические свойства и качества предметов и явлений окружающей действительности; </w:t>
      </w:r>
    </w:p>
    <w:p w:rsidR="003C021F" w:rsidRDefault="003C021F" w:rsidP="003C021F">
      <w:pPr>
        <w:ind w:left="-567" w:right="-143" w:firstLine="709"/>
        <w:jc w:val="both"/>
      </w:pPr>
      <w:r>
        <w:t xml:space="preserve">развивать отзывчивость на доступное понимание произведений искусства, интерес к музыке (в процессе прослушивания классической и народной музыки), изобразительному искусству (в процессе рассматривания и восприятия красоты иллюстраций, рисунков, изделии декоративно-прикладного искусства); </w:t>
      </w:r>
    </w:p>
    <w:p w:rsidR="003C021F" w:rsidRDefault="003C021F" w:rsidP="003C021F">
      <w:pPr>
        <w:ind w:left="-567" w:right="-143" w:firstLine="709"/>
        <w:jc w:val="both"/>
      </w:pPr>
      <w:r>
        <w:t xml:space="preserve">познакомить детей с народными игрушками (дымковской, богородской, матрешкой и другими); </w:t>
      </w:r>
    </w:p>
    <w:p w:rsidR="003C021F" w:rsidRDefault="003C021F" w:rsidP="003C021F">
      <w:pPr>
        <w:ind w:left="-567" w:right="-143" w:firstLine="709"/>
        <w:jc w:val="both"/>
      </w:pPr>
      <w:r>
        <w:t xml:space="preserve">поддерживать интерес к малым формам фольклора (пестушки, заклинки, прибаутки); </w:t>
      </w:r>
    </w:p>
    <w:p w:rsidR="003C021F" w:rsidRDefault="003C021F" w:rsidP="003C021F">
      <w:pPr>
        <w:ind w:left="-567" w:right="-143" w:firstLine="709"/>
        <w:jc w:val="both"/>
      </w:pPr>
      <w:r>
        <w:t xml:space="preserve">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 </w:t>
      </w:r>
    </w:p>
    <w:p w:rsidR="003C021F" w:rsidRPr="00E032C0" w:rsidRDefault="003C021F" w:rsidP="003C021F">
      <w:pPr>
        <w:ind w:left="-567" w:right="-143" w:firstLine="709"/>
        <w:jc w:val="both"/>
        <w:rPr>
          <w:i/>
        </w:rPr>
      </w:pPr>
      <w:r w:rsidRPr="00E032C0">
        <w:rPr>
          <w:i/>
        </w:rPr>
        <w:t xml:space="preserve">2) изобразительная деятельность: </w:t>
      </w:r>
    </w:p>
    <w:p w:rsidR="003C021F" w:rsidRDefault="003C021F" w:rsidP="003C021F">
      <w:pPr>
        <w:ind w:left="-567" w:right="-143" w:firstLine="709"/>
        <w:jc w:val="both"/>
      </w:pPr>
      <w:r>
        <w:t xml:space="preserve">воспитывать интерес к изобразительной деятельности (рисованию, лепке) совместно со взрослым и самостоятельно; </w:t>
      </w:r>
    </w:p>
    <w:p w:rsidR="003C021F" w:rsidRDefault="003C021F" w:rsidP="003C021F">
      <w:pPr>
        <w:ind w:left="-567" w:right="-143" w:firstLine="709"/>
        <w:jc w:val="both"/>
      </w:pPr>
      <w:r>
        <w:t xml:space="preserve">развивать положительные эмоции на предложение нарисовать, слепить; </w:t>
      </w:r>
    </w:p>
    <w:p w:rsidR="003C021F" w:rsidRDefault="003C021F" w:rsidP="003C021F">
      <w:pPr>
        <w:ind w:left="-567" w:right="-143" w:firstLine="709"/>
        <w:jc w:val="both"/>
      </w:pPr>
      <w:r>
        <w:t xml:space="preserve">научить правильно держать карандаш, кисть; </w:t>
      </w:r>
    </w:p>
    <w:p w:rsidR="003C021F" w:rsidRDefault="003C021F" w:rsidP="003C021F">
      <w:pPr>
        <w:ind w:left="-567" w:right="-143" w:firstLine="709"/>
        <w:jc w:val="both"/>
      </w:pPr>
      <w:r>
        <w:t xml:space="preserve">развивать сенсорные основы изобразительной деятельности: восприятие предмета разной формы, цвета (начиная с контрастных цветов); </w:t>
      </w:r>
    </w:p>
    <w:p w:rsidR="003C021F" w:rsidRDefault="003C021F" w:rsidP="003C021F">
      <w:pPr>
        <w:ind w:left="-567" w:right="-143" w:firstLine="709"/>
        <w:jc w:val="both"/>
      </w:pPr>
      <w:r>
        <w:t xml:space="preserve">включать движение рук по предмету при знакомстве с его формой; </w:t>
      </w:r>
    </w:p>
    <w:p w:rsidR="003C021F" w:rsidRDefault="003C021F" w:rsidP="003C021F">
      <w:pPr>
        <w:ind w:left="-567" w:right="-143" w:firstLine="709"/>
        <w:jc w:val="both"/>
      </w:pPr>
      <w:r>
        <w:t xml:space="preserve">познакомить со свойствами глины, пластилина, пластической массы; </w:t>
      </w:r>
    </w:p>
    <w:p w:rsidR="003C021F" w:rsidRDefault="003C021F" w:rsidP="003C021F">
      <w:pPr>
        <w:ind w:left="-567" w:right="-143" w:firstLine="709"/>
        <w:jc w:val="both"/>
      </w:pPr>
      <w:r>
        <w:t xml:space="preserve">развивать эмоциональный отклик детей на отдельные эстетические свойства и качества предметов в процессе рассматривания игрушек, природных объектов, предметов быта, произведений искусства; </w:t>
      </w:r>
    </w:p>
    <w:p w:rsidR="003C021F" w:rsidRPr="00E032C0" w:rsidRDefault="003C021F" w:rsidP="003C021F">
      <w:pPr>
        <w:ind w:left="-567" w:right="-143" w:firstLine="709"/>
        <w:jc w:val="both"/>
        <w:rPr>
          <w:i/>
        </w:rPr>
      </w:pPr>
      <w:r w:rsidRPr="00E032C0">
        <w:rPr>
          <w:i/>
        </w:rPr>
        <w:t xml:space="preserve">3) конструктивная деятельность: </w:t>
      </w:r>
    </w:p>
    <w:p w:rsidR="003C021F" w:rsidRDefault="003C021F" w:rsidP="003C021F">
      <w:pPr>
        <w:ind w:left="-567" w:right="-143" w:firstLine="709"/>
        <w:jc w:val="both"/>
      </w:pPr>
      <w:r>
        <w:t xml:space="preserve">знакомить детей с деталями (кубик, кирпичик, трехгранная призма, пластина, цилиндр), с вариантами расположения строительных форм на плоскости; </w:t>
      </w:r>
    </w:p>
    <w:p w:rsidR="003C021F" w:rsidRDefault="003C021F" w:rsidP="003C021F">
      <w:pPr>
        <w:ind w:left="-567" w:right="-143" w:firstLine="709"/>
        <w:jc w:val="both"/>
      </w:pPr>
      <w:r>
        <w:t xml:space="preserve">развивать интерес к конструктивной деятельности, поддерживать желание детей строить самостоятельно; </w:t>
      </w:r>
    </w:p>
    <w:p w:rsidR="003C021F" w:rsidRPr="00E032C0" w:rsidRDefault="003C021F" w:rsidP="003C021F">
      <w:pPr>
        <w:ind w:left="-567" w:right="-143" w:firstLine="709"/>
        <w:jc w:val="both"/>
        <w:rPr>
          <w:i/>
        </w:rPr>
      </w:pPr>
      <w:r w:rsidRPr="00E032C0">
        <w:rPr>
          <w:i/>
        </w:rPr>
        <w:t xml:space="preserve">4) музыкальная деятельность: </w:t>
      </w:r>
    </w:p>
    <w:p w:rsidR="003C021F" w:rsidRDefault="003C021F" w:rsidP="003C021F">
      <w:pPr>
        <w:ind w:left="-567" w:right="-143" w:firstLine="709"/>
        <w:jc w:val="both"/>
      </w:pPr>
      <w:r>
        <w:t xml:space="preserve">воспитывать интерес к музыке, желание слушать музыку, подпевать, выполнять простейшие танцевальные движения; </w:t>
      </w:r>
    </w:p>
    <w:p w:rsidR="003C021F" w:rsidRDefault="003C021F" w:rsidP="003C021F">
      <w:pPr>
        <w:ind w:left="-567" w:right="-143" w:firstLine="709"/>
        <w:jc w:val="both"/>
      </w:pPr>
      <w:r>
        <w:t xml:space="preserve">приобщать к восприятию музыки, соблюдая первоначальные правила: не мешать соседу вслушиваться в музыкальное произведение и эмоционально на него реагировать; </w:t>
      </w:r>
    </w:p>
    <w:p w:rsidR="003C021F" w:rsidRPr="00E032C0" w:rsidRDefault="003C021F" w:rsidP="003C021F">
      <w:pPr>
        <w:ind w:left="-567" w:right="-143" w:firstLine="709"/>
        <w:jc w:val="both"/>
        <w:rPr>
          <w:i/>
        </w:rPr>
      </w:pPr>
      <w:r w:rsidRPr="00E032C0">
        <w:rPr>
          <w:i/>
        </w:rPr>
        <w:t xml:space="preserve">5) театрализованная деятельность: </w:t>
      </w:r>
    </w:p>
    <w:p w:rsidR="003C021F" w:rsidRDefault="003C021F" w:rsidP="003C021F">
      <w:pPr>
        <w:ind w:left="-567" w:right="-143" w:firstLine="709"/>
        <w:jc w:val="both"/>
      </w:pPr>
      <w:r>
        <w:t xml:space="preserve">пробуждать интерес к театрализованной игре путем первого опыта общения с персонажем (кукла Катя показывает концерт), расширения контактов со взрослым (бабушка приглашает на деревенский двор); </w:t>
      </w:r>
    </w:p>
    <w:p w:rsidR="003C021F" w:rsidRDefault="003C021F" w:rsidP="003C021F">
      <w:pPr>
        <w:ind w:left="-567" w:right="-143" w:firstLine="709"/>
        <w:jc w:val="both"/>
      </w:pPr>
      <w:r>
        <w:t xml:space="preserve">побуждать детей отзываться на игры-действия со звуками (живой и неживой природы), подражать движениям животных и птиц под музыку, под звучащее слово (в произведениях малых фольклорных форм); </w:t>
      </w:r>
    </w:p>
    <w:p w:rsidR="003C021F" w:rsidRDefault="003C021F" w:rsidP="003C021F">
      <w:pPr>
        <w:ind w:left="-567" w:right="-143" w:firstLine="709"/>
        <w:jc w:val="both"/>
      </w:pPr>
      <w:r>
        <w:t xml:space="preserve">способствовать проявлению самостоятельности, активности в игре с персонажами-игрушками; </w:t>
      </w:r>
    </w:p>
    <w:p w:rsidR="003C021F" w:rsidRDefault="003C021F" w:rsidP="003C021F">
      <w:pPr>
        <w:ind w:left="-567" w:right="-143" w:firstLine="709"/>
        <w:jc w:val="both"/>
      </w:pPr>
      <w:r>
        <w:t xml:space="preserve">развивать умение следить за действиями заводных игрушек, сказочных героев, адекватно реагировать на них; </w:t>
      </w:r>
    </w:p>
    <w:p w:rsidR="003C021F" w:rsidRDefault="003C021F" w:rsidP="003C021F">
      <w:pPr>
        <w:ind w:left="-567" w:right="-143" w:firstLine="709"/>
        <w:jc w:val="both"/>
      </w:pPr>
      <w:r>
        <w:t xml:space="preserve">способствовать формированию навыка перевоплощения в образы сказочных героев; </w:t>
      </w:r>
    </w:p>
    <w:p w:rsidR="003C021F" w:rsidRDefault="003C021F" w:rsidP="003C021F">
      <w:pPr>
        <w:ind w:left="-567" w:right="-143" w:firstLine="709"/>
        <w:jc w:val="both"/>
      </w:pPr>
      <w:r>
        <w:t xml:space="preserve">создавать условия для систематического восприятия театрализованных выступлений педагогического театра (взрослых). </w:t>
      </w:r>
    </w:p>
    <w:p w:rsidR="003C021F" w:rsidRPr="00E032C0" w:rsidRDefault="003C021F" w:rsidP="003C021F">
      <w:pPr>
        <w:ind w:left="-567" w:right="-143" w:firstLine="709"/>
        <w:jc w:val="both"/>
        <w:rPr>
          <w:i/>
        </w:rPr>
      </w:pPr>
      <w:r w:rsidRPr="00E032C0">
        <w:rPr>
          <w:i/>
        </w:rPr>
        <w:t xml:space="preserve">6) культурно-досуговая деятельность: </w:t>
      </w:r>
    </w:p>
    <w:p w:rsidR="003C021F" w:rsidRDefault="003C021F" w:rsidP="003C021F">
      <w:pPr>
        <w:ind w:left="-567" w:right="-143" w:firstLine="709"/>
        <w:jc w:val="both"/>
      </w:pPr>
      <w:r>
        <w:lastRenderedPageBreak/>
        <w:t xml:space="preserve">создавать эмоционально-положительный климат в группе и ДОО, обеспечение у детей чувства комфортности, уюта и защищенности; формировать умение самостоятельной работы детей с художественными материалами; </w:t>
      </w:r>
    </w:p>
    <w:p w:rsidR="003C021F" w:rsidRDefault="003C021F" w:rsidP="003C021F">
      <w:pPr>
        <w:ind w:left="-567" w:right="-143" w:firstLine="709"/>
        <w:jc w:val="both"/>
      </w:pPr>
      <w:r>
        <w:t xml:space="preserve">привлекать детей к посильному участию в играх, театрализованных представлениях, забавах, развлечениях и праздниках; </w:t>
      </w:r>
    </w:p>
    <w:p w:rsidR="003C021F" w:rsidRDefault="003C021F" w:rsidP="003C021F">
      <w:pPr>
        <w:ind w:left="-567" w:right="-143" w:firstLine="709"/>
        <w:jc w:val="both"/>
      </w:pPr>
      <w:r>
        <w:t xml:space="preserve">развивать умение следить за действиями игрушек, сказочных героев, адекватно реагировать на них; </w:t>
      </w:r>
    </w:p>
    <w:p w:rsidR="003C021F" w:rsidRDefault="003C021F" w:rsidP="003C021F">
      <w:pPr>
        <w:ind w:left="-567" w:right="-143" w:firstLine="709"/>
        <w:jc w:val="both"/>
      </w:pPr>
      <w:r>
        <w:t xml:space="preserve">формировать навык перевоплощения детей в образы сказочных героев. </w:t>
      </w:r>
    </w:p>
    <w:p w:rsidR="003C021F" w:rsidRDefault="003C021F" w:rsidP="003C021F">
      <w:pPr>
        <w:ind w:left="-567" w:right="-143" w:firstLine="709"/>
        <w:jc w:val="both"/>
      </w:pPr>
    </w:p>
    <w:p w:rsidR="003C021F" w:rsidRPr="00E032C0" w:rsidRDefault="003C021F" w:rsidP="003C021F">
      <w:pPr>
        <w:ind w:left="-567" w:right="-143" w:firstLine="709"/>
        <w:jc w:val="both"/>
        <w:rPr>
          <w:b/>
          <w:i/>
        </w:rPr>
      </w:pPr>
      <w:r>
        <w:rPr>
          <w:b/>
        </w:rPr>
        <w:t xml:space="preserve"> </w:t>
      </w:r>
      <w:r w:rsidRPr="00E032C0">
        <w:rPr>
          <w:b/>
          <w:i/>
        </w:rPr>
        <w:t>Содержание образовательной деятельности</w:t>
      </w:r>
    </w:p>
    <w:p w:rsidR="003C021F" w:rsidRDefault="003C021F" w:rsidP="003C021F">
      <w:pPr>
        <w:ind w:left="-567" w:right="-143" w:firstLine="709"/>
        <w:jc w:val="both"/>
      </w:pPr>
    </w:p>
    <w:p w:rsidR="003C021F" w:rsidRPr="00E032C0" w:rsidRDefault="003C021F" w:rsidP="003C021F">
      <w:pPr>
        <w:ind w:left="-567" w:right="-143" w:firstLine="709"/>
        <w:jc w:val="both"/>
        <w:rPr>
          <w:i/>
        </w:rPr>
      </w:pPr>
      <w:r w:rsidRPr="00E032C0">
        <w:rPr>
          <w:i/>
        </w:rPr>
        <w:t>Приобщение к искусству</w:t>
      </w:r>
    </w:p>
    <w:p w:rsidR="003C021F" w:rsidRDefault="003C021F" w:rsidP="003C021F">
      <w:pPr>
        <w:ind w:left="-567" w:right="-143" w:firstLine="709"/>
        <w:jc w:val="both"/>
      </w:pPr>
      <w:r>
        <w:t xml:space="preserve">Педагог развивает у детей художественное восприятие; воспитывает эмоциональную отзывчивость на доступные пониманию детей произведения изобразительного искусства. Знакомит с народными игрушками: дымковской, богородской, матрешкой, ванькой-встанькой и другими, соответствующими возрасту детей. Педагог обращает внимание детей на характер игрушек (веселая, забавная и так далее), их форму, цветовое оформление. Педагог воспитывает интерес к природе и отражению представлений (впечатлений) в доступной изобразительной и музыкальной деятельности. </w:t>
      </w:r>
    </w:p>
    <w:p w:rsidR="003C021F" w:rsidRDefault="003C021F" w:rsidP="003C021F">
      <w:pPr>
        <w:ind w:left="-567" w:right="-143" w:firstLine="709"/>
        <w:jc w:val="both"/>
      </w:pPr>
    </w:p>
    <w:p w:rsidR="003C021F" w:rsidRPr="00E032C0" w:rsidRDefault="003C021F" w:rsidP="003C021F">
      <w:pPr>
        <w:ind w:left="-567" w:right="-143" w:firstLine="709"/>
        <w:jc w:val="both"/>
        <w:rPr>
          <w:i/>
        </w:rPr>
      </w:pPr>
      <w:r w:rsidRPr="00E032C0">
        <w:rPr>
          <w:i/>
        </w:rPr>
        <w:t>Изобразительная деятельность</w:t>
      </w:r>
    </w:p>
    <w:p w:rsidR="003C021F" w:rsidRPr="00E032C0" w:rsidRDefault="003C021F" w:rsidP="003C021F">
      <w:pPr>
        <w:ind w:left="-567" w:right="-143" w:firstLine="709"/>
        <w:jc w:val="both"/>
        <w:rPr>
          <w:i/>
        </w:rPr>
      </w:pPr>
      <w:r w:rsidRPr="00E032C0">
        <w:rPr>
          <w:i/>
        </w:rPr>
        <w:t xml:space="preserve">1) Рисование: </w:t>
      </w:r>
    </w:p>
    <w:p w:rsidR="003C021F" w:rsidRDefault="003C021F" w:rsidP="003C021F">
      <w:pPr>
        <w:ind w:left="-567" w:right="-143" w:firstLine="709"/>
        <w:jc w:val="both"/>
      </w:pPr>
      <w:r>
        <w:t xml:space="preserve">педагог продолжает развивать у детей художественное восприятие; способствует обогащению их сенсорного опыта путем выделения формы предметов, обведения их по контуру поочередно то одной, то другой рукой; побуждает, поощряет и подводит детей к изображению знакомых предметов, предоставляя им свободу выбора; </w:t>
      </w:r>
    </w:p>
    <w:p w:rsidR="003C021F" w:rsidRDefault="003C021F" w:rsidP="003C021F">
      <w:pPr>
        <w:ind w:left="-567" w:right="-143" w:firstLine="709"/>
        <w:jc w:val="both"/>
      </w:pPr>
      <w:r>
        <w:t xml:space="preserve">педагог обращает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 следить за движением карандаша по бумаге; </w:t>
      </w:r>
    </w:p>
    <w:p w:rsidR="003C021F" w:rsidRDefault="003C021F" w:rsidP="003C021F">
      <w:pPr>
        <w:ind w:left="-567" w:right="-143" w:firstLine="709"/>
        <w:jc w:val="both"/>
      </w:pPr>
      <w:r>
        <w:t xml:space="preserve">педагог привлекает внимание детей к изображенным ими на бумаге разнообразным линиям, конфигурациям; побуждает задумываться над тем, что они нарисовали, на что это похоже; вызывать чувство радости от штрихов и линий, которые дети нарисовали сами; педагог побуждает детей к дополнению нарисованного изображения характерными деталями; к осознанному повторению ранее получившихся штрихов, линий, пятен, форм; </w:t>
      </w:r>
    </w:p>
    <w:p w:rsidR="003C021F" w:rsidRDefault="003C021F" w:rsidP="003C021F">
      <w:pPr>
        <w:ind w:left="-567" w:right="-143" w:firstLine="709"/>
        <w:jc w:val="both"/>
      </w:pPr>
      <w:r>
        <w:t xml:space="preserve">педагог развивает у детей эстетическое восприятие окружающих предметов; учит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другим; подводит детей к рисованию предметов округлой формы; </w:t>
      </w:r>
    </w:p>
    <w:p w:rsidR="003C021F" w:rsidRDefault="003C021F" w:rsidP="003C021F">
      <w:pPr>
        <w:ind w:left="-567" w:right="-143" w:firstLine="709"/>
        <w:jc w:val="both"/>
      </w:pPr>
      <w:r>
        <w:t xml:space="preserve">при рисовании педагог формирует у ребенка правильную позу (сидеть свободно, не наклоняться низко над листом бумаги), свободная рука поддерживает лист бумаги, на котором рисует малыш; педагог учит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ее всем ворсом в баночку, снимать лишнюю краску, прикасаясь ворсом к краю баночки. </w:t>
      </w:r>
    </w:p>
    <w:p w:rsidR="003C021F" w:rsidRPr="00E032C0" w:rsidRDefault="003C021F" w:rsidP="003C021F">
      <w:pPr>
        <w:ind w:left="-567" w:right="-143" w:firstLine="709"/>
        <w:jc w:val="both"/>
        <w:rPr>
          <w:i/>
        </w:rPr>
      </w:pPr>
      <w:r w:rsidRPr="00E032C0">
        <w:rPr>
          <w:i/>
        </w:rPr>
        <w:t xml:space="preserve">2) Лепка: </w:t>
      </w:r>
    </w:p>
    <w:p w:rsidR="003C021F" w:rsidRDefault="003C021F" w:rsidP="003C021F">
      <w:pPr>
        <w:ind w:left="-567" w:right="-143" w:firstLine="709"/>
        <w:jc w:val="both"/>
      </w:pPr>
      <w:r>
        <w:t xml:space="preserve">педагог поощряет у детей интерес к лепке; знакомит с пластическими материалами: глиной, пластилином, пластической массой (отдавая предпочтение глине); учит аккуратно пользоваться материалами; педагог учит детей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прижимая их друг к другу (колечко, бараночка, колесо и так далее); педагог учит раскатывать комочек глины круговыми движениями ладоней для изображения предметов круглой формы (шарик, яблоко, ягода и другие), сплющивать комочек между ладонями (лепешки, печенье, пряники); делать пальцами углубление в середине сплющенного комочка (миска, блюдце). Педагог учит соединять две вылепленные формы в один предмет: палочка и шарик (погремушка или грибок), два шарика </w:t>
      </w:r>
      <w:r>
        <w:lastRenderedPageBreak/>
        <w:t xml:space="preserve">(неваляшка) и тому подобное. Педагог приучает детей класть глину и вылепленные предметы на дощечку или специальную заранее подготовленную клеенку. </w:t>
      </w:r>
    </w:p>
    <w:p w:rsidR="003C021F" w:rsidRDefault="003C021F" w:rsidP="003C021F">
      <w:pPr>
        <w:ind w:left="-567" w:right="-143" w:firstLine="709"/>
        <w:jc w:val="both"/>
        <w:rPr>
          <w:b/>
        </w:rPr>
      </w:pPr>
    </w:p>
    <w:p w:rsidR="003C021F" w:rsidRPr="00E032C0" w:rsidRDefault="003C021F" w:rsidP="003C021F">
      <w:pPr>
        <w:ind w:left="-567" w:right="-143" w:firstLine="709"/>
        <w:jc w:val="both"/>
        <w:rPr>
          <w:i/>
        </w:rPr>
      </w:pPr>
      <w:r w:rsidRPr="00E032C0">
        <w:rPr>
          <w:i/>
        </w:rPr>
        <w:t>Конструктивная деятельность</w:t>
      </w:r>
    </w:p>
    <w:p w:rsidR="003C021F" w:rsidRDefault="003C021F" w:rsidP="003C021F">
      <w:pPr>
        <w:ind w:left="-567" w:right="-143" w:firstLine="709"/>
        <w:jc w:val="both"/>
      </w:pPr>
      <w:r>
        <w:t xml:space="preserve">В процессе игры с настольным и напольным строительным материалом педагог продолжает знакомить детей с деталями (кубик, кирпичик, трехгранная призма, пластина, цилиндр), с вариантами расположения строительных форм на плоскости. Педагог продолжает формировать умение у детей сооружать элементарные постройки по образцу, поддерживает желание строить что-то самостоятельно; способствует пониманию пространственных соотношений. Педагог учит детей пользоваться дополнительными сюжетными игрушками, соразмерными масштабам построек (маленькие машинки для маленьких гаражей и тому подобное). По окончании игры приучает убирать все на место. Знакомит детей с простейшими пластмассовыми конструкторами. Учит совместно с взрослым конструировать башенки, домики, машины. В летнее время педагог развивает интерес у детей к строительным играм с использованием природного материала (песок, вода, желуди, камешки и тому подобное). </w:t>
      </w:r>
    </w:p>
    <w:p w:rsidR="003C021F" w:rsidRDefault="003C021F" w:rsidP="003C021F">
      <w:pPr>
        <w:ind w:left="-567" w:right="-143" w:firstLine="709"/>
        <w:jc w:val="both"/>
      </w:pPr>
    </w:p>
    <w:p w:rsidR="003C021F" w:rsidRPr="00E032C0" w:rsidRDefault="003C021F" w:rsidP="003C021F">
      <w:pPr>
        <w:ind w:left="-567" w:right="-143" w:firstLine="709"/>
        <w:jc w:val="both"/>
        <w:rPr>
          <w:i/>
        </w:rPr>
      </w:pPr>
      <w:r w:rsidRPr="00E032C0">
        <w:rPr>
          <w:i/>
        </w:rPr>
        <w:t>Музыкальная деятельность</w:t>
      </w:r>
    </w:p>
    <w:p w:rsidR="003C021F" w:rsidRDefault="003C021F" w:rsidP="003C021F">
      <w:pPr>
        <w:ind w:left="-567" w:right="-143" w:firstLine="709"/>
        <w:jc w:val="both"/>
      </w:pPr>
      <w:r w:rsidRPr="00E032C0">
        <w:rPr>
          <w:i/>
        </w:rPr>
        <w:t>1) Слушание</w:t>
      </w:r>
      <w:r>
        <w:t xml:space="preserve">: педагог учит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 детей различать звуки по высоте (высокое и низкое звучание колокольчика, фортепьяно, металлофона). </w:t>
      </w:r>
    </w:p>
    <w:p w:rsidR="003C021F" w:rsidRDefault="003C021F" w:rsidP="003C021F">
      <w:pPr>
        <w:ind w:left="-567" w:right="-143" w:firstLine="709"/>
        <w:jc w:val="both"/>
      </w:pPr>
      <w:r w:rsidRPr="00E032C0">
        <w:rPr>
          <w:i/>
        </w:rPr>
        <w:t>2) Пение</w:t>
      </w:r>
      <w:r>
        <w:t xml:space="preserve">: педагог вызывает активность детей при подпевании и пении; развивает умение подпевать фразы в песне (совместно с педагогом); поощряет сольное пение. </w:t>
      </w:r>
    </w:p>
    <w:p w:rsidR="003C021F" w:rsidRDefault="003C021F" w:rsidP="003C021F">
      <w:pPr>
        <w:ind w:left="-567" w:right="-143" w:firstLine="709"/>
        <w:jc w:val="both"/>
      </w:pPr>
      <w:r w:rsidRPr="00E032C0">
        <w:rPr>
          <w:i/>
        </w:rPr>
        <w:t>3) Музыкально-ритмические движения</w:t>
      </w:r>
      <w:r>
        <w:t xml:space="preserve">: педагог развивает у детей эмоциональность и образность восприятия музыки через движения; продолжает формировать у детей способность воспринимать и воспроизводить движения, показываемые взрослым (хлопать, притопывать ногой, полуприседать, совершать повороты кистей рук и так далее); учит детей начинать движение с началом музыки и заканчивать с ее окончанием; передавать образы (птичка летает, зайка прыгает, мишка косолапый идет); педагог совершенствует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 </w:t>
      </w:r>
    </w:p>
    <w:p w:rsidR="003C021F" w:rsidRDefault="003C021F" w:rsidP="003C021F">
      <w:pPr>
        <w:ind w:left="-567" w:right="-143" w:firstLine="709"/>
        <w:jc w:val="both"/>
        <w:rPr>
          <w:b/>
        </w:rPr>
      </w:pPr>
    </w:p>
    <w:p w:rsidR="003C021F" w:rsidRPr="00E032C0" w:rsidRDefault="003C021F" w:rsidP="003C021F">
      <w:pPr>
        <w:ind w:left="-567" w:right="-143" w:firstLine="709"/>
        <w:jc w:val="both"/>
        <w:rPr>
          <w:i/>
        </w:rPr>
      </w:pPr>
      <w:r w:rsidRPr="00E032C0">
        <w:rPr>
          <w:i/>
        </w:rPr>
        <w:t>Театрализованная деятельность</w:t>
      </w:r>
    </w:p>
    <w:p w:rsidR="003C021F" w:rsidRDefault="003C021F" w:rsidP="003C021F">
      <w:pPr>
        <w:ind w:left="-567" w:right="-143" w:firstLine="709"/>
        <w:jc w:val="both"/>
      </w:pPr>
      <w:r>
        <w:t xml:space="preserve">Педагог пробуждает интерес детей к театрализованной игре, создает условия для ее проведения. Формирует умение следить за развитием действия в играх-драматизациях и кукольных спектаклях, созданных силами взрослых и старших детей. Педагог учит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 Знакомит детей с приемами вождения настольных кукол. Учит сопровождать движения простой песенкой. Педагог поощряет у детей желание действовать с элементами костюмов (шапочки, воротнички и так далее) и атрибутами как внешними символами роли. </w:t>
      </w:r>
    </w:p>
    <w:p w:rsidR="003C021F" w:rsidRPr="00E032C0" w:rsidRDefault="003C021F" w:rsidP="003C021F">
      <w:pPr>
        <w:ind w:left="-567" w:right="-143" w:firstLine="709"/>
        <w:jc w:val="both"/>
        <w:rPr>
          <w:i/>
        </w:rPr>
      </w:pPr>
      <w:r w:rsidRPr="00E032C0">
        <w:rPr>
          <w:i/>
        </w:rPr>
        <w:t>Культурно-досуговая деятельность</w:t>
      </w:r>
    </w:p>
    <w:p w:rsidR="003C021F" w:rsidRDefault="003C021F" w:rsidP="003C021F">
      <w:pPr>
        <w:ind w:left="-567" w:right="-143" w:firstLine="709"/>
        <w:jc w:val="both"/>
      </w:pPr>
      <w:r>
        <w:t xml:space="preserve">Педагог создает эмоционально-положительный климат в группе и ДОО для обеспечения у детей чувства комфортности, уюта и защищенности; формирует у детей умение самостоятельной работы детей с художественными материалами. Привлекает детей к посильному участию в играх с пением, театрализованных представлениях (кукольный театр; инсценирование русских народных сказок), забавах, развлечениях (тематических, спортивных) и праздниках. Развивает умение следить за действиями игрушек, сказочных героев, адекватно реагировать на них. Формирует навык перевоплощения детей в образы сказочных героев. </w:t>
      </w:r>
    </w:p>
    <w:p w:rsidR="003C021F" w:rsidRDefault="003C021F" w:rsidP="00B56D87">
      <w:pPr>
        <w:pStyle w:val="13"/>
        <w:tabs>
          <w:tab w:val="left" w:pos="1033"/>
        </w:tabs>
        <w:spacing w:line="302" w:lineRule="auto"/>
        <w:rPr>
          <w:b/>
          <w:color w:val="000000"/>
          <w:sz w:val="24"/>
          <w:szCs w:val="24"/>
        </w:rPr>
      </w:pPr>
    </w:p>
    <w:p w:rsidR="003C021F" w:rsidRDefault="003C021F" w:rsidP="003C021F">
      <w:pPr>
        <w:ind w:left="-567" w:right="-143" w:firstLine="709"/>
        <w:jc w:val="both"/>
        <w:rPr>
          <w:b/>
        </w:rPr>
      </w:pPr>
      <w:r>
        <w:rPr>
          <w:b/>
          <w:bCs/>
        </w:rPr>
        <w:t>2</w:t>
      </w:r>
      <w:r w:rsidRPr="00383B36">
        <w:rPr>
          <w:b/>
          <w:bCs/>
        </w:rPr>
        <w:t>.</w:t>
      </w:r>
      <w:r>
        <w:rPr>
          <w:b/>
          <w:bCs/>
        </w:rPr>
        <w:t>5.3</w:t>
      </w:r>
      <w:r w:rsidRPr="00383B36">
        <w:rPr>
          <w:b/>
          <w:bCs/>
        </w:rPr>
        <w:t>. От 3 лет до 4 лет.</w:t>
      </w:r>
    </w:p>
    <w:p w:rsidR="003C021F" w:rsidRPr="00383B36" w:rsidRDefault="003C021F" w:rsidP="003C021F">
      <w:pPr>
        <w:ind w:left="-567" w:right="-143" w:firstLine="709"/>
        <w:jc w:val="both"/>
        <w:rPr>
          <w:b/>
        </w:rPr>
      </w:pPr>
    </w:p>
    <w:p w:rsidR="003C021F" w:rsidRPr="00E032C0" w:rsidRDefault="003C021F" w:rsidP="003C021F">
      <w:pPr>
        <w:ind w:left="-567" w:right="-143" w:firstLine="709"/>
        <w:jc w:val="both"/>
        <w:rPr>
          <w:b/>
          <w:i/>
        </w:rPr>
      </w:pPr>
      <w:r w:rsidRPr="00383B36">
        <w:rPr>
          <w:b/>
        </w:rPr>
        <w:t xml:space="preserve"> </w:t>
      </w:r>
      <w:r w:rsidRPr="00E032C0">
        <w:rPr>
          <w:b/>
          <w:i/>
        </w:rPr>
        <w:t>Задачи образовательной деятельности</w:t>
      </w:r>
    </w:p>
    <w:p w:rsidR="003C021F" w:rsidRPr="00E032C0" w:rsidRDefault="003C021F" w:rsidP="003C021F">
      <w:pPr>
        <w:ind w:left="-567" w:right="-143" w:firstLine="709"/>
      </w:pPr>
      <w:r>
        <w:t xml:space="preserve">В области художественно-эстетического развития </w:t>
      </w:r>
      <w:r w:rsidRPr="00E032C0">
        <w:t>основными задачами образовательной деятельности являются:</w:t>
      </w:r>
    </w:p>
    <w:p w:rsidR="003C021F" w:rsidRPr="00E032C0" w:rsidRDefault="003C021F" w:rsidP="003C021F">
      <w:pPr>
        <w:ind w:left="-567" w:right="-143" w:firstLine="709"/>
        <w:jc w:val="both"/>
        <w:rPr>
          <w:i/>
        </w:rPr>
      </w:pPr>
      <w:r w:rsidRPr="00E032C0">
        <w:rPr>
          <w:i/>
        </w:rPr>
        <w:lastRenderedPageBreak/>
        <w:t xml:space="preserve">1) приобщение к искусству: </w:t>
      </w:r>
    </w:p>
    <w:p w:rsidR="003C021F" w:rsidRDefault="003C021F" w:rsidP="003C021F">
      <w:pPr>
        <w:ind w:left="-567" w:right="-143" w:firstLine="709"/>
        <w:jc w:val="both"/>
      </w:pPr>
      <w:r>
        <w:t xml:space="preserve">продолжать развивать художественное восприятие, подводить детей к восприятию произведений искусства (разглядывать и чувствовать); </w:t>
      </w:r>
    </w:p>
    <w:p w:rsidR="003C021F" w:rsidRDefault="003C021F" w:rsidP="003C021F">
      <w:pPr>
        <w:ind w:left="-567" w:right="-143" w:firstLine="709"/>
        <w:jc w:val="both"/>
      </w:pPr>
      <w:r>
        <w:t xml:space="preserve">воспитывать интерес к искусству; </w:t>
      </w:r>
    </w:p>
    <w:p w:rsidR="003C021F" w:rsidRDefault="003C021F" w:rsidP="003C021F">
      <w:pPr>
        <w:ind w:left="-567" w:right="-143" w:firstLine="709"/>
        <w:jc w:val="both"/>
      </w:pPr>
      <w:r>
        <w:t xml:space="preserve">формировать понимание красоты произведений искусства, потребность общения с искусством; </w:t>
      </w:r>
    </w:p>
    <w:p w:rsidR="003C021F" w:rsidRDefault="003C021F" w:rsidP="003C021F">
      <w:pPr>
        <w:ind w:left="-567" w:right="-143" w:firstLine="709"/>
        <w:jc w:val="both"/>
      </w:pPr>
      <w:r>
        <w:t xml:space="preserve">развивать у детей эстетические чувства при восприятии музыки, изобразительного, народного декоративно-прикладного искусства; содействовать возникновению положительного эмоционального отклика на красоту окружающего мира, выраженного в произведениях искусства; </w:t>
      </w:r>
    </w:p>
    <w:p w:rsidR="003C021F" w:rsidRDefault="003C021F" w:rsidP="003C021F">
      <w:pPr>
        <w:ind w:left="-567" w:right="-143" w:firstLine="709"/>
        <w:jc w:val="both"/>
      </w:pPr>
      <w:r>
        <w:t xml:space="preserve">формировать патриотическое отношение и чувство сопричастности к природе родного края, к семье в процессе музыкальной, изобразительной, театрализованной деятельности; </w:t>
      </w:r>
    </w:p>
    <w:p w:rsidR="003C021F" w:rsidRDefault="003C021F" w:rsidP="003C021F">
      <w:pPr>
        <w:ind w:left="-567" w:right="-143" w:firstLine="709"/>
        <w:jc w:val="both"/>
      </w:pPr>
      <w:r>
        <w:t xml:space="preserve">знакомить детей с элементарными средствами выразительности в разных видах искусства (музыке, изобразительном искусстве, театрализованной деятельности); </w:t>
      </w:r>
    </w:p>
    <w:p w:rsidR="003C021F" w:rsidRDefault="003C021F" w:rsidP="003C021F">
      <w:pPr>
        <w:ind w:left="-567" w:right="-143" w:firstLine="709"/>
        <w:jc w:val="both"/>
      </w:pPr>
      <w:r>
        <w:t xml:space="preserve">готовить детей к посещению кукольного театра, выставки детских работ и так далее; </w:t>
      </w:r>
    </w:p>
    <w:p w:rsidR="003C021F" w:rsidRDefault="003C021F" w:rsidP="003C021F">
      <w:pPr>
        <w:ind w:left="-567" w:right="-143" w:firstLine="709"/>
        <w:jc w:val="both"/>
      </w:pPr>
      <w:r>
        <w:t xml:space="preserve">приобщать детей к участию в концертах, праздниках в семье и ДОО: исполнение танца, песни, чтение стихов; </w:t>
      </w:r>
    </w:p>
    <w:p w:rsidR="003C021F" w:rsidRPr="00E032C0" w:rsidRDefault="003C021F" w:rsidP="003C021F">
      <w:pPr>
        <w:ind w:left="-567" w:right="-143" w:firstLine="709"/>
        <w:jc w:val="both"/>
        <w:rPr>
          <w:i/>
        </w:rPr>
      </w:pPr>
      <w:r w:rsidRPr="00E032C0">
        <w:rPr>
          <w:i/>
        </w:rPr>
        <w:t xml:space="preserve">2) изобразительная деятельность: </w:t>
      </w:r>
    </w:p>
    <w:p w:rsidR="003C021F" w:rsidRDefault="003C021F" w:rsidP="003C021F">
      <w:pPr>
        <w:ind w:left="-567" w:right="-143" w:firstLine="709"/>
        <w:jc w:val="both"/>
      </w:pPr>
      <w:r>
        <w:t xml:space="preserve">формировать у детей интерес к занятиям изобразительной деятельностью; </w:t>
      </w:r>
    </w:p>
    <w:p w:rsidR="003C021F" w:rsidRDefault="003C021F" w:rsidP="003C021F">
      <w:pPr>
        <w:ind w:left="-567" w:right="-143" w:firstLine="709"/>
        <w:jc w:val="both"/>
      </w:pPr>
      <w:r>
        <w:t xml:space="preserve">формировать у детей знания в области изобразительной деятельности; </w:t>
      </w:r>
    </w:p>
    <w:p w:rsidR="003C021F" w:rsidRDefault="003C021F" w:rsidP="003C021F">
      <w:pPr>
        <w:ind w:left="-567" w:right="-143" w:firstLine="709"/>
        <w:jc w:val="both"/>
      </w:pPr>
      <w:r>
        <w:t xml:space="preserve">развивать у детей эстетическое восприятие; </w:t>
      </w:r>
    </w:p>
    <w:p w:rsidR="003C021F" w:rsidRDefault="003C021F" w:rsidP="003C021F">
      <w:pPr>
        <w:ind w:left="-567" w:right="-143" w:firstLine="709"/>
        <w:jc w:val="both"/>
      </w:pPr>
      <w:r>
        <w:t xml:space="preserve">формировать умение у детей видеть цельный художественный образ в единстве изобразительно-выразительных средств колористической, композиционной и смысловой трактовки; </w:t>
      </w:r>
    </w:p>
    <w:p w:rsidR="003C021F" w:rsidRDefault="003C021F" w:rsidP="003C021F">
      <w:pPr>
        <w:ind w:left="-567" w:right="-143" w:firstLine="709"/>
        <w:jc w:val="both"/>
      </w:pPr>
      <w:r>
        <w:t xml:space="preserve">формировать умение у детей в рисовании, лепке, аппликации изображать простые предметы и явления, передавая их образную выразительность; </w:t>
      </w:r>
    </w:p>
    <w:p w:rsidR="003C021F" w:rsidRDefault="003C021F" w:rsidP="003C021F">
      <w:pPr>
        <w:ind w:left="-567" w:right="-143" w:firstLine="709"/>
        <w:jc w:val="both"/>
      </w:pPr>
      <w:r>
        <w:t xml:space="preserve">находить связь между предметами и явлениями окружающего мира и их изображениями (в рисунке, лепке, аппликации); </w:t>
      </w:r>
    </w:p>
    <w:p w:rsidR="003C021F" w:rsidRDefault="003C021F" w:rsidP="003C021F">
      <w:pPr>
        <w:ind w:left="-567" w:right="-143" w:firstLine="709"/>
        <w:jc w:val="both"/>
      </w:pPr>
      <w:r>
        <w:t xml:space="preserve">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отображать свои представления и впечатления об окружающем мире доступными графическими и живописными средствами; </w:t>
      </w:r>
    </w:p>
    <w:p w:rsidR="003C021F" w:rsidRDefault="003C021F" w:rsidP="003C021F">
      <w:pPr>
        <w:ind w:left="-567" w:right="-143" w:firstLine="709"/>
        <w:jc w:val="both"/>
      </w:pPr>
      <w:r>
        <w:t xml:space="preserve">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цвета, фактуры; </w:t>
      </w:r>
    </w:p>
    <w:p w:rsidR="003C021F" w:rsidRDefault="003C021F" w:rsidP="003C021F">
      <w:pPr>
        <w:ind w:left="-567" w:right="-143" w:firstLine="709"/>
        <w:jc w:val="both"/>
      </w:pPr>
      <w:r>
        <w:t xml:space="preserve">вызывать у детей положительный эмоциональный отклик на красоту природы, произведения искусства (книжные иллюстрации, изделия народных промыслов, предметы быта и другое); </w:t>
      </w:r>
    </w:p>
    <w:p w:rsidR="003C021F" w:rsidRDefault="003C021F" w:rsidP="003C021F">
      <w:pPr>
        <w:ind w:left="-567" w:right="-143" w:firstLine="709"/>
        <w:jc w:val="both"/>
      </w:pPr>
      <w:r>
        <w:t xml:space="preserve">формировать умение у детей создавать как индивидуальные, так и коллективные композиции в рисунках, лепке, аппликации; </w:t>
      </w:r>
    </w:p>
    <w:p w:rsidR="003C021F" w:rsidRDefault="003C021F" w:rsidP="003C021F">
      <w:pPr>
        <w:ind w:left="-567" w:right="-143" w:firstLine="709"/>
        <w:jc w:val="both"/>
      </w:pPr>
      <w:r>
        <w:t xml:space="preserve">знакомить детей с народной игрушкой (филимоновской, дымковской, семеновской, богородской) для обогащения зрительных впечатлений и показа условно-обобщенной трактовки художественных образов; </w:t>
      </w:r>
    </w:p>
    <w:p w:rsidR="003C021F" w:rsidRDefault="003C021F" w:rsidP="003C021F">
      <w:pPr>
        <w:ind w:left="-567" w:right="-143" w:firstLine="709"/>
        <w:jc w:val="both"/>
      </w:pPr>
      <w:r>
        <w:t xml:space="preserve">переводить детей от рисования-подражания к самостоятельному творчеству; </w:t>
      </w:r>
    </w:p>
    <w:p w:rsidR="003C021F" w:rsidRPr="00E032C0" w:rsidRDefault="003C021F" w:rsidP="003C021F">
      <w:pPr>
        <w:ind w:left="-567" w:right="-143" w:firstLine="709"/>
        <w:jc w:val="both"/>
        <w:rPr>
          <w:i/>
        </w:rPr>
      </w:pPr>
      <w:r w:rsidRPr="00E032C0">
        <w:rPr>
          <w:i/>
        </w:rPr>
        <w:t xml:space="preserve">3) конструктивная деятельность: </w:t>
      </w:r>
    </w:p>
    <w:p w:rsidR="003C021F" w:rsidRDefault="003C021F" w:rsidP="003C021F">
      <w:pPr>
        <w:ind w:left="-567" w:right="-143" w:firstLine="709"/>
        <w:jc w:val="both"/>
      </w:pPr>
      <w:r>
        <w:t xml:space="preserve">совершенствовать у детей конструктивные умения; </w:t>
      </w:r>
    </w:p>
    <w:p w:rsidR="003C021F" w:rsidRDefault="003C021F" w:rsidP="003C021F">
      <w:pPr>
        <w:ind w:left="-567" w:right="-143" w:firstLine="709"/>
        <w:jc w:val="both"/>
      </w:pPr>
      <w:r>
        <w:t xml:space="preserve">формировать умение у детей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 </w:t>
      </w:r>
    </w:p>
    <w:p w:rsidR="003C021F" w:rsidRDefault="003C021F" w:rsidP="003C021F">
      <w:pPr>
        <w:ind w:left="-567" w:right="-143" w:firstLine="709"/>
        <w:jc w:val="both"/>
      </w:pPr>
      <w:r>
        <w:t xml:space="preserve">формировать умение у детей использовать в постройках детали разного цвета; </w:t>
      </w:r>
    </w:p>
    <w:p w:rsidR="003C021F" w:rsidRPr="00E032C0" w:rsidRDefault="003C021F" w:rsidP="003C021F">
      <w:pPr>
        <w:ind w:left="-567" w:right="-143" w:firstLine="709"/>
        <w:jc w:val="both"/>
        <w:rPr>
          <w:i/>
        </w:rPr>
      </w:pPr>
      <w:r w:rsidRPr="00E032C0">
        <w:rPr>
          <w:i/>
        </w:rPr>
        <w:t xml:space="preserve">4) музыкальная деятельность: </w:t>
      </w:r>
    </w:p>
    <w:p w:rsidR="003C021F" w:rsidRDefault="003C021F" w:rsidP="003C021F">
      <w:pPr>
        <w:ind w:left="-567" w:right="-143" w:firstLine="709"/>
        <w:jc w:val="both"/>
      </w:pPr>
      <w:r>
        <w:t xml:space="preserve">развивать у детей эмоциональную отзывчивость на музыку; знакомить детей с тремя жанрами музыкальных произведений: песней, танцем, маршем; </w:t>
      </w:r>
    </w:p>
    <w:p w:rsidR="003C021F" w:rsidRDefault="003C021F" w:rsidP="003C021F">
      <w:pPr>
        <w:ind w:left="-567" w:right="-143" w:firstLine="709"/>
        <w:jc w:val="both"/>
      </w:pPr>
      <w:r>
        <w:t xml:space="preserve">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настроение в движении под музыку; </w:t>
      </w:r>
    </w:p>
    <w:p w:rsidR="003C021F" w:rsidRDefault="003C021F" w:rsidP="003C021F">
      <w:pPr>
        <w:ind w:left="-567" w:right="-143" w:firstLine="709"/>
        <w:jc w:val="both"/>
      </w:pPr>
      <w:r>
        <w:t xml:space="preserve">учить детей петь простые народные песни, попевки, прибаутки, передавая их настроение и характер; </w:t>
      </w:r>
    </w:p>
    <w:p w:rsidR="003C021F" w:rsidRDefault="003C021F" w:rsidP="003C021F">
      <w:pPr>
        <w:ind w:left="-567" w:right="-143" w:firstLine="709"/>
        <w:jc w:val="both"/>
      </w:pPr>
      <w:r>
        <w:lastRenderedPageBreak/>
        <w:t xml:space="preserve">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 </w:t>
      </w:r>
    </w:p>
    <w:p w:rsidR="003C021F" w:rsidRPr="00E032C0" w:rsidRDefault="003C021F" w:rsidP="003C021F">
      <w:pPr>
        <w:ind w:left="-567" w:right="-143" w:firstLine="709"/>
        <w:jc w:val="both"/>
        <w:rPr>
          <w:i/>
        </w:rPr>
      </w:pPr>
      <w:r w:rsidRPr="00E032C0">
        <w:rPr>
          <w:i/>
        </w:rPr>
        <w:t xml:space="preserve">5) театрализованная деятельность: </w:t>
      </w:r>
    </w:p>
    <w:p w:rsidR="003C021F" w:rsidRDefault="003C021F" w:rsidP="003C021F">
      <w:pPr>
        <w:ind w:left="-567" w:right="-143" w:firstLine="709"/>
        <w:jc w:val="both"/>
      </w:pPr>
      <w:r>
        <w:t xml:space="preserve">воспитывать у детей устойчивый интерес детей к театрализованной игре, создавать условия для ее проведения; </w:t>
      </w:r>
    </w:p>
    <w:p w:rsidR="003C021F" w:rsidRDefault="003C021F" w:rsidP="003C021F">
      <w:pPr>
        <w:ind w:left="-567" w:right="-143" w:firstLine="709"/>
        <w:jc w:val="both"/>
      </w:pPr>
      <w:r>
        <w:t xml:space="preserve">формировать положительные, доброжелательные, коллективные взаимоотношения; </w:t>
      </w:r>
    </w:p>
    <w:p w:rsidR="003C021F" w:rsidRDefault="003C021F" w:rsidP="003C021F">
      <w:pPr>
        <w:ind w:left="-567" w:right="-143" w:firstLine="709"/>
        <w:jc w:val="both"/>
      </w:pPr>
      <w:r>
        <w:t xml:space="preserve">формировать умение следить за развитием действия в играх-драматизациях и кукольных спектаклях, созданных силами взрослых и старших детей; </w:t>
      </w:r>
    </w:p>
    <w:p w:rsidR="003C021F" w:rsidRDefault="003C021F" w:rsidP="003C021F">
      <w:pPr>
        <w:ind w:left="-567" w:right="-143" w:firstLine="709"/>
        <w:jc w:val="both"/>
      </w:pPr>
      <w:r>
        <w:t xml:space="preserve">формировать умение у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 </w:t>
      </w:r>
    </w:p>
    <w:p w:rsidR="003C021F" w:rsidRDefault="003C021F" w:rsidP="003C021F">
      <w:pPr>
        <w:ind w:left="-567" w:right="-143" w:firstLine="709"/>
        <w:jc w:val="both"/>
      </w:pPr>
      <w:r>
        <w:t xml:space="preserve">познакомить детей с различными видами театра (кукольным, настольным, пальчиковым, театром теней, театром на фланелеграфе); </w:t>
      </w:r>
    </w:p>
    <w:p w:rsidR="003C021F" w:rsidRDefault="003C021F" w:rsidP="003C021F">
      <w:pPr>
        <w:ind w:left="-567" w:right="-143" w:firstLine="709"/>
        <w:jc w:val="both"/>
      </w:pPr>
      <w:r>
        <w:t xml:space="preserve">знакомить детей с приемами вождения настольных кукол; </w:t>
      </w:r>
    </w:p>
    <w:p w:rsidR="003C021F" w:rsidRDefault="003C021F" w:rsidP="003C021F">
      <w:pPr>
        <w:ind w:left="-567" w:right="-143" w:firstLine="709"/>
        <w:jc w:val="both"/>
      </w:pPr>
      <w:r>
        <w:t xml:space="preserve">формировать у детей умение сопровождать движения простой песенкой; </w:t>
      </w:r>
    </w:p>
    <w:p w:rsidR="003C021F" w:rsidRDefault="003C021F" w:rsidP="003C021F">
      <w:pPr>
        <w:ind w:left="-567" w:right="-143" w:firstLine="709"/>
        <w:jc w:val="both"/>
      </w:pPr>
      <w:r>
        <w:t xml:space="preserve">вызывать желание действовать с элементами костюмов (шапочки, воротнички и так далее) и атрибутами как внешними символами роли; </w:t>
      </w:r>
    </w:p>
    <w:p w:rsidR="003C021F" w:rsidRDefault="003C021F" w:rsidP="003C021F">
      <w:pPr>
        <w:ind w:left="-567" w:right="-143" w:firstLine="709"/>
        <w:jc w:val="both"/>
      </w:pPr>
      <w:r>
        <w:t xml:space="preserve">формировать у детей интонационную выразительность речи в процессе театрально-игровой деятельности; </w:t>
      </w:r>
    </w:p>
    <w:p w:rsidR="003C021F" w:rsidRDefault="003C021F" w:rsidP="003C021F">
      <w:pPr>
        <w:ind w:left="-567" w:right="-143" w:firstLine="709"/>
        <w:jc w:val="both"/>
      </w:pPr>
      <w:r>
        <w:t xml:space="preserve">развивать у детей диалогическую речь в процессе театрально-игровой деятельности; </w:t>
      </w:r>
    </w:p>
    <w:p w:rsidR="003C021F" w:rsidRDefault="003C021F" w:rsidP="003C021F">
      <w:pPr>
        <w:ind w:left="-567" w:right="-143" w:firstLine="709"/>
        <w:jc w:val="both"/>
      </w:pPr>
      <w:r>
        <w:t xml:space="preserve">формировать у детей умение следить за развитием действия в драматизациях и кукольных спектаклях; </w:t>
      </w:r>
    </w:p>
    <w:p w:rsidR="003C021F" w:rsidRDefault="003C021F" w:rsidP="003C021F">
      <w:pPr>
        <w:ind w:left="-567" w:right="-143" w:firstLine="709"/>
        <w:jc w:val="both"/>
      </w:pPr>
      <w:r>
        <w:t xml:space="preserve">формировать у детей умение использовать импровизационные формы диалогов действующих лиц в хорошо знакомых сказках; </w:t>
      </w:r>
    </w:p>
    <w:p w:rsidR="003C021F" w:rsidRPr="00E032C0" w:rsidRDefault="003C021F" w:rsidP="003C021F">
      <w:pPr>
        <w:ind w:left="-567" w:right="-143" w:firstLine="709"/>
        <w:jc w:val="both"/>
        <w:rPr>
          <w:i/>
        </w:rPr>
      </w:pPr>
      <w:r w:rsidRPr="00E032C0">
        <w:rPr>
          <w:i/>
        </w:rPr>
        <w:t xml:space="preserve">6) культурно-досуговая деятельность: </w:t>
      </w:r>
    </w:p>
    <w:p w:rsidR="003C021F" w:rsidRDefault="003C021F" w:rsidP="003C021F">
      <w:pPr>
        <w:ind w:left="-567" w:right="-143" w:firstLine="709"/>
        <w:jc w:val="both"/>
      </w:pPr>
      <w:r>
        <w:t xml:space="preserve">способствовать организации культурно-досуговой деятельности детей по интересам, обеспечивая эмоциональное благополучие и отдых; </w:t>
      </w:r>
    </w:p>
    <w:p w:rsidR="003C021F" w:rsidRDefault="003C021F" w:rsidP="003C021F">
      <w:pPr>
        <w:ind w:left="-567" w:right="-143" w:firstLine="709"/>
        <w:jc w:val="both"/>
      </w:pPr>
      <w:r>
        <w:t xml:space="preserve">помогать детям организовывать свободное время с интересом; </w:t>
      </w:r>
    </w:p>
    <w:p w:rsidR="003C021F" w:rsidRDefault="003C021F" w:rsidP="003C021F">
      <w:pPr>
        <w:ind w:left="-567" w:right="-143" w:firstLine="709"/>
        <w:jc w:val="both"/>
      </w:pPr>
      <w:r>
        <w:t xml:space="preserve">создавать условия для активного и пассивного отдыха; </w:t>
      </w:r>
    </w:p>
    <w:p w:rsidR="003C021F" w:rsidRDefault="003C021F" w:rsidP="003C021F">
      <w:pPr>
        <w:ind w:left="-567" w:right="-143" w:firstLine="709"/>
        <w:jc w:val="both"/>
      </w:pPr>
      <w:r>
        <w:t xml:space="preserve">создавать атмосферу эмоционального благополучия в культурно-досуговой деятельности; </w:t>
      </w:r>
    </w:p>
    <w:p w:rsidR="003C021F" w:rsidRDefault="003C021F" w:rsidP="003C021F">
      <w:pPr>
        <w:ind w:left="-567" w:right="-143" w:firstLine="709"/>
        <w:jc w:val="both"/>
      </w:pPr>
      <w:r>
        <w:t xml:space="preserve">развивать интерес к просмотру кукольных спектаклей, прослушиванию музыкальных и литературных произведений; </w:t>
      </w:r>
    </w:p>
    <w:p w:rsidR="003C021F" w:rsidRDefault="003C021F" w:rsidP="003C021F">
      <w:pPr>
        <w:ind w:left="-567" w:right="-143" w:firstLine="709"/>
        <w:jc w:val="both"/>
      </w:pPr>
      <w:r>
        <w:t xml:space="preserve">формировать желание участвовать в праздниках и развлечениях; </w:t>
      </w:r>
    </w:p>
    <w:p w:rsidR="003C021F" w:rsidRDefault="003C021F" w:rsidP="003C021F">
      <w:pPr>
        <w:ind w:left="-567" w:right="-143" w:firstLine="709"/>
        <w:jc w:val="both"/>
      </w:pPr>
      <w:r>
        <w:t xml:space="preserve">формировать основы праздничной культуры и навыки общения в ходе праздника и развлечения. </w:t>
      </w:r>
    </w:p>
    <w:p w:rsidR="003C021F" w:rsidRDefault="003C021F" w:rsidP="003C021F">
      <w:pPr>
        <w:ind w:left="-567" w:right="-143" w:firstLine="709"/>
        <w:jc w:val="both"/>
        <w:rPr>
          <w:b/>
        </w:rPr>
      </w:pPr>
    </w:p>
    <w:p w:rsidR="003C021F" w:rsidRPr="00E032C0" w:rsidRDefault="003C021F" w:rsidP="003C021F">
      <w:pPr>
        <w:ind w:left="-567" w:right="-143" w:firstLine="709"/>
        <w:jc w:val="both"/>
        <w:rPr>
          <w:b/>
          <w:i/>
        </w:rPr>
      </w:pPr>
      <w:r w:rsidRPr="00E032C0">
        <w:rPr>
          <w:b/>
          <w:i/>
        </w:rPr>
        <w:t>Содержание образовательной деятельности</w:t>
      </w:r>
    </w:p>
    <w:p w:rsidR="003C021F" w:rsidRPr="00E032C0" w:rsidRDefault="003C021F" w:rsidP="003C021F">
      <w:pPr>
        <w:ind w:left="-567" w:right="-143" w:firstLine="709"/>
        <w:jc w:val="both"/>
        <w:rPr>
          <w:i/>
        </w:rPr>
      </w:pPr>
      <w:r w:rsidRPr="00E032C0">
        <w:rPr>
          <w:i/>
        </w:rPr>
        <w:t xml:space="preserve"> Приобщение к искусству. </w:t>
      </w:r>
    </w:p>
    <w:p w:rsidR="003C021F" w:rsidRDefault="003C021F" w:rsidP="003C021F">
      <w:pPr>
        <w:ind w:left="-567" w:right="-143" w:firstLine="709"/>
        <w:jc w:val="both"/>
      </w:pPr>
      <w:r>
        <w:t xml:space="preserve">1) Педагог подводит детей к восприятию произведений искусства, содействует возникновению эмоционального отклика на музыкальные произведения, произведения народного и профессионального изобразительного искусства. Знакомит детей с элементарными средствами выразительности в разных видах искусства (цвет, звук, форма, движение, жесты, интонация),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 </w:t>
      </w:r>
    </w:p>
    <w:p w:rsidR="003C021F" w:rsidRDefault="003C021F" w:rsidP="003C021F">
      <w:pPr>
        <w:ind w:left="-567" w:right="-143" w:firstLine="709"/>
        <w:jc w:val="both"/>
      </w:pPr>
      <w:r>
        <w:t xml:space="preserve">2) Педагог формирует у детей патриотическое отношение и чувства сопричастности к природе родного края, к семье в процессе музыкальной, изобразительной, театрализованной деятельности. </w:t>
      </w:r>
    </w:p>
    <w:p w:rsidR="003C021F" w:rsidRDefault="003C021F" w:rsidP="003C021F">
      <w:pPr>
        <w:ind w:left="-567" w:right="-143" w:firstLine="709"/>
        <w:jc w:val="both"/>
      </w:pPr>
      <w:r>
        <w:t xml:space="preserve">3) Педагог в процессе ознакомления с народным искусством: глиняными игрушками, игрушками из соломы и дерева, предметами быта и одежды; скульптурой малых форм; репродукциями картин русских художников, с детскими книгами (иллюстрации художников Ю. Васнецова, В. Сутеева, Е. Чарушина), с близкими детскому опыту живописными образами, формирует у ребенка эстетическое и эмоционально-нравственное отношение к отражению окружающей действительности в изобразительном искусстве и художественных произведениях. </w:t>
      </w:r>
    </w:p>
    <w:p w:rsidR="003C021F" w:rsidRDefault="003C021F" w:rsidP="003C021F">
      <w:pPr>
        <w:ind w:left="-567" w:right="-143" w:firstLine="709"/>
        <w:jc w:val="both"/>
      </w:pPr>
      <w:r>
        <w:t xml:space="preserve">4) Педагог развивает у детей эстетическое восприятие, умение видеть красоту и своеобразие окружающего мира, вызывать у детей положительный эмоциональный отклик на красоту природы, </w:t>
      </w:r>
      <w:r>
        <w:lastRenderedPageBreak/>
        <w:t xml:space="preserve">поддерживать желание отображать полученные впечатления в продуктивных видах художественно-эстетической деятельности. </w:t>
      </w:r>
    </w:p>
    <w:p w:rsidR="003C021F" w:rsidRDefault="003C021F" w:rsidP="003C021F">
      <w:pPr>
        <w:ind w:left="-567" w:right="-143" w:firstLine="709"/>
        <w:jc w:val="both"/>
      </w:pPr>
      <w:r>
        <w:t xml:space="preserve">5) Педагог начинает приобщать детей к посещению кукольного театра, различных детских художественных выставок. </w:t>
      </w:r>
    </w:p>
    <w:p w:rsidR="003C021F" w:rsidRPr="00E032C0" w:rsidRDefault="003C021F" w:rsidP="003C021F">
      <w:pPr>
        <w:ind w:left="-567" w:right="-143" w:firstLine="709"/>
        <w:jc w:val="both"/>
        <w:rPr>
          <w:i/>
        </w:rPr>
      </w:pPr>
      <w:r>
        <w:t xml:space="preserve"> </w:t>
      </w:r>
      <w:r w:rsidRPr="00E032C0">
        <w:rPr>
          <w:i/>
        </w:rPr>
        <w:t xml:space="preserve">Изобразительная деятельность. </w:t>
      </w:r>
    </w:p>
    <w:p w:rsidR="003C021F" w:rsidRDefault="003C021F" w:rsidP="003C021F">
      <w:pPr>
        <w:ind w:left="-567" w:right="-143" w:firstLine="709"/>
        <w:jc w:val="both"/>
      </w:pPr>
      <w:r>
        <w:t xml:space="preserve">Педагог формирует у детей интерес к занятиям изобразительной деятельностью; воспитывает у детей художественный вкус и чувство гармонии; продолжает развивать у 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 учит детей видеть и восхищаться красотой изображенных предметов (формой, цветом) на картинах и при рассматривании народных игрушек, декоративно-прикладных изделий. </w:t>
      </w:r>
    </w:p>
    <w:p w:rsidR="003C021F" w:rsidRDefault="003C021F" w:rsidP="003C021F">
      <w:pPr>
        <w:ind w:left="-567" w:right="-143" w:firstLine="709"/>
        <w:jc w:val="both"/>
      </w:pPr>
      <w:r w:rsidRPr="00E032C0">
        <w:rPr>
          <w:i/>
        </w:rPr>
        <w:t>1) Рисование</w:t>
      </w:r>
      <w:r>
        <w:t xml:space="preserve">: </w:t>
      </w:r>
    </w:p>
    <w:p w:rsidR="003C021F" w:rsidRDefault="003C021F" w:rsidP="003C021F">
      <w:pPr>
        <w:ind w:left="-567" w:right="-143" w:firstLine="709"/>
        <w:jc w:val="both"/>
      </w:pPr>
      <w:r>
        <w:t xml:space="preserve">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 </w:t>
      </w:r>
    </w:p>
    <w:p w:rsidR="003C021F" w:rsidRDefault="003C021F" w:rsidP="003C021F">
      <w:pPr>
        <w:ind w:left="-567" w:right="-143" w:firstLine="709"/>
        <w:jc w:val="both"/>
      </w:pPr>
      <w:r>
        <w:t xml:space="preserve">продолжает учить правильно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учит детей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знание названий цветов (красный, синий, зеленый, желтый, белый, черный); 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деревьев листочки, идет дождь, "снег, снег кружится, белая вся улица", "дождик, дождик, кап, кап, кап..."); </w:t>
      </w:r>
    </w:p>
    <w:p w:rsidR="003C021F" w:rsidRDefault="003C021F" w:rsidP="003C021F">
      <w:pPr>
        <w:ind w:left="-567" w:right="-143" w:firstLine="709"/>
        <w:jc w:val="both"/>
      </w:pPr>
      <w:r>
        <w:t xml:space="preserve">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 формирует у детей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тому подобное (в траве ползают жучки и червячки; колобок катится по дорожке и другое); учит детей располагать изображения по всему листу. </w:t>
      </w:r>
    </w:p>
    <w:p w:rsidR="003C021F" w:rsidRPr="00E032C0" w:rsidRDefault="003C021F" w:rsidP="003C021F">
      <w:pPr>
        <w:ind w:left="-567" w:right="-143" w:firstLine="709"/>
        <w:jc w:val="both"/>
        <w:rPr>
          <w:i/>
        </w:rPr>
      </w:pPr>
      <w:r w:rsidRPr="00E032C0">
        <w:rPr>
          <w:i/>
        </w:rPr>
        <w:t xml:space="preserve">2) Лепка: </w:t>
      </w:r>
    </w:p>
    <w:p w:rsidR="003C021F" w:rsidRDefault="003C021F" w:rsidP="003C021F">
      <w:pPr>
        <w:ind w:left="-567" w:right="-143" w:firstLine="709"/>
        <w:jc w:val="both"/>
      </w:pPr>
      <w:r>
        <w:t xml:space="preserve">педагог формирует у детей интерес к лепке; закрепляет представления детей о свойствах глины, пластилина, пластической массы и способах лепки; учит детей раскатывать комочки прямыми и круговыми движениями, соединять концы получившейся палочки, сплющивать шар, сминая его ладонями обеих рук; педагог побуждает детей украшать вылепленные предметы, используя палочку с заточенным концом; учит детей создавать предметы, состоящие из 2 - 3 частей, соединяя их путем прижимания друг к другу; закрепляет у детей умение аккуратно пользоваться глиной, класть комочки и вылепленные предметы на дощечку; учит детей лепить несложные предметы, состоящие из нескольких частей (неваляшка, цыпленок, пирамидка и другие); педагог предлагает объединять вылепленные фигурки в коллективную композицию (неваляшки водят хоровод, яблоки лежат на тарелке и так далее); педагог воспитывает у детей способность радоваться от восприятия результата общей работы. </w:t>
      </w:r>
    </w:p>
    <w:p w:rsidR="003C021F" w:rsidRPr="00E032C0" w:rsidRDefault="003C021F" w:rsidP="003C021F">
      <w:pPr>
        <w:ind w:left="-567" w:right="-143" w:firstLine="709"/>
        <w:jc w:val="both"/>
        <w:rPr>
          <w:i/>
        </w:rPr>
      </w:pPr>
      <w:r w:rsidRPr="00E032C0">
        <w:rPr>
          <w:i/>
        </w:rPr>
        <w:t xml:space="preserve">3) Аппликация: </w:t>
      </w:r>
    </w:p>
    <w:p w:rsidR="003C021F" w:rsidRDefault="003C021F" w:rsidP="003C021F">
      <w:pPr>
        <w:ind w:left="-567" w:right="-143" w:firstLine="709"/>
        <w:jc w:val="both"/>
      </w:pPr>
      <w:r>
        <w:t xml:space="preserve">педагог приобщает детей к искусству аппликации, формирует интерес к этому виду деятельности; учит детей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ребенком или заданное педагогом), и наклеивать их; педагог учит детей аккуратно пользоваться клеем: намазывать его кисточкой тонким слоем на обратную сторону наклеиваемой фигуры (на специально приготовленной клеенке); прикладывать стороной, намазанной клеем, к листу бумаги и плотно </w:t>
      </w:r>
      <w:r>
        <w:lastRenderedPageBreak/>
        <w:t xml:space="preserve">прижимать салфеткой; педагог формирует у детей навык аккуратной работы; 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 педагог закрепляет у детей знание формы предметов и их цвета; </w:t>
      </w:r>
    </w:p>
    <w:p w:rsidR="003C021F" w:rsidRPr="00E032C0" w:rsidRDefault="003C021F" w:rsidP="003C021F">
      <w:pPr>
        <w:ind w:left="-567" w:right="-143" w:firstLine="709"/>
        <w:jc w:val="both"/>
        <w:rPr>
          <w:i/>
        </w:rPr>
      </w:pPr>
      <w:r w:rsidRPr="00E032C0">
        <w:rPr>
          <w:i/>
        </w:rPr>
        <w:t xml:space="preserve">4) Народное декоративно-прикладное искусство: </w:t>
      </w:r>
    </w:p>
    <w:p w:rsidR="003C021F" w:rsidRDefault="003C021F" w:rsidP="003C021F">
      <w:pPr>
        <w:ind w:left="-567" w:right="-143" w:firstLine="709"/>
        <w:jc w:val="both"/>
      </w:pPr>
      <w:r>
        <w:t xml:space="preserve">педагог приобщает детей к декоративной деятельности: учит украшать дымковскими узорами силуэты игрушек, вырезанных педагогом (птичка, козлик, конь и другие), и разных предметов (блюдечко, рукавички). </w:t>
      </w:r>
    </w:p>
    <w:p w:rsidR="003C021F" w:rsidRPr="00E032C0" w:rsidRDefault="003C021F" w:rsidP="003C021F">
      <w:pPr>
        <w:ind w:left="-567" w:right="-143" w:firstLine="709"/>
        <w:jc w:val="both"/>
        <w:rPr>
          <w:i/>
        </w:rPr>
      </w:pPr>
      <w:r>
        <w:t xml:space="preserve"> </w:t>
      </w:r>
      <w:r w:rsidRPr="00E032C0">
        <w:rPr>
          <w:i/>
        </w:rPr>
        <w:t xml:space="preserve">Конструктивная деятельность. </w:t>
      </w:r>
    </w:p>
    <w:p w:rsidR="003C021F" w:rsidRDefault="003C021F" w:rsidP="003C021F">
      <w:pPr>
        <w:ind w:left="-567" w:right="-143" w:firstLine="709"/>
        <w:jc w:val="both"/>
      </w:pPr>
      <w:r>
        <w:t xml:space="preserve">Педагог учит детей простейшему анализу созданных построек; вызывает чувство радости при удавшейся постройке. Учит детей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другое). 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 Развивает у детей желание сооружать постройки по собственному замыслу. Продолжает формировать умение у детей обыгрывать постройки, объединять их по сюжету: дорожка и дома - улица; стол, стул, диван - мебель для кукол. Педагог приучает детей после игры аккуратно складывать детали в коробки. Педагог знакомит детей со свойствами песка, снега, сооружая из них постройки. </w:t>
      </w:r>
    </w:p>
    <w:p w:rsidR="003C021F" w:rsidRPr="00E032C0" w:rsidRDefault="003C021F" w:rsidP="003C021F">
      <w:pPr>
        <w:ind w:left="-567" w:right="-143" w:firstLine="709"/>
        <w:jc w:val="both"/>
        <w:rPr>
          <w:i/>
        </w:rPr>
      </w:pPr>
      <w:r>
        <w:t xml:space="preserve"> </w:t>
      </w:r>
      <w:r w:rsidRPr="00E032C0">
        <w:rPr>
          <w:i/>
        </w:rPr>
        <w:t xml:space="preserve">Музыкальная деятельность. </w:t>
      </w:r>
    </w:p>
    <w:p w:rsidR="003C021F" w:rsidRDefault="003C021F" w:rsidP="003C021F">
      <w:pPr>
        <w:ind w:left="-567" w:right="-143" w:firstLine="709"/>
        <w:jc w:val="both"/>
      </w:pPr>
      <w:r w:rsidRPr="00E032C0">
        <w:rPr>
          <w:i/>
        </w:rPr>
        <w:t>1) Слушание:</w:t>
      </w:r>
      <w:r>
        <w:t xml:space="preserve"> педагог учит детей слушать музыкальное произведение до конца, понимать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другие). </w:t>
      </w:r>
    </w:p>
    <w:p w:rsidR="003C021F" w:rsidRDefault="003C021F" w:rsidP="003C021F">
      <w:pPr>
        <w:ind w:left="-567" w:right="-143" w:firstLine="709"/>
        <w:jc w:val="both"/>
      </w:pPr>
      <w:r w:rsidRPr="00E032C0">
        <w:rPr>
          <w:i/>
        </w:rPr>
        <w:t>2) Пение:</w:t>
      </w:r>
      <w:r>
        <w:t xml:space="preserve"> педагог способствует развитию у детей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 напевно). </w:t>
      </w:r>
    </w:p>
    <w:p w:rsidR="003C021F" w:rsidRDefault="003C021F" w:rsidP="003C021F">
      <w:pPr>
        <w:ind w:left="-567" w:right="-143" w:firstLine="709"/>
        <w:jc w:val="both"/>
      </w:pPr>
      <w:r w:rsidRPr="00E032C0">
        <w:rPr>
          <w:i/>
        </w:rPr>
        <w:t>3) Песенное творчество</w:t>
      </w:r>
      <w:r>
        <w:t xml:space="preserve">: педагог учит детей допевать мелодии колыбельных песен на слог "баю-баю" и веселых мелодий на слог "ля-ля". Способствует у детей формированию навыка сочинительства веселых и грустных мелодий по образцу. </w:t>
      </w:r>
    </w:p>
    <w:p w:rsidR="003C021F" w:rsidRPr="00E032C0" w:rsidRDefault="003C021F" w:rsidP="003C021F">
      <w:pPr>
        <w:ind w:left="-567" w:right="-143" w:firstLine="709"/>
        <w:jc w:val="both"/>
        <w:rPr>
          <w:i/>
        </w:rPr>
      </w:pPr>
      <w:r w:rsidRPr="00E032C0">
        <w:rPr>
          <w:i/>
        </w:rPr>
        <w:t xml:space="preserve">4) Музыкально-ритмические движения: </w:t>
      </w:r>
    </w:p>
    <w:p w:rsidR="003C021F" w:rsidRDefault="003C021F" w:rsidP="003C021F">
      <w:pPr>
        <w:ind w:left="-567" w:right="-143" w:firstLine="709"/>
        <w:jc w:val="both"/>
      </w:pPr>
      <w:r>
        <w:t xml:space="preserve">педагог учит детей двигаться в соответствии с двухчастной формой музыки и силой ее звучания (громко, тихо); реагировать на начало звучания музыки и ее </w:t>
      </w:r>
    </w:p>
    <w:p w:rsidR="003C021F" w:rsidRDefault="003C021F" w:rsidP="003C021F">
      <w:pPr>
        <w:ind w:left="-567" w:right="-143" w:firstLine="709"/>
        <w:jc w:val="both"/>
      </w:pPr>
      <w:r>
        <w:t xml:space="preserve">окончание. 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 </w:t>
      </w:r>
    </w:p>
    <w:p w:rsidR="003C021F" w:rsidRDefault="003C021F" w:rsidP="003C021F">
      <w:pPr>
        <w:ind w:left="-567" w:right="-143" w:firstLine="709"/>
        <w:jc w:val="both"/>
      </w:pPr>
      <w:r>
        <w:t xml:space="preserve">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учит детей точности выполнения движений, передающих характер изображаемых животных; </w:t>
      </w:r>
    </w:p>
    <w:p w:rsidR="003C021F" w:rsidRDefault="003C021F" w:rsidP="003C021F">
      <w:pPr>
        <w:ind w:left="-567" w:right="-143" w:firstLine="709"/>
        <w:jc w:val="both"/>
      </w:pPr>
      <w:r>
        <w:t xml:space="preserve">педагог поощряет детей в использовании песен, музыкально-ритмических движений, музыкальных игр в повседневной жизни и различных видах досуговой деятельности (праздниках, развлечениях и других видах досуговой деятельности); </w:t>
      </w:r>
    </w:p>
    <w:p w:rsidR="003C021F" w:rsidRPr="00E032C0" w:rsidRDefault="003C021F" w:rsidP="003C021F">
      <w:pPr>
        <w:ind w:left="-567" w:right="-143" w:firstLine="709"/>
        <w:jc w:val="both"/>
        <w:rPr>
          <w:i/>
        </w:rPr>
      </w:pPr>
      <w:r w:rsidRPr="00E032C0">
        <w:rPr>
          <w:i/>
        </w:rPr>
        <w:t xml:space="preserve">5) Игра на детских музыкальных инструментах: </w:t>
      </w:r>
    </w:p>
    <w:p w:rsidR="003C021F" w:rsidRDefault="003C021F" w:rsidP="003C021F">
      <w:pPr>
        <w:ind w:left="-567" w:right="-143" w:firstLine="709"/>
        <w:jc w:val="both"/>
      </w:pPr>
      <w:r>
        <w:t xml:space="preserve">педагог знакомит детей с некоторыми детскими музыкальными инструментами: дудочкой, металлофоном, колокольчиком, бубном, погремушкой, барабаном, а также их звучанием; учит детей </w:t>
      </w:r>
      <w:r>
        <w:lastRenderedPageBreak/>
        <w:t xml:space="preserve">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звукоизвлечения; </w:t>
      </w:r>
    </w:p>
    <w:p w:rsidR="003C021F" w:rsidRDefault="003C021F" w:rsidP="003C021F">
      <w:pPr>
        <w:ind w:left="-567" w:right="-143" w:firstLine="709"/>
        <w:jc w:val="both"/>
      </w:pPr>
      <w:r>
        <w:t xml:space="preserve">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 </w:t>
      </w:r>
    </w:p>
    <w:p w:rsidR="003C021F" w:rsidRPr="00E032C0" w:rsidRDefault="003C021F" w:rsidP="003C021F">
      <w:pPr>
        <w:ind w:left="-567" w:right="-143" w:firstLine="709"/>
        <w:jc w:val="both"/>
        <w:rPr>
          <w:i/>
        </w:rPr>
      </w:pPr>
      <w:r>
        <w:t xml:space="preserve"> </w:t>
      </w:r>
      <w:r w:rsidRPr="00E032C0">
        <w:rPr>
          <w:i/>
        </w:rPr>
        <w:t xml:space="preserve">Театрализованная деятельность. </w:t>
      </w:r>
    </w:p>
    <w:p w:rsidR="003C021F" w:rsidRDefault="003C021F" w:rsidP="003C021F">
      <w:pPr>
        <w:ind w:left="-567" w:right="-143" w:firstLine="709"/>
        <w:jc w:val="both"/>
      </w:pPr>
      <w:r>
        <w:t xml:space="preserve">Педагог формирует у детей интерес к театрализованной деятельности, знакомит детей с различными видами театра (настольный, плоскостной, театр игрушек) и умением использовать их в самостоятельной игровой деятельности. Учит передавать песенные, танцевальные характеристики персонажей (ласковая кошечка, мишка косолапый, маленькая птичка и так далее). Формирует умение использовать в игре различные шапочки, воротники, атрибуты. Педагог поощряет участие детей в играх-драматизациях, формирует умение следить за сюжетом. </w:t>
      </w:r>
    </w:p>
    <w:p w:rsidR="003C021F" w:rsidRPr="00E032C0" w:rsidRDefault="003C021F" w:rsidP="003C021F">
      <w:pPr>
        <w:ind w:left="-567" w:right="-143" w:firstLine="709"/>
        <w:jc w:val="both"/>
        <w:rPr>
          <w:i/>
        </w:rPr>
      </w:pPr>
      <w:r w:rsidRPr="00E032C0">
        <w:rPr>
          <w:i/>
        </w:rPr>
        <w:t xml:space="preserve">Культурно-досуговая деятельность. </w:t>
      </w:r>
    </w:p>
    <w:p w:rsidR="003C021F" w:rsidRDefault="003C021F" w:rsidP="003C021F">
      <w:pPr>
        <w:ind w:left="-567" w:right="-143" w:firstLine="709"/>
        <w:jc w:val="both"/>
      </w:pPr>
      <w:r>
        <w:t xml:space="preserve">1) Педагог организует культурно-досуговую деятельность детей по интересам, обеспечивая эмоциональное благополучие и отдых. </w:t>
      </w:r>
    </w:p>
    <w:p w:rsidR="003C021F" w:rsidRDefault="003C021F" w:rsidP="003C021F">
      <w:pPr>
        <w:ind w:left="-567" w:right="-143" w:firstLine="709"/>
        <w:jc w:val="both"/>
      </w:pPr>
      <w:r>
        <w:t xml:space="preserve">2) Педагог учит детей организовывать свободное время с пользой. Развивает умение проявлять интерес к различным видам досуговой деятельности (рассматривание иллюстраций, рисование, пение и так далее), создает атмосферу эмоционального благополучия. Побуждает к участию в развлечениях (играх-забавах, музыкальных рассказах, просмотрах настольного театра и так далее). Формирует желание участвовать в праздниках. Педагог знакомит с культурой поведения в ходе праздничных мероприятий. </w:t>
      </w:r>
    </w:p>
    <w:p w:rsidR="003C021F" w:rsidRDefault="003C021F" w:rsidP="00B56D87">
      <w:pPr>
        <w:pStyle w:val="13"/>
        <w:tabs>
          <w:tab w:val="left" w:pos="1033"/>
        </w:tabs>
        <w:spacing w:line="302" w:lineRule="auto"/>
        <w:rPr>
          <w:b/>
          <w:color w:val="000000"/>
          <w:sz w:val="24"/>
          <w:szCs w:val="24"/>
        </w:rPr>
      </w:pPr>
    </w:p>
    <w:p w:rsidR="009F101C" w:rsidRDefault="009F101C" w:rsidP="009F101C">
      <w:r>
        <w:t>МБДОУ №1 «Ручеек» реализует парциальную программу в группе детей от 3 лет до 4 лет «Цветные ладошки» Автор: И.А.Лыкова</w:t>
      </w:r>
    </w:p>
    <w:p w:rsidR="009F101C" w:rsidRDefault="009F101C" w:rsidP="009F101C">
      <w:r>
        <w:t>В программе художественного воспитания дошкольников «Цветные ладошки» сформулированы педагогические условия, необходимые для эффективного художественного развития детей дошкольного возраста, а именно:</w:t>
      </w:r>
    </w:p>
    <w:p w:rsidR="009F101C" w:rsidRDefault="009F101C" w:rsidP="009F101C">
      <w:r>
        <w:t>1) формирование эстетического отношения и художественных способностей в активной творческой деятельности детей;</w:t>
      </w:r>
    </w:p>
    <w:p w:rsidR="009F101C" w:rsidRDefault="009F101C" w:rsidP="009F101C">
      <w:r>
        <w:t>2) создание развивающей среды для занятий по рисованию, лепке, аппликации, художественному труду и самостоятельного детского творчества;</w:t>
      </w:r>
    </w:p>
    <w:p w:rsidR="009F101C" w:rsidRDefault="009F101C" w:rsidP="009F101C">
      <w:r>
        <w:t>3) ознакомление детей с основами изобразительного и народного декоративно-прикладного искусства в среде музея и дошкольного образовательного учреждения.</w:t>
      </w:r>
    </w:p>
    <w:p w:rsidR="009F101C" w:rsidRDefault="009F101C" w:rsidP="009F101C">
      <w:r>
        <w:t xml:space="preserve">В ходе реализации Программы предусматривается совместная деятельность взрослых и детей в процессе занятий, в игре. </w:t>
      </w:r>
      <w:r w:rsidRPr="009F101C">
        <w:t>Интеграция разных видов изобрази тельного</w:t>
      </w:r>
      <w:r>
        <w:t xml:space="preserve"> искусства и художественной дея</w:t>
      </w:r>
      <w:r w:rsidRPr="009F101C">
        <w:t>тельности детей на основе принци</w:t>
      </w:r>
      <w:r>
        <w:t>па взаи</w:t>
      </w:r>
      <w:r w:rsidRPr="009F101C">
        <w:t>мосвя</w:t>
      </w:r>
      <w:r>
        <w:t>зи обобщённых представлений (ин</w:t>
      </w:r>
      <w:r w:rsidRPr="009F101C">
        <w:t>телл</w:t>
      </w:r>
      <w:r>
        <w:t>ектуальный компонент) и обобщён</w:t>
      </w:r>
      <w:r w:rsidRPr="009F101C">
        <w:t xml:space="preserve">ных </w:t>
      </w:r>
      <w:r>
        <w:t>способов действий (операциональ</w:t>
      </w:r>
      <w:r w:rsidRPr="009F101C">
        <w:t>ный к</w:t>
      </w:r>
      <w:r>
        <w:t>омпонент) обеспечивает оптималь</w:t>
      </w:r>
      <w:r w:rsidRPr="009F101C">
        <w:t>ные условия для полноценного развития художественно-эстетических способностей детей в соответствии с их возрастными и индивидуальными возможностями.</w:t>
      </w:r>
    </w:p>
    <w:p w:rsidR="009F101C" w:rsidRPr="006637A0" w:rsidRDefault="009F101C" w:rsidP="009F101C">
      <w:pPr>
        <w:rPr>
          <w:i/>
        </w:rPr>
      </w:pPr>
      <w:r w:rsidRPr="006637A0">
        <w:rPr>
          <w:i/>
        </w:rPr>
        <w:t>Целевой раздел</w:t>
      </w:r>
    </w:p>
    <w:p w:rsidR="009F101C" w:rsidRDefault="009F101C" w:rsidP="009F101C">
      <w:pPr>
        <w:rPr>
          <w:i/>
        </w:rPr>
      </w:pPr>
      <w:r w:rsidRPr="006637A0">
        <w:rPr>
          <w:i/>
        </w:rPr>
        <w:t xml:space="preserve">Цель: </w:t>
      </w:r>
    </w:p>
    <w:p w:rsidR="009F101C" w:rsidRDefault="009F101C" w:rsidP="009F101C">
      <w:r w:rsidRPr="009F101C">
        <w:t xml:space="preserve">формирование у </w:t>
      </w:r>
      <w:r>
        <w:t>детей раннего и дошкольного воз</w:t>
      </w:r>
      <w:r w:rsidRPr="009F101C">
        <w:t>рас</w:t>
      </w:r>
      <w:r>
        <w:t>та эстетического отношения и ху</w:t>
      </w:r>
      <w:r w:rsidRPr="009F101C">
        <w:t>д</w:t>
      </w:r>
      <w:r>
        <w:t>ожественно-творческих способнос</w:t>
      </w:r>
      <w:r w:rsidRPr="009F101C">
        <w:t>тей в изобразительной деятельности.</w:t>
      </w:r>
    </w:p>
    <w:p w:rsidR="009F101C" w:rsidRDefault="009F101C" w:rsidP="009F101C">
      <w:pPr>
        <w:rPr>
          <w:i/>
        </w:rPr>
      </w:pPr>
      <w:r w:rsidRPr="006637A0">
        <w:rPr>
          <w:i/>
        </w:rPr>
        <w:t>Задачи:</w:t>
      </w:r>
    </w:p>
    <w:p w:rsidR="009F101C" w:rsidRDefault="009F101C" w:rsidP="009F101C">
      <w:r w:rsidRPr="00CC05CE">
        <w:t xml:space="preserve"> </w:t>
      </w:r>
      <w:r>
        <w:t>1. Развитие эстетического восприятия художественных образов (в произведениях искусства) и предметов (явлений) окружающего мира как эстетических объектов.</w:t>
      </w:r>
    </w:p>
    <w:p w:rsidR="009F101C" w:rsidRDefault="009F101C" w:rsidP="009F101C">
      <w:r>
        <w:t>2.Создание условий для свободного экспериментирования с художественными материалами и инструментами.</w:t>
      </w:r>
    </w:p>
    <w:p w:rsidR="009F101C" w:rsidRDefault="009F101C" w:rsidP="009F101C">
      <w:r>
        <w:t>3. Ознакомление с универсальным «языком» искусства - средствами художественно-образной выразительности.</w:t>
      </w:r>
    </w:p>
    <w:p w:rsidR="009F101C" w:rsidRDefault="009F101C" w:rsidP="009F101C">
      <w:r>
        <w:t>4.  Амплификация (обогащение) индивидуального художественно-эстетического опыта (эстетической апперцепции): «осмысленное чтение» - распредмечивание и опредмечивание -</w:t>
      </w:r>
      <w:r>
        <w:lastRenderedPageBreak/>
        <w:t>художественно-эстетических объектов с помощью воображения и эмпатии (носителем и выразителем эстетического выступает цельный художественный образ как универсальная категория); интерпретация художественного образа и содержания, заключённого в художественную форму.</w:t>
      </w:r>
    </w:p>
    <w:p w:rsidR="009F101C" w:rsidRDefault="009F101C" w:rsidP="009F101C">
      <w:r>
        <w:t>5. Развитие художественно-творческих способностей в продуктивных видах детской деятельности.</w:t>
      </w:r>
    </w:p>
    <w:p w:rsidR="009F101C" w:rsidRDefault="009F101C" w:rsidP="009F101C">
      <w:r>
        <w:t>6. Воспитание художественного вкуса и чувства гармонии.</w:t>
      </w:r>
    </w:p>
    <w:p w:rsidR="009F101C" w:rsidRDefault="009F101C" w:rsidP="009F101C">
      <w:r>
        <w:t>7. Создание условий для многоаспектной и увлекательной активности де тей в художественно-эстетическом освоении окружающего мира.</w:t>
      </w:r>
    </w:p>
    <w:p w:rsidR="009F101C" w:rsidRPr="00CC05CE" w:rsidRDefault="009F101C" w:rsidP="009F101C">
      <w:r>
        <w:t>8.Формирование эстетической картины мира и основных элементов «Я - концепции-творца».</w:t>
      </w:r>
    </w:p>
    <w:p w:rsidR="009F101C" w:rsidRDefault="009F101C" w:rsidP="009F101C">
      <w:pPr>
        <w:rPr>
          <w:i/>
        </w:rPr>
      </w:pPr>
      <w:r w:rsidRPr="006637A0">
        <w:rPr>
          <w:i/>
        </w:rPr>
        <w:t xml:space="preserve">Планируемые результаты для детей </w:t>
      </w:r>
      <w:r>
        <w:rPr>
          <w:i/>
        </w:rPr>
        <w:t>3-4</w:t>
      </w:r>
      <w:r w:rsidRPr="006637A0">
        <w:rPr>
          <w:i/>
        </w:rPr>
        <w:t xml:space="preserve"> лет:</w:t>
      </w:r>
    </w:p>
    <w:p w:rsidR="009F101C" w:rsidRDefault="009F101C" w:rsidP="009F101C">
      <w:r w:rsidRPr="009F101C">
        <w:t>Изображает отдельные предметы, простые по композиции и незамысловатые по содержанию сюжеты. Подбирает цвета, соответствующие изображаемым предметам. Правильно пользуется карандашами, фломастерами, кистью и красками.</w:t>
      </w:r>
    </w:p>
    <w:p w:rsidR="009F101C" w:rsidRPr="009F101C" w:rsidRDefault="009F101C" w:rsidP="009F101C"/>
    <w:p w:rsidR="00E82F15" w:rsidRPr="00E82F15" w:rsidRDefault="00E82F15" w:rsidP="00E82F15">
      <w:pPr>
        <w:pStyle w:val="a9"/>
        <w:ind w:left="-567" w:right="-143" w:firstLine="709"/>
        <w:rPr>
          <w:rFonts w:ascii="Times New Roman" w:hAnsi="Times New Roman"/>
          <w:b/>
          <w:sz w:val="24"/>
          <w:szCs w:val="24"/>
          <w:lang w:val="ru-RU"/>
        </w:rPr>
      </w:pPr>
      <w:r>
        <w:rPr>
          <w:rFonts w:ascii="Times New Roman" w:hAnsi="Times New Roman"/>
          <w:b/>
          <w:sz w:val="24"/>
          <w:szCs w:val="24"/>
          <w:lang w:val="ru-RU"/>
        </w:rPr>
        <w:t>2</w:t>
      </w:r>
      <w:r w:rsidRPr="00E82F15">
        <w:rPr>
          <w:rFonts w:ascii="Times New Roman" w:hAnsi="Times New Roman"/>
          <w:b/>
          <w:sz w:val="24"/>
          <w:szCs w:val="24"/>
          <w:lang w:val="ru-RU"/>
        </w:rPr>
        <w:t>.5.</w:t>
      </w:r>
      <w:r>
        <w:rPr>
          <w:rFonts w:ascii="Times New Roman" w:hAnsi="Times New Roman"/>
          <w:b/>
          <w:sz w:val="24"/>
          <w:szCs w:val="24"/>
          <w:lang w:val="ru-RU"/>
        </w:rPr>
        <w:t>4.</w:t>
      </w:r>
      <w:r w:rsidRPr="00E82F15">
        <w:rPr>
          <w:rFonts w:ascii="Times New Roman" w:hAnsi="Times New Roman"/>
          <w:b/>
          <w:sz w:val="24"/>
          <w:szCs w:val="24"/>
          <w:lang w:val="ru-RU"/>
        </w:rPr>
        <w:t xml:space="preserve"> От 4 лет до 5 лет.</w:t>
      </w:r>
    </w:p>
    <w:p w:rsidR="00E82F15" w:rsidRPr="00E82F15" w:rsidRDefault="00E82F15" w:rsidP="00E82F15">
      <w:pPr>
        <w:pStyle w:val="a9"/>
        <w:ind w:left="-567" w:right="-143" w:firstLine="709"/>
        <w:rPr>
          <w:rFonts w:ascii="Times New Roman" w:hAnsi="Times New Roman"/>
          <w:b/>
          <w:sz w:val="24"/>
          <w:szCs w:val="24"/>
          <w:lang w:val="ru-RU"/>
        </w:rPr>
      </w:pPr>
    </w:p>
    <w:p w:rsidR="00E82F15" w:rsidRPr="00E032C0" w:rsidRDefault="00E82F15" w:rsidP="00E82F15">
      <w:pPr>
        <w:pStyle w:val="a9"/>
        <w:ind w:left="-567" w:right="-143" w:firstLine="709"/>
        <w:rPr>
          <w:rFonts w:ascii="Times New Roman" w:hAnsi="Times New Roman"/>
          <w:b/>
          <w:i/>
          <w:sz w:val="24"/>
          <w:szCs w:val="24"/>
          <w:lang w:val="ru-RU"/>
        </w:rPr>
      </w:pPr>
      <w:r w:rsidRPr="00E032C0">
        <w:rPr>
          <w:rFonts w:ascii="Times New Roman" w:hAnsi="Times New Roman"/>
          <w:b/>
          <w:i/>
          <w:sz w:val="24"/>
          <w:szCs w:val="24"/>
          <w:lang w:val="ru-RU"/>
        </w:rPr>
        <w:t xml:space="preserve"> </w:t>
      </w:r>
      <w:r w:rsidRPr="00E032C0">
        <w:rPr>
          <w:rFonts w:ascii="Times New Roman" w:hAnsi="Times New Roman"/>
          <w:b/>
          <w:i/>
          <w:sz w:val="24"/>
          <w:szCs w:val="24"/>
          <w:lang w:val="ru-RU" w:eastAsia="ru-RU"/>
        </w:rPr>
        <w:t>Задачи образовательной деятельности</w:t>
      </w:r>
    </w:p>
    <w:p w:rsidR="00E82F15" w:rsidRPr="00E032C0" w:rsidRDefault="00E82F15" w:rsidP="00E82F15">
      <w:pPr>
        <w:ind w:left="-567" w:right="-143" w:firstLine="709"/>
      </w:pPr>
      <w:r>
        <w:t xml:space="preserve"> В области художественно-эстетического развития </w:t>
      </w:r>
      <w:r w:rsidRPr="00E032C0">
        <w:t xml:space="preserve">основными задачами образовательной деятельности являются: </w:t>
      </w:r>
    </w:p>
    <w:p w:rsidR="00E82F15" w:rsidRPr="00E032C0" w:rsidRDefault="00E82F15" w:rsidP="00E82F15">
      <w:pPr>
        <w:ind w:left="-567" w:right="-143" w:firstLine="709"/>
        <w:jc w:val="both"/>
        <w:rPr>
          <w:i/>
        </w:rPr>
      </w:pPr>
      <w:r w:rsidRPr="00E032C0">
        <w:rPr>
          <w:i/>
        </w:rPr>
        <w:t xml:space="preserve">1) приобщение к искусству: </w:t>
      </w:r>
    </w:p>
    <w:p w:rsidR="00E82F15" w:rsidRDefault="00E82F15" w:rsidP="00E82F15">
      <w:pPr>
        <w:ind w:left="-567" w:right="-143" w:firstLine="709"/>
        <w:jc w:val="both"/>
      </w:pPr>
      <w:r>
        <w:t xml:space="preserve">продолжать развивать у детей художественное и эстетическое восприятие в процессе ознакомления с произведениями разных видов искусства; развивать воображение, художественный вкус; </w:t>
      </w:r>
    </w:p>
    <w:p w:rsidR="00E82F15" w:rsidRDefault="00E82F15" w:rsidP="00E82F15">
      <w:pPr>
        <w:ind w:left="-567" w:right="-143" w:firstLine="709"/>
        <w:jc w:val="both"/>
      </w:pPr>
      <w:r>
        <w:t xml:space="preserve">формировать у детей умение сравнивать произведения различных видов искусства; </w:t>
      </w:r>
    </w:p>
    <w:p w:rsidR="00E82F15" w:rsidRDefault="00E82F15" w:rsidP="00E82F15">
      <w:pPr>
        <w:ind w:left="-567" w:right="-143" w:firstLine="709"/>
        <w:jc w:val="both"/>
      </w:pPr>
      <w:r>
        <w:t xml:space="preserve">развивать отзывчивость и эстетическое сопереживание на красоту окружающей действительности; </w:t>
      </w:r>
    </w:p>
    <w:p w:rsidR="00E82F15" w:rsidRDefault="00E82F15" w:rsidP="00E82F15">
      <w:pPr>
        <w:ind w:left="-567" w:right="-143" w:firstLine="709"/>
        <w:jc w:val="both"/>
      </w:pPr>
      <w:r>
        <w:t xml:space="preserve">развивать у детей интерес к искусству как виду творческой деятельности человека; </w:t>
      </w:r>
    </w:p>
    <w:p w:rsidR="00E82F15" w:rsidRDefault="00E82F15" w:rsidP="00E82F15">
      <w:pPr>
        <w:ind w:left="-567" w:right="-143" w:firstLine="709"/>
        <w:jc w:val="both"/>
      </w:pPr>
      <w:r>
        <w:t xml:space="preserve">познакомить детей с видами и жанрами искусства, историей его возникновения, средствами выразительности разных видов искусства; </w:t>
      </w:r>
    </w:p>
    <w:p w:rsidR="00E82F15" w:rsidRDefault="00E82F15" w:rsidP="00E82F15">
      <w:pPr>
        <w:ind w:left="-567" w:right="-143" w:firstLine="709"/>
        <w:jc w:val="both"/>
      </w:pPr>
      <w:r>
        <w:t xml:space="preserve">формировать понимание красоты произведений искусства, потребность общения с искусством; </w:t>
      </w:r>
    </w:p>
    <w:p w:rsidR="00E82F15" w:rsidRDefault="00E82F15" w:rsidP="00E82F15">
      <w:pPr>
        <w:ind w:left="-567" w:right="-143" w:firstLine="709"/>
        <w:jc w:val="both"/>
      </w:pPr>
      <w:r>
        <w:t xml:space="preserve">формировать у детей интерес к детским выставкам, спектаклям; желание посещать театр, музей и тому подобное; </w:t>
      </w:r>
    </w:p>
    <w:p w:rsidR="00E82F15" w:rsidRDefault="00E82F15" w:rsidP="00E82F15">
      <w:pPr>
        <w:ind w:left="-567" w:right="-143" w:firstLine="709"/>
        <w:jc w:val="both"/>
      </w:pPr>
      <w:r>
        <w:t xml:space="preserve">приобщать детей к лучшим образцам отечественного и мирового искусства. </w:t>
      </w:r>
    </w:p>
    <w:p w:rsidR="00E82F15" w:rsidRDefault="00E82F15" w:rsidP="00E82F15">
      <w:pPr>
        <w:ind w:left="-567" w:right="-143" w:firstLine="709"/>
        <w:jc w:val="both"/>
      </w:pPr>
      <w:r>
        <w:t xml:space="preserve">воспитывать патриотизм и чувства гордости за свою страну, край в процессе ознакомления с различными видами искусства; </w:t>
      </w:r>
    </w:p>
    <w:p w:rsidR="00E82F15" w:rsidRPr="00E032C0" w:rsidRDefault="00E82F15" w:rsidP="00E82F15">
      <w:pPr>
        <w:ind w:left="-567" w:right="-143" w:firstLine="709"/>
        <w:jc w:val="both"/>
        <w:rPr>
          <w:i/>
        </w:rPr>
      </w:pPr>
      <w:r w:rsidRPr="00E032C0">
        <w:rPr>
          <w:i/>
        </w:rPr>
        <w:t xml:space="preserve">2) изобразительная деятельность: </w:t>
      </w:r>
    </w:p>
    <w:p w:rsidR="00E82F15" w:rsidRDefault="00E82F15" w:rsidP="00E82F15">
      <w:pPr>
        <w:ind w:left="-567" w:right="-143" w:firstLine="709"/>
        <w:jc w:val="both"/>
      </w:pPr>
      <w:r>
        <w:t xml:space="preserve">продолжать развивать интерес детей и положительный отклик к различным видам изобразительной деятельности; </w:t>
      </w:r>
    </w:p>
    <w:p w:rsidR="00E82F15" w:rsidRDefault="00E82F15" w:rsidP="00E82F15">
      <w:pPr>
        <w:ind w:left="-567" w:right="-143" w:firstLine="709"/>
        <w:jc w:val="both"/>
      </w:pPr>
      <w:r>
        <w:t xml:space="preserve">продолжать у детей развивать эстетическое восприятие, образные представления, воображение, эстетические чувства, художественно-творческие способности; </w:t>
      </w:r>
    </w:p>
    <w:p w:rsidR="00E82F15" w:rsidRDefault="00E82F15" w:rsidP="00E82F15">
      <w:pPr>
        <w:ind w:left="-567" w:right="-143" w:firstLine="709"/>
        <w:jc w:val="both"/>
      </w:pPr>
      <w:r>
        <w:t xml:space="preserve">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 </w:t>
      </w:r>
    </w:p>
    <w:p w:rsidR="00E82F15" w:rsidRDefault="00E82F15" w:rsidP="00E82F15">
      <w:pPr>
        <w:ind w:left="-567" w:right="-143" w:firstLine="709"/>
        <w:jc w:val="both"/>
      </w:pPr>
      <w:r>
        <w:t xml:space="preserve">продолжать формировать у детей умение рассматривать и обследовать предметы, в том числе с помощью рук; </w:t>
      </w:r>
    </w:p>
    <w:p w:rsidR="00E82F15" w:rsidRDefault="00E82F15" w:rsidP="00E82F15">
      <w:pPr>
        <w:ind w:left="-567" w:right="-143" w:firstLine="709"/>
        <w:jc w:val="both"/>
      </w:pPr>
      <w:r>
        <w:t xml:space="preserve">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другое) как основе развития творчества; </w:t>
      </w:r>
    </w:p>
    <w:p w:rsidR="00E82F15" w:rsidRDefault="00E82F15" w:rsidP="00E82F15">
      <w:pPr>
        <w:ind w:left="-567" w:right="-143" w:firstLine="709"/>
        <w:jc w:val="both"/>
      </w:pPr>
      <w:r>
        <w:t xml:space="preserve">формировать у детей умение выделять и использовать средства выразительности в рисовании, лепке, аппликации; </w:t>
      </w:r>
    </w:p>
    <w:p w:rsidR="00E82F15" w:rsidRDefault="00E82F15" w:rsidP="00E82F15">
      <w:pPr>
        <w:ind w:left="-567" w:right="-143" w:firstLine="709"/>
        <w:jc w:val="both"/>
      </w:pPr>
      <w:r>
        <w:t xml:space="preserve">продолжать формировать у детей умение создавать коллективные произведения в рисовании, лепке, аппликации; </w:t>
      </w:r>
    </w:p>
    <w:p w:rsidR="00E82F15" w:rsidRDefault="00E82F15" w:rsidP="00E82F15">
      <w:pPr>
        <w:ind w:left="-567" w:right="-143" w:firstLine="709"/>
        <w:jc w:val="both"/>
      </w:pPr>
      <w:r>
        <w:lastRenderedPageBreak/>
        <w:t xml:space="preserve">закреплять у детей умение сохранять правильную позу при рисовании: не горбиться, не наклоняться низко над столом, к мольберту; сидеть свободно, не напрягаясь; </w:t>
      </w:r>
    </w:p>
    <w:p w:rsidR="00E82F15" w:rsidRDefault="00E82F15" w:rsidP="00E82F15">
      <w:pPr>
        <w:ind w:left="-567" w:right="-143" w:firstLine="709"/>
        <w:jc w:val="both"/>
      </w:pPr>
      <w:r>
        <w:t xml:space="preserve">приучать детей быть аккуратными: сохранять свое рабочее место в порядке, по окончании работы убирать все со стола; </w:t>
      </w:r>
    </w:p>
    <w:p w:rsidR="00E82F15" w:rsidRDefault="00E82F15" w:rsidP="00E82F15">
      <w:pPr>
        <w:ind w:left="-567" w:right="-143" w:firstLine="709"/>
        <w:jc w:val="both"/>
      </w:pPr>
      <w:r>
        <w:t xml:space="preserve">поощрять детей воплощать в художественной форме свои представления, переживания, чувства, мысли; поддерживать личностное творческое начало в процессе восприятия прекрасного и собственной изобразительной деятельности; </w:t>
      </w:r>
    </w:p>
    <w:p w:rsidR="00E82F15" w:rsidRDefault="00E82F15" w:rsidP="00E82F15">
      <w:pPr>
        <w:ind w:left="-567" w:right="-143" w:firstLine="709"/>
        <w:jc w:val="both"/>
      </w:pPr>
      <w:r>
        <w:t xml:space="preserve">развивать художественно-творческие способности у детей в различных видах изобразительной деятельности; </w:t>
      </w:r>
    </w:p>
    <w:p w:rsidR="00E82F15" w:rsidRDefault="00E82F15" w:rsidP="00E82F15">
      <w:pPr>
        <w:ind w:left="-567" w:right="-143" w:firstLine="709"/>
        <w:jc w:val="both"/>
      </w:pPr>
      <w:r>
        <w:t xml:space="preserve">создавать условия для самостоятельного художественного творчества детей; воспитывать у детей желание проявлять дружелюбие при оценке работ других детей; </w:t>
      </w:r>
    </w:p>
    <w:p w:rsidR="00E82F15" w:rsidRPr="00E032C0" w:rsidRDefault="00E82F15" w:rsidP="00E82F15">
      <w:pPr>
        <w:ind w:left="-567" w:right="-143" w:firstLine="709"/>
        <w:jc w:val="both"/>
        <w:rPr>
          <w:i/>
        </w:rPr>
      </w:pPr>
      <w:r w:rsidRPr="00E032C0">
        <w:rPr>
          <w:i/>
        </w:rPr>
        <w:t xml:space="preserve">3) конструктивная деятельность: </w:t>
      </w:r>
    </w:p>
    <w:p w:rsidR="00E82F15" w:rsidRDefault="00E82F15" w:rsidP="00E82F15">
      <w:pPr>
        <w:ind w:left="-567" w:right="-143" w:firstLine="709"/>
        <w:jc w:val="both"/>
      </w:pPr>
      <w:r>
        <w:t xml:space="preserve">продолжать развивать у детей способность различать и называть строительные детали (куб, пластина, кирпичик, брусок); использовать их с учетом конструктивных свойств (устойчивость, форма, величина); </w:t>
      </w:r>
    </w:p>
    <w:p w:rsidR="00E82F15" w:rsidRDefault="00E82F15" w:rsidP="00E82F15">
      <w:pPr>
        <w:ind w:left="-567" w:right="-143" w:firstLine="709"/>
        <w:jc w:val="both"/>
      </w:pPr>
      <w:r>
        <w:t xml:space="preserve">формировать умение у детей сооружать постройки из крупного и мелкого строительного материала; </w:t>
      </w:r>
    </w:p>
    <w:p w:rsidR="00E82F15" w:rsidRDefault="00E82F15" w:rsidP="00E82F15">
      <w:pPr>
        <w:ind w:left="-567" w:right="-143" w:firstLine="709"/>
        <w:jc w:val="both"/>
      </w:pPr>
      <w:r>
        <w:t xml:space="preserve">обучать конструированию из бумаги; </w:t>
      </w:r>
    </w:p>
    <w:p w:rsidR="00E82F15" w:rsidRDefault="00E82F15" w:rsidP="00E82F15">
      <w:pPr>
        <w:ind w:left="-567" w:right="-143" w:firstLine="709"/>
        <w:jc w:val="both"/>
      </w:pPr>
      <w:r>
        <w:t xml:space="preserve">приобщать детей к изготовлению поделок из природного материала. </w:t>
      </w:r>
    </w:p>
    <w:p w:rsidR="00E82F15" w:rsidRPr="00E032C0" w:rsidRDefault="00E82F15" w:rsidP="00E82F15">
      <w:pPr>
        <w:ind w:left="-567" w:right="-143" w:firstLine="709"/>
        <w:jc w:val="both"/>
        <w:rPr>
          <w:i/>
        </w:rPr>
      </w:pPr>
      <w:r w:rsidRPr="00E032C0">
        <w:rPr>
          <w:i/>
        </w:rPr>
        <w:t xml:space="preserve">4) музыкальная деятельность: </w:t>
      </w:r>
    </w:p>
    <w:p w:rsidR="00E82F15" w:rsidRDefault="00E82F15" w:rsidP="00E82F15">
      <w:pPr>
        <w:ind w:left="-567" w:right="-143" w:firstLine="709"/>
        <w:jc w:val="both"/>
      </w:pPr>
      <w:r>
        <w:t xml:space="preserve">продолжать развивать у детей интерес к музыке, желание ее слушать, вызывать эмоциональную отзывчивость при восприятии музыкальных произведений; </w:t>
      </w:r>
    </w:p>
    <w:p w:rsidR="00E82F15" w:rsidRDefault="00E82F15" w:rsidP="00E82F15">
      <w:pPr>
        <w:ind w:left="-567" w:right="-143" w:firstLine="709"/>
        <w:jc w:val="both"/>
      </w:pPr>
      <w:r>
        <w:t xml:space="preserve">обогащать музыкальные впечатления детей, способствовать дальнейшему развитию основ музыкальной культуры; </w:t>
      </w:r>
    </w:p>
    <w:p w:rsidR="00E82F15" w:rsidRDefault="00E82F15" w:rsidP="00E82F15">
      <w:pPr>
        <w:ind w:left="-567" w:right="-143" w:firstLine="709"/>
        <w:jc w:val="both"/>
      </w:pPr>
      <w:r>
        <w:t xml:space="preserve">воспитывать слушательскую культуру детей; </w:t>
      </w:r>
    </w:p>
    <w:p w:rsidR="00E82F15" w:rsidRDefault="00E82F15" w:rsidP="00E82F15">
      <w:pPr>
        <w:ind w:left="-567" w:right="-143" w:firstLine="709"/>
        <w:jc w:val="both"/>
      </w:pPr>
      <w:r>
        <w:t xml:space="preserve">развивать музыкальность детей; </w:t>
      </w:r>
    </w:p>
    <w:p w:rsidR="00E82F15" w:rsidRDefault="00E82F15" w:rsidP="00E82F15">
      <w:pPr>
        <w:ind w:left="-567" w:right="-143" w:firstLine="709"/>
        <w:jc w:val="both"/>
      </w:pPr>
      <w:r>
        <w:t xml:space="preserve">воспитывать интерес и любовь к высокохудожественной музыке; </w:t>
      </w:r>
    </w:p>
    <w:p w:rsidR="00E82F15" w:rsidRDefault="00E82F15" w:rsidP="00E82F15">
      <w:pPr>
        <w:ind w:left="-567" w:right="-143" w:firstLine="709"/>
        <w:jc w:val="both"/>
      </w:pPr>
      <w:r>
        <w:t xml:space="preserve">продолжать формировать умение у детей различать средства выразительности в музыке, различать звуки по высоте; </w:t>
      </w:r>
    </w:p>
    <w:p w:rsidR="00E82F15" w:rsidRDefault="00E82F15" w:rsidP="00E82F15">
      <w:pPr>
        <w:ind w:left="-567" w:right="-143" w:firstLine="709"/>
        <w:jc w:val="both"/>
      </w:pPr>
      <w:r>
        <w:t xml:space="preserve">поддерживать у детей интерес к пению; </w:t>
      </w:r>
    </w:p>
    <w:p w:rsidR="00E82F15" w:rsidRDefault="00E82F15" w:rsidP="00E82F15">
      <w:pPr>
        <w:ind w:left="-567" w:right="-143" w:firstLine="709"/>
        <w:jc w:val="both"/>
      </w:pPr>
      <w:r>
        <w:t xml:space="preserve">способствовать освоению элементов танца и ритмопластики для создания музыкальных двигательных образов в играх, драматизациях, инсценировании; </w:t>
      </w:r>
    </w:p>
    <w:p w:rsidR="00E82F15" w:rsidRDefault="00E82F15" w:rsidP="00E82F15">
      <w:pPr>
        <w:ind w:left="-567" w:right="-143" w:firstLine="709"/>
        <w:jc w:val="both"/>
      </w:pPr>
      <w:r>
        <w:t xml:space="preserve">способствовать освоению детьми приемов игры на детских музыкальных инструментах; </w:t>
      </w:r>
    </w:p>
    <w:p w:rsidR="00E82F15" w:rsidRDefault="00E82F15" w:rsidP="00E82F15">
      <w:pPr>
        <w:ind w:left="-567" w:right="-143" w:firstLine="709"/>
        <w:jc w:val="both"/>
      </w:pPr>
      <w:r>
        <w:t xml:space="preserve">поощрять желание детей самостоятельно заниматься музыкальной деятельностью; </w:t>
      </w:r>
    </w:p>
    <w:p w:rsidR="00E82F15" w:rsidRPr="00E032C0" w:rsidRDefault="00E82F15" w:rsidP="00E82F15">
      <w:pPr>
        <w:ind w:left="-567" w:right="-143" w:firstLine="709"/>
        <w:jc w:val="both"/>
        <w:rPr>
          <w:i/>
        </w:rPr>
      </w:pPr>
      <w:r w:rsidRPr="00E032C0">
        <w:rPr>
          <w:i/>
        </w:rPr>
        <w:t xml:space="preserve">5) театрализованная деятельность: </w:t>
      </w:r>
    </w:p>
    <w:p w:rsidR="00E82F15" w:rsidRDefault="00E82F15" w:rsidP="00E82F15">
      <w:pPr>
        <w:ind w:left="-567" w:right="-143" w:firstLine="709"/>
        <w:jc w:val="both"/>
      </w:pPr>
      <w:r>
        <w:t xml:space="preserve">продолжать развивать интерес детей к театрализованной деятельности; </w:t>
      </w:r>
    </w:p>
    <w:p w:rsidR="00E82F15" w:rsidRDefault="00E82F15" w:rsidP="00E82F15">
      <w:pPr>
        <w:ind w:left="-567" w:right="-143" w:firstLine="709"/>
        <w:jc w:val="both"/>
      </w:pPr>
      <w:r>
        <w:t xml:space="preserve">формировать опыт социальных навыков поведения, создавать условия для развития творческой активности детей; </w:t>
      </w:r>
    </w:p>
    <w:p w:rsidR="00E82F15" w:rsidRDefault="00E82F15" w:rsidP="00E82F15">
      <w:pPr>
        <w:ind w:left="-567" w:right="-143" w:firstLine="709"/>
        <w:jc w:val="both"/>
      </w:pPr>
      <w:r>
        <w:t xml:space="preserve">учить элементам художественно-образных выразительных средств (интонация, мимика, пантомимика); </w:t>
      </w:r>
    </w:p>
    <w:p w:rsidR="00E82F15" w:rsidRDefault="00E82F15" w:rsidP="00E82F15">
      <w:pPr>
        <w:ind w:left="-567" w:right="-143" w:firstLine="709"/>
        <w:jc w:val="both"/>
      </w:pPr>
      <w:r>
        <w:t xml:space="preserve">активизировать словарь детей, совершенствовать звуковую культуру речи, интонационный строй, диалогическую речь; </w:t>
      </w:r>
    </w:p>
    <w:p w:rsidR="00E82F15" w:rsidRDefault="00E82F15" w:rsidP="00E82F15">
      <w:pPr>
        <w:ind w:left="-567" w:right="-143" w:firstLine="709"/>
        <w:jc w:val="both"/>
      </w:pPr>
      <w:r>
        <w:t xml:space="preserve">познакомить детей с различными видами театра (кукольный, музыкальный, детский, театр зверей и другое); </w:t>
      </w:r>
    </w:p>
    <w:p w:rsidR="00E82F15" w:rsidRDefault="00E82F15" w:rsidP="00E82F15">
      <w:pPr>
        <w:ind w:left="-567" w:right="-143" w:firstLine="709"/>
        <w:jc w:val="both"/>
      </w:pPr>
      <w:r>
        <w:t xml:space="preserve">формировать у детей простейшие образно-выразительные умения, имитировать характерные движения сказочных животных; </w:t>
      </w:r>
    </w:p>
    <w:p w:rsidR="00E82F15" w:rsidRDefault="00E82F15" w:rsidP="00E82F15">
      <w:pPr>
        <w:ind w:left="-567" w:right="-143" w:firstLine="709"/>
        <w:jc w:val="both"/>
      </w:pPr>
      <w:r>
        <w:t xml:space="preserve">развивать эстетический вкус, воспитывать чувство прекрасного, побуждать нравственно-эстетические и эмоциональные переживания; </w:t>
      </w:r>
    </w:p>
    <w:p w:rsidR="00E82F15" w:rsidRDefault="00E82F15" w:rsidP="00E82F15">
      <w:pPr>
        <w:ind w:left="-567" w:right="-143" w:firstLine="709"/>
        <w:jc w:val="both"/>
      </w:pPr>
      <w:r>
        <w:t xml:space="preserve">побуждать интерес творческим проявлениям в игре и игровому общению со сверстниками. </w:t>
      </w:r>
    </w:p>
    <w:p w:rsidR="00E82F15" w:rsidRPr="00E032C0" w:rsidRDefault="00E82F15" w:rsidP="00E82F15">
      <w:pPr>
        <w:ind w:left="-567" w:right="-143" w:firstLine="709"/>
        <w:jc w:val="both"/>
        <w:rPr>
          <w:i/>
        </w:rPr>
      </w:pPr>
      <w:r w:rsidRPr="00E032C0">
        <w:rPr>
          <w:i/>
        </w:rPr>
        <w:t xml:space="preserve">6) культурно-досуговая деятельность: </w:t>
      </w:r>
    </w:p>
    <w:p w:rsidR="00E82F15" w:rsidRDefault="00E82F15" w:rsidP="00E82F15">
      <w:pPr>
        <w:ind w:left="-567" w:right="-143" w:firstLine="709"/>
        <w:jc w:val="both"/>
      </w:pPr>
      <w:r>
        <w:t xml:space="preserve">развивать умение организовывать свободное время с пользой; </w:t>
      </w:r>
    </w:p>
    <w:p w:rsidR="00E82F15" w:rsidRDefault="00E82F15" w:rsidP="00E82F15">
      <w:pPr>
        <w:ind w:left="-567" w:right="-143" w:firstLine="709"/>
        <w:jc w:val="both"/>
      </w:pPr>
      <w:r>
        <w:lastRenderedPageBreak/>
        <w:t xml:space="preserve">поощрять желание заниматься интересной самостоятельной деятельностью, отмечать красоту окружающего мира (кружение снежинок, пение птиц, шелест деревьев и прочее) и передавать это в различных видах деятельности (изобразительной, словесной, музыкальной); </w:t>
      </w:r>
    </w:p>
    <w:p w:rsidR="00E82F15" w:rsidRDefault="00E82F15" w:rsidP="00E82F15">
      <w:pPr>
        <w:ind w:left="-567" w:right="-143" w:firstLine="709"/>
        <w:jc w:val="both"/>
      </w:pPr>
      <w:r>
        <w:t xml:space="preserve">развивать интерес к развлечениям, знакомящим с культурой и традициями народов страны; </w:t>
      </w:r>
    </w:p>
    <w:p w:rsidR="00E82F15" w:rsidRDefault="00E82F15" w:rsidP="00E82F15">
      <w:pPr>
        <w:ind w:left="-567" w:right="-143" w:firstLine="709"/>
        <w:jc w:val="both"/>
      </w:pPr>
      <w:r>
        <w:t xml:space="preserve">осуществлять патриотическое и нравственное воспитание, приобщать к художественной культуре, эстетико-эмоциональному творчеству; </w:t>
      </w:r>
    </w:p>
    <w:p w:rsidR="00E82F15" w:rsidRDefault="00E82F15" w:rsidP="00E82F15">
      <w:pPr>
        <w:ind w:left="-567" w:right="-143" w:firstLine="709"/>
        <w:jc w:val="both"/>
      </w:pPr>
      <w:r>
        <w:t xml:space="preserve">приобщать к праздничной культуре, развивать желание принимать участие в праздниках (календарных, государственных, народных); </w:t>
      </w:r>
    </w:p>
    <w:p w:rsidR="00E82F15" w:rsidRDefault="00E82F15" w:rsidP="00E82F15">
      <w:pPr>
        <w:ind w:left="-567" w:right="-143" w:firstLine="709"/>
        <w:jc w:val="both"/>
      </w:pPr>
      <w:r>
        <w:t xml:space="preserve">формировать чувства причастности к событиям, происходящим в стране; </w:t>
      </w:r>
    </w:p>
    <w:p w:rsidR="00E82F15" w:rsidRDefault="00E82F15" w:rsidP="00E82F15">
      <w:pPr>
        <w:ind w:left="-567" w:right="-143" w:firstLine="709"/>
        <w:jc w:val="both"/>
      </w:pPr>
      <w:r>
        <w:t xml:space="preserve">развивать индивидуальные творческие способности и художественные наклонности ребенка; </w:t>
      </w:r>
    </w:p>
    <w:p w:rsidR="00E82F15" w:rsidRDefault="00E82F15" w:rsidP="00E82F15">
      <w:pPr>
        <w:ind w:left="-567" w:right="-143" w:firstLine="709"/>
        <w:jc w:val="both"/>
      </w:pPr>
      <w:r>
        <w:t xml:space="preserve">вовлекать детей в процесс подготовки разных видов развлечений; формировать желание участвовать в кукольном спектакле, музыкальных и литературных композициях, концертах. </w:t>
      </w:r>
    </w:p>
    <w:p w:rsidR="00E82F15" w:rsidRDefault="00E82F15" w:rsidP="00E82F15">
      <w:pPr>
        <w:ind w:left="-567" w:right="-143" w:firstLine="709"/>
        <w:jc w:val="both"/>
      </w:pPr>
    </w:p>
    <w:p w:rsidR="00E82F15" w:rsidRPr="00E032C0" w:rsidRDefault="00E82F15" w:rsidP="00E82F15">
      <w:pPr>
        <w:ind w:left="-567" w:right="-143" w:firstLine="709"/>
        <w:jc w:val="both"/>
        <w:rPr>
          <w:i/>
        </w:rPr>
      </w:pPr>
      <w:r w:rsidRPr="00E032C0">
        <w:rPr>
          <w:b/>
          <w:i/>
        </w:rPr>
        <w:t xml:space="preserve"> Содержание образовательной деятельности</w:t>
      </w:r>
    </w:p>
    <w:p w:rsidR="00E82F15" w:rsidRPr="00E032C0" w:rsidRDefault="00E82F15" w:rsidP="00E82F15">
      <w:pPr>
        <w:ind w:left="-567" w:right="-143" w:firstLine="709"/>
        <w:jc w:val="both"/>
        <w:rPr>
          <w:b/>
          <w:i/>
        </w:rPr>
      </w:pPr>
    </w:p>
    <w:p w:rsidR="00E82F15" w:rsidRPr="00E032C0" w:rsidRDefault="00E82F15" w:rsidP="00E82F15">
      <w:pPr>
        <w:ind w:left="-567" w:right="-143" w:firstLine="709"/>
        <w:jc w:val="both"/>
        <w:rPr>
          <w:i/>
        </w:rPr>
      </w:pPr>
      <w:r w:rsidRPr="00E032C0">
        <w:rPr>
          <w:i/>
        </w:rPr>
        <w:t xml:space="preserve">Приобщение к искусству. </w:t>
      </w:r>
    </w:p>
    <w:p w:rsidR="00E82F15" w:rsidRDefault="00E82F15" w:rsidP="00E82F15">
      <w:pPr>
        <w:ind w:left="-567" w:right="-143" w:firstLine="709"/>
        <w:jc w:val="both"/>
      </w:pPr>
      <w:r>
        <w:t xml:space="preserve">1) Педагог продолжает приобщать детей к восприятию искусства, развивать интерес к нему; поощряет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знакомит детей с творческими профессиями (артист, художник, композитор, писатель); педагог, в процессе ознакомления детей с различными видами искусства, воспитывает патриотизм и чувства гордости за свою страну, края. </w:t>
      </w:r>
    </w:p>
    <w:p w:rsidR="00E82F15" w:rsidRDefault="00E82F15" w:rsidP="00E82F15">
      <w:pPr>
        <w:ind w:left="-567" w:right="-143" w:firstLine="709"/>
        <w:jc w:val="both"/>
      </w:pPr>
      <w:r>
        <w:t xml:space="preserve">2) Педагог учит узнавать и называть предметы и явления природы, окружающей действительности в художественных образах (литература, музыка, изобразительное искусство); развивает у детей умение различать жанры и виды искусства: стихи, проза, загадки (литература), песни, танцы (музыка), картина (репродукция), скульптура (изобразительное искусство), здание и сооружение (архитектура); учит детей выделять и называть основные средства выразительности (цвет, форма, величина, ритм, движение, жест, звук) и создавать свои художественные образы в изобразительной, музыкальной, конструктивной деятельности. </w:t>
      </w:r>
    </w:p>
    <w:p w:rsidR="00E82F15" w:rsidRDefault="00E82F15" w:rsidP="00E82F15">
      <w:pPr>
        <w:ind w:left="-567" w:right="-143" w:firstLine="709"/>
        <w:jc w:val="both"/>
      </w:pPr>
      <w:r>
        <w:t xml:space="preserve">3) Педагог знакомит детей с жанрами живописи (натюрморт, пейзаж, портрет), с разными по художественному образу и настроению произведениями; знакомит детей со средствами выразительности живописи (цвет, линия, композиция); многообразием цветов и оттенков, форм, фактуры в предметах и явлениях окружающего мира. </w:t>
      </w:r>
    </w:p>
    <w:p w:rsidR="00E82F15" w:rsidRDefault="00E82F15" w:rsidP="00E82F15">
      <w:pPr>
        <w:ind w:left="-567" w:right="-143" w:firstLine="709"/>
        <w:jc w:val="both"/>
      </w:pPr>
      <w:r>
        <w:t xml:space="preserve">4) Педагог знакомит детей со скульптурой, способами создания скульптуры (пластика, высекание), средствами выразительности (объемность, статика и движение, материал); особенностями ее содержания - отображение животных (анималистика), портреты человека и бытовые сценки. </w:t>
      </w:r>
    </w:p>
    <w:p w:rsidR="00E82F15" w:rsidRDefault="00E82F15" w:rsidP="00E82F15">
      <w:pPr>
        <w:ind w:left="-567" w:right="-143" w:firstLine="709"/>
        <w:jc w:val="both"/>
      </w:pPr>
      <w:r>
        <w:t xml:space="preserve">5) Педагог знакомит детей с архитектурой; формирует представления о том, что дома, в которых они живут (ДОО, общеобразовательная организация, другие здания) - это архитектурные сооружения; учит видеть, что дома бывают разные по форме, высоте, длине, с разными окнами, с разным количеством этажей, подъездов и так далее; способствует развитию у детей интереса к различным строениям, расположенным вокруг ДОО (дома, в которых живут ребенок и его друзья, общеобразовательная организация, кинотеатр); привлекает внимание детей к сходству и различиям разных зданий, поощряет самостоятельное выделение частей здания, его особенностей; учит детей замечать различия в сходных по форме и строению зданиях (форма и величина входных дверей, окон и других частей); педагог поощряет стремление детей изображать в рисунках, аппликации реальные и сказочные строения. </w:t>
      </w:r>
    </w:p>
    <w:p w:rsidR="00E82F15" w:rsidRDefault="00E82F15" w:rsidP="00E82F15">
      <w:pPr>
        <w:ind w:left="-567" w:right="-143" w:firstLine="709"/>
        <w:jc w:val="both"/>
      </w:pPr>
      <w:r>
        <w:t xml:space="preserve">6) Педагог организовывает посещение музея (совместно с родителями (законными представителями)), рассказывает о назначении музея; развивает у детей интерес к посещению кукольного театра, выставок. </w:t>
      </w:r>
    </w:p>
    <w:p w:rsidR="00E82F15" w:rsidRDefault="00E82F15" w:rsidP="00E82F15">
      <w:pPr>
        <w:ind w:left="-567" w:right="-143" w:firstLine="709"/>
        <w:jc w:val="both"/>
      </w:pPr>
      <w:r>
        <w:t xml:space="preserve">7) Педагог закрепляет знания детей о книге, книжной иллюстрации; знакомит детей с библиотекой как центром хранения книг, созданных писателями и поэтами. </w:t>
      </w:r>
    </w:p>
    <w:p w:rsidR="00E82F15" w:rsidRDefault="00E82F15" w:rsidP="00E82F15">
      <w:pPr>
        <w:ind w:left="-567" w:right="-143" w:firstLine="709"/>
      </w:pPr>
      <w:r>
        <w:t xml:space="preserve">8) Педагог знакомит детей с произведениями народного искусства (потешки, сказки, загадки, песни, хороводы, заклички, изделия народного декоративно - прикладного искусства). </w:t>
      </w:r>
    </w:p>
    <w:p w:rsidR="00E82F15" w:rsidRDefault="00E82F15" w:rsidP="00E82F15">
      <w:pPr>
        <w:ind w:left="-567" w:right="-143" w:firstLine="709"/>
        <w:jc w:val="both"/>
      </w:pPr>
      <w:r>
        <w:lastRenderedPageBreak/>
        <w:t xml:space="preserve">9) Педагог поощряет проявление детских предпочтений: выбор детьми любимых песен, иллюстраций, предметов народных промыслов, пояснение детьми выбора; воспитывает у детей бережное отношение к произведениям искусства. </w:t>
      </w:r>
    </w:p>
    <w:p w:rsidR="00E82F15" w:rsidRDefault="00E82F15" w:rsidP="00E82F15">
      <w:pPr>
        <w:ind w:right="-143"/>
        <w:jc w:val="both"/>
        <w:rPr>
          <w:b/>
        </w:rPr>
      </w:pPr>
    </w:p>
    <w:p w:rsidR="00E82F15" w:rsidRPr="00E032C0" w:rsidRDefault="00E82F15" w:rsidP="00E82F15">
      <w:pPr>
        <w:ind w:right="-143"/>
        <w:jc w:val="both"/>
        <w:rPr>
          <w:b/>
          <w:i/>
        </w:rPr>
      </w:pPr>
      <w:r w:rsidRPr="00E032C0">
        <w:rPr>
          <w:b/>
          <w:i/>
        </w:rPr>
        <w:t xml:space="preserve">Изобразительная деятельность. </w:t>
      </w:r>
    </w:p>
    <w:p w:rsidR="00E82F15" w:rsidRPr="00E032C0" w:rsidRDefault="00E82F15" w:rsidP="00E82F15">
      <w:pPr>
        <w:ind w:left="-567" w:right="-143" w:firstLine="709"/>
        <w:jc w:val="both"/>
        <w:rPr>
          <w:i/>
        </w:rPr>
      </w:pPr>
      <w:r w:rsidRPr="00E032C0">
        <w:rPr>
          <w:i/>
        </w:rPr>
        <w:t xml:space="preserve">1) Рисование: </w:t>
      </w:r>
    </w:p>
    <w:p w:rsidR="00E82F15" w:rsidRDefault="00E82F15" w:rsidP="00E82F15">
      <w:pPr>
        <w:ind w:left="-567" w:right="-143" w:firstLine="709"/>
        <w:jc w:val="both"/>
      </w:pPr>
      <w:r>
        <w:t xml:space="preserve">педагог продолжает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травке) и добавляя к ним другие (солнышко, падающий снег и так далее); формирует и закрепляет у детей представления о форме предметов (круглая, овальная, квадратная, прямоугольная, треугольная), величине, расположении частей; 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 направляет внимание детей на передачу соотношения предметов по величине: дерево высокое, куст ниже дерева, цветы ниже куста; продолжает закреплять и обогащать представления детей о цветах и оттенках окружающих предметов и объектов природы; педагог формирует у детей умение к уже известным цветам и оттенкам добавить новые (коричневый, оранжевый, светло-зеленый); формирует у детей представление о том, как можно получить эти цвета; учит детей смешивать краски для получения нужных цветов и оттенков; развивает у детей желание использовать в рисовании, аппликации разнообразные цвета, обращает внимание детей на многоцветие окружающего мира; педагог закрепляет у детей умение правильно держать карандаш, кисть, фломастер, цветной мелок; использовать их при создании изображения; учит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закрепляет у детей умение чисто промывать кисть перед использованием краски другого цвета; к концу года педагог формирует у детей умение получать светлые и темные оттенки цвета, изменяя нажим на карандаш; формирует у детей умение правильно передавать расположение частей при рисовании сложных предметов (кукла, зайчик и другие) и соотносить их по величине. </w:t>
      </w:r>
    </w:p>
    <w:p w:rsidR="00E82F15" w:rsidRPr="00E032C0" w:rsidRDefault="00E82F15" w:rsidP="00E82F15">
      <w:pPr>
        <w:ind w:left="-567" w:right="-143" w:firstLine="709"/>
        <w:jc w:val="both"/>
        <w:rPr>
          <w:i/>
        </w:rPr>
      </w:pPr>
      <w:r w:rsidRPr="00E032C0">
        <w:rPr>
          <w:i/>
        </w:rPr>
        <w:t xml:space="preserve">2) Народное декоративно-прикладное искусство: </w:t>
      </w:r>
    </w:p>
    <w:p w:rsidR="00E82F15" w:rsidRDefault="00E82F15" w:rsidP="00E82F15">
      <w:pPr>
        <w:ind w:left="-567" w:right="-143" w:firstLine="709"/>
        <w:jc w:val="both"/>
      </w:pPr>
      <w:r>
        <w:t xml:space="preserve">педагог продолжает у детей формировать умение создавать декоративные композиции по мотивам дымковских, филимоновских узоров. Учит детей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Педагог знакомит детей с Городецкими изделиями. Учит детей выделять элементы городецкой росписи (бутоны, купавки, розаны, листья); видеть и называть цвета, используемые в росписи. </w:t>
      </w:r>
    </w:p>
    <w:p w:rsidR="00E82F15" w:rsidRPr="00E032C0" w:rsidRDefault="00E82F15" w:rsidP="00E82F15">
      <w:pPr>
        <w:ind w:left="-567" w:right="-143" w:firstLine="709"/>
        <w:jc w:val="both"/>
        <w:rPr>
          <w:i/>
        </w:rPr>
      </w:pPr>
      <w:r w:rsidRPr="00E032C0">
        <w:rPr>
          <w:i/>
        </w:rPr>
        <w:t xml:space="preserve">3) Лепка: </w:t>
      </w:r>
    </w:p>
    <w:p w:rsidR="00E82F15" w:rsidRDefault="00E82F15" w:rsidP="00E82F15">
      <w:pPr>
        <w:ind w:left="-567" w:right="-143" w:firstLine="709"/>
        <w:jc w:val="both"/>
      </w:pPr>
      <w:r>
        <w:t xml:space="preserve">педагог продолжает развивать интерес детей к лепке; совершенствует у детей умение лепить из глины (из пластилина, пластической массы). Закрепляет у детей приемы лепки, освоенные в предыдущих группах; учит детей прищипыванию с легким оттягиванием всех краев сплюснутого шара, вытягиванию отдельных частей из целого куска, прищипыванию мелких деталей (ушки у котенка, клюв у птички). Педагог учит детей сглаживать пальцами поверхность вылепленного предмета, фигурки. Учит детей приемам вдавливания середины шара, цилиндра для получения полой формы. Знакомит с приемами использования стеки. Поощряет стремление украшать вылепленные изделия узором при помощи стеки. Педагог закрепляет у детей приемы аккуратной лепки. </w:t>
      </w:r>
    </w:p>
    <w:p w:rsidR="00E82F15" w:rsidRPr="00E032C0" w:rsidRDefault="00E82F15" w:rsidP="00E82F15">
      <w:pPr>
        <w:ind w:left="-567" w:right="-143" w:firstLine="709"/>
        <w:jc w:val="both"/>
        <w:rPr>
          <w:i/>
        </w:rPr>
      </w:pPr>
      <w:r w:rsidRPr="00E032C0">
        <w:rPr>
          <w:i/>
        </w:rPr>
        <w:t xml:space="preserve">4) Аппликация: </w:t>
      </w:r>
    </w:p>
    <w:p w:rsidR="00E82F15" w:rsidRDefault="00E82F15" w:rsidP="00E82F15">
      <w:pPr>
        <w:ind w:left="-567" w:right="-143" w:firstLine="709"/>
        <w:jc w:val="both"/>
      </w:pPr>
      <w:r>
        <w:t xml:space="preserve">педагог развивает у детей интерес к аппликации, усложняя ее содержание и расширяя возможности создания разнообразных изображений. Формирует у детей умение правильно держать ножницы и пользоваться ими. Обучает детей вырезыванию, начиная с формирования навыка разрезания по прямой сначала коротких, а затем длинных полос. Учит детей составлять из полос изображения разных предметов (забор, скамейка, лесенка, дерево, кустик и другое). Учит детей вырезать круглые формы из квадрата и овальные из прямоугольника путем скругления углов; использовать этот прием для изображения в аппликации овощей, фруктов, ягод, цветов и тому подобное. Педагог продолжает </w:t>
      </w:r>
      <w:r>
        <w:lastRenderedPageBreak/>
        <w:t xml:space="preserve">расширять количество изображаемых в аппликации предметов (птицы, животные, цветы, насекомые, дома, как реальные, так и воображаемые) из готовых форм. Учит детей преобразовывать </w:t>
      </w:r>
    </w:p>
    <w:p w:rsidR="00E82F15" w:rsidRDefault="00E82F15" w:rsidP="00E82F15">
      <w:pPr>
        <w:ind w:left="-567" w:right="-143" w:firstLine="709"/>
        <w:jc w:val="both"/>
      </w:pPr>
      <w:r>
        <w:t xml:space="preserve">эти формы, разрезая их на две или четыре части (круг - на полукруги, четверти; квадрат - на треугольники и так далее). Закрепляет у детей навыки аккуратного вырезывания и наклеивания. Педагог поощряет проявление активности и творчества. </w:t>
      </w:r>
    </w:p>
    <w:p w:rsidR="00E82F15" w:rsidRDefault="00E82F15" w:rsidP="00E82F15">
      <w:pPr>
        <w:ind w:left="-567" w:right="-143" w:firstLine="709"/>
        <w:jc w:val="both"/>
        <w:rPr>
          <w:b/>
        </w:rPr>
      </w:pPr>
    </w:p>
    <w:p w:rsidR="00E82F15" w:rsidRPr="00E032C0" w:rsidRDefault="00E82F15" w:rsidP="00E82F15">
      <w:pPr>
        <w:ind w:left="-567" w:right="-143" w:firstLine="709"/>
        <w:jc w:val="both"/>
        <w:rPr>
          <w:i/>
        </w:rPr>
      </w:pPr>
      <w:r w:rsidRPr="00E032C0">
        <w:rPr>
          <w:i/>
        </w:rPr>
        <w:t xml:space="preserve">Конструктивная деятельность. </w:t>
      </w:r>
    </w:p>
    <w:p w:rsidR="00E82F15" w:rsidRDefault="00E82F15" w:rsidP="00E82F15">
      <w:pPr>
        <w:ind w:left="-567" w:right="-143" w:firstLine="709"/>
        <w:jc w:val="both"/>
      </w:pPr>
      <w:r>
        <w:t xml:space="preserve">1) Педагог продолжает развивать у детей способность различать и называть строительные детали (куб, пластина, кирпичик, брусок); учит использовать их с учетом конструктивных свойств (устойчивость, форма, величина). </w:t>
      </w:r>
    </w:p>
    <w:p w:rsidR="00E82F15" w:rsidRDefault="00E82F15" w:rsidP="00E82F15">
      <w:pPr>
        <w:ind w:left="-567" w:right="-143" w:firstLine="709"/>
        <w:jc w:val="both"/>
      </w:pPr>
      <w:r>
        <w:t xml:space="preserve">2) Педагог развивает у детей умение устанавливать ассоциативные связи, предлагая вспомнить, какие похожие сооружения дети видели. Учит анализировать образец постройки: выделять основные части, различать и соотносить их по величине и форме, устанавливать пространственное расположение этих частей относительно друг друга (в домах - стены, вверху - перекрытие, крыша; в автомобиле - кабина, кузов и так далее). </w:t>
      </w:r>
    </w:p>
    <w:p w:rsidR="00E82F15" w:rsidRDefault="00E82F15" w:rsidP="00E82F15">
      <w:pPr>
        <w:ind w:left="-567" w:right="-143" w:firstLine="709"/>
        <w:jc w:val="both"/>
      </w:pPr>
      <w:r>
        <w:t xml:space="preserve">3) Педагог побуждает детей создавать постройки разной конструктивной сложности (гараж для нескольких автомашин, дом в 2 - 3 этажа, широкий мост для проезда автомобилей или поездов, идущих в двух направлениях и другое). Развивает у детей умение использовать в сюжетно-ролевой игре постройки из строительного материала. Учит детей самостоятельно измерять постройки (по высоте, длине и ширине), соблюдать заданный педагогом принцип конструкции (построй такой же домик, но высокий). Учит детей сооружать постройки из крупного и мелкого строительного материала, использовать детали разного цвета для создания и украшения построек. </w:t>
      </w:r>
    </w:p>
    <w:p w:rsidR="00E82F15" w:rsidRDefault="00E82F15" w:rsidP="00E82F15">
      <w:pPr>
        <w:ind w:left="-567" w:right="-143" w:firstLine="709"/>
        <w:jc w:val="both"/>
      </w:pPr>
      <w:r>
        <w:t xml:space="preserve">4) Педагог учит детей договариваться о том, что они будут строить, распределять между собой материал, согласовывать действия и совместными усилиями достигать результат. </w:t>
      </w:r>
    </w:p>
    <w:p w:rsidR="00E82F15" w:rsidRDefault="00E82F15" w:rsidP="00E82F15">
      <w:pPr>
        <w:ind w:left="-567" w:right="-143" w:firstLine="709"/>
        <w:jc w:val="both"/>
      </w:pPr>
      <w:r>
        <w:t xml:space="preserve">5) Педагог обучает детей конструированию из бумаги: сгибать прямоугольный лист бумаги пополам, совмещая стороны и углы (альбом, флажки для украшения участка, поздравительная открытка), приклеивать к основной форме детали (к дому - окна, двери, трубу; к автобусу - колеса; к стулу - спинку). Приобщает детей к изготовлению поделок из природного материала: коры, веток, листьев, шишек, каштанов, ореховой скорлупы, соломы (лодочки, ежики и так далее). Учит детей использовать для закрепления частей клей, пластилин; применять в поделках катушки, коробки разной величины и другие предметы. </w:t>
      </w:r>
    </w:p>
    <w:p w:rsidR="00E82F15" w:rsidRDefault="00E82F15" w:rsidP="00E82F15">
      <w:pPr>
        <w:ind w:left="-567" w:right="-143" w:firstLine="709"/>
        <w:jc w:val="both"/>
        <w:rPr>
          <w:b/>
        </w:rPr>
      </w:pPr>
    </w:p>
    <w:p w:rsidR="00E82F15" w:rsidRPr="00E032C0" w:rsidRDefault="00E82F15" w:rsidP="00E82F15">
      <w:pPr>
        <w:ind w:left="-567" w:right="-143" w:firstLine="709"/>
        <w:jc w:val="both"/>
        <w:rPr>
          <w:i/>
        </w:rPr>
      </w:pPr>
      <w:r w:rsidRPr="00E032C0">
        <w:rPr>
          <w:i/>
        </w:rPr>
        <w:t xml:space="preserve">Музыкальная деятельность. </w:t>
      </w:r>
    </w:p>
    <w:p w:rsidR="00E82F15" w:rsidRDefault="00E82F15" w:rsidP="00E82F15">
      <w:pPr>
        <w:ind w:left="-567" w:right="-143" w:firstLine="709"/>
        <w:jc w:val="both"/>
      </w:pPr>
      <w:r w:rsidRPr="00E032C0">
        <w:rPr>
          <w:i/>
        </w:rPr>
        <w:t>1) Слушание:</w:t>
      </w:r>
      <w:r>
        <w:t xml:space="preserve"> педагог формирует навыки культуры слушания музыки (не отвлекаться, дослушивать произведение до конца); педагог знакомит детей с биографиями и творчеством русских и зарубежных композиторов, о истории создания оркестра, о истории развития музыки, о музыкальных инструментах; учит детей чувствовать характер музыки, узнавать знакомые произведения, высказывать свои впечатления о прослушанном; учит детей замечать выразительные средства музыкального произведения: тихо, громко, медленно, быстро; развивает у детей способность различать звуки по высоте (высокий, низкий в пределах сексты, септимы); педагог учит детей выражать полученные впечатления с помощью слова, движения, пантомимы. </w:t>
      </w:r>
    </w:p>
    <w:p w:rsidR="00E82F15" w:rsidRDefault="00E82F15" w:rsidP="00E82F15">
      <w:pPr>
        <w:ind w:left="-567" w:right="-143" w:firstLine="709"/>
        <w:jc w:val="both"/>
      </w:pPr>
      <w:r w:rsidRPr="00E032C0">
        <w:rPr>
          <w:i/>
        </w:rPr>
        <w:t>2) Пение:</w:t>
      </w:r>
      <w:r>
        <w:t xml:space="preserve"> педагог учит детей выразительному пению, формирует умение петь протяжно, подвижно, согласованно (в пределах ре - си первой октавы); развивает у детей умение брать дыхание между короткими музыкальными фразами; формирует у детей умение петь мелодию чисто, смягчать концы фраз, четко произносить слова, петь выразительно, передавая характер музыки; учит детей петь с инструментальным сопровождением и без него (с помощью педагога). </w:t>
      </w:r>
    </w:p>
    <w:p w:rsidR="00E82F15" w:rsidRDefault="00E82F15" w:rsidP="00E82F15">
      <w:pPr>
        <w:ind w:left="-567" w:right="-143" w:firstLine="709"/>
        <w:jc w:val="both"/>
      </w:pPr>
      <w:r w:rsidRPr="00E032C0">
        <w:rPr>
          <w:i/>
        </w:rPr>
        <w:t>3) Песенное творчество</w:t>
      </w:r>
      <w:r>
        <w:t xml:space="preserve">: педагог учит детей самостоятельно сочинять мелодию колыбельной песни и отвечать на музыкальные вопросы ("Как тебя зовут?", "Что ты хочешь, кошечка?", "Где ты?"); формирует у детей умение импровизировать мелодии на заданный текст. </w:t>
      </w:r>
    </w:p>
    <w:p w:rsidR="00E82F15" w:rsidRDefault="00E82F15" w:rsidP="00E82F15">
      <w:pPr>
        <w:ind w:left="-567" w:right="-143" w:firstLine="709"/>
        <w:jc w:val="both"/>
      </w:pPr>
      <w:r>
        <w:t>4</w:t>
      </w:r>
      <w:r w:rsidRPr="00E032C0">
        <w:rPr>
          <w:i/>
        </w:rPr>
        <w:t>) Музыкально-ритмические движения:</w:t>
      </w:r>
      <w:r>
        <w:t xml:space="preserve"> педагог продолжает формировать у детей навык ритмичного движения в соответствии с характером музыки; учит детей самостоятельно менять движения в соответствии с двух- и трехчастной формой музыки; совершенствует танцевальные движения детей: прямой галоп, пружинка, кружение по одному и в парах; учит детей двигаться в парах </w:t>
      </w:r>
      <w:r>
        <w:lastRenderedPageBreak/>
        <w:t xml:space="preserve">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продолжает совершенствовать у детей навыки основных движений (ходьба: "торжественная", спокойная, "таинственная"; бег: легкий, стремительный). </w:t>
      </w:r>
    </w:p>
    <w:p w:rsidR="00E82F15" w:rsidRDefault="00E82F15" w:rsidP="00E82F15">
      <w:pPr>
        <w:ind w:left="-567" w:right="-143" w:firstLine="709"/>
        <w:jc w:val="both"/>
      </w:pPr>
      <w:r w:rsidRPr="00E032C0">
        <w:rPr>
          <w:i/>
        </w:rPr>
        <w:t>5) Развитие танцевально-игрового творчества:</w:t>
      </w:r>
      <w:r>
        <w:t xml:space="preserve"> педагог способствует у детей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так далее); учит детей инсценированию песен и постановке небольших музыкальных спектаклей. </w:t>
      </w:r>
    </w:p>
    <w:p w:rsidR="00E82F15" w:rsidRPr="00E032C0" w:rsidRDefault="00E82F15" w:rsidP="00E82F15">
      <w:pPr>
        <w:ind w:left="-567" w:right="-143" w:firstLine="709"/>
        <w:jc w:val="both"/>
        <w:rPr>
          <w:i/>
        </w:rPr>
      </w:pPr>
      <w:r w:rsidRPr="00E032C0">
        <w:rPr>
          <w:i/>
        </w:rPr>
        <w:t xml:space="preserve">6) Игра на детских музыкальных инструментах: </w:t>
      </w:r>
    </w:p>
    <w:p w:rsidR="00E82F15" w:rsidRDefault="00E82F15" w:rsidP="00E82F15">
      <w:pPr>
        <w:ind w:left="-567" w:right="-143" w:firstLine="709"/>
        <w:jc w:val="both"/>
      </w:pPr>
      <w:r>
        <w:t xml:space="preserve">педагог формирует у детей умение подыгрывать простейшие мелодии на деревянных ложках, погремушках, барабане, металлофоне; </w:t>
      </w:r>
    </w:p>
    <w:p w:rsidR="00E82F15" w:rsidRDefault="00E82F15" w:rsidP="00E82F15">
      <w:pPr>
        <w:ind w:left="-567" w:right="-143" w:firstLine="709"/>
        <w:jc w:val="both"/>
      </w:pPr>
      <w:r>
        <w:t xml:space="preserve">способствует реализации музыкальных способностей ребенка в повседневной жизни и различных видах досуговой деятельности (праздники, развлечения и другое). </w:t>
      </w:r>
    </w:p>
    <w:p w:rsidR="00E82F15" w:rsidRDefault="00E82F15" w:rsidP="00E82F15">
      <w:pPr>
        <w:ind w:left="-567" w:right="-143" w:firstLine="709"/>
        <w:jc w:val="both"/>
      </w:pPr>
    </w:p>
    <w:p w:rsidR="00E82F15" w:rsidRPr="00E032C0" w:rsidRDefault="00E82F15" w:rsidP="00E82F15">
      <w:pPr>
        <w:ind w:left="-567" w:right="-143" w:firstLine="709"/>
        <w:jc w:val="both"/>
        <w:rPr>
          <w:i/>
        </w:rPr>
      </w:pPr>
      <w:r w:rsidRPr="00E032C0">
        <w:rPr>
          <w:i/>
        </w:rPr>
        <w:t xml:space="preserve">Театрализованная деятельность. </w:t>
      </w:r>
    </w:p>
    <w:p w:rsidR="00E82F15" w:rsidRDefault="00E82F15" w:rsidP="00E82F15">
      <w:pPr>
        <w:ind w:left="-567" w:right="-143" w:firstLine="709"/>
        <w:jc w:val="both"/>
      </w:pPr>
      <w:r>
        <w:t xml:space="preserve">Педагог продолжает развивать и поддерживать интерес детей к театрализованной игре путем приобретения более сложных игровых умений и навыков (способность передавать художественный образ, следить за развитием и взаимодействием персонажей). Организует с детьми игровые этюды для развития восприятия, воображения, внимания, мышления. Педагог учит детей разыгрывать простые представления на основе знакомого литературного и сказочного сюжета; использовать для воплощения образа известные выразительные средства (интонацию, мимику, жест). Учит чувствовать и понимать эмоциональное состояние героя, вступать в ролевое взаимодействие с другими персонажами. Развивает навык режиссерской игры, создавая для этого специальные условия (место, материалы, атрибуты). Побуждает детей использовать в театрализованных играх образные игрушки и различные виды театра (бибабо, настольный, плоскостной). Педагог формирует у детей умение использовать в театрализованных играх образные игрушки, самостоятельно вылепленные фигурки из глины, пластмассы, пластилина. Поощряет проявление инициативы и самостоятельности в выборе роли, сюжета, средств перевоплощения; предоставляет возможность для экспериментирования при создании одного и того же образа. Учит чувствовать и понимать эмоциональное состояние героя, вступать в ролевое взаимодействие с другими персонажами. Способствует разностороннему развитию детей в театрализованной деятельности путем прослеживания количества и характера исполняемых каждым ребенком ролей. Педагог продолжает использовать возможности педагогического театра (взрослых) для накопления эмоционально-чувственного опыта, понимания детьми комплекса выразительных средств, применяемых в спектакле. </w:t>
      </w:r>
    </w:p>
    <w:p w:rsidR="00E82F15" w:rsidRDefault="00E82F15" w:rsidP="00E82F15">
      <w:pPr>
        <w:ind w:left="-567" w:right="-143" w:firstLine="709"/>
        <w:jc w:val="both"/>
        <w:rPr>
          <w:b/>
        </w:rPr>
      </w:pPr>
    </w:p>
    <w:p w:rsidR="00E82F15" w:rsidRPr="00E032C0" w:rsidRDefault="00E82F15" w:rsidP="00E82F15">
      <w:pPr>
        <w:ind w:left="-567" w:right="-143" w:firstLine="709"/>
        <w:jc w:val="both"/>
        <w:rPr>
          <w:i/>
        </w:rPr>
      </w:pPr>
      <w:r w:rsidRPr="00E032C0">
        <w:rPr>
          <w:i/>
        </w:rPr>
        <w:t xml:space="preserve">Культурно-досуговая деятельность. </w:t>
      </w:r>
    </w:p>
    <w:p w:rsidR="00E82F15" w:rsidRDefault="00E82F15" w:rsidP="00E82F15">
      <w:pPr>
        <w:ind w:left="-567" w:right="-143" w:firstLine="709"/>
        <w:jc w:val="both"/>
      </w:pPr>
      <w:r>
        <w:t xml:space="preserve">Педагог развивает умение детей организовывать свой досуг с пользой. Осуществляет патриотическое и нравственное воспитание, приобщает к художественной культуре, эстетико-эмоциональному творчеству. Побуждает к самостоятельной организации выбранного вида деятельности (художественной, познавательной, музыкальной и другое). Вовлекает детей в процесс подготовки к развлечениям (концерт, кукольный спектакль, вечер загадок и прочее). Знакомит с традициями и культурой народов страны, воспитывает чувство гордости за свою страну (населенный пункт). Приобщает к праздничной культуре, развивает желание принимать участие в праздниках (календарных, государственных, народных). Развивает творческие способности. Активизирует желание посещать творческие объединения дополнительного образования. Педагог развивает индивидуальные творческие способности и художественные наклонности детей. Педагог привлекает детей к процессу подготовки разных видов развлечений; формирует желание участвовать в кукольном спектакле, музыкальных и литературных композициях, концертах. В процессе организации и проведения развлечений педагог заботится о формировании потребности заниматься интересным и содержательным делом. </w:t>
      </w:r>
    </w:p>
    <w:p w:rsidR="003C021F" w:rsidRDefault="003C021F" w:rsidP="00B56D87">
      <w:pPr>
        <w:pStyle w:val="13"/>
        <w:tabs>
          <w:tab w:val="left" w:pos="1033"/>
        </w:tabs>
        <w:spacing w:line="302" w:lineRule="auto"/>
        <w:rPr>
          <w:b/>
          <w:color w:val="000000"/>
          <w:sz w:val="24"/>
          <w:szCs w:val="24"/>
        </w:rPr>
      </w:pPr>
    </w:p>
    <w:p w:rsidR="00E82F15" w:rsidRPr="00E82F15" w:rsidRDefault="00E82F15" w:rsidP="00E82F15">
      <w:pPr>
        <w:pStyle w:val="a9"/>
        <w:ind w:left="-567" w:right="-143" w:firstLine="709"/>
        <w:rPr>
          <w:rFonts w:ascii="Times New Roman" w:hAnsi="Times New Roman"/>
          <w:b/>
          <w:sz w:val="24"/>
          <w:szCs w:val="24"/>
          <w:lang w:val="ru-RU"/>
        </w:rPr>
      </w:pPr>
      <w:r>
        <w:rPr>
          <w:rFonts w:ascii="Times New Roman" w:hAnsi="Times New Roman"/>
          <w:b/>
          <w:sz w:val="24"/>
          <w:szCs w:val="24"/>
          <w:lang w:val="ru-RU"/>
        </w:rPr>
        <w:t>2</w:t>
      </w:r>
      <w:r w:rsidRPr="00E82F15">
        <w:rPr>
          <w:rFonts w:ascii="Times New Roman" w:hAnsi="Times New Roman"/>
          <w:b/>
          <w:sz w:val="24"/>
          <w:szCs w:val="24"/>
          <w:lang w:val="ru-RU"/>
        </w:rPr>
        <w:t>.</w:t>
      </w:r>
      <w:r>
        <w:rPr>
          <w:rFonts w:ascii="Times New Roman" w:hAnsi="Times New Roman"/>
          <w:b/>
          <w:sz w:val="24"/>
          <w:szCs w:val="24"/>
          <w:lang w:val="ru-RU"/>
        </w:rPr>
        <w:t>5</w:t>
      </w:r>
      <w:r w:rsidRPr="00E82F15">
        <w:rPr>
          <w:rFonts w:ascii="Times New Roman" w:hAnsi="Times New Roman"/>
          <w:b/>
          <w:sz w:val="24"/>
          <w:szCs w:val="24"/>
          <w:lang w:val="ru-RU"/>
        </w:rPr>
        <w:t>.</w:t>
      </w:r>
      <w:r>
        <w:rPr>
          <w:rFonts w:ascii="Times New Roman" w:hAnsi="Times New Roman"/>
          <w:b/>
          <w:sz w:val="24"/>
          <w:szCs w:val="24"/>
          <w:lang w:val="ru-RU"/>
        </w:rPr>
        <w:t>5.</w:t>
      </w:r>
      <w:r w:rsidRPr="00E82F15">
        <w:rPr>
          <w:rFonts w:ascii="Times New Roman" w:hAnsi="Times New Roman"/>
          <w:b/>
          <w:sz w:val="24"/>
          <w:szCs w:val="24"/>
          <w:lang w:val="ru-RU"/>
        </w:rPr>
        <w:t xml:space="preserve"> От 5 лет до 6 лет.</w:t>
      </w:r>
    </w:p>
    <w:p w:rsidR="00E82F15" w:rsidRPr="00E82F15" w:rsidRDefault="00E82F15" w:rsidP="00E82F15">
      <w:pPr>
        <w:pStyle w:val="a9"/>
        <w:ind w:left="-567" w:right="-143" w:firstLine="709"/>
        <w:rPr>
          <w:rFonts w:ascii="Times New Roman" w:hAnsi="Times New Roman"/>
          <w:b/>
          <w:sz w:val="24"/>
          <w:szCs w:val="24"/>
          <w:lang w:val="ru-RU"/>
        </w:rPr>
      </w:pPr>
    </w:p>
    <w:p w:rsidR="00E82F15" w:rsidRPr="00E032C0" w:rsidRDefault="00E82F15" w:rsidP="00E82F15">
      <w:pPr>
        <w:pStyle w:val="a9"/>
        <w:ind w:left="-567" w:right="-143" w:firstLine="709"/>
        <w:rPr>
          <w:rFonts w:ascii="Times New Roman" w:hAnsi="Times New Roman"/>
          <w:b/>
          <w:i/>
          <w:sz w:val="24"/>
          <w:szCs w:val="24"/>
          <w:lang w:val="ru-RU"/>
        </w:rPr>
      </w:pPr>
      <w:r w:rsidRPr="00E032C0">
        <w:rPr>
          <w:rFonts w:ascii="Times New Roman" w:hAnsi="Times New Roman"/>
          <w:b/>
          <w:i/>
          <w:sz w:val="24"/>
          <w:szCs w:val="24"/>
          <w:lang w:val="ru-RU" w:eastAsia="ru-RU"/>
        </w:rPr>
        <w:t>Задачи образовательной деятельности</w:t>
      </w:r>
    </w:p>
    <w:p w:rsidR="00E82F15" w:rsidRPr="00E032C0" w:rsidRDefault="00E82F15" w:rsidP="00E82F15">
      <w:pPr>
        <w:ind w:left="-567" w:right="-143" w:firstLine="709"/>
        <w:jc w:val="both"/>
      </w:pPr>
      <w:r>
        <w:t xml:space="preserve">В области художественно-эстетического развития </w:t>
      </w:r>
      <w:r w:rsidRPr="00E032C0">
        <w:t xml:space="preserve">основными задачами образовательной деятельности являются: </w:t>
      </w:r>
    </w:p>
    <w:p w:rsidR="00E82F15" w:rsidRPr="00E032C0" w:rsidRDefault="00E82F15" w:rsidP="00E82F15">
      <w:pPr>
        <w:ind w:left="-567" w:right="-143" w:firstLine="709"/>
        <w:jc w:val="both"/>
        <w:rPr>
          <w:i/>
        </w:rPr>
      </w:pPr>
      <w:r w:rsidRPr="00E032C0">
        <w:rPr>
          <w:i/>
        </w:rPr>
        <w:t xml:space="preserve">1) приобщение к искусству: </w:t>
      </w:r>
    </w:p>
    <w:p w:rsidR="00E82F15" w:rsidRDefault="00E82F15" w:rsidP="00E82F15">
      <w:pPr>
        <w:ind w:left="-567" w:right="-143" w:firstLine="709"/>
        <w:jc w:val="both"/>
      </w:pPr>
      <w:r>
        <w:t xml:space="preserve">продолжать развивать эстетическое восприятие, эстетические чувства, эмоции, эстетический вкус, интерес к искусству; умение наблюдать и оценивать прекрасное в окружающей действительности, природе; </w:t>
      </w:r>
    </w:p>
    <w:p w:rsidR="00E82F15" w:rsidRDefault="00E82F15" w:rsidP="00E82F15">
      <w:pPr>
        <w:ind w:left="-567" w:right="-143" w:firstLine="709"/>
        <w:jc w:val="both"/>
      </w:pPr>
      <w:r>
        <w:t xml:space="preserve">развивать эмоциональный отклик на проявления красоты в окружающем мире, произведениях искусства и собственных творческих работах; способствовать освоению эстетических оценок, суждений; </w:t>
      </w:r>
    </w:p>
    <w:p w:rsidR="00E82F15" w:rsidRDefault="00E82F15" w:rsidP="00E82F15">
      <w:pPr>
        <w:ind w:left="-567" w:right="-143" w:firstLine="709"/>
        <w:jc w:val="both"/>
      </w:pPr>
      <w:r>
        <w:t xml:space="preserve">формировать духовно-нравственные качества, в процессе ознакомления с различными видами искусства духовно-нравственного содержания; </w:t>
      </w:r>
    </w:p>
    <w:p w:rsidR="00E82F15" w:rsidRDefault="00E82F15" w:rsidP="00E82F15">
      <w:pPr>
        <w:ind w:left="-567" w:right="-143" w:firstLine="709"/>
        <w:jc w:val="both"/>
      </w:pPr>
      <w:r>
        <w:t xml:space="preserve">формировать бережное отношение к произведениям искусства; </w:t>
      </w:r>
    </w:p>
    <w:p w:rsidR="00E82F15" w:rsidRDefault="00E82F15" w:rsidP="00E82F15">
      <w:pPr>
        <w:ind w:left="-567" w:right="-143" w:firstLine="709"/>
        <w:jc w:val="both"/>
      </w:pPr>
      <w:r>
        <w:t xml:space="preserve">активизировать проявление эстетического отношения к окружающему миру (искусству, природе, предметам быта, игрушкам, социальным явлениям); </w:t>
      </w:r>
    </w:p>
    <w:p w:rsidR="00E82F15" w:rsidRDefault="00E82F15" w:rsidP="00E82F15">
      <w:pPr>
        <w:ind w:left="-567" w:right="-143" w:firstLine="709"/>
        <w:jc w:val="both"/>
      </w:pPr>
      <w:r>
        <w:t xml:space="preserve">развивать эстетические интересы, эстетические предпочтения, желание познавать искусство и осваивать изобразительную и музыкальную деятельность; </w:t>
      </w:r>
    </w:p>
    <w:p w:rsidR="00E82F15" w:rsidRDefault="00E82F15" w:rsidP="00E82F15">
      <w:pPr>
        <w:ind w:left="-567" w:right="-143" w:firstLine="709"/>
        <w:jc w:val="both"/>
      </w:pPr>
      <w:r>
        <w:t xml:space="preserve">продолжать развивать у детей стремление к познанию культурных традиций своего народа через творческую деятельность; </w:t>
      </w:r>
    </w:p>
    <w:p w:rsidR="00E82F15" w:rsidRDefault="00E82F15" w:rsidP="00E82F15">
      <w:pPr>
        <w:ind w:left="-567" w:right="-143" w:firstLine="709"/>
        <w:jc w:val="both"/>
      </w:pPr>
      <w:r>
        <w:t xml:space="preserve">продолжать формировать умение выделять, называть, группировать произведения по видам искусства (литература, музыка, изобразительное искусство, архитектура, балет, театр, цирк, фотография); </w:t>
      </w:r>
    </w:p>
    <w:p w:rsidR="00E82F15" w:rsidRDefault="00E82F15" w:rsidP="00E82F15">
      <w:pPr>
        <w:ind w:left="-567" w:right="-143" w:firstLine="709"/>
        <w:jc w:val="both"/>
      </w:pPr>
      <w:r>
        <w:t xml:space="preserve">продолжать знакомить детей с жанрами изобразительного и музыкального искусства; продолжать знакомить детей с архитектурой; </w:t>
      </w:r>
    </w:p>
    <w:p w:rsidR="00E82F15" w:rsidRDefault="00E82F15" w:rsidP="00E82F15">
      <w:pPr>
        <w:ind w:left="-567" w:right="-143" w:firstLine="709"/>
        <w:jc w:val="both"/>
      </w:pPr>
      <w:r>
        <w:t xml:space="preserve">расширять представления детей о народном искусстве, музыкальном фольклоре, художественных промыслах; развивать интерес к участию в фольклорных праздниках; </w:t>
      </w:r>
    </w:p>
    <w:p w:rsidR="00E82F15" w:rsidRDefault="00E82F15" w:rsidP="00E82F15">
      <w:pPr>
        <w:ind w:left="-567" w:right="-143" w:firstLine="709"/>
        <w:jc w:val="both"/>
      </w:pPr>
      <w:r>
        <w:t xml:space="preserve">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знать и называть материалы для разных видов художественной деятельности; </w:t>
      </w:r>
    </w:p>
    <w:p w:rsidR="00E82F15" w:rsidRDefault="00E82F15" w:rsidP="00E82F15">
      <w:pPr>
        <w:ind w:left="-567" w:right="-143" w:firstLine="709"/>
        <w:jc w:val="both"/>
      </w:pPr>
      <w:r>
        <w:t xml:space="preserve">уметь называть вид художественной деятельности, профессию и людей, которые работают в том или ином виде искусства; </w:t>
      </w:r>
    </w:p>
    <w:p w:rsidR="00E82F15" w:rsidRDefault="00E82F15" w:rsidP="00E82F15">
      <w:pPr>
        <w:ind w:left="-567" w:right="-143" w:firstLine="709"/>
        <w:jc w:val="both"/>
      </w:pPr>
      <w:r>
        <w:t xml:space="preserve">поддерживать личностные проявления детей в процессе освоения искусства и собственной творческой деятельности: самостоятельность, инициативность, индивидуальность, творчество. </w:t>
      </w:r>
    </w:p>
    <w:p w:rsidR="00E82F15" w:rsidRDefault="00E82F15" w:rsidP="00E82F15">
      <w:pPr>
        <w:ind w:left="-567" w:right="-143" w:firstLine="709"/>
        <w:jc w:val="both"/>
      </w:pPr>
      <w:r>
        <w:t xml:space="preserve">организовать посещение выставки, театра, музея, цирка; </w:t>
      </w:r>
    </w:p>
    <w:p w:rsidR="00E82F15" w:rsidRPr="00E032C0" w:rsidRDefault="00E82F15" w:rsidP="00E82F15">
      <w:pPr>
        <w:ind w:left="-567" w:right="-143" w:firstLine="709"/>
        <w:jc w:val="both"/>
        <w:rPr>
          <w:i/>
        </w:rPr>
      </w:pPr>
      <w:r w:rsidRPr="00E032C0">
        <w:rPr>
          <w:i/>
        </w:rPr>
        <w:t xml:space="preserve">2) изобразительная деятельность: </w:t>
      </w:r>
    </w:p>
    <w:p w:rsidR="00E82F15" w:rsidRDefault="00E82F15" w:rsidP="00E82F15">
      <w:pPr>
        <w:ind w:left="-567" w:right="-143" w:firstLine="709"/>
        <w:jc w:val="both"/>
      </w:pPr>
      <w:r>
        <w:t xml:space="preserve">продолжать развивать интерес детей к изобразительной деятельности; </w:t>
      </w:r>
    </w:p>
    <w:p w:rsidR="00E82F15" w:rsidRDefault="00E82F15" w:rsidP="00E82F15">
      <w:pPr>
        <w:ind w:left="-567" w:right="-143" w:firstLine="709"/>
        <w:jc w:val="both"/>
      </w:pPr>
      <w:r>
        <w:t xml:space="preserve">развивать художественно-творческих способностей в продуктивных видах детской деятельности; </w:t>
      </w:r>
    </w:p>
    <w:p w:rsidR="00E82F15" w:rsidRDefault="00E82F15" w:rsidP="00E82F15">
      <w:pPr>
        <w:ind w:left="-567" w:right="-143" w:firstLine="709"/>
        <w:jc w:val="both"/>
      </w:pPr>
      <w:r>
        <w:t xml:space="preserve">обогащать у детей сенсорный опыт, развивая органы восприятия: зрение, слух, обоняние, осязание, вкус; </w:t>
      </w:r>
    </w:p>
    <w:p w:rsidR="00E82F15" w:rsidRDefault="00E82F15" w:rsidP="00E82F15">
      <w:pPr>
        <w:ind w:left="-567" w:right="-143" w:firstLine="709"/>
        <w:jc w:val="both"/>
      </w:pPr>
      <w:r>
        <w:t xml:space="preserve">закреплять у детей знания об основных формах предметов и объектов природы; </w:t>
      </w:r>
    </w:p>
    <w:p w:rsidR="00E82F15" w:rsidRDefault="00E82F15" w:rsidP="00E82F15">
      <w:pPr>
        <w:ind w:left="-567" w:right="-143" w:firstLine="709"/>
        <w:jc w:val="both"/>
      </w:pPr>
      <w:r>
        <w:t xml:space="preserve">развивать у детей эстетическое восприятие, желание созерцать красоту окружающего мира; </w:t>
      </w:r>
    </w:p>
    <w:p w:rsidR="00E82F15" w:rsidRDefault="00E82F15" w:rsidP="00E82F15">
      <w:pPr>
        <w:ind w:left="-567" w:right="-143" w:firstLine="709"/>
        <w:jc w:val="both"/>
      </w:pPr>
      <w:r>
        <w:t xml:space="preserve">в процессе восприятия предметов и явлений развивать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 </w:t>
      </w:r>
    </w:p>
    <w:p w:rsidR="00E82F15" w:rsidRDefault="00E82F15" w:rsidP="00E82F15">
      <w:pPr>
        <w:ind w:left="-567" w:right="-143" w:firstLine="709"/>
        <w:jc w:val="both"/>
      </w:pPr>
      <w:r>
        <w:t xml:space="preserve">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 </w:t>
      </w:r>
    </w:p>
    <w:p w:rsidR="00E82F15" w:rsidRDefault="00E82F15" w:rsidP="00E82F15">
      <w:pPr>
        <w:ind w:left="-567" w:right="-143" w:firstLine="709"/>
        <w:jc w:val="both"/>
      </w:pPr>
      <w:r>
        <w:t xml:space="preserve">совершенствовать у детей изобразительные навыки и умения, формировать художественно-творческие способности; </w:t>
      </w:r>
    </w:p>
    <w:p w:rsidR="00E82F15" w:rsidRDefault="00E82F15" w:rsidP="00E82F15">
      <w:pPr>
        <w:ind w:left="-567" w:right="-143" w:firstLine="709"/>
        <w:jc w:val="both"/>
      </w:pPr>
      <w:r>
        <w:t xml:space="preserve">развивать у детей чувство формы, цвета, пропорций; </w:t>
      </w:r>
    </w:p>
    <w:p w:rsidR="00E82F15" w:rsidRDefault="00E82F15" w:rsidP="00E82F15">
      <w:pPr>
        <w:ind w:left="-567" w:right="-143" w:firstLine="709"/>
        <w:jc w:val="both"/>
      </w:pPr>
      <w:r>
        <w:lastRenderedPageBreak/>
        <w:t xml:space="preserve">поддерживать у детей стремление самостоятельно сочетать знакомые техники, помогать осваивать новые, по собственной инициативе объединять разные способы изображения; </w:t>
      </w:r>
    </w:p>
    <w:p w:rsidR="00E82F15" w:rsidRDefault="00E82F15" w:rsidP="00E82F15">
      <w:pPr>
        <w:ind w:left="-567" w:right="-143" w:firstLine="709"/>
        <w:jc w:val="both"/>
      </w:pPr>
      <w:r>
        <w:t xml:space="preserve">обогащать содержание изобразительной деятельности в соответствии с задачами познавательного и социального развития детей; </w:t>
      </w:r>
    </w:p>
    <w:p w:rsidR="00E82F15" w:rsidRDefault="00E82F15" w:rsidP="00E82F15">
      <w:pPr>
        <w:ind w:left="-567" w:right="-143" w:firstLine="709"/>
        <w:jc w:val="both"/>
      </w:pPr>
      <w:r>
        <w:t xml:space="preserve">инициировать выбор сюжетов о семье, жизни в ДОО, а также о бытовых, общественных и природных явлениях (воскресный день в семье, группа на прогулке, профессии близких взрослых, любимые праздники, средства связи в их атрибутном воплощении, ферма, зоопарк, лес, луг, аквариум, герои и эпизоды из любимых сказок и мультфильмов); </w:t>
      </w:r>
    </w:p>
    <w:p w:rsidR="00E82F15" w:rsidRDefault="00E82F15" w:rsidP="00E82F15">
      <w:pPr>
        <w:ind w:left="-567" w:right="-143" w:firstLine="709"/>
        <w:jc w:val="both"/>
      </w:pPr>
      <w:r>
        <w:t xml:space="preserve">продолжать знакомить детей с народным декоративно-прикладным искусством (Городецкая роспись, Полховско-майданская роспись, Гжельская роспись), расширять представления о народных игрушках (городецкая игрушка, богородская игрушка, матрешка, бирюльки); </w:t>
      </w:r>
    </w:p>
    <w:p w:rsidR="00E82F15" w:rsidRDefault="00E82F15" w:rsidP="00E82F15">
      <w:pPr>
        <w:ind w:left="-567" w:right="-143" w:firstLine="709"/>
        <w:jc w:val="both"/>
      </w:pPr>
      <w:r>
        <w:t xml:space="preserve">развивать декоративное творчество детей (в том числе коллективное); </w:t>
      </w:r>
    </w:p>
    <w:p w:rsidR="00E82F15" w:rsidRDefault="00E82F15" w:rsidP="00E82F15">
      <w:pPr>
        <w:ind w:left="-567" w:right="-143" w:firstLine="709"/>
        <w:jc w:val="both"/>
      </w:pPr>
      <w:r>
        <w:t xml:space="preserve">поощрять детей воплощать в художественной форме свои представления, переживания, чувства, мысли; поддерживать личностное творческое начало; </w:t>
      </w:r>
    </w:p>
    <w:p w:rsidR="00E82F15" w:rsidRDefault="00E82F15" w:rsidP="00E82F15">
      <w:pPr>
        <w:ind w:left="-567" w:right="-143" w:firstLine="709"/>
        <w:jc w:val="both"/>
      </w:pPr>
      <w:r>
        <w:t xml:space="preserve">формировать у детей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 </w:t>
      </w:r>
    </w:p>
    <w:p w:rsidR="00E82F15" w:rsidRPr="00C333AA" w:rsidRDefault="00E82F15" w:rsidP="00E82F15">
      <w:pPr>
        <w:ind w:left="-567" w:right="-143" w:firstLine="709"/>
        <w:jc w:val="both"/>
        <w:rPr>
          <w:i/>
        </w:rPr>
      </w:pPr>
      <w:r w:rsidRPr="00C333AA">
        <w:rPr>
          <w:i/>
        </w:rPr>
        <w:t xml:space="preserve">3) конструктивная деятельность: </w:t>
      </w:r>
    </w:p>
    <w:p w:rsidR="00E82F15" w:rsidRDefault="00E82F15" w:rsidP="00E82F15">
      <w:pPr>
        <w:ind w:left="-567" w:right="-143" w:firstLine="709"/>
        <w:jc w:val="both"/>
      </w:pPr>
      <w:r>
        <w:t xml:space="preserve">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 </w:t>
      </w:r>
    </w:p>
    <w:p w:rsidR="00E82F15" w:rsidRDefault="00E82F15" w:rsidP="00E82F15">
      <w:pPr>
        <w:ind w:left="-567" w:right="-143" w:firstLine="709"/>
        <w:jc w:val="both"/>
      </w:pPr>
      <w:r>
        <w:t xml:space="preserve">поощрять у детей самостоятельность, творчество, инициативу, дружелюбие; </w:t>
      </w:r>
    </w:p>
    <w:p w:rsidR="00E82F15" w:rsidRPr="00C333AA" w:rsidRDefault="00E82F15" w:rsidP="00E82F15">
      <w:pPr>
        <w:ind w:left="-567" w:right="-143" w:firstLine="709"/>
        <w:jc w:val="both"/>
        <w:rPr>
          <w:i/>
        </w:rPr>
      </w:pPr>
      <w:r w:rsidRPr="00C333AA">
        <w:rPr>
          <w:i/>
        </w:rPr>
        <w:t xml:space="preserve">4) музыкальная деятельность: </w:t>
      </w:r>
    </w:p>
    <w:p w:rsidR="00E82F15" w:rsidRDefault="00E82F15" w:rsidP="00E82F15">
      <w:pPr>
        <w:ind w:left="-567" w:right="-143" w:firstLine="709"/>
        <w:jc w:val="both"/>
      </w:pPr>
      <w:r>
        <w:t xml:space="preserve">продолжать формировать у детей эстетическое восприятие музыки, умение различать жанры музыкальных произведений (песня, танец, марш); </w:t>
      </w:r>
    </w:p>
    <w:p w:rsidR="00E82F15" w:rsidRDefault="00E82F15" w:rsidP="00E82F15">
      <w:pPr>
        <w:ind w:left="-567" w:right="-143" w:firstLine="709"/>
        <w:jc w:val="both"/>
      </w:pPr>
      <w:r>
        <w:t xml:space="preserve">развивать у детей музыкальную память, умение различать на слух звуки по высоте, музыкальные инструменты; </w:t>
      </w:r>
    </w:p>
    <w:p w:rsidR="00E82F15" w:rsidRDefault="00E82F15" w:rsidP="00E82F15">
      <w:pPr>
        <w:ind w:left="-567" w:right="-143" w:firstLine="709"/>
        <w:jc w:val="both"/>
      </w:pPr>
      <w:r>
        <w:t xml:space="preserve">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композиторов; </w:t>
      </w:r>
    </w:p>
    <w:p w:rsidR="00E82F15" w:rsidRDefault="00E82F15" w:rsidP="00E82F15">
      <w:pPr>
        <w:ind w:left="-567" w:right="-143" w:firstLine="709"/>
        <w:jc w:val="both"/>
      </w:pPr>
      <w:r>
        <w:t xml:space="preserve">продолжать развивать у детей интерес и любовь к музыке, музыкальную отзывчивость на нее; </w:t>
      </w:r>
    </w:p>
    <w:p w:rsidR="00E82F15" w:rsidRDefault="00E82F15" w:rsidP="00E82F15">
      <w:pPr>
        <w:ind w:left="-567" w:right="-143" w:firstLine="709"/>
        <w:jc w:val="both"/>
      </w:pPr>
      <w:r>
        <w:t xml:space="preserve">продолжать развивать у детей музыкальные способности детей: звуковысотный, ритмический, тембровый, динамический слух; </w:t>
      </w:r>
    </w:p>
    <w:p w:rsidR="00E82F15" w:rsidRDefault="00E82F15" w:rsidP="00E82F15">
      <w:pPr>
        <w:ind w:left="-567" w:right="-143" w:firstLine="709"/>
        <w:jc w:val="both"/>
      </w:pPr>
      <w:r>
        <w:t xml:space="preserve">развивать у детей умение творческой интерпретации музыки разными средствами художественной выразительности; </w:t>
      </w:r>
    </w:p>
    <w:p w:rsidR="00E82F15" w:rsidRDefault="00E82F15" w:rsidP="00E82F15">
      <w:pPr>
        <w:ind w:left="-567" w:right="-143" w:firstLine="709"/>
        <w:jc w:val="both"/>
      </w:pPr>
      <w:r>
        <w:t xml:space="preserve">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 </w:t>
      </w:r>
    </w:p>
    <w:p w:rsidR="00E82F15" w:rsidRDefault="00E82F15" w:rsidP="00E82F15">
      <w:pPr>
        <w:ind w:left="-567" w:right="-143" w:firstLine="709"/>
        <w:jc w:val="both"/>
      </w:pPr>
      <w:r>
        <w:t xml:space="preserve">развивать у детей умение сотрудничества в коллективной музыкальной деятельности; </w:t>
      </w:r>
    </w:p>
    <w:p w:rsidR="00E82F15" w:rsidRPr="00C333AA" w:rsidRDefault="00E82F15" w:rsidP="00E82F15">
      <w:pPr>
        <w:ind w:left="-567" w:right="-143" w:firstLine="709"/>
        <w:jc w:val="both"/>
        <w:rPr>
          <w:i/>
        </w:rPr>
      </w:pPr>
      <w:r w:rsidRPr="00C333AA">
        <w:rPr>
          <w:i/>
        </w:rPr>
        <w:t xml:space="preserve">5) театрализованная деятельность: </w:t>
      </w:r>
    </w:p>
    <w:p w:rsidR="00E82F15" w:rsidRDefault="00E82F15" w:rsidP="00E82F15">
      <w:pPr>
        <w:ind w:left="-567" w:right="-143" w:firstLine="709"/>
        <w:jc w:val="both"/>
      </w:pPr>
      <w:r>
        <w:t xml:space="preserve">знакомить детей с различными видами театрального искусства (кукольный театр, балет, опера и прочее); </w:t>
      </w:r>
    </w:p>
    <w:p w:rsidR="00E82F15" w:rsidRDefault="00E82F15" w:rsidP="00E82F15">
      <w:pPr>
        <w:ind w:left="-567" w:right="-143" w:firstLine="709"/>
        <w:jc w:val="both"/>
      </w:pPr>
      <w:r>
        <w:t xml:space="preserve">знакомить детей с театральной терминологией (акт, актер, антракт, кулисы и так далее); </w:t>
      </w:r>
    </w:p>
    <w:p w:rsidR="00E82F15" w:rsidRDefault="00E82F15" w:rsidP="00E82F15">
      <w:pPr>
        <w:ind w:left="-567" w:right="-143" w:firstLine="709"/>
        <w:jc w:val="both"/>
      </w:pPr>
      <w:r>
        <w:t xml:space="preserve">развивать интерес к сценическому искусству; </w:t>
      </w:r>
    </w:p>
    <w:p w:rsidR="00E82F15" w:rsidRDefault="00E82F15" w:rsidP="00E82F15">
      <w:pPr>
        <w:ind w:left="-567" w:right="-143" w:firstLine="709"/>
        <w:jc w:val="both"/>
      </w:pPr>
      <w:r>
        <w:t xml:space="preserve">создавать атмосферу творческого выбора и инициативы для каждого ребенка; </w:t>
      </w:r>
    </w:p>
    <w:p w:rsidR="00E82F15" w:rsidRDefault="00E82F15" w:rsidP="00E82F15">
      <w:pPr>
        <w:ind w:left="-567" w:right="-143" w:firstLine="709"/>
        <w:jc w:val="both"/>
      </w:pPr>
      <w:r>
        <w:t xml:space="preserve">развивать личностные качеств (коммуникативные навыки, партнерские взаимоотношения; </w:t>
      </w:r>
    </w:p>
    <w:p w:rsidR="00E82F15" w:rsidRDefault="00E82F15" w:rsidP="00E82F15">
      <w:pPr>
        <w:ind w:left="-567" w:right="-143" w:firstLine="709"/>
        <w:jc w:val="both"/>
      </w:pPr>
      <w:r>
        <w:t xml:space="preserve">воспитывать доброжелательность и контактность в отношениях со сверстниками; </w:t>
      </w:r>
    </w:p>
    <w:p w:rsidR="00E82F15" w:rsidRDefault="00E82F15" w:rsidP="00E82F15">
      <w:pPr>
        <w:ind w:left="-567" w:right="-143" w:firstLine="709"/>
        <w:jc w:val="both"/>
      </w:pPr>
      <w:r>
        <w:t xml:space="preserve">развивать навыки действий с воображаемыми предметами; </w:t>
      </w:r>
    </w:p>
    <w:p w:rsidR="00E82F15" w:rsidRDefault="00E82F15" w:rsidP="00E82F15">
      <w:pPr>
        <w:ind w:left="-567" w:right="-143" w:firstLine="709"/>
        <w:jc w:val="both"/>
      </w:pPr>
      <w:r>
        <w:t xml:space="preserve">способствовать развитию навыков передачи образа различными способами (речь, мимика, жест, пантомима и прочее); </w:t>
      </w:r>
    </w:p>
    <w:p w:rsidR="00E82F15" w:rsidRDefault="00E82F15" w:rsidP="00E82F15">
      <w:pPr>
        <w:ind w:left="-567" w:right="-143" w:firstLine="709"/>
        <w:jc w:val="both"/>
      </w:pPr>
      <w:r>
        <w:t xml:space="preserve">создавать условия для показа результатов творческой деятельности, поддерживать инициативу изготовления декораций, элементов костюмов и атрибутов; </w:t>
      </w:r>
    </w:p>
    <w:p w:rsidR="00E82F15" w:rsidRPr="00C333AA" w:rsidRDefault="00E82F15" w:rsidP="00E82F15">
      <w:pPr>
        <w:ind w:left="-567" w:right="-143" w:firstLine="709"/>
        <w:jc w:val="both"/>
        <w:rPr>
          <w:i/>
        </w:rPr>
      </w:pPr>
      <w:r w:rsidRPr="00C333AA">
        <w:rPr>
          <w:i/>
        </w:rPr>
        <w:t xml:space="preserve">6) культурно-досуговая деятельность: </w:t>
      </w:r>
    </w:p>
    <w:p w:rsidR="00E82F15" w:rsidRDefault="00E82F15" w:rsidP="00E82F15">
      <w:pPr>
        <w:ind w:left="-567" w:right="-143" w:firstLine="709"/>
        <w:jc w:val="both"/>
      </w:pPr>
      <w:r>
        <w:t xml:space="preserve">развивать желание организовывать свободное время с интересом и пользой. Формировать основы досуговой культуры во время игр, творчества, прогулки и прочее; </w:t>
      </w:r>
    </w:p>
    <w:p w:rsidR="00E82F15" w:rsidRDefault="00E82F15" w:rsidP="00E82F15">
      <w:pPr>
        <w:ind w:left="-567" w:right="-143" w:firstLine="709"/>
        <w:jc w:val="both"/>
      </w:pPr>
      <w:r>
        <w:lastRenderedPageBreak/>
        <w:t xml:space="preserve">создавать условия для проявления культурных потребностей и интересов, а также их использования в организации своего досуга; </w:t>
      </w:r>
    </w:p>
    <w:p w:rsidR="00E82F15" w:rsidRDefault="00E82F15" w:rsidP="00E82F15">
      <w:pPr>
        <w:ind w:left="-567" w:right="-143" w:firstLine="709"/>
        <w:jc w:val="both"/>
      </w:pPr>
      <w:r>
        <w:t xml:space="preserve">формировать понятия праздничный и будний день, понимать их различия; </w:t>
      </w:r>
    </w:p>
    <w:p w:rsidR="00E82F15" w:rsidRDefault="00E82F15" w:rsidP="00E82F15">
      <w:pPr>
        <w:ind w:left="-567" w:right="-143" w:firstLine="709"/>
        <w:jc w:val="both"/>
      </w:pPr>
      <w:r>
        <w:t xml:space="preserve">знакомить с историей возникновения праздников, воспитывать бережное отношение к народным праздничным традициям и обычаям; </w:t>
      </w:r>
    </w:p>
    <w:p w:rsidR="00E82F15" w:rsidRDefault="00E82F15" w:rsidP="00E82F15">
      <w:pPr>
        <w:ind w:left="-567" w:right="-143" w:firstLine="709"/>
        <w:jc w:val="both"/>
      </w:pPr>
      <w:r>
        <w:t xml:space="preserve">развивать интерес к участию в праздничных программах и вызывать желание принимать участие в подготовке помещений к ним (украшение флажками, гирляндами, цветами и прочее); </w:t>
      </w:r>
    </w:p>
    <w:p w:rsidR="00E82F15" w:rsidRDefault="00E82F15" w:rsidP="00E82F15">
      <w:pPr>
        <w:ind w:left="-567" w:right="-143" w:firstLine="709"/>
        <w:jc w:val="both"/>
      </w:pPr>
      <w:r>
        <w:t xml:space="preserve">формировать внимание и отзывчивость к окружающим людям во время праздничных мероприятий (поздравлять, приглашать на праздник, готовить подарки и прочее); </w:t>
      </w:r>
    </w:p>
    <w:p w:rsidR="00E82F15" w:rsidRDefault="00E82F15" w:rsidP="00E82F15">
      <w:pPr>
        <w:ind w:left="-567" w:right="-143" w:firstLine="709"/>
        <w:jc w:val="both"/>
      </w:pPr>
      <w:r>
        <w:t xml:space="preserve">воспитывать интерес к народной культуре, продолжать знакомить с традициями народов страны; воспитывать интерес и желание участвовать в народных праздниках и развлечениях; </w:t>
      </w:r>
    </w:p>
    <w:p w:rsidR="00E82F15" w:rsidRDefault="00E82F15" w:rsidP="00E82F15">
      <w:pPr>
        <w:ind w:left="-567" w:right="-143" w:firstLine="709"/>
        <w:jc w:val="both"/>
      </w:pPr>
      <w:r>
        <w:t xml:space="preserve">поддерживать интерес к участию в творческих объединениях дополнительного образования в ДОО и вне ее. </w:t>
      </w:r>
    </w:p>
    <w:p w:rsidR="00E82F15" w:rsidRDefault="00E82F15" w:rsidP="00E82F15">
      <w:pPr>
        <w:ind w:left="-567" w:right="-143" w:firstLine="709"/>
        <w:jc w:val="both"/>
      </w:pPr>
    </w:p>
    <w:p w:rsidR="00E82F15" w:rsidRPr="00C333AA" w:rsidRDefault="00E82F15" w:rsidP="00E82F15">
      <w:pPr>
        <w:ind w:right="-143"/>
        <w:jc w:val="both"/>
        <w:rPr>
          <w:i/>
        </w:rPr>
      </w:pPr>
      <w:r w:rsidRPr="00C333AA">
        <w:rPr>
          <w:b/>
          <w:i/>
        </w:rPr>
        <w:t xml:space="preserve"> Содержание образовательной деятельности</w:t>
      </w:r>
    </w:p>
    <w:p w:rsidR="00E82F15" w:rsidRPr="00C333AA" w:rsidRDefault="00E82F15" w:rsidP="00E82F15">
      <w:pPr>
        <w:ind w:left="-567" w:right="-143" w:firstLine="709"/>
        <w:jc w:val="both"/>
        <w:rPr>
          <w:i/>
        </w:rPr>
      </w:pPr>
    </w:p>
    <w:p w:rsidR="00E82F15" w:rsidRPr="00C333AA" w:rsidRDefault="00E82F15" w:rsidP="00E82F15">
      <w:pPr>
        <w:ind w:left="-567" w:right="-143" w:firstLine="709"/>
        <w:jc w:val="both"/>
        <w:rPr>
          <w:i/>
        </w:rPr>
      </w:pPr>
      <w:r w:rsidRPr="00C333AA">
        <w:rPr>
          <w:i/>
        </w:rPr>
        <w:t xml:space="preserve">Приобщение к искусству. </w:t>
      </w:r>
    </w:p>
    <w:p w:rsidR="00E82F15" w:rsidRDefault="00E82F15" w:rsidP="00E82F15">
      <w:pPr>
        <w:ind w:left="-567" w:right="-143" w:firstLine="709"/>
        <w:jc w:val="both"/>
      </w:pPr>
      <w:r>
        <w:t xml:space="preserve">1) Педагог продолжает формировать у детей интерес к музыке, живописи, народному искусству, воспитывать бережное отношение к произведениям искусства.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Формирует у детей умение выделять, называть, группировать произведения по видам искусства: литература, музыка, изобразительное искусство, архитектура, театр, цирк. </w:t>
      </w:r>
    </w:p>
    <w:p w:rsidR="00E82F15" w:rsidRDefault="00E82F15" w:rsidP="00E82F15">
      <w:pPr>
        <w:ind w:left="-567" w:right="-143" w:firstLine="709"/>
        <w:jc w:val="both"/>
      </w:pPr>
      <w:r>
        <w:t xml:space="preserve">2) Педагог продолжает развивать у детей стремление к познанию культурных традиций через творческую деятельность (изобразительную, музыкальную, театрализованную, культурно-досуговую). </w:t>
      </w:r>
    </w:p>
    <w:p w:rsidR="00E82F15" w:rsidRDefault="00E82F15" w:rsidP="00E82F15">
      <w:pPr>
        <w:ind w:left="-567" w:right="-143" w:firstLine="709"/>
        <w:jc w:val="both"/>
      </w:pPr>
      <w:r>
        <w:t xml:space="preserve">3) Педагог формирует духовно-нравственные качества в процессе ознакомления с различными видами искусства духовно-нравственного содержания; </w:t>
      </w:r>
    </w:p>
    <w:p w:rsidR="00E82F15" w:rsidRDefault="00E82F15" w:rsidP="00E82F15">
      <w:pPr>
        <w:ind w:left="-567" w:right="-143" w:firstLine="709"/>
        <w:jc w:val="both"/>
      </w:pPr>
      <w:r>
        <w:t xml:space="preserve">4) 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фотоискусство. Педагог продолжает знакомить детей с основными жанрами изобразительного искусства: натюрморт, пейзаж, портрет. Формирует у детей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 </w:t>
      </w:r>
    </w:p>
    <w:p w:rsidR="00E82F15" w:rsidRDefault="00E82F15" w:rsidP="00E82F15">
      <w:pPr>
        <w:ind w:left="-567" w:right="-143" w:firstLine="709"/>
        <w:jc w:val="both"/>
      </w:pPr>
      <w:r>
        <w:t xml:space="preserve">5) Педагог знакомит детей с произведениями живописи (И.И. Шишкин, И.И. Левитан, В.А. Серов, И.Э. Грабарь, П.П. Кончаловский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художников-иллюстраторов детских книг (Ю.А. Васнецов, Е.М. Рачев, Е.И. Чарушин, И.Я. Билибин и другие). Знакомит с творчеством русских и зарубежных композиторов, а также детских композиторов-песенников (И.С. Бах, В.А. Моцарт, П.И. Чайковский, М.И. Глинка, С.С. Прокофьев, В.Я. Шаинский и другими). </w:t>
      </w:r>
    </w:p>
    <w:p w:rsidR="00E82F15" w:rsidRDefault="00E82F15" w:rsidP="00E82F15">
      <w:pPr>
        <w:ind w:left="-567" w:right="-143" w:firstLine="709"/>
        <w:jc w:val="both"/>
      </w:pPr>
      <w:r>
        <w:t xml:space="preserve">6) 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кинотеатры и другое. Обращает внимание детей на сходства и различия архитектурных сооружений одинакового назначения: форма, пропорции (высота, длина, украшения - декор и так далее). 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 </w:t>
      </w:r>
    </w:p>
    <w:p w:rsidR="00E82F15" w:rsidRDefault="00E82F15" w:rsidP="00E82F15">
      <w:pPr>
        <w:ind w:left="-567" w:right="-143" w:firstLine="709"/>
        <w:jc w:val="both"/>
      </w:pPr>
      <w:r>
        <w:lastRenderedPageBreak/>
        <w:t xml:space="preserve">7) Расширяет представления детей о народном искусстве, фольклоре, музыке и художественных промыслах. Педагог знакомит детей с видами и жанрами фольклора. Поощряет участие детей в фольклорных развлечениях и праздниках. </w:t>
      </w:r>
    </w:p>
    <w:p w:rsidR="00E82F15" w:rsidRDefault="00E82F15" w:rsidP="00E82F15">
      <w:pPr>
        <w:ind w:left="-567" w:right="-143" w:firstLine="709"/>
        <w:jc w:val="both"/>
      </w:pPr>
      <w:r>
        <w:t xml:space="preserve">8) Педагог поощряет активное участие детей в художественной деятельности как по собственному желанию, так и под руководством взрослых. </w:t>
      </w:r>
    </w:p>
    <w:p w:rsidR="00E82F15" w:rsidRDefault="00E82F15" w:rsidP="00E82F15">
      <w:pPr>
        <w:ind w:left="-567" w:right="-143" w:firstLine="709"/>
        <w:jc w:val="both"/>
      </w:pPr>
      <w:r>
        <w:t xml:space="preserve">9) 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закрепляет и расширяет знания детей о телевидении, музеях, театре, цирке, кино, библиотеке; формирует желание посещать их. </w:t>
      </w:r>
    </w:p>
    <w:p w:rsidR="00E82F15" w:rsidRDefault="00E82F15" w:rsidP="00E82F15">
      <w:pPr>
        <w:ind w:left="-567" w:right="-143" w:firstLine="709"/>
        <w:jc w:val="both"/>
        <w:rPr>
          <w:b/>
        </w:rPr>
      </w:pPr>
    </w:p>
    <w:p w:rsidR="00E82F15" w:rsidRPr="00C333AA" w:rsidRDefault="00E82F15" w:rsidP="00E82F15">
      <w:pPr>
        <w:ind w:left="-567" w:right="-143" w:firstLine="709"/>
        <w:jc w:val="both"/>
        <w:rPr>
          <w:i/>
        </w:rPr>
      </w:pPr>
      <w:r w:rsidRPr="00C333AA">
        <w:rPr>
          <w:i/>
        </w:rPr>
        <w:t xml:space="preserve">Изобразительная деятельность. </w:t>
      </w:r>
    </w:p>
    <w:p w:rsidR="00E82F15" w:rsidRDefault="00E82F15" w:rsidP="00E82F15">
      <w:pPr>
        <w:ind w:left="-567" w:right="-143" w:firstLine="709"/>
        <w:jc w:val="both"/>
      </w:pPr>
      <w:r>
        <w:t xml:space="preserve">1) Педагог продолжает развивать интерес детей к изобразительной деятельности. Выявляет задатки у детей и развивает на их основе художественно - творческие способности в продуктивных видах детской деятельности. Педагог обогащает сенсорный опыт детей; закрепляет знания об основных формах предметов и объектов природы. Развивает у детей эстетическое восприятие, учит созерцать красоту окружающего мира. Развивает у детей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обобщения. Развивает у детей чувство формы, цвета, пропорций, учит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Педагог продолжает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 </w:t>
      </w:r>
    </w:p>
    <w:p w:rsidR="00E82F15" w:rsidRDefault="00E82F15" w:rsidP="00E82F15">
      <w:pPr>
        <w:ind w:left="-567" w:right="-143" w:firstLine="709"/>
        <w:jc w:val="both"/>
      </w:pPr>
      <w:r w:rsidRPr="00C333AA">
        <w:rPr>
          <w:i/>
        </w:rPr>
        <w:t>Предметное рисование:</w:t>
      </w:r>
      <w:r>
        <w:t xml:space="preserve"> педагог продолжает совершенствовать у детей умение передавать в рисунке образы предметов, объектов, персонажей сказок, литературных произведений. Обращает внимание детей на отличия предметов по форме, величине, пропорциям частей; побуждает их передавать эти отличия в рисунках. Учит передавать положение предметов в пространстве на листе бумаги, обращает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 умениям: учит располагать предмет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Закрепляет у детей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 </w:t>
      </w:r>
    </w:p>
    <w:p w:rsidR="00E82F15" w:rsidRDefault="00E82F15" w:rsidP="00E82F15">
      <w:pPr>
        <w:ind w:left="-567" w:right="-143" w:firstLine="709"/>
        <w:jc w:val="both"/>
      </w:pPr>
      <w:r>
        <w:t xml:space="preserve">Педагог учит детей рисовать акварелью в соответствии с ее спецификой (прозрачностью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(фиолетовый)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 </w:t>
      </w:r>
    </w:p>
    <w:p w:rsidR="00E82F15" w:rsidRDefault="00E82F15" w:rsidP="00E82F15">
      <w:pPr>
        <w:ind w:left="-567" w:right="-143" w:firstLine="709"/>
        <w:jc w:val="both"/>
      </w:pPr>
      <w:r w:rsidRPr="00C333AA">
        <w:rPr>
          <w:i/>
        </w:rPr>
        <w:t>Сюжетное рисование:</w:t>
      </w:r>
      <w:r>
        <w:t xml:space="preserve"> педагог учит детей создавать сюжетные композиции на темы окружающей жизни и на темы литературных произведений ("Кого встретил Колобок", "Два жадных </w:t>
      </w:r>
      <w:r>
        <w:lastRenderedPageBreak/>
        <w:t xml:space="preserve">медвежонка", "Где обедал воробей?" и другие). Развивает у детей композиционные 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Педагог учит располагать на рисунке предметы так, чтобы они загораживали друг друга (растущие перед домом деревья и частично его загораживающие и тому подобное). </w:t>
      </w:r>
    </w:p>
    <w:p w:rsidR="00E82F15" w:rsidRDefault="00E82F15" w:rsidP="00E82F15">
      <w:pPr>
        <w:ind w:left="-567" w:right="-143" w:firstLine="709"/>
        <w:jc w:val="both"/>
      </w:pPr>
      <w:r w:rsidRPr="00C333AA">
        <w:rPr>
          <w:i/>
        </w:rPr>
        <w:t>Декоративное рисование</w:t>
      </w:r>
      <w:r>
        <w:t xml:space="preserve">: педагог продолжает знакомить детей с изделиями народных промыслов, закрепляет и углубляет знания о дымковской и филимоновской игрушках и их росписи; предлагает создавать изображения по мотивам народной декоративной росписи, знакомит с ее цветовым строем и элементами композиции, поощряет детей за разнообразие используемых элементов. Продолжает знакомить детей с Городецкой росписью, ее цветовым решением, спецификой создания декоративных цветов (как правило, не чистых тонов, а оттенков), учит использовать для украшения оживки. Продолжает знакомить детей с росписью Полхов-Майдана. Педагог включает городецкую и полхов-майданскую роспись в творческую работу детей, помогает осваивать специфику этих видов росписи. Знакомит детей с региональным (местным) декоративным искусством. Учит детей составлять узоры по мотивам городецкой, полхов-майданской, гжельской росписи: знакомит с характерными элементами (бутоны, цветы, листья, травка, усики, завитки, оживки). Педагог учит создавать узоры на листах в форме народного изделия (поднос, солонка, чашка, розетка и другое).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Педагог предлагает детям расписывать бумажные силуэты и объемные фигуры. </w:t>
      </w:r>
    </w:p>
    <w:p w:rsidR="00E82F15" w:rsidRPr="00C333AA" w:rsidRDefault="00E82F15" w:rsidP="00E82F15">
      <w:pPr>
        <w:ind w:left="-567" w:right="-143" w:firstLine="709"/>
        <w:jc w:val="both"/>
        <w:rPr>
          <w:i/>
        </w:rPr>
      </w:pPr>
      <w:r w:rsidRPr="00C333AA">
        <w:rPr>
          <w:i/>
        </w:rPr>
        <w:t xml:space="preserve">2) Лепка: </w:t>
      </w:r>
    </w:p>
    <w:p w:rsidR="00E82F15" w:rsidRDefault="00E82F15" w:rsidP="00E82F15">
      <w:pPr>
        <w:ind w:left="-567" w:right="-143" w:firstLine="709"/>
        <w:jc w:val="both"/>
      </w:pPr>
      <w:r>
        <w:t xml:space="preserve">педагог продолжает знакомить детей с особенностями лепки из глины, пластилина и пластической массы. Развивает у детей умение лепить с натуры и по представлению знакомые предметы (овощи, фрукты, грибы, посуда, игрушки); передавать их характерные особенности. Педагог продолжает формировать умение у детей лепить посуду из целого куска глины и пластилина ленточным способом. Закрепляет у детей умение лепить предметы пластическим,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"Курица с цыплятами", "Два жадных медвежонка нашли сыр", "Дети на прогулке" 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инициативу. Продолжает формировать у детей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тому подобное. Продолжает формировать у детей технические умения и навыки работы с разнообразными материалами для лепки; побуждает использовать дополнительные материалы (косточки, зернышки, бусинки и так далее). Педагог закрепляет у детей навыки аккуратной лепки. Закрепляет у детей навык тщательно мыть руки по окончании лепки. </w:t>
      </w:r>
    </w:p>
    <w:p w:rsidR="00E82F15" w:rsidRDefault="00E82F15" w:rsidP="00E82F15">
      <w:pPr>
        <w:ind w:left="-567" w:right="-143" w:firstLine="709"/>
        <w:jc w:val="both"/>
      </w:pPr>
      <w:r w:rsidRPr="00C333AA">
        <w:rPr>
          <w:i/>
        </w:rPr>
        <w:t>Декоративная лепка:</w:t>
      </w:r>
      <w:r>
        <w:t xml:space="preserve"> педагог продолжает знакомить детей с особенностями декоративной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народных игрушек (дымковской, филимоновской, каргопольской и другие). Формирует у детей умение украшать узорами предметы декоративного искусства. Учит детей расписывать изделия гуашью, украшать их налепами и углубленным рельефом, использовать стеку. Педагог учит детей обмакивать пальцы в воду, чтобы сгладить неровности вылепленного изображения, когда это необходимо для передачи образа. </w:t>
      </w:r>
    </w:p>
    <w:p w:rsidR="00E82F15" w:rsidRPr="00C333AA" w:rsidRDefault="00E82F15" w:rsidP="00E82F15">
      <w:pPr>
        <w:ind w:left="-567" w:right="-143" w:firstLine="709"/>
        <w:jc w:val="both"/>
        <w:rPr>
          <w:i/>
        </w:rPr>
      </w:pPr>
      <w:r w:rsidRPr="00C333AA">
        <w:rPr>
          <w:i/>
        </w:rPr>
        <w:t xml:space="preserve">3) Аппликация: </w:t>
      </w:r>
    </w:p>
    <w:p w:rsidR="00E82F15" w:rsidRDefault="00E82F15" w:rsidP="00E82F15">
      <w:pPr>
        <w:ind w:left="-567" w:right="-143" w:firstLine="709"/>
        <w:jc w:val="both"/>
      </w:pPr>
      <w:r>
        <w:t xml:space="preserve">педагог закрепляет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 - 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одинаковые фигуры или их детали из бумаги, </w:t>
      </w:r>
      <w:r>
        <w:lastRenderedPageBreak/>
        <w:t xml:space="preserve">сложенной гармошкой, а симметричные изображения - из бумаги, сложенной пополам (стакан, ваза, цветок и другое). С целью создания выразительного образа, педагог учит детей приему обрывания. Побуждает детей создавать предметные и сюжетные композиции, дополнять их деталями, обогащающими изображения. Педагог формирует у детей аккуратное и бережное отношение к материалам. </w:t>
      </w:r>
    </w:p>
    <w:p w:rsidR="00E82F15" w:rsidRPr="00C333AA" w:rsidRDefault="00E82F15" w:rsidP="00E82F15">
      <w:pPr>
        <w:ind w:left="-567" w:right="-143" w:firstLine="709"/>
        <w:jc w:val="both"/>
        <w:rPr>
          <w:i/>
        </w:rPr>
      </w:pPr>
      <w:r w:rsidRPr="00C333AA">
        <w:rPr>
          <w:i/>
        </w:rPr>
        <w:t xml:space="preserve">4) Прикладное творчество: </w:t>
      </w:r>
    </w:p>
    <w:p w:rsidR="00E82F15" w:rsidRDefault="00E82F15" w:rsidP="00E82F15">
      <w:pPr>
        <w:ind w:left="-567" w:right="-143" w:firstLine="709"/>
        <w:jc w:val="both"/>
      </w:pPr>
      <w:r>
        <w:t xml:space="preserve">педагог совершенствует у детей умение работать с бумагой: сгибать лист вчетверо в разных направлениях; работать по готовой выкройке (шапочка, лодочка, домик, кошелек). Закрепляет у детей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родителей (законных представителей), сотрудников ДОО, елочные украшения. Педагог привлекает детей к изготовлению пособий для занятий и самостоятельной деятельности (коробки, счетный материал), ремонту книг, настольно-печатных игр. Закрепляет умение детей экономно и рационально расходовать материалы. </w:t>
      </w:r>
    </w:p>
    <w:p w:rsidR="00E82F15" w:rsidRDefault="00E82F15" w:rsidP="00E82F15">
      <w:pPr>
        <w:ind w:left="-567" w:right="-143" w:firstLine="709"/>
        <w:jc w:val="both"/>
        <w:rPr>
          <w:b/>
        </w:rPr>
      </w:pPr>
    </w:p>
    <w:p w:rsidR="00E82F15" w:rsidRPr="00C333AA" w:rsidRDefault="00E82F15" w:rsidP="00E82F15">
      <w:pPr>
        <w:ind w:left="-567" w:right="-143" w:firstLine="709"/>
        <w:jc w:val="both"/>
        <w:rPr>
          <w:i/>
        </w:rPr>
      </w:pPr>
      <w:r w:rsidRPr="00C333AA">
        <w:rPr>
          <w:i/>
        </w:rPr>
        <w:t xml:space="preserve">Конструктивная деятельность. </w:t>
      </w:r>
    </w:p>
    <w:p w:rsidR="00E82F15" w:rsidRDefault="00E82F15" w:rsidP="00E82F15">
      <w:pPr>
        <w:ind w:left="-567" w:right="-143" w:firstLine="709"/>
        <w:jc w:val="both"/>
      </w:pPr>
      <w:r>
        <w:t xml:space="preserve">Педагог учит детей выделять основные части и характерные детали конструкций. Помогает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Знакомит детей с новыми деталями: разнообразными по форме и величине пластинами, брусками, цилиндрами, конусами и другое. Учит детей заменять одни детали другими. Педагог формирует у детей умение создавать различные по величине и конструкции постройки одного и того же объекта. Учит детей строить по рисунку, самостоятельно подбирать необходимый строительный материал. Продолжает развивать у детей умение работать коллективно, объединять свои поделки в соответствии с общим замыслом, договариваться, кто какую часть работы будет выполнять. </w:t>
      </w:r>
    </w:p>
    <w:p w:rsidR="00E82F15" w:rsidRDefault="00E82F15" w:rsidP="00E82F15">
      <w:pPr>
        <w:ind w:left="-567" w:right="-143" w:firstLine="709"/>
        <w:jc w:val="both"/>
        <w:rPr>
          <w:b/>
        </w:rPr>
      </w:pPr>
    </w:p>
    <w:p w:rsidR="00E82F15" w:rsidRPr="00C333AA" w:rsidRDefault="00E82F15" w:rsidP="00E82F15">
      <w:pPr>
        <w:ind w:left="-567" w:right="-143" w:firstLine="709"/>
        <w:jc w:val="both"/>
        <w:rPr>
          <w:i/>
        </w:rPr>
      </w:pPr>
      <w:r w:rsidRPr="00C333AA">
        <w:rPr>
          <w:b/>
          <w:i/>
        </w:rPr>
        <w:t xml:space="preserve"> Музыкальная деятельность</w:t>
      </w:r>
      <w:r w:rsidRPr="00C333AA">
        <w:rPr>
          <w:i/>
        </w:rPr>
        <w:t xml:space="preserve">. </w:t>
      </w:r>
    </w:p>
    <w:p w:rsidR="00E82F15" w:rsidRDefault="00E82F15" w:rsidP="00E82F15">
      <w:pPr>
        <w:ind w:left="-567" w:right="-143" w:firstLine="709"/>
        <w:jc w:val="both"/>
      </w:pPr>
      <w:r w:rsidRPr="00C333AA">
        <w:rPr>
          <w:i/>
        </w:rPr>
        <w:t>1) Слушание:</w:t>
      </w:r>
      <w:r>
        <w:t xml:space="preserve"> педагог учит детей различать жанры музыкальных произведений (песня, танец, марш).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Знакомит с творчеством некоторых композиторов. </w:t>
      </w:r>
    </w:p>
    <w:p w:rsidR="00E82F15" w:rsidRDefault="00E82F15" w:rsidP="00E82F15">
      <w:pPr>
        <w:ind w:left="-567" w:right="-143" w:firstLine="709"/>
        <w:jc w:val="both"/>
      </w:pPr>
      <w:r w:rsidRPr="00C333AA">
        <w:rPr>
          <w:i/>
        </w:rPr>
        <w:t>2) Пение:</w:t>
      </w:r>
      <w:r>
        <w:t xml:space="preserve"> педагог формирует у детей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характера. Развивает у детей песенный музыкальный вкус. </w:t>
      </w:r>
    </w:p>
    <w:p w:rsidR="00E82F15" w:rsidRDefault="00E82F15" w:rsidP="00E82F15">
      <w:pPr>
        <w:ind w:left="-567" w:right="-143" w:firstLine="709"/>
        <w:jc w:val="both"/>
      </w:pPr>
      <w:r w:rsidRPr="00C333AA">
        <w:rPr>
          <w:i/>
        </w:rPr>
        <w:t>3) Песенное творчество</w:t>
      </w:r>
      <w:r>
        <w:t xml:space="preserve">: педагог учит детей импровизировать мелодию на заданный текст. Учит детей сочинять мелодии различного характера: ласковую колыбельную, задорный или бодрый марш, плавный вальс, веселую плясовую. </w:t>
      </w:r>
    </w:p>
    <w:p w:rsidR="00E82F15" w:rsidRDefault="00E82F15" w:rsidP="00E82F15">
      <w:pPr>
        <w:ind w:left="-567" w:right="-143" w:firstLine="709"/>
        <w:jc w:val="both"/>
      </w:pPr>
      <w:r w:rsidRPr="00C333AA">
        <w:rPr>
          <w:i/>
        </w:rPr>
        <w:t>4) Музыкально-ритмические движения</w:t>
      </w:r>
      <w:r>
        <w:t xml:space="preserve">: педагог развивает у детей чувство ритма, умение передавать через движения характер музыки, ее эмоциональнообразное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Знакомит </w:t>
      </w:r>
      <w:r>
        <w:lastRenderedPageBreak/>
        <w:t xml:space="preserve">детей с русским хороводом, пляской, а также с танцами других народов. Продолжает развивать у детей навыки инсценирования песен; учит изображать сказочных животных и птиц (лошадка, коза, лиса, медведь, заяц, журавль, ворон и другие) в разных игровых ситуациях. </w:t>
      </w:r>
    </w:p>
    <w:p w:rsidR="00E82F15" w:rsidRDefault="00E82F15" w:rsidP="00E82F15">
      <w:pPr>
        <w:ind w:left="-567" w:right="-143" w:firstLine="709"/>
        <w:jc w:val="both"/>
      </w:pPr>
      <w:r w:rsidRPr="00C333AA">
        <w:rPr>
          <w:i/>
        </w:rPr>
        <w:t>5) Музыкально-игровое и танцевальное творчество:</w:t>
      </w:r>
      <w:r>
        <w:t xml:space="preserve"> педагог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инсценированию содержания песен, хороводов. </w:t>
      </w:r>
    </w:p>
    <w:p w:rsidR="00E82F15" w:rsidRDefault="00E82F15" w:rsidP="00E82F15">
      <w:pPr>
        <w:ind w:left="-567" w:right="-143" w:firstLine="709"/>
        <w:jc w:val="both"/>
      </w:pPr>
      <w:r w:rsidRPr="00C333AA">
        <w:rPr>
          <w:i/>
        </w:rPr>
        <w:t xml:space="preserve">6) Игра на детских музыкальных инструментах: </w:t>
      </w:r>
      <w:r>
        <w:t xml:space="preserve">педагог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Развивает творчество детей, побуждает их к активным самостоятельным действиям. </w:t>
      </w:r>
    </w:p>
    <w:p w:rsidR="00E82F15" w:rsidRDefault="00E82F15" w:rsidP="00E82F15">
      <w:pPr>
        <w:ind w:left="-567" w:right="-143" w:firstLine="709"/>
        <w:jc w:val="both"/>
      </w:pPr>
      <w:r>
        <w:t xml:space="preserve">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ребенка. </w:t>
      </w:r>
    </w:p>
    <w:p w:rsidR="00E82F15" w:rsidRDefault="00E82F15" w:rsidP="00E82F15">
      <w:pPr>
        <w:ind w:left="-567" w:right="-143" w:firstLine="709"/>
        <w:jc w:val="both"/>
      </w:pPr>
    </w:p>
    <w:p w:rsidR="00E82F15" w:rsidRPr="00C333AA" w:rsidRDefault="00E82F15" w:rsidP="00E82F15">
      <w:pPr>
        <w:ind w:left="-567" w:right="-143" w:firstLine="709"/>
        <w:jc w:val="both"/>
        <w:rPr>
          <w:i/>
        </w:rPr>
      </w:pPr>
      <w:r w:rsidRPr="00C333AA">
        <w:rPr>
          <w:i/>
        </w:rPr>
        <w:t xml:space="preserve">Театрализованная деятельность. </w:t>
      </w:r>
    </w:p>
    <w:p w:rsidR="00E82F15" w:rsidRDefault="00E82F15" w:rsidP="00E82F15">
      <w:pPr>
        <w:ind w:left="-567" w:right="-143" w:firstLine="709"/>
        <w:jc w:val="both"/>
      </w:pPr>
      <w:r>
        <w:t xml:space="preserve">Педагог продолжает знакомить детей с различными видами театрального искусства (кукольный театр, балет, опера и прочее); расширяет представления детей в области театральной терминологии (акт, актер, антракт, кулисы и так далее). Способствует развитию интереса к сценическому искусству, создает атмосферу творческого выбора и инициативы для каждого ребенка, поддерживает различные творческие группы детей. Развивает личностные качества (коммуникативные навыки, партнерские взаимоотношения).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 </w:t>
      </w:r>
    </w:p>
    <w:p w:rsidR="00E82F15" w:rsidRDefault="00E82F15" w:rsidP="00E82F15">
      <w:pPr>
        <w:ind w:left="-567" w:right="-143" w:firstLine="709"/>
        <w:jc w:val="both"/>
        <w:rPr>
          <w:b/>
        </w:rPr>
      </w:pPr>
    </w:p>
    <w:p w:rsidR="00E82F15" w:rsidRPr="00C333AA" w:rsidRDefault="00E82F15" w:rsidP="00E82F15">
      <w:pPr>
        <w:ind w:left="-567" w:right="-143" w:firstLine="709"/>
        <w:jc w:val="both"/>
        <w:rPr>
          <w:i/>
        </w:rPr>
      </w:pPr>
      <w:r w:rsidRPr="00C333AA">
        <w:rPr>
          <w:i/>
        </w:rPr>
        <w:t xml:space="preserve">Культурно-досуговая деятельность. </w:t>
      </w:r>
    </w:p>
    <w:p w:rsidR="00E82F15" w:rsidRDefault="00E82F15" w:rsidP="00E82F15">
      <w:pPr>
        <w:ind w:left="-567" w:right="-143" w:firstLine="709"/>
        <w:jc w:val="both"/>
      </w:pPr>
      <w:r>
        <w:t xml:space="preserve">Педагог развивает желание детей проводить свободное время с интересом и пользой, реализуя собственные творческие потребности (чтение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Поддерживает желание участвовать в оформлении помещений к празднику. Формирует внимание и отзывчивость ко всем участникам праздничного действия (сверстники, педагоги, гости). Педагог знакомит с русскими народными традициями, а также с обычаями других народов страны. Поощряет желание участвовать в народных праздниках и развлечениях. </w:t>
      </w:r>
    </w:p>
    <w:p w:rsidR="00E82F15" w:rsidRDefault="00E82F15" w:rsidP="00B56D87">
      <w:pPr>
        <w:pStyle w:val="13"/>
        <w:tabs>
          <w:tab w:val="left" w:pos="1033"/>
        </w:tabs>
        <w:spacing w:line="302" w:lineRule="auto"/>
        <w:rPr>
          <w:b/>
          <w:color w:val="000000"/>
          <w:sz w:val="24"/>
          <w:szCs w:val="24"/>
        </w:rPr>
      </w:pPr>
    </w:p>
    <w:p w:rsidR="009F101C" w:rsidRDefault="009F101C" w:rsidP="009F101C">
      <w:r>
        <w:t>МБДОУ №1 «Ручеек» реализует парциальную программу в группе детей от 5 лет до 6 лет «Цветные ладошки» Автор: И.А.Лыкова</w:t>
      </w:r>
    </w:p>
    <w:p w:rsidR="009F101C" w:rsidRDefault="009F101C" w:rsidP="009F101C">
      <w:r>
        <w:t>В программе художественного воспитания дошкольников «Цветные ладошки» сформулированы педагогические условия, необходимые для эффективного художественного развития детей дошкольного возраста, а именно:</w:t>
      </w:r>
    </w:p>
    <w:p w:rsidR="009F101C" w:rsidRDefault="009F101C" w:rsidP="009F101C">
      <w:r>
        <w:t>1) формирование эстетического отношения и художественных способностей в активной творческой деятельности детей;</w:t>
      </w:r>
    </w:p>
    <w:p w:rsidR="009F101C" w:rsidRDefault="009F101C" w:rsidP="009F101C">
      <w:r>
        <w:t>2) создание развивающей среды для занятий по рисованию, лепке, аппликации, художественному труду и самостоятельного детского творчества;</w:t>
      </w:r>
    </w:p>
    <w:p w:rsidR="009F101C" w:rsidRDefault="009F101C" w:rsidP="009F101C">
      <w:r>
        <w:t>3) ознакомление детей с основами изобразительного и народного декоративно-прикладного искусства в среде музея и дошкольного образовательного учреждения.</w:t>
      </w:r>
    </w:p>
    <w:p w:rsidR="009F101C" w:rsidRDefault="009F101C" w:rsidP="009F101C">
      <w:r>
        <w:t xml:space="preserve">В ходе реализации Программы предусматривается совместная деятельность взрослых и детей в процессе занятий, в игре. </w:t>
      </w:r>
      <w:r w:rsidRPr="009F101C">
        <w:t>Интеграция разных видов изобрази тельного</w:t>
      </w:r>
      <w:r>
        <w:t xml:space="preserve"> искусства и художественной дея</w:t>
      </w:r>
      <w:r w:rsidRPr="009F101C">
        <w:t>тельности детей на основе принци</w:t>
      </w:r>
      <w:r>
        <w:t>па взаи</w:t>
      </w:r>
      <w:r w:rsidRPr="009F101C">
        <w:t>мосвя</w:t>
      </w:r>
      <w:r>
        <w:t>зи обобщённых представлений (ин</w:t>
      </w:r>
      <w:r w:rsidRPr="009F101C">
        <w:t>телл</w:t>
      </w:r>
      <w:r>
        <w:t>ектуальный компонент) и обобщён</w:t>
      </w:r>
      <w:r w:rsidRPr="009F101C">
        <w:t xml:space="preserve">ных </w:t>
      </w:r>
      <w:r>
        <w:t>способов действий (операциональ</w:t>
      </w:r>
      <w:r w:rsidRPr="009F101C">
        <w:t>ный к</w:t>
      </w:r>
      <w:r>
        <w:t>омпонент) обеспечивает оптималь</w:t>
      </w:r>
      <w:r w:rsidRPr="009F101C">
        <w:t>ные условия для полноценного развития художественно-эстетических способностей детей в соответствии с их возрастными и индивидуальными возможностями.</w:t>
      </w:r>
    </w:p>
    <w:p w:rsidR="009F101C" w:rsidRPr="006637A0" w:rsidRDefault="009F101C" w:rsidP="009F101C">
      <w:pPr>
        <w:rPr>
          <w:i/>
        </w:rPr>
      </w:pPr>
      <w:r w:rsidRPr="006637A0">
        <w:rPr>
          <w:i/>
        </w:rPr>
        <w:t>Целевой раздел</w:t>
      </w:r>
    </w:p>
    <w:p w:rsidR="009F101C" w:rsidRDefault="009F101C" w:rsidP="009F101C">
      <w:pPr>
        <w:rPr>
          <w:i/>
        </w:rPr>
      </w:pPr>
      <w:r w:rsidRPr="006637A0">
        <w:rPr>
          <w:i/>
        </w:rPr>
        <w:lastRenderedPageBreak/>
        <w:t xml:space="preserve">Цель: </w:t>
      </w:r>
    </w:p>
    <w:p w:rsidR="009F101C" w:rsidRDefault="009F101C" w:rsidP="009F101C">
      <w:r w:rsidRPr="009F101C">
        <w:t xml:space="preserve">формирование у </w:t>
      </w:r>
      <w:r>
        <w:t>детей раннего и дошкольного воз</w:t>
      </w:r>
      <w:r w:rsidRPr="009F101C">
        <w:t>рас</w:t>
      </w:r>
      <w:r>
        <w:t>та эстетического отношения и ху</w:t>
      </w:r>
      <w:r w:rsidRPr="009F101C">
        <w:t>д</w:t>
      </w:r>
      <w:r>
        <w:t>ожественно-творческих способнос</w:t>
      </w:r>
      <w:r w:rsidRPr="009F101C">
        <w:t>тей в изобразительной деятельности.</w:t>
      </w:r>
    </w:p>
    <w:p w:rsidR="009F101C" w:rsidRDefault="009F101C" w:rsidP="009F101C">
      <w:pPr>
        <w:rPr>
          <w:i/>
        </w:rPr>
      </w:pPr>
      <w:r w:rsidRPr="006637A0">
        <w:rPr>
          <w:i/>
        </w:rPr>
        <w:t>Задачи:</w:t>
      </w:r>
    </w:p>
    <w:p w:rsidR="009F101C" w:rsidRDefault="009F101C" w:rsidP="009F101C">
      <w:r w:rsidRPr="00CC05CE">
        <w:t xml:space="preserve"> </w:t>
      </w:r>
      <w:r>
        <w:t>1. Развитие эстетического восприятия художественных образов (в произведениях искусства) и предметов (явлений) окружающего мира как эстетических объектов.</w:t>
      </w:r>
    </w:p>
    <w:p w:rsidR="009F101C" w:rsidRDefault="009F101C" w:rsidP="009F101C">
      <w:r>
        <w:t>2.Создание условий для свободного экспериментирования с художественными материалами и инструментами.</w:t>
      </w:r>
    </w:p>
    <w:p w:rsidR="009F101C" w:rsidRDefault="009F101C" w:rsidP="009F101C">
      <w:r>
        <w:t>3. Ознакомление с универсальным «языком» искусства - средствами художественно-образной выразительности.</w:t>
      </w:r>
    </w:p>
    <w:p w:rsidR="009F101C" w:rsidRDefault="009F101C" w:rsidP="009F101C">
      <w:r>
        <w:t>4.  Амплификация (обогащение) индивидуального художественно-эстетического опыта (эстетической апперцепции): «осмысленное чтение» - распредмечивание и опредмечивание -художественно-эстетических объектов с помощью воображения и эмпатии (носителем и выразителем эстетического выступает цельный художественный образ как универсальная категория); интерпретация художественного образа и содержания, заключённого в художественную форму.</w:t>
      </w:r>
    </w:p>
    <w:p w:rsidR="009F101C" w:rsidRDefault="009F101C" w:rsidP="009F101C">
      <w:r>
        <w:t>5. Развитие художественно-творческих способностей в продуктивных видах детской деятельности.</w:t>
      </w:r>
    </w:p>
    <w:p w:rsidR="009F101C" w:rsidRDefault="009F101C" w:rsidP="009F101C">
      <w:r>
        <w:t>6. Воспитание художественного вкуса и чувства гармонии.</w:t>
      </w:r>
    </w:p>
    <w:p w:rsidR="009F101C" w:rsidRDefault="009F101C" w:rsidP="009F101C">
      <w:r>
        <w:t>7. Создание условий для многоаспектной и увлекательной активности де тей в художественно-эстетическом освоении окружающего мира.</w:t>
      </w:r>
    </w:p>
    <w:p w:rsidR="009F101C" w:rsidRPr="00CC05CE" w:rsidRDefault="009F101C" w:rsidP="009F101C">
      <w:r>
        <w:t>8.Формирование эстетической картины мира и основных элементов «Я - концепции-творца».</w:t>
      </w:r>
    </w:p>
    <w:p w:rsidR="009F101C" w:rsidRDefault="009F101C" w:rsidP="009F101C">
      <w:pPr>
        <w:rPr>
          <w:i/>
        </w:rPr>
      </w:pPr>
      <w:r w:rsidRPr="006637A0">
        <w:rPr>
          <w:i/>
        </w:rPr>
        <w:t xml:space="preserve">Планируемые результаты для детей </w:t>
      </w:r>
      <w:r>
        <w:rPr>
          <w:i/>
        </w:rPr>
        <w:t>5-6</w:t>
      </w:r>
      <w:r w:rsidRPr="006637A0">
        <w:rPr>
          <w:i/>
        </w:rPr>
        <w:t xml:space="preserve"> лет:</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Создаёт изображения предметов (с натуры, по представле</w:t>
      </w:r>
      <w:r>
        <w:rPr>
          <w:rFonts w:ascii="Times New Roman" w:hAnsi="Times New Roman"/>
          <w:sz w:val="24"/>
          <w:szCs w:val="24"/>
          <w:lang w:val="ru-RU"/>
        </w:rPr>
        <w:t>н</w:t>
      </w:r>
      <w:r w:rsidRPr="009F101C">
        <w:rPr>
          <w:rFonts w:ascii="Times New Roman" w:hAnsi="Times New Roman"/>
          <w:sz w:val="24"/>
          <w:szCs w:val="24"/>
          <w:lang w:val="ru-RU"/>
        </w:rPr>
        <w:t>ию); сюжетные изображения.</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Использует разнообразные композиционные реше</w:t>
      </w:r>
      <w:r>
        <w:rPr>
          <w:rFonts w:ascii="Times New Roman" w:hAnsi="Times New Roman"/>
          <w:sz w:val="24"/>
          <w:szCs w:val="24"/>
          <w:lang w:val="ru-RU"/>
        </w:rPr>
        <w:t xml:space="preserve">ния, </w:t>
      </w:r>
      <w:r w:rsidRPr="009F101C">
        <w:rPr>
          <w:rFonts w:ascii="Times New Roman" w:hAnsi="Times New Roman"/>
          <w:sz w:val="24"/>
          <w:szCs w:val="24"/>
          <w:lang w:val="ru-RU"/>
        </w:rPr>
        <w:t>изобразительные материалы.</w:t>
      </w:r>
    </w:p>
    <w:p w:rsidR="009F101C" w:rsidRP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Использует различные цвета и оттенки для создания выразительных образов.</w:t>
      </w:r>
    </w:p>
    <w:p w:rsidR="009F101C" w:rsidRDefault="009F101C" w:rsidP="009F101C">
      <w:pPr>
        <w:pStyle w:val="a9"/>
        <w:rPr>
          <w:rFonts w:ascii="Times New Roman" w:hAnsi="Times New Roman"/>
          <w:sz w:val="24"/>
          <w:szCs w:val="24"/>
          <w:lang w:val="ru-RU"/>
        </w:rPr>
      </w:pPr>
      <w:r w:rsidRPr="009F101C">
        <w:rPr>
          <w:rFonts w:ascii="Times New Roman" w:hAnsi="Times New Roman"/>
          <w:sz w:val="24"/>
          <w:szCs w:val="24"/>
          <w:lang w:val="ru-RU"/>
        </w:rPr>
        <w:t>Выполняет узоры по мотивам народного декоративно-прикладного искусства.</w:t>
      </w:r>
    </w:p>
    <w:p w:rsidR="009F101C" w:rsidRPr="009F101C" w:rsidRDefault="009F101C" w:rsidP="009F101C">
      <w:pPr>
        <w:pStyle w:val="a9"/>
        <w:rPr>
          <w:rFonts w:ascii="Times New Roman" w:hAnsi="Times New Roman"/>
          <w:sz w:val="24"/>
          <w:szCs w:val="24"/>
          <w:lang w:val="ru-RU"/>
        </w:rPr>
      </w:pPr>
    </w:p>
    <w:p w:rsidR="00E82F15" w:rsidRPr="00E82F15" w:rsidRDefault="006A2578" w:rsidP="00E82F15">
      <w:pPr>
        <w:pStyle w:val="a9"/>
        <w:ind w:left="-567" w:right="-143" w:firstLine="709"/>
        <w:rPr>
          <w:rFonts w:ascii="Times New Roman" w:hAnsi="Times New Roman"/>
          <w:b/>
          <w:sz w:val="24"/>
          <w:szCs w:val="24"/>
          <w:lang w:val="ru-RU"/>
        </w:rPr>
      </w:pPr>
      <w:r>
        <w:rPr>
          <w:rFonts w:ascii="Times New Roman" w:hAnsi="Times New Roman"/>
          <w:b/>
          <w:sz w:val="24"/>
          <w:szCs w:val="24"/>
          <w:lang w:val="ru-RU"/>
        </w:rPr>
        <w:t>2</w:t>
      </w:r>
      <w:r w:rsidR="00E82F15" w:rsidRPr="00E82F15">
        <w:rPr>
          <w:rFonts w:ascii="Times New Roman" w:hAnsi="Times New Roman"/>
          <w:b/>
          <w:sz w:val="24"/>
          <w:szCs w:val="24"/>
          <w:lang w:val="ru-RU"/>
        </w:rPr>
        <w:t>.</w:t>
      </w:r>
      <w:r w:rsidR="00192458">
        <w:rPr>
          <w:rFonts w:ascii="Times New Roman" w:hAnsi="Times New Roman"/>
          <w:b/>
          <w:sz w:val="24"/>
          <w:szCs w:val="24"/>
          <w:lang w:val="ru-RU"/>
        </w:rPr>
        <w:t>5</w:t>
      </w:r>
      <w:r w:rsidR="00E82F15" w:rsidRPr="00E82F15">
        <w:rPr>
          <w:rFonts w:ascii="Times New Roman" w:hAnsi="Times New Roman"/>
          <w:b/>
          <w:sz w:val="24"/>
          <w:szCs w:val="24"/>
          <w:lang w:val="ru-RU"/>
        </w:rPr>
        <w:t>.</w:t>
      </w:r>
      <w:r>
        <w:rPr>
          <w:rFonts w:ascii="Times New Roman" w:hAnsi="Times New Roman"/>
          <w:b/>
          <w:sz w:val="24"/>
          <w:szCs w:val="24"/>
          <w:lang w:val="ru-RU"/>
        </w:rPr>
        <w:t>6.</w:t>
      </w:r>
      <w:r w:rsidR="00E82F15" w:rsidRPr="00E82F15">
        <w:rPr>
          <w:rFonts w:ascii="Times New Roman" w:hAnsi="Times New Roman"/>
          <w:b/>
          <w:sz w:val="24"/>
          <w:szCs w:val="24"/>
          <w:lang w:val="ru-RU"/>
        </w:rPr>
        <w:t xml:space="preserve"> От 6 лет до 7 лет.</w:t>
      </w:r>
    </w:p>
    <w:p w:rsidR="00E82F15" w:rsidRPr="00E82F15" w:rsidRDefault="00E82F15" w:rsidP="00E82F15">
      <w:pPr>
        <w:pStyle w:val="a9"/>
        <w:ind w:left="-567" w:right="-143" w:firstLine="709"/>
        <w:rPr>
          <w:rFonts w:ascii="Times New Roman" w:hAnsi="Times New Roman"/>
          <w:b/>
          <w:sz w:val="24"/>
          <w:szCs w:val="24"/>
          <w:lang w:val="ru-RU"/>
        </w:rPr>
      </w:pPr>
    </w:p>
    <w:p w:rsidR="00E82F15" w:rsidRPr="00C333AA" w:rsidRDefault="00E82F15" w:rsidP="00E82F15">
      <w:pPr>
        <w:pStyle w:val="a9"/>
        <w:ind w:left="-567" w:right="-143" w:firstLine="709"/>
        <w:rPr>
          <w:rFonts w:ascii="Times New Roman" w:hAnsi="Times New Roman"/>
          <w:b/>
          <w:i/>
          <w:sz w:val="24"/>
          <w:szCs w:val="24"/>
          <w:lang w:val="ru-RU" w:eastAsia="ru-RU"/>
        </w:rPr>
      </w:pPr>
      <w:r w:rsidRPr="00C333AA">
        <w:rPr>
          <w:rFonts w:ascii="Times New Roman" w:hAnsi="Times New Roman"/>
          <w:b/>
          <w:i/>
          <w:sz w:val="24"/>
          <w:szCs w:val="24"/>
          <w:lang w:val="ru-RU" w:eastAsia="ru-RU"/>
        </w:rPr>
        <w:t>Задачи образовательной деятельности</w:t>
      </w:r>
    </w:p>
    <w:p w:rsidR="00E82F15" w:rsidRPr="00C333AA" w:rsidRDefault="00E82F15" w:rsidP="00E82F15">
      <w:pPr>
        <w:ind w:left="-567" w:right="-143" w:firstLine="709"/>
        <w:jc w:val="both"/>
      </w:pPr>
      <w:r>
        <w:t xml:space="preserve">В области художественно-эстетического развития </w:t>
      </w:r>
      <w:r w:rsidRPr="00C333AA">
        <w:t xml:space="preserve">основными задачами образовательной деятельности являются: </w:t>
      </w:r>
    </w:p>
    <w:p w:rsidR="00E82F15" w:rsidRPr="00C333AA" w:rsidRDefault="00E82F15" w:rsidP="00E82F15">
      <w:pPr>
        <w:ind w:left="-567" w:right="-143" w:firstLine="709"/>
        <w:jc w:val="both"/>
        <w:rPr>
          <w:i/>
        </w:rPr>
      </w:pPr>
      <w:r w:rsidRPr="00C333AA">
        <w:rPr>
          <w:i/>
        </w:rPr>
        <w:t xml:space="preserve">1) приобщение к искусству: </w:t>
      </w:r>
    </w:p>
    <w:p w:rsidR="00E82F15" w:rsidRDefault="00E82F15" w:rsidP="00E82F15">
      <w:pPr>
        <w:ind w:left="-567" w:right="-143" w:firstLine="709"/>
        <w:jc w:val="both"/>
      </w:pPr>
      <w:r>
        <w:t xml:space="preserve">продолжать развивать у детей интерес к искусству, эстетический вкус; формировать у детей предпочтения в области музыкальной, изобразительной, театрализованной деятельности; </w:t>
      </w:r>
    </w:p>
    <w:p w:rsidR="00E82F15" w:rsidRDefault="00E82F15" w:rsidP="00E82F15">
      <w:pPr>
        <w:ind w:left="-567" w:right="-143" w:firstLine="709"/>
        <w:jc w:val="both"/>
      </w:pPr>
      <w:r>
        <w:t xml:space="preserve">воспитывать уважительное отношение и чувство гордости за свою страну, в процессе ознакомления с разными видами искусства; </w:t>
      </w:r>
    </w:p>
    <w:p w:rsidR="00E82F15" w:rsidRDefault="00E82F15" w:rsidP="00E82F15">
      <w:pPr>
        <w:ind w:left="-567" w:right="-143" w:firstLine="709"/>
        <w:jc w:val="both"/>
      </w:pPr>
      <w:r>
        <w:t xml:space="preserve">закреплять знания детей о видах искусства (изобразительное, декоративно - прикладное искусство, музыка, архитектура, театр, танец, кино, цирк); </w:t>
      </w:r>
    </w:p>
    <w:p w:rsidR="00E82F15" w:rsidRDefault="00E82F15" w:rsidP="00E82F15">
      <w:pPr>
        <w:ind w:left="-567" w:right="-143" w:firstLine="709"/>
        <w:jc w:val="both"/>
      </w:pPr>
      <w:r>
        <w:t xml:space="preserve">формировать у детей духовно-нравственные качества и чувства сопричастности к культурному наследию, традициям своего народа в процессе ознакомления с различными видами и жанрами искусства; </w:t>
      </w:r>
    </w:p>
    <w:p w:rsidR="00E82F15" w:rsidRDefault="00E82F15" w:rsidP="00E82F15">
      <w:pPr>
        <w:ind w:left="-567" w:right="-143" w:firstLine="709"/>
        <w:jc w:val="both"/>
      </w:pPr>
      <w:r>
        <w:t xml:space="preserve">формировать чувство патриотизма и гражданственности в процессе ознакомления с различными произведениями музыки, изобразительного искусства гражданственно-патриотического содержания; </w:t>
      </w:r>
    </w:p>
    <w:p w:rsidR="00E82F15" w:rsidRDefault="00E82F15" w:rsidP="00E82F15">
      <w:pPr>
        <w:ind w:left="-567" w:right="-143" w:firstLine="709"/>
        <w:jc w:val="both"/>
      </w:pPr>
      <w:r>
        <w:t xml:space="preserve">формировать гуманное отношение к людям и окружающей природе; </w:t>
      </w:r>
    </w:p>
    <w:p w:rsidR="00E82F15" w:rsidRDefault="00E82F15" w:rsidP="00E82F15">
      <w:pPr>
        <w:ind w:left="-567" w:right="-143" w:firstLine="709"/>
        <w:jc w:val="both"/>
      </w:pPr>
      <w:r>
        <w:t xml:space="preserve">формировать духовно-нравственное отношение и чувство сопричастности к культурному наследию своего народа; </w:t>
      </w:r>
    </w:p>
    <w:p w:rsidR="00E82F15" w:rsidRDefault="00E82F15" w:rsidP="00E82F15">
      <w:pPr>
        <w:ind w:left="-567" w:right="-143" w:firstLine="709"/>
        <w:jc w:val="both"/>
      </w:pPr>
      <w:r>
        <w:t xml:space="preserve">закреплять у детей знания об искусстве как виде творческой деятельности людей; </w:t>
      </w:r>
    </w:p>
    <w:p w:rsidR="00E82F15" w:rsidRDefault="00E82F15" w:rsidP="00E82F15">
      <w:pPr>
        <w:ind w:left="-567" w:right="-143" w:firstLine="709"/>
        <w:jc w:val="both"/>
      </w:pPr>
      <w:r>
        <w:t xml:space="preserve">помогать детям различать народное и профессиональное искусство; </w:t>
      </w:r>
    </w:p>
    <w:p w:rsidR="00E82F15" w:rsidRDefault="00E82F15" w:rsidP="00E82F15">
      <w:pPr>
        <w:ind w:left="-567" w:right="-143" w:firstLine="709"/>
        <w:jc w:val="both"/>
      </w:pPr>
      <w:r>
        <w:t xml:space="preserve">формировать у детей основы художественной культуры; </w:t>
      </w:r>
    </w:p>
    <w:p w:rsidR="00E82F15" w:rsidRDefault="00E82F15" w:rsidP="00E82F15">
      <w:pPr>
        <w:ind w:left="-567" w:right="-143" w:firstLine="709"/>
        <w:jc w:val="both"/>
      </w:pPr>
      <w:r>
        <w:t xml:space="preserve">расширять знания детей об изобразительном искусстве, музыке, театре; </w:t>
      </w:r>
    </w:p>
    <w:p w:rsidR="00E82F15" w:rsidRDefault="00E82F15" w:rsidP="00E82F15">
      <w:pPr>
        <w:ind w:left="-567" w:right="-143" w:firstLine="709"/>
        <w:jc w:val="both"/>
      </w:pPr>
      <w:r>
        <w:t xml:space="preserve">расширять знания детей о творчестве известных художников и композиторов; </w:t>
      </w:r>
    </w:p>
    <w:p w:rsidR="00E82F15" w:rsidRDefault="00E82F15" w:rsidP="00E82F15">
      <w:pPr>
        <w:ind w:left="-567" w:right="-143" w:firstLine="709"/>
        <w:jc w:val="both"/>
      </w:pPr>
      <w:r>
        <w:lastRenderedPageBreak/>
        <w:t xml:space="preserve">расширять знания детей о творческой деятельности, ее особенностях; </w:t>
      </w:r>
    </w:p>
    <w:p w:rsidR="00E82F15" w:rsidRDefault="00E82F15" w:rsidP="00E82F15">
      <w:pPr>
        <w:ind w:left="-567" w:right="-143" w:firstLine="709"/>
        <w:jc w:val="both"/>
      </w:pPr>
      <w:r>
        <w:t xml:space="preserve">называть виды художественной деятельности, профессию деятеля искусства; </w:t>
      </w:r>
    </w:p>
    <w:p w:rsidR="00E82F15" w:rsidRDefault="00E82F15" w:rsidP="00E82F15">
      <w:pPr>
        <w:ind w:left="-567" w:right="-143" w:firstLine="709"/>
        <w:jc w:val="both"/>
      </w:pPr>
      <w:r>
        <w:t xml:space="preserve">организовать посещение выставки, театра, музея, цирка (совместно с родителями (законными представителями)); </w:t>
      </w:r>
    </w:p>
    <w:p w:rsidR="00E82F15" w:rsidRPr="00C333AA" w:rsidRDefault="00E82F15" w:rsidP="00E82F15">
      <w:pPr>
        <w:ind w:left="-567" w:right="-143" w:firstLine="709"/>
        <w:jc w:val="both"/>
        <w:rPr>
          <w:i/>
        </w:rPr>
      </w:pPr>
      <w:r w:rsidRPr="00C333AA">
        <w:rPr>
          <w:i/>
        </w:rPr>
        <w:t xml:space="preserve">2) изобразительная деятельность: </w:t>
      </w:r>
    </w:p>
    <w:p w:rsidR="00E82F15" w:rsidRDefault="00E82F15" w:rsidP="00E82F15">
      <w:pPr>
        <w:ind w:left="-567" w:right="-143" w:firstLine="709"/>
        <w:jc w:val="both"/>
      </w:pPr>
      <w:r>
        <w:t xml:space="preserve">формировать у детей устойчивый интерес к изобразительной деятельности; </w:t>
      </w:r>
    </w:p>
    <w:p w:rsidR="00E82F15" w:rsidRDefault="00E82F15" w:rsidP="00E82F15">
      <w:pPr>
        <w:ind w:left="-567" w:right="-143" w:firstLine="709"/>
        <w:jc w:val="both"/>
      </w:pPr>
      <w:r>
        <w:t xml:space="preserve">развивать художественный вкус, творческое воображение, наблюдательность и любознательность; </w:t>
      </w:r>
    </w:p>
    <w:p w:rsidR="00E82F15" w:rsidRDefault="00E82F15" w:rsidP="00E82F15">
      <w:pPr>
        <w:ind w:left="-567" w:right="-143" w:firstLine="709"/>
        <w:jc w:val="both"/>
      </w:pPr>
      <w:r>
        <w:t xml:space="preserve">обогащать у детей сенсорный опыт, включать в процесс ознакомления с предметами движения рук по предмету; </w:t>
      </w:r>
    </w:p>
    <w:p w:rsidR="00E82F15" w:rsidRDefault="00E82F15" w:rsidP="00E82F15">
      <w:pPr>
        <w:ind w:left="-567" w:right="-143" w:firstLine="709"/>
        <w:jc w:val="both"/>
      </w:pPr>
      <w:r>
        <w:t xml:space="preserve">продолжать развивать у детей образное эстетическое восприятие, образные представления, формировать эстетические суждения; аргументированно и развернуто оценивать изображения, созданные как самим ребенком, так и его сверстниками, обращая внимание на обязательность доброжелательного и уважительного отношения к работам товарищей; </w:t>
      </w:r>
    </w:p>
    <w:p w:rsidR="00E82F15" w:rsidRDefault="00E82F15" w:rsidP="00E82F15">
      <w:pPr>
        <w:ind w:left="-567" w:right="-143" w:firstLine="709"/>
        <w:jc w:val="both"/>
      </w:pPr>
      <w:r>
        <w:t xml:space="preserve">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 </w:t>
      </w:r>
    </w:p>
    <w:p w:rsidR="00E82F15" w:rsidRDefault="00E82F15" w:rsidP="00E82F15">
      <w:pPr>
        <w:ind w:left="-567" w:right="-143" w:firstLine="709"/>
        <w:jc w:val="both"/>
      </w:pPr>
      <w:r>
        <w:t xml:space="preserve">формировать у детей эстетическое отношение к предметам и явлениям окружающего мира, произведениям искусства, к художественно-творческой деятельности; </w:t>
      </w:r>
    </w:p>
    <w:p w:rsidR="00E82F15" w:rsidRDefault="00E82F15" w:rsidP="00E82F15">
      <w:pPr>
        <w:ind w:left="-567" w:right="-143" w:firstLine="709"/>
        <w:jc w:val="both"/>
      </w:pPr>
      <w:r>
        <w:t xml:space="preserve">воспитывать самостоятельность; активно и творчески применять ранее усвоенные способы изображения в рисовании, лепке и аппликации, используя выразительные средства; </w:t>
      </w:r>
    </w:p>
    <w:p w:rsidR="00E82F15" w:rsidRDefault="00E82F15" w:rsidP="00E82F15">
      <w:pPr>
        <w:ind w:left="-567" w:right="-143" w:firstLine="709"/>
        <w:jc w:val="both"/>
      </w:pPr>
      <w:r>
        <w:t xml:space="preserve">создавать условия для свободного, самостоятельного, разнопланового экспериментирования с художественными материалами; </w:t>
      </w:r>
    </w:p>
    <w:p w:rsidR="00E82F15" w:rsidRDefault="00E82F15" w:rsidP="00E82F15">
      <w:pPr>
        <w:ind w:left="-567" w:right="-143" w:firstLine="709"/>
        <w:jc w:val="both"/>
      </w:pPr>
      <w:r>
        <w:t xml:space="preserve">поощрять стремление детей сделать свое произведение красивым, содержательным, выразительным; </w:t>
      </w:r>
    </w:p>
    <w:p w:rsidR="00E82F15" w:rsidRDefault="00E82F15" w:rsidP="00E82F15">
      <w:pPr>
        <w:ind w:left="-567" w:right="-143" w:firstLine="709"/>
        <w:jc w:val="both"/>
      </w:pPr>
      <w:r>
        <w:t xml:space="preserve">поощрять стремление детей делать самостоятельный выбор, помогать другому, уважать и понимать потребности другого человека, бережно относиться к продуктам его труда; </w:t>
      </w:r>
    </w:p>
    <w:p w:rsidR="00E82F15" w:rsidRDefault="00E82F15" w:rsidP="00E82F15">
      <w:pPr>
        <w:ind w:left="-567" w:right="-143" w:firstLine="709"/>
        <w:jc w:val="both"/>
      </w:pPr>
      <w:r>
        <w:t xml:space="preserve">продолжать учить детей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 </w:t>
      </w:r>
    </w:p>
    <w:p w:rsidR="00E82F15" w:rsidRDefault="00E82F15" w:rsidP="00E82F15">
      <w:pPr>
        <w:ind w:left="-567" w:right="-143" w:firstLine="709"/>
        <w:jc w:val="both"/>
      </w:pPr>
      <w:r>
        <w:t xml:space="preserve">развивать художественно-творческие способности детей в изобразительной деятельности; </w:t>
      </w:r>
    </w:p>
    <w:p w:rsidR="00E82F15" w:rsidRDefault="00E82F15" w:rsidP="00E82F15">
      <w:pPr>
        <w:ind w:left="-567" w:right="-143" w:firstLine="709"/>
        <w:jc w:val="both"/>
      </w:pPr>
      <w:r>
        <w:t xml:space="preserve">продолжать развивать у детей коллективное творчество; </w:t>
      </w:r>
    </w:p>
    <w:p w:rsidR="00E82F15" w:rsidRDefault="00E82F15" w:rsidP="00E82F15">
      <w:pPr>
        <w:ind w:left="-567" w:right="-143" w:firstLine="709"/>
        <w:jc w:val="both"/>
      </w:pPr>
      <w:r>
        <w:t xml:space="preserve">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 </w:t>
      </w:r>
    </w:p>
    <w:p w:rsidR="00E82F15" w:rsidRDefault="00E82F15" w:rsidP="00E82F15">
      <w:pPr>
        <w:ind w:left="-567" w:right="-143" w:firstLine="709"/>
        <w:jc w:val="both"/>
      </w:pPr>
      <w:r>
        <w:t xml:space="preserve">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 </w:t>
      </w:r>
    </w:p>
    <w:p w:rsidR="00E82F15" w:rsidRDefault="00E82F15" w:rsidP="00E82F15">
      <w:pPr>
        <w:ind w:left="-567" w:right="-143" w:firstLine="709"/>
        <w:jc w:val="both"/>
      </w:pPr>
      <w:r>
        <w:t xml:space="preserve">организовывать участие детей в создании индивидуальных творческих работ и тематических композиций к праздничным утренникам и развлечениям, художественных проектах); </w:t>
      </w:r>
    </w:p>
    <w:p w:rsidR="00E82F15" w:rsidRPr="00C333AA" w:rsidRDefault="00E82F15" w:rsidP="00E82F15">
      <w:pPr>
        <w:ind w:left="-567" w:right="-143" w:firstLine="709"/>
        <w:jc w:val="both"/>
        <w:rPr>
          <w:i/>
        </w:rPr>
      </w:pPr>
      <w:r w:rsidRPr="00C333AA">
        <w:rPr>
          <w:i/>
        </w:rPr>
        <w:t xml:space="preserve">3) конструктивная деятельность: </w:t>
      </w:r>
    </w:p>
    <w:p w:rsidR="00E82F15" w:rsidRDefault="00E82F15" w:rsidP="00E82F15">
      <w:pPr>
        <w:ind w:left="-567" w:right="-143" w:firstLine="709"/>
        <w:jc w:val="both"/>
      </w:pPr>
      <w:r>
        <w:t xml:space="preserve">формировать умение у детей видеть конструкцию объекта и анализировать ее основные части, их функциональное назначение; </w:t>
      </w:r>
    </w:p>
    <w:p w:rsidR="00E82F15" w:rsidRDefault="00E82F15" w:rsidP="00E82F15">
      <w:pPr>
        <w:ind w:left="-567" w:right="-143" w:firstLine="709"/>
        <w:jc w:val="both"/>
      </w:pPr>
      <w:r>
        <w:t xml:space="preserve">закреплять у детей навыки коллективной работы: умение распределять обязанности, работать в соответствии с общим замыслом, не мешая друг другу; развивать у детей интерес к конструктивной деятельности; знакомить детей с различными видами конструкторов; </w:t>
      </w:r>
    </w:p>
    <w:p w:rsidR="00E82F15" w:rsidRDefault="00E82F15" w:rsidP="00E82F15">
      <w:pPr>
        <w:ind w:left="-567" w:right="-143" w:firstLine="709"/>
        <w:jc w:val="both"/>
      </w:pPr>
      <w:r>
        <w:t xml:space="preserve">знакомить детей с профессиями дизайнера, конструктора, архитектора, строителя и прочее; </w:t>
      </w:r>
    </w:p>
    <w:p w:rsidR="00E82F15" w:rsidRDefault="00E82F15" w:rsidP="00E82F15">
      <w:pPr>
        <w:ind w:left="-567" w:right="-143" w:firstLine="709"/>
        <w:jc w:val="both"/>
      </w:pPr>
      <w:r>
        <w:t xml:space="preserve">развивать у детей художественно-творческие способности и самостоятельную творческую конструктивную деятельность детей; </w:t>
      </w:r>
    </w:p>
    <w:p w:rsidR="00E82F15" w:rsidRPr="00C333AA" w:rsidRDefault="00E82F15" w:rsidP="00E82F15">
      <w:pPr>
        <w:ind w:left="-567" w:right="-143" w:firstLine="709"/>
        <w:jc w:val="both"/>
        <w:rPr>
          <w:i/>
        </w:rPr>
      </w:pPr>
      <w:r w:rsidRPr="00C333AA">
        <w:rPr>
          <w:i/>
        </w:rPr>
        <w:t xml:space="preserve">4) музыкальная деятельность: </w:t>
      </w:r>
    </w:p>
    <w:p w:rsidR="00E82F15" w:rsidRDefault="00E82F15" w:rsidP="00E82F15">
      <w:pPr>
        <w:ind w:left="-567" w:right="-143" w:firstLine="709"/>
        <w:jc w:val="both"/>
      </w:pPr>
      <w:r>
        <w:t xml:space="preserve">воспитывать гражданско-патриотические чувства через изучение Государственного гимна Российской Федерации; </w:t>
      </w:r>
    </w:p>
    <w:p w:rsidR="00E82F15" w:rsidRDefault="00E82F15" w:rsidP="00E82F15">
      <w:pPr>
        <w:ind w:left="-567" w:right="-143" w:firstLine="709"/>
        <w:jc w:val="both"/>
      </w:pPr>
      <w:r>
        <w:t xml:space="preserve">продолжать приобщать детей к музыкальной культуре, воспитывать музыкально-эстетический вкус; </w:t>
      </w:r>
    </w:p>
    <w:p w:rsidR="00E82F15" w:rsidRDefault="00E82F15" w:rsidP="00E82F15">
      <w:pPr>
        <w:ind w:left="-567" w:right="-143" w:firstLine="709"/>
        <w:jc w:val="both"/>
      </w:pPr>
      <w:r>
        <w:lastRenderedPageBreak/>
        <w:t xml:space="preserve">развивать детское музыкально-художественное творчество, реализация самостоятельной творческой деятельности детей; удовлетворение потребности в самовыражении; </w:t>
      </w:r>
    </w:p>
    <w:p w:rsidR="00E82F15" w:rsidRDefault="00E82F15" w:rsidP="00E82F15">
      <w:pPr>
        <w:ind w:left="-567" w:right="-143" w:firstLine="709"/>
        <w:jc w:val="both"/>
      </w:pPr>
      <w:r>
        <w:t xml:space="preserve">развивать у детей музыкальные способности: поэтический и музыкальный слух, чувство ритма, музыкальную память; </w:t>
      </w:r>
    </w:p>
    <w:p w:rsidR="00E82F15" w:rsidRDefault="00E82F15" w:rsidP="00E82F15">
      <w:pPr>
        <w:ind w:left="-567" w:right="-143" w:firstLine="709"/>
        <w:jc w:val="both"/>
      </w:pPr>
      <w:r>
        <w:t xml:space="preserve">продолжать обогащать музыкальные впечатления детей, вызывать яркий эмоциональный отклик при восприятии музыки разного характера; </w:t>
      </w:r>
    </w:p>
    <w:p w:rsidR="00E82F15" w:rsidRDefault="00E82F15" w:rsidP="00E82F15">
      <w:pPr>
        <w:ind w:left="-567" w:right="-143" w:firstLine="709"/>
        <w:jc w:val="both"/>
      </w:pPr>
      <w:r>
        <w:t xml:space="preserve">формирование у детей основы художественно-эстетического восприятия мира, становление эстетического и эмоционально-нравственного отношения к отражению окружающей действительности в музыке; </w:t>
      </w:r>
    </w:p>
    <w:p w:rsidR="00E82F15" w:rsidRDefault="00E82F15" w:rsidP="00E82F15">
      <w:pPr>
        <w:ind w:left="-567" w:right="-143" w:firstLine="709"/>
        <w:jc w:val="both"/>
      </w:pPr>
      <w:r>
        <w:t xml:space="preserve">совершенствовать у детей звуковысотный, ритмический, тембровый и динамический слух; способствовать дальнейшему формированию певческого голоса; </w:t>
      </w:r>
    </w:p>
    <w:p w:rsidR="00E82F15" w:rsidRDefault="00E82F15" w:rsidP="00E82F15">
      <w:pPr>
        <w:ind w:left="-567" w:right="-143" w:firstLine="709"/>
        <w:jc w:val="both"/>
      </w:pPr>
      <w:r>
        <w:t xml:space="preserve">развивать у детей навык движения под музыку; </w:t>
      </w:r>
    </w:p>
    <w:p w:rsidR="00E82F15" w:rsidRDefault="00E82F15" w:rsidP="00E82F15">
      <w:pPr>
        <w:ind w:left="-567" w:right="-143" w:firstLine="709"/>
        <w:jc w:val="both"/>
      </w:pPr>
      <w:r>
        <w:t xml:space="preserve">обучать детей игре на детских музыкальных инструментах; </w:t>
      </w:r>
    </w:p>
    <w:p w:rsidR="00E82F15" w:rsidRDefault="00E82F15" w:rsidP="00E82F15">
      <w:pPr>
        <w:ind w:left="-567" w:right="-143" w:firstLine="709"/>
        <w:jc w:val="both"/>
      </w:pPr>
      <w:r>
        <w:t xml:space="preserve">знакомить детей с элементарными музыкальными понятиями; </w:t>
      </w:r>
    </w:p>
    <w:p w:rsidR="00E82F15" w:rsidRDefault="00E82F15" w:rsidP="00E82F15">
      <w:pPr>
        <w:ind w:left="-567" w:right="-143" w:firstLine="709"/>
        <w:jc w:val="both"/>
      </w:pPr>
      <w:r>
        <w:t xml:space="preserve">формировать у детей умение использовать полученные знания и навыки в быту и на досуге; </w:t>
      </w:r>
    </w:p>
    <w:p w:rsidR="00E82F15" w:rsidRPr="00C333AA" w:rsidRDefault="00E82F15" w:rsidP="00E82F15">
      <w:pPr>
        <w:ind w:left="-567" w:right="-143" w:firstLine="709"/>
        <w:jc w:val="both"/>
        <w:rPr>
          <w:i/>
        </w:rPr>
      </w:pPr>
      <w:r w:rsidRPr="00C333AA">
        <w:rPr>
          <w:i/>
        </w:rPr>
        <w:t xml:space="preserve">5) театрализованная деятельность: </w:t>
      </w:r>
    </w:p>
    <w:p w:rsidR="00E82F15" w:rsidRDefault="00E82F15" w:rsidP="00E82F15">
      <w:pPr>
        <w:ind w:left="-567" w:right="-143" w:firstLine="709"/>
        <w:jc w:val="both"/>
      </w:pPr>
      <w:r>
        <w:t xml:space="preserve">продолжать приобщение детей к театральному искусству через знакомство с историей театра, его жанрами, устройством и профессиями; </w:t>
      </w:r>
    </w:p>
    <w:p w:rsidR="00E82F15" w:rsidRDefault="00E82F15" w:rsidP="00E82F15">
      <w:pPr>
        <w:ind w:left="-567" w:right="-143" w:firstLine="709"/>
        <w:jc w:val="both"/>
      </w:pPr>
      <w:r>
        <w:t xml:space="preserve">продолжать знакомить детей с разными видами театрализованной деятельности; </w:t>
      </w:r>
    </w:p>
    <w:p w:rsidR="00E82F15" w:rsidRDefault="00E82F15" w:rsidP="00E82F15">
      <w:pPr>
        <w:ind w:left="-567" w:right="-143" w:firstLine="709"/>
        <w:jc w:val="both"/>
      </w:pPr>
      <w:r>
        <w:t xml:space="preserve">развивать у детей умение создавать по предложенной схеме и словесной инструкции декорации и персонажей из различных материалов (бумага, ткань, бросового материала и прочее); </w:t>
      </w:r>
    </w:p>
    <w:p w:rsidR="00E82F15" w:rsidRDefault="00E82F15" w:rsidP="00E82F15">
      <w:pPr>
        <w:ind w:left="-567" w:right="-143" w:firstLine="709"/>
        <w:jc w:val="both"/>
      </w:pPr>
      <w:r>
        <w:t xml:space="preserve">продолжать развивать у детей умение передавать особенности характера персонажа с помощью мимики, жеста, движения и интонационно-образной речи; </w:t>
      </w:r>
    </w:p>
    <w:p w:rsidR="00E82F15" w:rsidRDefault="00E82F15" w:rsidP="00E82F15">
      <w:pPr>
        <w:ind w:left="-567" w:right="-143" w:firstLine="709"/>
        <w:jc w:val="both"/>
      </w:pPr>
      <w:r>
        <w:t xml:space="preserve">продолжать развивать навыки кукловождения в различных театральных системах (перчаточными, тростевыми, марионеткам и так далее); </w:t>
      </w:r>
    </w:p>
    <w:p w:rsidR="00E82F15" w:rsidRDefault="00E82F15" w:rsidP="00E82F15">
      <w:pPr>
        <w:ind w:left="-567" w:right="-143" w:firstLine="709"/>
        <w:jc w:val="both"/>
      </w:pPr>
      <w:r>
        <w:t xml:space="preserve">формировать умение согласовывать свои действия с партнерами, приучать правильно оценивать действия персонажей в спектакле; </w:t>
      </w:r>
    </w:p>
    <w:p w:rsidR="00E82F15" w:rsidRDefault="00E82F15" w:rsidP="00E82F15">
      <w:pPr>
        <w:ind w:left="-567" w:right="-143" w:firstLine="709"/>
        <w:jc w:val="both"/>
      </w:pPr>
      <w:r>
        <w:t xml:space="preserve">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придумывание новых сюжетных линий, введение новых персонажей, действий; </w:t>
      </w:r>
    </w:p>
    <w:p w:rsidR="00E82F15" w:rsidRDefault="00E82F15" w:rsidP="00E82F15">
      <w:pPr>
        <w:ind w:left="-567" w:right="-143" w:firstLine="709"/>
        <w:jc w:val="both"/>
      </w:pPr>
      <w:r>
        <w:t xml:space="preserve">поощрять способность творчески передавать образ в играх драматизациях, спектаклях; </w:t>
      </w:r>
    </w:p>
    <w:p w:rsidR="00E82F15" w:rsidRPr="00C333AA" w:rsidRDefault="00E82F15" w:rsidP="00E82F15">
      <w:pPr>
        <w:ind w:left="-567" w:right="-143" w:firstLine="709"/>
        <w:jc w:val="both"/>
        <w:rPr>
          <w:i/>
        </w:rPr>
      </w:pPr>
      <w:r w:rsidRPr="00C333AA">
        <w:rPr>
          <w:i/>
        </w:rPr>
        <w:t xml:space="preserve">6) культурно-досуговая деятельность: </w:t>
      </w:r>
    </w:p>
    <w:p w:rsidR="00E82F15" w:rsidRDefault="00E82F15" w:rsidP="00E82F15">
      <w:pPr>
        <w:ind w:left="-567" w:right="-143" w:firstLine="709"/>
        <w:jc w:val="both"/>
      </w:pPr>
      <w:r>
        <w:t xml:space="preserve">продолжать формировать интерес к полезной деятельности в свободное время (отдых, творчество, самообразование); </w:t>
      </w:r>
    </w:p>
    <w:p w:rsidR="00E82F15" w:rsidRDefault="00E82F15" w:rsidP="00E82F15">
      <w:pPr>
        <w:ind w:left="-567" w:right="-143" w:firstLine="709"/>
        <w:jc w:val="both"/>
      </w:pPr>
      <w:r>
        <w:t xml:space="preserve">развивать желание участвовать в подготовке и участию в развлечениях, соблюдай культуру общения (доброжелательность, отзывчивость, такт, уважение); </w:t>
      </w:r>
    </w:p>
    <w:p w:rsidR="00E82F15" w:rsidRDefault="00E82F15" w:rsidP="00E82F15">
      <w:pPr>
        <w:ind w:left="-567" w:right="-143" w:firstLine="709"/>
        <w:jc w:val="both"/>
      </w:pPr>
      <w:r>
        <w:t xml:space="preserve">расширять представления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 </w:t>
      </w:r>
    </w:p>
    <w:p w:rsidR="00E82F15" w:rsidRDefault="00E82F15" w:rsidP="00E82F15">
      <w:pPr>
        <w:ind w:left="-567" w:right="-143" w:firstLine="709"/>
        <w:jc w:val="both"/>
      </w:pPr>
      <w:r>
        <w:t xml:space="preserve">воспитывать уважительное отношение к своей стране в ходе предпраздничной подготовки; </w:t>
      </w:r>
    </w:p>
    <w:p w:rsidR="00E82F15" w:rsidRDefault="00E82F15" w:rsidP="00E82F15">
      <w:pPr>
        <w:ind w:left="-567" w:right="-143" w:firstLine="709"/>
        <w:jc w:val="both"/>
      </w:pPr>
      <w:r>
        <w:t xml:space="preserve">формировать чувство удовлетворения от участия в коллективной досуговой деятельности; </w:t>
      </w:r>
    </w:p>
    <w:p w:rsidR="00E82F15" w:rsidRDefault="00E82F15" w:rsidP="00E82F15">
      <w:pPr>
        <w:ind w:left="-567" w:right="-143" w:firstLine="709"/>
        <w:jc w:val="both"/>
      </w:pPr>
      <w:r>
        <w:t xml:space="preserve">поощрять желание детей посещать объединения дополнительного образования различной направленности (танцевальный кружок, хор, изостудия и прочее). </w:t>
      </w:r>
    </w:p>
    <w:p w:rsidR="00E82F15" w:rsidRDefault="00E82F15" w:rsidP="00E82F15">
      <w:pPr>
        <w:ind w:left="-567" w:right="-143" w:firstLine="709"/>
        <w:jc w:val="both"/>
        <w:rPr>
          <w:b/>
        </w:rPr>
      </w:pPr>
    </w:p>
    <w:p w:rsidR="00E82F15" w:rsidRPr="00C333AA" w:rsidRDefault="00E82F15" w:rsidP="00E82F15">
      <w:pPr>
        <w:ind w:right="-143"/>
        <w:jc w:val="both"/>
        <w:rPr>
          <w:i/>
        </w:rPr>
      </w:pPr>
      <w:r>
        <w:rPr>
          <w:b/>
        </w:rPr>
        <w:t xml:space="preserve"> </w:t>
      </w:r>
      <w:r w:rsidRPr="00C333AA">
        <w:rPr>
          <w:b/>
          <w:i/>
        </w:rPr>
        <w:t>Содержание образовательной деятельности</w:t>
      </w:r>
    </w:p>
    <w:p w:rsidR="00E82F15" w:rsidRPr="00C333AA" w:rsidRDefault="00E82F15" w:rsidP="00E82F15">
      <w:pPr>
        <w:ind w:left="-567" w:right="-143" w:firstLine="709"/>
        <w:jc w:val="both"/>
        <w:rPr>
          <w:b/>
          <w:i/>
        </w:rPr>
      </w:pPr>
    </w:p>
    <w:p w:rsidR="00E82F15" w:rsidRPr="00C333AA" w:rsidRDefault="00E82F15" w:rsidP="00E82F15">
      <w:pPr>
        <w:ind w:left="-567" w:right="-143" w:firstLine="709"/>
        <w:jc w:val="both"/>
      </w:pPr>
      <w:r w:rsidRPr="00C333AA">
        <w:rPr>
          <w:i/>
        </w:rPr>
        <w:t>Приобщение к искусству.</w:t>
      </w:r>
      <w:r w:rsidRPr="00C333AA">
        <w:t xml:space="preserve"> </w:t>
      </w:r>
    </w:p>
    <w:p w:rsidR="00E82F15" w:rsidRDefault="00E82F15" w:rsidP="00E82F15">
      <w:pPr>
        <w:ind w:left="-567" w:right="-143" w:firstLine="709"/>
        <w:jc w:val="both"/>
      </w:pPr>
      <w:r>
        <w:t xml:space="preserve">1) 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взрослого. </w:t>
      </w:r>
    </w:p>
    <w:p w:rsidR="00E82F15" w:rsidRDefault="00E82F15" w:rsidP="00E82F15">
      <w:pPr>
        <w:ind w:left="-567" w:right="-143" w:firstLine="709"/>
        <w:jc w:val="both"/>
      </w:pPr>
      <w:r>
        <w:lastRenderedPageBreak/>
        <w:t xml:space="preserve">2) Педагог воспитывает гражданско-патриотические чувства средствами различных видов и жанров искусства. </w:t>
      </w:r>
    </w:p>
    <w:p w:rsidR="00E82F15" w:rsidRDefault="00E82F15" w:rsidP="00E82F15">
      <w:pPr>
        <w:ind w:left="-567" w:right="-143" w:firstLine="709"/>
        <w:jc w:val="both"/>
      </w:pPr>
      <w:r>
        <w:t xml:space="preserve">3) Педагог продолжает знакомить детей с историей и видами искусства (декоративно-прикладное,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 </w:t>
      </w:r>
    </w:p>
    <w:p w:rsidR="00E82F15" w:rsidRDefault="00E82F15" w:rsidP="00E82F15">
      <w:pPr>
        <w:ind w:left="-567" w:right="-143" w:firstLine="709"/>
        <w:jc w:val="both"/>
      </w:pPr>
      <w:r>
        <w:t xml:space="preserve">4) Педагог воспитывает интерес к национальным и общечеловеческим ценностям, культурным традициям народа в процессе знакомства с классической и народной музыкой, с шедеврами изобразительного искусства и народным декоративно-прикладным искусством. Воспитывает любовь и бережное отношение к произведениям искусства. </w:t>
      </w:r>
    </w:p>
    <w:p w:rsidR="00E82F15" w:rsidRDefault="00E82F15" w:rsidP="00E82F15">
      <w:pPr>
        <w:ind w:left="-567" w:right="-143" w:firstLine="709"/>
        <w:jc w:val="both"/>
      </w:pPr>
      <w:r>
        <w:t xml:space="preserve">5) 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музея, цирка (совместно с родителями (законными представителями)). </w:t>
      </w:r>
    </w:p>
    <w:p w:rsidR="00E82F15" w:rsidRDefault="00E82F15" w:rsidP="00E82F15">
      <w:pPr>
        <w:ind w:left="-567" w:right="-143" w:firstLine="709"/>
        <w:jc w:val="both"/>
      </w:pPr>
      <w:r>
        <w:t xml:space="preserve">6) 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 </w:t>
      </w:r>
    </w:p>
    <w:p w:rsidR="00E82F15" w:rsidRDefault="00E82F15" w:rsidP="00E82F15">
      <w:pPr>
        <w:ind w:left="-567" w:right="-143" w:firstLine="709"/>
        <w:jc w:val="both"/>
      </w:pPr>
      <w:r>
        <w:t xml:space="preserve">7) Педагог формирует представление о значении органов чувств человека для художественной деятельности, формирует умение соотносить органы чувств с видами искусства (музыку слушают, картины рассматривают, стихи читают и слушают и так далее). </w:t>
      </w:r>
    </w:p>
    <w:p w:rsidR="00E82F15" w:rsidRDefault="00E82F15" w:rsidP="00E82F15">
      <w:pPr>
        <w:ind w:left="-567" w:right="-143" w:firstLine="709"/>
        <w:jc w:val="both"/>
      </w:pPr>
      <w:r>
        <w:t xml:space="preserve">8) 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И.И. Левитан, А.К. Саврасов, А.А. Пластов, В.М. Васнецов и другие. Расширять представления о художниках - иллюстраторах детской книги (И.Я. Билибин, Ю.А. Васнецов, В.М. Конашевич, В.В. Лебедев, Т.А. Маврина, Е.И. Чарушин и другие). </w:t>
      </w:r>
    </w:p>
    <w:p w:rsidR="00E82F15" w:rsidRDefault="00E82F15" w:rsidP="00E82F15">
      <w:pPr>
        <w:ind w:left="-567" w:right="-143" w:firstLine="709"/>
        <w:jc w:val="both"/>
      </w:pPr>
      <w:r>
        <w:t xml:space="preserve">9) Педагог продолжает знакомить детей с творчеством русских композиторов (Н.А. Римский-Корсаков, П.И. Чайковский, М.И. Глинка, А.П. Бородин и другие), зарубежных композиторов (А. Вивальди, Ф. Шуберт, Э. Григ, К. Сен-Санс другие), композиторов-песенников (Г. А. Струве, А. Л. Рыбников, Г.И. Гладков, М.И. Дунаевский и другие). </w:t>
      </w:r>
    </w:p>
    <w:p w:rsidR="00E82F15" w:rsidRDefault="00E82F15" w:rsidP="00E82F15">
      <w:pPr>
        <w:ind w:left="-567" w:right="-143" w:firstLine="709"/>
        <w:jc w:val="both"/>
      </w:pPr>
      <w:r>
        <w:t xml:space="preserve">10) 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другое). Продолжает знакомить детей с народным декоративно-прикладным искусством (гжельская, хохломская, жостовская,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Воспитывает интерес к искусству родного края. </w:t>
      </w:r>
    </w:p>
    <w:p w:rsidR="00E82F15" w:rsidRDefault="00E82F15" w:rsidP="00E82F15">
      <w:pPr>
        <w:ind w:left="-567" w:right="-143" w:firstLine="709"/>
        <w:jc w:val="both"/>
      </w:pPr>
      <w:r>
        <w:t xml:space="preserve">11) 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сходство и различия 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умения передавать в художественной деятельности образы архитектурных сооружений, сказочных построек. Поощряет стремление изображать детали построек (наличники, резной подзор по контуру крыши). </w:t>
      </w:r>
    </w:p>
    <w:p w:rsidR="00E82F15" w:rsidRDefault="00E82F15" w:rsidP="00E82F15">
      <w:pPr>
        <w:ind w:left="-567" w:right="-143" w:firstLine="709"/>
        <w:jc w:val="both"/>
      </w:pPr>
      <w:r>
        <w:t xml:space="preserve">12) 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 </w:t>
      </w:r>
    </w:p>
    <w:p w:rsidR="00E82F15" w:rsidRDefault="00E82F15" w:rsidP="00E82F15">
      <w:pPr>
        <w:ind w:left="-567" w:right="-143" w:firstLine="709"/>
        <w:jc w:val="both"/>
        <w:rPr>
          <w:b/>
        </w:rPr>
      </w:pPr>
    </w:p>
    <w:p w:rsidR="00E82F15" w:rsidRPr="00C333AA" w:rsidRDefault="00E82F15" w:rsidP="00E82F15">
      <w:pPr>
        <w:ind w:left="-567" w:right="-143" w:firstLine="709"/>
        <w:jc w:val="both"/>
        <w:rPr>
          <w:i/>
        </w:rPr>
      </w:pPr>
      <w:r w:rsidRPr="00C333AA">
        <w:rPr>
          <w:i/>
        </w:rPr>
        <w:t xml:space="preserve">Изобразительная деятельность. </w:t>
      </w:r>
    </w:p>
    <w:p w:rsidR="00E82F15" w:rsidRDefault="00E82F15" w:rsidP="00E82F15">
      <w:pPr>
        <w:ind w:left="-567" w:right="-143" w:firstLine="709"/>
        <w:jc w:val="both"/>
      </w:pPr>
      <w:r w:rsidRPr="00C333AA">
        <w:rPr>
          <w:i/>
        </w:rPr>
        <w:lastRenderedPageBreak/>
        <w:t>1) Предметное рисование:</w:t>
      </w:r>
      <w:r>
        <w:t xml:space="preserve"> педагог совершенствует у детей умение изображать предметы по памяти и с натуры; развивает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Педагог совершенствует у детей технику изображения. Продолжает развивать у детей свободу и одновременно точность движений руки под контролем зрения, их плавность, ритмичность. Педагог расширяет набор материалов, которые дети могут использовать в рисовании (гуашь, акварель, сухая и жирная пастель, сангина, угольный карандаш и другое). Предлагает детям соединять в одном рисунке разные материалы для создания выразительного образа. Учит детей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Продолжает формировать у детей умение свободно владеть карандашом при выполнении линейного рисунка, учит детей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детей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тому подобного. Педагог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Развивает у детей представление о разнообразии цветов и оттенков, опираясь на реальную окраску предметов, декоративную роспись, сказочные сюжеты; формирует умение создавать цвета и оттенки. Педагог постепенно подводит детей к обозначению цветов, например, включающих два оттенка (желто-зеленый, серо-голубой) или уподобленных природным (малиновый, персиковый и тому подобное). Обращает их внимание на изменчивость цвета предметов (например, в процессе роста помидоры зеленые, а созревшие - красные). Учит детей замечать изменение цвета в природе в связи с изменением погоды (небо голубое в солнечный день и серое в пасмурный). Развивает цветовое восприятие в целях обогащения колористической гаммы рисунка. Учит детей различать оттенки цветов и передавать их в рисунке, развивает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тому подобное). Развивает у детей художественно-творческие способности в продуктивных видах детской деятельности. </w:t>
      </w:r>
    </w:p>
    <w:p w:rsidR="00E82F15" w:rsidRDefault="00E82F15" w:rsidP="00E82F15">
      <w:pPr>
        <w:ind w:left="-567" w:right="-143" w:firstLine="709"/>
        <w:jc w:val="both"/>
      </w:pPr>
      <w:r w:rsidRPr="00C333AA">
        <w:rPr>
          <w:i/>
        </w:rPr>
        <w:t>Сюжетное рисование:</w:t>
      </w:r>
      <w:r>
        <w:t xml:space="preserve"> педагог продолжает формировать умение у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тому подобное). Формирует у детей умение строить композицию рисунка; передавать движения людей и животных, растений, склоняющихся от ветра. Продолжает формировать у детей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 </w:t>
      </w:r>
    </w:p>
    <w:p w:rsidR="00E82F15" w:rsidRDefault="00E82F15" w:rsidP="00E82F15">
      <w:pPr>
        <w:ind w:left="-567" w:right="-143" w:firstLine="709"/>
        <w:jc w:val="both"/>
      </w:pPr>
      <w:r w:rsidRPr="00C333AA">
        <w:rPr>
          <w:i/>
        </w:rPr>
        <w:t>Декоративное рисование</w:t>
      </w:r>
      <w:r>
        <w:t xml:space="preserve">: 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другое). Учит детей выделять и передавать цветовую гамму народного декоративного искусства определенного вида. Закрепляет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w:t>
      </w:r>
    </w:p>
    <w:p w:rsidR="00E82F15" w:rsidRPr="00C333AA" w:rsidRDefault="00E82F15" w:rsidP="00E82F15">
      <w:pPr>
        <w:ind w:left="-567" w:right="-143" w:firstLine="709"/>
        <w:jc w:val="both"/>
        <w:rPr>
          <w:i/>
        </w:rPr>
      </w:pPr>
      <w:r w:rsidRPr="00C333AA">
        <w:rPr>
          <w:i/>
        </w:rPr>
        <w:t xml:space="preserve">2) Лепка: </w:t>
      </w:r>
    </w:p>
    <w:p w:rsidR="00E82F15" w:rsidRDefault="00E82F15" w:rsidP="00E82F15">
      <w:pPr>
        <w:ind w:left="-567" w:right="-143" w:firstLine="709"/>
        <w:jc w:val="both"/>
      </w:pPr>
      <w:r>
        <w:t xml:space="preserve">педагог развивает творчество детей; учит свободно использовать для создания образов предметов, объектов природы, сказочных персонажей разнообразные приемы, усвоенные ранее; умение </w:t>
      </w:r>
      <w:r>
        <w:lastRenderedPageBreak/>
        <w:t xml:space="preserve">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 Продолжает формировать у детей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 Учит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 </w:t>
      </w:r>
    </w:p>
    <w:p w:rsidR="00E82F15" w:rsidRDefault="00E82F15" w:rsidP="00E82F15">
      <w:pPr>
        <w:ind w:left="-567" w:right="-143" w:firstLine="709"/>
        <w:jc w:val="both"/>
      </w:pPr>
      <w:r w:rsidRPr="00C333AA">
        <w:rPr>
          <w:i/>
        </w:rPr>
        <w:t>Декоративная лепка:</w:t>
      </w:r>
      <w:r>
        <w:t xml:space="preserve"> педагог продолжает развивать у детей навыки </w:t>
      </w:r>
    </w:p>
    <w:p w:rsidR="00E82F15" w:rsidRDefault="00E82F15" w:rsidP="00E82F15">
      <w:pPr>
        <w:ind w:left="-567" w:right="-143" w:firstLine="709"/>
        <w:jc w:val="both"/>
      </w:pPr>
      <w:r>
        <w:t xml:space="preserve">декоративной лепки; учит использовать разные способы лепки (налеп, углубленный рельеф), применять стеку. Учит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 </w:t>
      </w:r>
    </w:p>
    <w:p w:rsidR="00E82F15" w:rsidRPr="00C333AA" w:rsidRDefault="00E82F15" w:rsidP="00E82F15">
      <w:pPr>
        <w:ind w:left="-567" w:right="-143" w:firstLine="709"/>
        <w:jc w:val="both"/>
        <w:rPr>
          <w:i/>
        </w:rPr>
      </w:pPr>
      <w:r w:rsidRPr="00C333AA">
        <w:rPr>
          <w:i/>
        </w:rPr>
        <w:t xml:space="preserve">3) Аппликация: </w:t>
      </w:r>
    </w:p>
    <w:p w:rsidR="00E82F15" w:rsidRDefault="00E82F15" w:rsidP="00E82F15">
      <w:pPr>
        <w:ind w:left="-567" w:right="-143" w:firstLine="709"/>
        <w:jc w:val="both"/>
      </w:pPr>
      <w:r>
        <w:t xml:space="preserve">педагог продолжает формировать умение детей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изображаемых предметов). Развивает у детей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 Закрепляет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педагог поощряет применение детьми разных приемов вырезания, обрывания бумаги, наклеивания изображений (намазывая их клеем полностью или частично, создавая иллюзию передачи объема); учит мозаичному способу изображения с предварительным легким обозначением карандашом формы частей и деталей картинки. Продолжает развивать у детей чувство цвета, колорита, композиции. Поощряет проявления детского творчества. </w:t>
      </w:r>
    </w:p>
    <w:p w:rsidR="00E82F15" w:rsidRPr="00C333AA" w:rsidRDefault="00E82F15" w:rsidP="00E82F15">
      <w:pPr>
        <w:ind w:left="-567" w:right="-143" w:firstLine="709"/>
        <w:jc w:val="both"/>
        <w:rPr>
          <w:i/>
        </w:rPr>
      </w:pPr>
      <w:r w:rsidRPr="00C333AA">
        <w:rPr>
          <w:i/>
        </w:rPr>
        <w:t xml:space="preserve">4) Прикладное творчество: </w:t>
      </w:r>
    </w:p>
    <w:p w:rsidR="00E82F15" w:rsidRDefault="00E82F15" w:rsidP="00E82F15">
      <w:pPr>
        <w:ind w:left="-567" w:right="-143" w:firstLine="709"/>
        <w:jc w:val="both"/>
      </w:pPr>
      <w:r>
        <w:t xml:space="preserve">при работе с бумагой и картоном педагог закрепляет у детей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 забавы (мишка-физкультурник, клюющий петушок и другие). Педагог формирует у детей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 Формирует умение использовать образец. Совершенствует умение детей создавать объемные игрушки в технике оригами. При работе с тканью, педагог формирует у детей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"вперед иголку".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 Педагог закрепляет умение детей аккуратно и экономно использовать материалы. Развивает у детей фантазию, воображение. </w:t>
      </w:r>
    </w:p>
    <w:p w:rsidR="00E82F15" w:rsidRPr="00C333AA" w:rsidRDefault="00E82F15" w:rsidP="00E82F15">
      <w:pPr>
        <w:ind w:left="-567" w:right="-143" w:firstLine="709"/>
        <w:jc w:val="both"/>
        <w:rPr>
          <w:i/>
        </w:rPr>
      </w:pPr>
      <w:r w:rsidRPr="00C333AA">
        <w:rPr>
          <w:i/>
        </w:rPr>
        <w:t xml:space="preserve">5) Народное декоративно-прикладное искусство: </w:t>
      </w:r>
    </w:p>
    <w:p w:rsidR="00E82F15" w:rsidRDefault="00E82F15" w:rsidP="00E82F15">
      <w:pPr>
        <w:ind w:left="-567" w:right="-143" w:firstLine="709"/>
        <w:jc w:val="both"/>
      </w:pPr>
      <w:r>
        <w:t xml:space="preserve">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другие). 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другое.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w:t>
      </w:r>
      <w:r>
        <w:lastRenderedPageBreak/>
        <w:t xml:space="preserve">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 </w:t>
      </w:r>
    </w:p>
    <w:p w:rsidR="00E82F15" w:rsidRDefault="00E82F15" w:rsidP="00E82F15">
      <w:pPr>
        <w:ind w:left="-567" w:right="-143" w:firstLine="709"/>
        <w:jc w:val="both"/>
        <w:rPr>
          <w:b/>
        </w:rPr>
      </w:pPr>
    </w:p>
    <w:p w:rsidR="00E82F15" w:rsidRPr="00C333AA" w:rsidRDefault="00E82F15" w:rsidP="00E82F15">
      <w:pPr>
        <w:ind w:left="-567" w:right="-143" w:firstLine="709"/>
        <w:jc w:val="both"/>
        <w:rPr>
          <w:i/>
        </w:rPr>
      </w:pPr>
      <w:r w:rsidRPr="00C333AA">
        <w:rPr>
          <w:i/>
        </w:rPr>
        <w:t xml:space="preserve">Конструктивная деятельность. </w:t>
      </w:r>
    </w:p>
    <w:p w:rsidR="00E82F15" w:rsidRDefault="00E82F15" w:rsidP="00E82F15">
      <w:pPr>
        <w:ind w:left="-567" w:right="-143" w:firstLine="709"/>
        <w:jc w:val="both"/>
      </w:pPr>
      <w:r>
        <w:t xml:space="preserve">1) Педагог формирует у детей интерес к разнообразным зданиям и сооружениям (жилые дома, театры и другое). Поощряет желание передавать их особенности в конструктивной деятельности. Предлагает детям самостоятельно находить отдельные конструктивные решения на основе анализа существующих сооружений. </w:t>
      </w:r>
    </w:p>
    <w:p w:rsidR="00E82F15" w:rsidRDefault="00E82F15" w:rsidP="00E82F15">
      <w:pPr>
        <w:ind w:left="-567" w:right="-143" w:firstLine="709"/>
        <w:jc w:val="both"/>
      </w:pPr>
      <w:r>
        <w:t xml:space="preserve">2) Конструирование из строительного материала: педагог учит детей сооружать различные конструкции одного и того же объекта в соответствии с их назначением (мост для пешеходов, мост для транспорта). Педагог учит детей определять, какие детали более всего подходят для постройки, как их целесообразнее скомбинировать; продолжает развивать умение планировать процесс возведения постройки. Продолжает формировать умение у детей сооружать постройки, объединенных общей темой (улица, машины, дома). </w:t>
      </w:r>
    </w:p>
    <w:p w:rsidR="00E82F15" w:rsidRDefault="00E82F15" w:rsidP="00E82F15">
      <w:pPr>
        <w:ind w:left="-567" w:right="-143" w:firstLine="709"/>
        <w:jc w:val="both"/>
      </w:pPr>
      <w:r>
        <w:t xml:space="preserve">3) Конструирование из деталей конструкторов: педагог знакомит детей с разнообразными пластмассовыми конструкторами. Учит детей создавать различные модели (здания, самолеты, поезда и так далее) по рисунку, по словесной инструкции педагога, по собственному замыслу. Знакомит детей с деревянным конструктором, детали которого крепятся штифтами. Учит создавать различные конструкции (мебель, машины) по рисунку и по словесной инструкции педагога. Педагог учит детей создавать конструкции, объединенные общей темой (детская площадка, стоянка машин и другое). Учит детей разбирать конструкции при помощи скобы и киянки (в пластмассовых конструкторах). </w:t>
      </w:r>
    </w:p>
    <w:p w:rsidR="00E82F15" w:rsidRDefault="00E82F15" w:rsidP="00E82F15">
      <w:pPr>
        <w:ind w:left="-567" w:right="-143" w:firstLine="709"/>
        <w:jc w:val="both"/>
      </w:pPr>
    </w:p>
    <w:p w:rsidR="00E82F15" w:rsidRPr="00C333AA" w:rsidRDefault="00E82F15" w:rsidP="00E82F15">
      <w:pPr>
        <w:ind w:left="-567" w:right="-143" w:firstLine="709"/>
        <w:jc w:val="both"/>
        <w:rPr>
          <w:b/>
          <w:i/>
        </w:rPr>
      </w:pPr>
      <w:r w:rsidRPr="00C333AA">
        <w:rPr>
          <w:b/>
          <w:i/>
        </w:rPr>
        <w:t xml:space="preserve">Музыкальная деятельность. </w:t>
      </w:r>
    </w:p>
    <w:p w:rsidR="00E82F15" w:rsidRDefault="00E82F15" w:rsidP="00E82F15">
      <w:pPr>
        <w:ind w:left="-567" w:right="-143" w:firstLine="709"/>
        <w:jc w:val="both"/>
      </w:pPr>
      <w:r w:rsidRPr="00C333AA">
        <w:rPr>
          <w:i/>
        </w:rPr>
        <w:t>1) Слушание</w:t>
      </w:r>
      <w:r>
        <w:t xml:space="preserve">: педагог развивает у детей навык восприятия звуков по высоте в пределах квинты - терции; обогащает впечатления детей и формирует музыкальный вкус, развивает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(опера, концерт, симфонический концерт), творчеством композиторов и музыкантов (русских, зарубежных и так далее); педагог знакомит детей с мелодией Государственного гимна Российской Федерации. </w:t>
      </w:r>
    </w:p>
    <w:p w:rsidR="00E82F15" w:rsidRDefault="00E82F15" w:rsidP="00E82F15">
      <w:pPr>
        <w:ind w:left="-567" w:right="-143" w:firstLine="709"/>
        <w:jc w:val="both"/>
      </w:pPr>
      <w:r w:rsidRPr="00C333AA">
        <w:rPr>
          <w:i/>
        </w:rPr>
        <w:t>2) Пение</w:t>
      </w:r>
      <w:r>
        <w:t xml:space="preserve">: педагог совершенствует у детей певческий голос и вокально - слуховую координацию; закрепляет у детей практические навыки выразительного исполнения песен в 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самостоятельно, индивидуально и коллективно, с музыкальным сопровождением и без него. </w:t>
      </w:r>
    </w:p>
    <w:p w:rsidR="00E82F15" w:rsidRDefault="00E82F15" w:rsidP="00E82F15">
      <w:pPr>
        <w:ind w:left="-567" w:right="-143" w:firstLine="709"/>
        <w:jc w:val="both"/>
      </w:pPr>
      <w:r w:rsidRPr="00C333AA">
        <w:rPr>
          <w:i/>
        </w:rPr>
        <w:t>3) Песенное творчество:</w:t>
      </w:r>
      <w:r>
        <w:t xml:space="preserve"> педагог учит детей самостоятельно придумывать мелодии, используя в качестве образца русские народные песни; поощряет желание детей самостоятельно импровизировать мелодии на заданную тему по образцу и без него, используя для этого знакомые песни, музыкальные пьесы и танцы. </w:t>
      </w:r>
    </w:p>
    <w:p w:rsidR="00E82F15" w:rsidRDefault="00E82F15" w:rsidP="00E82F15">
      <w:pPr>
        <w:ind w:left="-567" w:right="-143" w:firstLine="709"/>
        <w:jc w:val="both"/>
      </w:pPr>
      <w:r w:rsidRPr="00C333AA">
        <w:rPr>
          <w:i/>
        </w:rPr>
        <w:t xml:space="preserve">4) Музыкально-ритмические движения: </w:t>
      </w:r>
      <w:r>
        <w:t xml:space="preserve">педагог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эмоционально-образное содержание; знакомит детей с национальными плясками (русские, белорусские, украинские и так далее); педагог развивает у детей танцевально-игровое творчество; формирует навыки художественного исполнения различных образов при инсценировании песен, театральных постановок. </w:t>
      </w:r>
    </w:p>
    <w:p w:rsidR="00E82F15" w:rsidRDefault="00E82F15" w:rsidP="00E82F15">
      <w:pPr>
        <w:ind w:left="-567" w:right="-143" w:firstLine="709"/>
        <w:jc w:val="both"/>
      </w:pPr>
      <w:r w:rsidRPr="00C333AA">
        <w:rPr>
          <w:i/>
        </w:rPr>
        <w:t>5) Музыкально-игровое и танцевальное творчество</w:t>
      </w:r>
      <w:r>
        <w:t xml:space="preserve">: педагог способствует развитию творческой активности детей в доступных видах музыкальной исполнительской деятельности (игра в оркестре, пение, танцевальные движения и тому подобное); учит импровизировать под музыку соответствующего характера (лыжник, конькобежец, наездник, рыбак; лукавый котик и сердитый козлик и тому подобное); </w:t>
      </w:r>
      <w:r>
        <w:lastRenderedPageBreak/>
        <w:t xml:space="preserve">помогает придумывать движения, отражающие содержание песни; выразительно действовать с воображаемыми предметами; учит детей самостоятельно искать способ передачи в движениях музыкальных образов. Формирует у детей музыкальные способности; содействует проявлению активности и самостоятельности. </w:t>
      </w:r>
    </w:p>
    <w:p w:rsidR="00E82F15" w:rsidRDefault="00E82F15" w:rsidP="00E82F15">
      <w:pPr>
        <w:ind w:left="-567" w:right="-143" w:firstLine="709"/>
        <w:jc w:val="both"/>
      </w:pPr>
      <w:r w:rsidRPr="00C333AA">
        <w:rPr>
          <w:i/>
        </w:rPr>
        <w:t>6) Игра на детских музыкальных инструментах</w:t>
      </w:r>
      <w:r>
        <w:t xml:space="preserve">: педагог знакомит детей с музыкальными 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 </w:t>
      </w:r>
    </w:p>
    <w:p w:rsidR="00E82F15" w:rsidRDefault="00E82F15" w:rsidP="00E82F15">
      <w:pPr>
        <w:ind w:left="-567" w:right="-143" w:firstLine="709"/>
        <w:jc w:val="both"/>
      </w:pPr>
      <w:r>
        <w:t xml:space="preserve">7) Педагог активизирует использование песен, музыкально-ритмических движений, игру на музыкальных инструментах, музыкально-театрализованную деятельность в повседневной жизни и различных видах досуговой деятельности для реализации музыкально-творческих способностей ребенка. </w:t>
      </w:r>
    </w:p>
    <w:p w:rsidR="00E82F15" w:rsidRDefault="00E82F15" w:rsidP="00E82F15">
      <w:pPr>
        <w:ind w:left="-567" w:right="-143" w:firstLine="709"/>
        <w:jc w:val="both"/>
        <w:rPr>
          <w:b/>
        </w:rPr>
      </w:pPr>
    </w:p>
    <w:p w:rsidR="00E82F15" w:rsidRDefault="00E82F15" w:rsidP="00E82F15">
      <w:pPr>
        <w:ind w:left="-567" w:right="-143" w:firstLine="709"/>
        <w:jc w:val="both"/>
      </w:pPr>
      <w:r w:rsidRPr="00C333AA">
        <w:rPr>
          <w:i/>
        </w:rPr>
        <w:t>Театрализованная деятельность</w:t>
      </w:r>
      <w:r>
        <w:t xml:space="preserve">. </w:t>
      </w:r>
    </w:p>
    <w:p w:rsidR="00E82F15" w:rsidRDefault="00E82F15" w:rsidP="00E82F15">
      <w:pPr>
        <w:ind w:left="-567" w:right="-143" w:firstLine="709"/>
        <w:jc w:val="both"/>
      </w:pPr>
      <w:r>
        <w:t xml:space="preserve">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 Воспитывает любовь к театру. Педагог учит детей использовать в театрализованной деятельности детей разные виды театра (бибабо, пальчиковый, театр на ложках, картинок, перчаточный, 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образы (музыка, слово, хореография, декорации, костюм, грим и другое) и возможностями распознавать их особенности. Педагог учит детей использовать разные формы взаимодействия детей и взрослых в театрализованной игре. Развивает воображение и фантазию детей в создании и исполнении ролей. Педагог формирует у детей умение вносить изменения и придумывать новые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персонажей;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 Педагог формирует умение проводить анализ сыгранных ролей, просмотренных спектаклей. </w:t>
      </w:r>
    </w:p>
    <w:p w:rsidR="00E82F15" w:rsidRDefault="00E82F15" w:rsidP="00E82F15">
      <w:pPr>
        <w:ind w:left="-567" w:right="-143" w:firstLine="709"/>
        <w:jc w:val="both"/>
        <w:rPr>
          <w:b/>
        </w:rPr>
      </w:pPr>
    </w:p>
    <w:p w:rsidR="00E82F15" w:rsidRDefault="00E82F15" w:rsidP="00E82F15">
      <w:pPr>
        <w:ind w:left="-567" w:right="-143" w:firstLine="709"/>
        <w:jc w:val="both"/>
      </w:pPr>
      <w:r w:rsidRPr="00C333AA">
        <w:rPr>
          <w:i/>
        </w:rPr>
        <w:t>Культурно-досуговая деятельность</w:t>
      </w:r>
      <w:r>
        <w:t xml:space="preserve">. </w:t>
      </w:r>
    </w:p>
    <w:p w:rsidR="00E82F15" w:rsidRDefault="00E82F15" w:rsidP="00E82F15">
      <w:pPr>
        <w:ind w:left="-567" w:right="-143" w:firstLine="709"/>
        <w:jc w:val="both"/>
      </w:pPr>
      <w:r>
        <w:t xml:space="preserve">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общения со сверстниками, педагогами и гостями. Педагог расширяет знания детей об обычаях и традициях народов России, воспитывает уважение к культуре других этносов. Формирует чувство удовлетворения от участия в совместной досуговой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дополнительного образования. </w:t>
      </w:r>
    </w:p>
    <w:p w:rsidR="00147FFA" w:rsidRPr="00C333AA" w:rsidRDefault="00147FFA" w:rsidP="00147FFA">
      <w:pPr>
        <w:widowControl w:val="0"/>
        <w:autoSpaceDE w:val="0"/>
        <w:autoSpaceDN w:val="0"/>
        <w:adjustRightInd w:val="0"/>
        <w:ind w:firstLine="709"/>
        <w:jc w:val="both"/>
      </w:pPr>
      <w:r w:rsidRPr="00C333AA">
        <w:rPr>
          <w:b/>
          <w:i/>
        </w:rPr>
        <w:t>Решение совокупных задач воспитания</w:t>
      </w:r>
      <w:r w:rsidRPr="00147FFA">
        <w:rPr>
          <w:b/>
        </w:rPr>
        <w:t xml:space="preserve"> </w:t>
      </w:r>
      <w:r w:rsidRPr="00C333AA">
        <w:t>в рамках образовательной области «Художественно-эстетическое развитие» направлено на приобщение детей к ценностям «Культура» и «Красота», что предполагает:</w:t>
      </w:r>
    </w:p>
    <w:p w:rsidR="00147FFA" w:rsidRPr="00147FFA" w:rsidRDefault="00147FFA" w:rsidP="00147FFA">
      <w:pPr>
        <w:widowControl w:val="0"/>
        <w:autoSpaceDE w:val="0"/>
        <w:autoSpaceDN w:val="0"/>
        <w:adjustRightInd w:val="0"/>
        <w:ind w:firstLine="709"/>
        <w:jc w:val="both"/>
      </w:pPr>
      <w:r w:rsidRPr="00147FFA">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rsidR="00147FFA" w:rsidRPr="00147FFA" w:rsidRDefault="00147FFA" w:rsidP="00147FFA">
      <w:pPr>
        <w:widowControl w:val="0"/>
        <w:autoSpaceDE w:val="0"/>
        <w:autoSpaceDN w:val="0"/>
        <w:adjustRightInd w:val="0"/>
        <w:ind w:firstLine="709"/>
        <w:jc w:val="both"/>
      </w:pPr>
      <w:r w:rsidRPr="00147FFA">
        <w:t xml:space="preserve">приобщение к традициям и великому культурному наследию российского народа, </w:t>
      </w:r>
      <w:r w:rsidRPr="00147FFA">
        <w:lastRenderedPageBreak/>
        <w:t>шедеврам мировой художественной культуры;</w:t>
      </w:r>
    </w:p>
    <w:p w:rsidR="00147FFA" w:rsidRPr="00147FFA" w:rsidRDefault="00147FFA" w:rsidP="00147FFA">
      <w:pPr>
        <w:widowControl w:val="0"/>
        <w:autoSpaceDE w:val="0"/>
        <w:autoSpaceDN w:val="0"/>
        <w:adjustRightInd w:val="0"/>
        <w:ind w:firstLine="709"/>
        <w:jc w:val="both"/>
      </w:pPr>
      <w:r w:rsidRPr="00147FFA">
        <w:t>становление эстетического, эмоционально-ценностного отношения к окружающему миру для гармонизации внешнего и внутреннего мира ребёнка;</w:t>
      </w:r>
    </w:p>
    <w:p w:rsidR="00147FFA" w:rsidRPr="00147FFA" w:rsidRDefault="00147FFA" w:rsidP="00147FFA">
      <w:pPr>
        <w:widowControl w:val="0"/>
        <w:autoSpaceDE w:val="0"/>
        <w:autoSpaceDN w:val="0"/>
        <w:adjustRightInd w:val="0"/>
        <w:ind w:firstLine="709"/>
        <w:jc w:val="both"/>
      </w:pPr>
      <w:r w:rsidRPr="00147FFA">
        <w:t>создание условий для раскрытия детьми базовых ценностей и их проживания в разных видах художественно-творческой деятельности;</w:t>
      </w:r>
    </w:p>
    <w:p w:rsidR="00147FFA" w:rsidRPr="00147FFA" w:rsidRDefault="00147FFA" w:rsidP="00147FFA">
      <w:pPr>
        <w:widowControl w:val="0"/>
        <w:autoSpaceDE w:val="0"/>
        <w:autoSpaceDN w:val="0"/>
        <w:adjustRightInd w:val="0"/>
        <w:ind w:firstLine="709"/>
        <w:jc w:val="both"/>
      </w:pPr>
      <w:r w:rsidRPr="00147FFA">
        <w:t>формирование целостной картины мира на основе интеграции интеллектуального и эмоционально-образного способов его освоения детьми;</w:t>
      </w:r>
    </w:p>
    <w:p w:rsidR="00147FFA" w:rsidRPr="00147FFA" w:rsidRDefault="00147FFA" w:rsidP="00147FFA">
      <w:pPr>
        <w:widowControl w:val="0"/>
        <w:autoSpaceDE w:val="0"/>
        <w:autoSpaceDN w:val="0"/>
        <w:adjustRightInd w:val="0"/>
        <w:ind w:firstLine="709"/>
        <w:jc w:val="both"/>
      </w:pPr>
      <w:r w:rsidRPr="00147FFA">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E82F15" w:rsidRPr="00147FFA" w:rsidRDefault="00E82F15" w:rsidP="00E82F15">
      <w:pPr>
        <w:ind w:left="-567" w:right="-143" w:firstLine="709"/>
        <w:jc w:val="both"/>
      </w:pPr>
    </w:p>
    <w:p w:rsidR="009F101C" w:rsidRDefault="009F101C" w:rsidP="009F101C">
      <w:bookmarkStart w:id="35" w:name="bookmark481"/>
      <w:bookmarkEnd w:id="35"/>
      <w:r>
        <w:t>МБДОУ №1 «Ручеек» реализует парциальную программу в группе детей от 6 лет до 7 лет «Цветные ладошки» Автор: И.А.Лыкова</w:t>
      </w:r>
    </w:p>
    <w:p w:rsidR="009F101C" w:rsidRDefault="009F101C" w:rsidP="009F101C">
      <w:r>
        <w:t>В программе художественного воспитания дошкольников «Цветные ладошки» сформулированы педагогические условия, необходимые для эффективного художественного развития детей дошкольного возраста, а именно:</w:t>
      </w:r>
    </w:p>
    <w:p w:rsidR="009F101C" w:rsidRDefault="009F101C" w:rsidP="009F101C">
      <w:r>
        <w:t>1) формирование эстетического отношения и художественных способностей в активной творческой деятельности детей;</w:t>
      </w:r>
    </w:p>
    <w:p w:rsidR="009F101C" w:rsidRDefault="009F101C" w:rsidP="009F101C">
      <w:r>
        <w:t>2) создание развивающей среды для занятий по рисованию, лепке, аппликации, художественному труду и самостоятельного детского творчества;</w:t>
      </w:r>
    </w:p>
    <w:p w:rsidR="009F101C" w:rsidRDefault="009F101C" w:rsidP="009F101C">
      <w:r>
        <w:t>3) ознакомление детей с основами изобразительного и народного декоративно-прикладного искусства в среде музея и дошкольного образовательного учреждения.</w:t>
      </w:r>
    </w:p>
    <w:p w:rsidR="009F101C" w:rsidRDefault="009F101C" w:rsidP="009F101C">
      <w:r>
        <w:t xml:space="preserve">В ходе реализации Программы предусматривается совместная деятельность взрослых и детей в процессе занятий, в игре. </w:t>
      </w:r>
      <w:r w:rsidRPr="009F101C">
        <w:t>Интеграция разных видов изобрази тельного</w:t>
      </w:r>
      <w:r>
        <w:t xml:space="preserve"> искусства и художественной дея</w:t>
      </w:r>
      <w:r w:rsidRPr="009F101C">
        <w:t>тельности детей на основе принци</w:t>
      </w:r>
      <w:r>
        <w:t>па взаи</w:t>
      </w:r>
      <w:r w:rsidRPr="009F101C">
        <w:t>мосвя</w:t>
      </w:r>
      <w:r>
        <w:t>зи обобщённых представлений (ин</w:t>
      </w:r>
      <w:r w:rsidRPr="009F101C">
        <w:t>телл</w:t>
      </w:r>
      <w:r>
        <w:t>ектуальный компонент) и обобщён</w:t>
      </w:r>
      <w:r w:rsidRPr="009F101C">
        <w:t xml:space="preserve">ных </w:t>
      </w:r>
      <w:r>
        <w:t>способов действий (операциональ</w:t>
      </w:r>
      <w:r w:rsidRPr="009F101C">
        <w:t>ный к</w:t>
      </w:r>
      <w:r>
        <w:t>омпонент) обеспечивает оптималь</w:t>
      </w:r>
      <w:r w:rsidRPr="009F101C">
        <w:t>ные условия для полноценного развития художественно-эстетических способностей детей в соответствии с их возрастными и индивидуальными возможностями.</w:t>
      </w:r>
    </w:p>
    <w:p w:rsidR="009F101C" w:rsidRPr="006637A0" w:rsidRDefault="009F101C" w:rsidP="009F101C">
      <w:pPr>
        <w:rPr>
          <w:i/>
        </w:rPr>
      </w:pPr>
      <w:r w:rsidRPr="006637A0">
        <w:rPr>
          <w:i/>
        </w:rPr>
        <w:t>Целевой раздел</w:t>
      </w:r>
    </w:p>
    <w:p w:rsidR="009F101C" w:rsidRDefault="009F101C" w:rsidP="009F101C">
      <w:pPr>
        <w:rPr>
          <w:i/>
        </w:rPr>
      </w:pPr>
      <w:r w:rsidRPr="006637A0">
        <w:rPr>
          <w:i/>
        </w:rPr>
        <w:t xml:space="preserve">Цель: </w:t>
      </w:r>
    </w:p>
    <w:p w:rsidR="009F101C" w:rsidRDefault="009F101C" w:rsidP="009F101C">
      <w:r w:rsidRPr="009F101C">
        <w:t xml:space="preserve">формирование у </w:t>
      </w:r>
      <w:r>
        <w:t>детей раннего и дошкольного воз</w:t>
      </w:r>
      <w:r w:rsidRPr="009F101C">
        <w:t>рас</w:t>
      </w:r>
      <w:r>
        <w:t>та эстетического отношения и ху</w:t>
      </w:r>
      <w:r w:rsidRPr="009F101C">
        <w:t>д</w:t>
      </w:r>
      <w:r>
        <w:t>ожественно-творческих способнос</w:t>
      </w:r>
      <w:r w:rsidRPr="009F101C">
        <w:t>тей в изобразительной деятельности.</w:t>
      </w:r>
    </w:p>
    <w:p w:rsidR="009F101C" w:rsidRDefault="009F101C" w:rsidP="009F101C">
      <w:pPr>
        <w:rPr>
          <w:i/>
        </w:rPr>
      </w:pPr>
      <w:r w:rsidRPr="006637A0">
        <w:rPr>
          <w:i/>
        </w:rPr>
        <w:t>Задачи:</w:t>
      </w:r>
    </w:p>
    <w:p w:rsidR="009F101C" w:rsidRDefault="009F101C" w:rsidP="009F101C">
      <w:r w:rsidRPr="00CC05CE">
        <w:t xml:space="preserve"> </w:t>
      </w:r>
      <w:r>
        <w:t>1. Развитие эстетического восприятия художественных образов (в произведениях искусства) и предметов (явлений) окружающего мира как эстетических объектов.</w:t>
      </w:r>
    </w:p>
    <w:p w:rsidR="009F101C" w:rsidRDefault="009F101C" w:rsidP="009F101C">
      <w:r>
        <w:t>2.Создание условий для свободного экспериментирования с художественными материалами и инструментами.</w:t>
      </w:r>
    </w:p>
    <w:p w:rsidR="009F101C" w:rsidRDefault="009F101C" w:rsidP="009F101C">
      <w:r>
        <w:t>3. Ознакомление с универсальным «языком» искусства - средствами художественно-образной выразительности.</w:t>
      </w:r>
    </w:p>
    <w:p w:rsidR="009F101C" w:rsidRDefault="009F101C" w:rsidP="009F101C">
      <w:r>
        <w:t>4.  Амплификация (обогащение) индивидуального художественно-эстетического опыта (эстетической апперцепции): «осмысленное чтение» - распредмечивание и опредмечивание -художественно-эстетических объектов с помощью воображения и эмпатии (носителем и выразителем эстетического выступает цельный художественный образ как универсальная категория); интерпретация художественного образа и содержания, заключённого в художественную форму.</w:t>
      </w:r>
    </w:p>
    <w:p w:rsidR="009F101C" w:rsidRDefault="009F101C" w:rsidP="009F101C">
      <w:r>
        <w:t>5. Развитие художественно-творческих способностей в продуктивных видах детской деятельности.</w:t>
      </w:r>
    </w:p>
    <w:p w:rsidR="009F101C" w:rsidRDefault="009F101C" w:rsidP="009F101C">
      <w:r>
        <w:t>6. Воспитание художественного вкуса и чувства гармонии.</w:t>
      </w:r>
    </w:p>
    <w:p w:rsidR="009F101C" w:rsidRDefault="009F101C" w:rsidP="009F101C">
      <w:r>
        <w:t>7. Создание условий для многоаспектной и увлекательной активности детей в художественно-эстетическом освоении окружающего мира.</w:t>
      </w:r>
    </w:p>
    <w:p w:rsidR="009F101C" w:rsidRPr="00CC05CE" w:rsidRDefault="009F101C" w:rsidP="009F101C">
      <w:r>
        <w:t>8.Формирование эстетической картины мира и основных элементов «Я - концепции-творца».</w:t>
      </w:r>
    </w:p>
    <w:p w:rsidR="009F101C" w:rsidRDefault="009F101C" w:rsidP="009F101C">
      <w:pPr>
        <w:rPr>
          <w:i/>
        </w:rPr>
      </w:pPr>
      <w:r w:rsidRPr="006637A0">
        <w:rPr>
          <w:i/>
        </w:rPr>
        <w:t xml:space="preserve">Планируемые результаты для детей </w:t>
      </w:r>
      <w:r>
        <w:rPr>
          <w:i/>
        </w:rPr>
        <w:t>6-7</w:t>
      </w:r>
      <w:r w:rsidRPr="006637A0">
        <w:rPr>
          <w:i/>
        </w:rPr>
        <w:t xml:space="preserve"> лет:</w:t>
      </w:r>
    </w:p>
    <w:p w:rsidR="00EF0816" w:rsidRDefault="009F101C" w:rsidP="008911F9">
      <w:pPr>
        <w:contextualSpacing/>
      </w:pPr>
      <w:r w:rsidRPr="009F101C">
        <w:lastRenderedPageBreak/>
        <w:t>Ребенок обладает развитым воображением, различает виды изобразительного искусства. Называет основные выразительные средства произведений искусства</w:t>
      </w:r>
      <w:r>
        <w:t>.</w:t>
      </w:r>
    </w:p>
    <w:p w:rsidR="009F101C" w:rsidRPr="009F101C" w:rsidRDefault="009F101C" w:rsidP="008911F9">
      <w:pPr>
        <w:contextualSpacing/>
      </w:pPr>
    </w:p>
    <w:p w:rsidR="00041C83" w:rsidRPr="00C86210" w:rsidRDefault="00192458" w:rsidP="00041C83">
      <w:pPr>
        <w:pStyle w:val="a6"/>
        <w:ind w:left="360"/>
        <w:contextualSpacing/>
        <w:rPr>
          <w:rFonts w:ascii="Times New Roman" w:hAnsi="Times New Roman"/>
          <w:b/>
          <w:sz w:val="24"/>
          <w:szCs w:val="24"/>
        </w:rPr>
      </w:pPr>
      <w:r>
        <w:rPr>
          <w:rFonts w:ascii="Times New Roman" w:hAnsi="Times New Roman"/>
          <w:b/>
          <w:sz w:val="24"/>
          <w:szCs w:val="24"/>
        </w:rPr>
        <w:t xml:space="preserve">      2.6</w:t>
      </w:r>
      <w:r w:rsidR="00041C83">
        <w:rPr>
          <w:rFonts w:ascii="Times New Roman" w:hAnsi="Times New Roman"/>
          <w:b/>
          <w:sz w:val="24"/>
          <w:szCs w:val="24"/>
        </w:rPr>
        <w:t xml:space="preserve">.  </w:t>
      </w:r>
      <w:r w:rsidR="00E60AC3">
        <w:rPr>
          <w:rFonts w:ascii="Times New Roman" w:hAnsi="Times New Roman"/>
          <w:b/>
          <w:sz w:val="24"/>
          <w:szCs w:val="24"/>
        </w:rPr>
        <w:t xml:space="preserve">Задачи и </w:t>
      </w:r>
      <w:r w:rsidR="0053747B">
        <w:rPr>
          <w:rFonts w:ascii="Times New Roman" w:hAnsi="Times New Roman"/>
          <w:b/>
          <w:sz w:val="24"/>
          <w:szCs w:val="24"/>
        </w:rPr>
        <w:t>с</w:t>
      </w:r>
      <w:r w:rsidR="00041C83" w:rsidRPr="00D64EAE">
        <w:rPr>
          <w:rFonts w:ascii="Times New Roman" w:hAnsi="Times New Roman"/>
          <w:b/>
          <w:sz w:val="24"/>
          <w:szCs w:val="24"/>
        </w:rPr>
        <w:t xml:space="preserve">одержание образовательной деятельности по </w:t>
      </w:r>
      <w:r w:rsidR="00041C83">
        <w:rPr>
          <w:rFonts w:ascii="Times New Roman" w:hAnsi="Times New Roman"/>
          <w:b/>
          <w:sz w:val="24"/>
          <w:szCs w:val="24"/>
        </w:rPr>
        <w:t>физическому</w:t>
      </w:r>
      <w:r w:rsidR="00041C83" w:rsidRPr="00D64EAE">
        <w:rPr>
          <w:rFonts w:ascii="Times New Roman" w:hAnsi="Times New Roman"/>
          <w:b/>
          <w:sz w:val="24"/>
          <w:szCs w:val="24"/>
        </w:rPr>
        <w:t xml:space="preserve">  развитию.</w:t>
      </w:r>
    </w:p>
    <w:p w:rsidR="00F140AE" w:rsidRDefault="00041C83" w:rsidP="0053747B">
      <w:pPr>
        <w:ind w:firstLine="851"/>
        <w:jc w:val="both"/>
      </w:pPr>
      <w:r w:rsidRPr="0011209C">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6A2578" w:rsidRDefault="006A2578" w:rsidP="0053747B">
      <w:pPr>
        <w:ind w:firstLine="851"/>
        <w:jc w:val="both"/>
      </w:pPr>
    </w:p>
    <w:p w:rsidR="006A2578" w:rsidRPr="006A2578" w:rsidRDefault="006A2578" w:rsidP="006A2578">
      <w:pPr>
        <w:pStyle w:val="a9"/>
        <w:ind w:left="-567" w:right="-143" w:firstLine="709"/>
        <w:rPr>
          <w:rFonts w:ascii="Times New Roman" w:hAnsi="Times New Roman"/>
          <w:b/>
          <w:bCs/>
          <w:sz w:val="24"/>
          <w:szCs w:val="24"/>
          <w:lang w:val="ru-RU" w:eastAsia="ru-RU"/>
        </w:rPr>
      </w:pPr>
      <w:r>
        <w:rPr>
          <w:rFonts w:ascii="Times New Roman" w:hAnsi="Times New Roman"/>
          <w:b/>
          <w:bCs/>
          <w:sz w:val="24"/>
          <w:szCs w:val="24"/>
          <w:lang w:val="ru-RU" w:eastAsia="ru-RU"/>
        </w:rPr>
        <w:t>2</w:t>
      </w:r>
      <w:r w:rsidRPr="006A2578">
        <w:rPr>
          <w:rFonts w:ascii="Times New Roman" w:hAnsi="Times New Roman"/>
          <w:b/>
          <w:bCs/>
          <w:sz w:val="24"/>
          <w:szCs w:val="24"/>
          <w:lang w:val="ru-RU" w:eastAsia="ru-RU"/>
        </w:rPr>
        <w:t>.</w:t>
      </w:r>
      <w:r w:rsidR="00192458">
        <w:rPr>
          <w:rFonts w:ascii="Times New Roman" w:hAnsi="Times New Roman"/>
          <w:b/>
          <w:bCs/>
          <w:sz w:val="24"/>
          <w:szCs w:val="24"/>
          <w:lang w:val="ru-RU" w:eastAsia="ru-RU"/>
        </w:rPr>
        <w:t>6</w:t>
      </w:r>
      <w:r w:rsidRPr="006A2578">
        <w:rPr>
          <w:rFonts w:ascii="Times New Roman" w:hAnsi="Times New Roman"/>
          <w:b/>
          <w:bCs/>
          <w:sz w:val="24"/>
          <w:szCs w:val="24"/>
          <w:lang w:val="ru-RU" w:eastAsia="ru-RU"/>
        </w:rPr>
        <w:t>.</w:t>
      </w:r>
      <w:r>
        <w:rPr>
          <w:rFonts w:ascii="Times New Roman" w:hAnsi="Times New Roman"/>
          <w:b/>
          <w:bCs/>
          <w:sz w:val="24"/>
          <w:szCs w:val="24"/>
          <w:lang w:val="ru-RU" w:eastAsia="ru-RU"/>
        </w:rPr>
        <w:t>1.</w:t>
      </w:r>
      <w:r w:rsidRPr="006A2578">
        <w:rPr>
          <w:rFonts w:ascii="Times New Roman" w:hAnsi="Times New Roman"/>
          <w:b/>
          <w:bCs/>
          <w:sz w:val="24"/>
          <w:szCs w:val="24"/>
          <w:lang w:val="ru-RU" w:eastAsia="ru-RU"/>
        </w:rPr>
        <w:t xml:space="preserve"> От 1 года до 2 лет.</w:t>
      </w:r>
    </w:p>
    <w:p w:rsidR="006A2578" w:rsidRPr="006A2578" w:rsidRDefault="006A2578" w:rsidP="006A2578">
      <w:pPr>
        <w:pStyle w:val="a9"/>
        <w:ind w:left="-567" w:right="-143" w:firstLine="709"/>
        <w:rPr>
          <w:rFonts w:ascii="Times New Roman" w:hAnsi="Times New Roman"/>
          <w:b/>
          <w:sz w:val="24"/>
          <w:szCs w:val="24"/>
          <w:lang w:val="ru-RU" w:eastAsia="ru-RU"/>
        </w:rPr>
      </w:pPr>
    </w:p>
    <w:p w:rsidR="006A2578" w:rsidRPr="00C333AA" w:rsidRDefault="006A2578" w:rsidP="006A2578">
      <w:pPr>
        <w:pStyle w:val="a9"/>
        <w:ind w:left="-567" w:right="-143" w:firstLine="709"/>
        <w:rPr>
          <w:rFonts w:ascii="Times New Roman" w:hAnsi="Times New Roman"/>
          <w:b/>
          <w:i/>
          <w:sz w:val="24"/>
          <w:szCs w:val="24"/>
          <w:lang w:val="ru-RU" w:eastAsia="ru-RU"/>
        </w:rPr>
      </w:pPr>
      <w:r w:rsidRPr="00C333AA">
        <w:rPr>
          <w:rFonts w:ascii="Times New Roman" w:hAnsi="Times New Roman"/>
          <w:b/>
          <w:i/>
          <w:sz w:val="24"/>
          <w:szCs w:val="24"/>
          <w:lang w:val="ru-RU" w:eastAsia="ru-RU"/>
        </w:rPr>
        <w:t xml:space="preserve">Основные задачи образовательной деятельности в области физического развития: </w:t>
      </w:r>
    </w:p>
    <w:p w:rsidR="006A2578" w:rsidRDefault="006A2578" w:rsidP="006A2578">
      <w:pPr>
        <w:ind w:left="-567" w:right="-143" w:firstLine="709"/>
        <w:jc w:val="both"/>
      </w:pPr>
      <w:r>
        <w:t xml:space="preserve">создавать условия для последовательного становления первых основных движений (бросание, катание, ползание, лазанье, ходьба) в совместной деятельности педагога с ребенком; </w:t>
      </w:r>
    </w:p>
    <w:p w:rsidR="006A2578" w:rsidRDefault="006A2578" w:rsidP="006A2578">
      <w:pPr>
        <w:ind w:left="-567" w:right="-143" w:firstLine="709"/>
        <w:jc w:val="both"/>
      </w:pPr>
      <w:r>
        <w:t xml:space="preserve">создавать условия для развития равновесия и ориентировки в пространстве; </w:t>
      </w:r>
    </w:p>
    <w:p w:rsidR="006A2578" w:rsidRDefault="006A2578" w:rsidP="006A2578">
      <w:pPr>
        <w:ind w:left="-567" w:right="-143" w:firstLine="709"/>
        <w:jc w:val="both"/>
      </w:pPr>
      <w:r>
        <w:t xml:space="preserve">поддерживать желание выполнять физические упражнения в паре с педагогом; </w:t>
      </w:r>
    </w:p>
    <w:p w:rsidR="006A2578" w:rsidRDefault="006A2578" w:rsidP="006A2578">
      <w:pPr>
        <w:ind w:left="-567" w:right="-143" w:firstLine="709"/>
        <w:jc w:val="both"/>
      </w:pPr>
      <w:r>
        <w:t xml:space="preserve">привлекать к участию в играх-забавах, игровых упражнениях, подвижных играх, побуждать к самостоятельным действиям; </w:t>
      </w:r>
    </w:p>
    <w:p w:rsidR="006A2578" w:rsidRDefault="006A2578" w:rsidP="006A2578">
      <w:pPr>
        <w:ind w:left="-567" w:right="-143" w:firstLine="709"/>
        <w:jc w:val="both"/>
      </w:pPr>
      <w:r>
        <w:t xml:space="preserve">укреплять здоровье ребенка средствами физического воспитания, способствовать усвоению культурно-гигиенических навыков для приобщения к здоровому образу жизни. </w:t>
      </w:r>
    </w:p>
    <w:p w:rsidR="006A2578" w:rsidRDefault="006A2578" w:rsidP="006A2578">
      <w:pPr>
        <w:ind w:left="-567" w:right="-143" w:firstLine="709"/>
        <w:jc w:val="both"/>
        <w:rPr>
          <w:b/>
        </w:rPr>
      </w:pPr>
    </w:p>
    <w:p w:rsidR="006A2578" w:rsidRPr="00C333AA" w:rsidRDefault="006A2578" w:rsidP="006A2578">
      <w:pPr>
        <w:ind w:left="-567" w:right="-143" w:firstLine="709"/>
        <w:jc w:val="both"/>
        <w:rPr>
          <w:i/>
        </w:rPr>
      </w:pPr>
      <w:r w:rsidRPr="00C333AA">
        <w:rPr>
          <w:b/>
          <w:i/>
        </w:rPr>
        <w:t>Содержание образовательной деятельности</w:t>
      </w:r>
    </w:p>
    <w:p w:rsidR="006A2578" w:rsidRDefault="006A2578" w:rsidP="006A2578">
      <w:pPr>
        <w:ind w:left="-567" w:right="-143" w:firstLine="709"/>
        <w:jc w:val="both"/>
      </w:pPr>
      <w:r>
        <w:t xml:space="preserve">Педагог активизирует двигательную деятельность детей, создает условия для обучения основным движениям (бросание, катание, ползание, лазанье, ходьба), развития координации при выполнении упражнений; побуждает к самостоятельному выполнению движений; обеспечивает страховку для сохранения равновесия; поощряет и поддерживает, создает эмоционально-положительный настрой, способствует формированию первых культурно-гигиенических навыков. </w:t>
      </w:r>
    </w:p>
    <w:p w:rsidR="006A2578" w:rsidRDefault="006A2578" w:rsidP="006A2578">
      <w:pPr>
        <w:ind w:left="-567" w:right="-143" w:firstLine="709"/>
        <w:jc w:val="both"/>
      </w:pPr>
      <w:r>
        <w:t xml:space="preserve">В процессе физического воспитания педагог обеспечивает условия для развития основных движений и выполнения общеразвивающих упражнений. </w:t>
      </w:r>
    </w:p>
    <w:p w:rsidR="006A2578" w:rsidRDefault="006A2578" w:rsidP="006A2578">
      <w:pPr>
        <w:ind w:left="-567" w:right="-143" w:firstLine="709"/>
        <w:jc w:val="both"/>
      </w:pPr>
      <w:r w:rsidRPr="00C333AA">
        <w:rPr>
          <w:i/>
        </w:rPr>
        <w:t>1) Основная гимнастика</w:t>
      </w:r>
      <w:r>
        <w:t xml:space="preserve"> (основные движения, общеразвивающие упражнения). </w:t>
      </w:r>
    </w:p>
    <w:p w:rsidR="006A2578" w:rsidRDefault="006A2578" w:rsidP="006A2578">
      <w:pPr>
        <w:ind w:left="-567" w:right="-143" w:firstLine="709"/>
        <w:jc w:val="both"/>
      </w:pPr>
      <w:r>
        <w:t xml:space="preserve">Основные движения: </w:t>
      </w:r>
    </w:p>
    <w:p w:rsidR="006A2578" w:rsidRDefault="006A2578" w:rsidP="006A2578">
      <w:pPr>
        <w:ind w:left="-567" w:right="-143" w:firstLine="709"/>
        <w:jc w:val="both"/>
      </w:pPr>
      <w:r>
        <w:t xml:space="preserve">бросание и катание: бросание мяча (диаметр 6 - 8 см) вниз, вдаль; катание мяча (диаметр 20 - 25 см) вперед из исходного положения сидя и стоя; </w:t>
      </w:r>
    </w:p>
    <w:p w:rsidR="006A2578" w:rsidRDefault="006A2578" w:rsidP="006A2578">
      <w:pPr>
        <w:ind w:left="-567" w:right="-143" w:firstLine="709"/>
        <w:jc w:val="both"/>
      </w:pPr>
      <w:r>
        <w:t xml:space="preserve">ползание, лазанье: ползание по прямой на расстояние до 2 метров; подлезание под веревку, натянутую на высоте - 50 см; пролезание в обруч (диаметр 50 см), перелезание через бревно (диаметр 15 - 20 см); лазанье по лесенке-стремянке вверх и вниз (высота 1 - 1,5 метра); </w:t>
      </w:r>
    </w:p>
    <w:p w:rsidR="006A2578" w:rsidRDefault="006A2578" w:rsidP="006A2578">
      <w:pPr>
        <w:ind w:left="-567" w:right="-143" w:firstLine="709"/>
        <w:jc w:val="both"/>
      </w:pPr>
      <w:r>
        <w:t xml:space="preserve">ходьба: ходьба за педагогом стайкой в прямом направлении; </w:t>
      </w:r>
    </w:p>
    <w:p w:rsidR="006A2578" w:rsidRDefault="006A2578" w:rsidP="006A2578">
      <w:pPr>
        <w:ind w:left="-567" w:right="-143" w:firstLine="709"/>
        <w:jc w:val="both"/>
      </w:pPr>
      <w:r>
        <w:t xml:space="preserve">упражнения в равновесии: ходьба по дорожке (шириной 25 - 20 - 15 см), по ребристой доске; вверх и вниз по наклонной доске, приподнятой на 10 - 15 - 20 см (ширина доски 25 - 30 см, длина 1,5 - 2 м) с поддержкой; подъем на ступеньки и спуск с них, держась за опору; перешагивание через веревку, положенную на пол, палку или кубик высотой 5 - 15 - 18 см со страховкой. </w:t>
      </w:r>
    </w:p>
    <w:p w:rsidR="006A2578" w:rsidRDefault="006A2578" w:rsidP="006A2578">
      <w:pPr>
        <w:ind w:left="-567" w:right="-143" w:firstLine="709"/>
        <w:jc w:val="both"/>
      </w:pPr>
      <w:r>
        <w:t xml:space="preserve">Общеразвивающие упражнения: </w:t>
      </w:r>
    </w:p>
    <w:p w:rsidR="006A2578" w:rsidRDefault="006A2578" w:rsidP="006A2578">
      <w:pPr>
        <w:ind w:left="-567" w:right="-143" w:firstLine="709"/>
        <w:jc w:val="both"/>
      </w:pPr>
      <w:r>
        <w:t xml:space="preserve">упражнения из исходного положения стоя, сидя, лежа с использованием предметов (погремушки, кубики, платочки и другое) и без них; </w:t>
      </w:r>
    </w:p>
    <w:p w:rsidR="006A2578" w:rsidRDefault="006A2578" w:rsidP="006A2578">
      <w:pPr>
        <w:ind w:left="-567" w:right="-143" w:firstLine="709"/>
        <w:jc w:val="both"/>
      </w:pPr>
      <w:r>
        <w:lastRenderedPageBreak/>
        <w:t xml:space="preserve">в комплекс включаются упражнения: поднимание рук вперед и опускание, повороты корпуса вправо и влево из положения сидя, наклоны вперед (положить кубик и поднять его, перегибаясь через веревку, натянутую на высоте 40 - 45 см), сгибание и разгибание ног, приседание с поддержкой педагога или у опоры. </w:t>
      </w:r>
    </w:p>
    <w:p w:rsidR="006A2578" w:rsidRDefault="006A2578" w:rsidP="006A2578">
      <w:pPr>
        <w:ind w:left="-567" w:right="-143" w:firstLine="709"/>
        <w:jc w:val="both"/>
      </w:pPr>
      <w:r w:rsidRPr="00C333AA">
        <w:rPr>
          <w:i/>
        </w:rPr>
        <w:t>2) Подвижные игры и игровые упражнения:</w:t>
      </w:r>
      <w:r>
        <w:t xml:space="preserve"> педагог организует и проводит игры-забавы, игровые упражнения, подвижные игры, побуждая детей к активному участию и вызывая положительные эмоции. </w:t>
      </w:r>
    </w:p>
    <w:p w:rsidR="006A2578" w:rsidRDefault="006A2578" w:rsidP="006A2578">
      <w:pPr>
        <w:ind w:left="-567" w:right="-143" w:firstLine="709"/>
        <w:jc w:val="both"/>
      </w:pPr>
      <w:r>
        <w:t xml:space="preserve">Детям предлагаются разнообразные игровые упражнения для закрепления двигательных навыков. </w:t>
      </w:r>
    </w:p>
    <w:p w:rsidR="006A2578" w:rsidRDefault="006A2578" w:rsidP="006A2578">
      <w:pPr>
        <w:ind w:left="-567" w:right="-143" w:firstLine="709"/>
        <w:jc w:val="both"/>
      </w:pPr>
      <w:r w:rsidRPr="00C333AA">
        <w:rPr>
          <w:i/>
        </w:rPr>
        <w:t>3) Формирование основ здорового образа жизни:</w:t>
      </w:r>
      <w:r>
        <w:t xml:space="preserve"> педагог помогает осваивать элементарные культурно-гигиенические действия при приеме пищи, уходе за собой (при помощи педагога мыть руки перед едой и по мере загрязнения, пользоваться салфеткой, есть ложкой, пользоваться личным полотенцем и так далее). </w:t>
      </w:r>
    </w:p>
    <w:p w:rsidR="006A2578" w:rsidRDefault="006A2578" w:rsidP="006A2578">
      <w:pPr>
        <w:ind w:left="-567" w:right="-143" w:firstLine="709"/>
        <w:jc w:val="both"/>
      </w:pPr>
    </w:p>
    <w:p w:rsidR="006A2578" w:rsidRPr="006A2578" w:rsidRDefault="00192458" w:rsidP="006A2578">
      <w:pPr>
        <w:pStyle w:val="a9"/>
        <w:ind w:left="-567" w:right="-143" w:firstLine="709"/>
        <w:rPr>
          <w:rFonts w:ascii="Times New Roman" w:hAnsi="Times New Roman"/>
          <w:b/>
          <w:sz w:val="24"/>
          <w:szCs w:val="24"/>
          <w:lang w:val="ru-RU"/>
        </w:rPr>
      </w:pPr>
      <w:r>
        <w:rPr>
          <w:rFonts w:ascii="Times New Roman" w:hAnsi="Times New Roman"/>
          <w:b/>
          <w:sz w:val="24"/>
          <w:szCs w:val="24"/>
          <w:lang w:val="ru-RU"/>
        </w:rPr>
        <w:t>2.6</w:t>
      </w:r>
      <w:r w:rsidR="006A2578" w:rsidRPr="006A2578">
        <w:rPr>
          <w:rFonts w:ascii="Times New Roman" w:hAnsi="Times New Roman"/>
          <w:b/>
          <w:sz w:val="24"/>
          <w:szCs w:val="24"/>
          <w:lang w:val="ru-RU"/>
        </w:rPr>
        <w:t>.</w:t>
      </w:r>
      <w:r w:rsidR="006A2578">
        <w:rPr>
          <w:rFonts w:ascii="Times New Roman" w:hAnsi="Times New Roman"/>
          <w:b/>
          <w:sz w:val="24"/>
          <w:szCs w:val="24"/>
          <w:lang w:val="ru-RU"/>
        </w:rPr>
        <w:t xml:space="preserve">2. </w:t>
      </w:r>
      <w:r w:rsidR="006A2578" w:rsidRPr="006A2578">
        <w:rPr>
          <w:rFonts w:ascii="Times New Roman" w:hAnsi="Times New Roman"/>
          <w:b/>
          <w:sz w:val="24"/>
          <w:szCs w:val="24"/>
          <w:lang w:val="ru-RU"/>
        </w:rPr>
        <w:t>От 2 лет до 3 лет.</w:t>
      </w:r>
    </w:p>
    <w:p w:rsidR="006A2578" w:rsidRPr="006A2578" w:rsidRDefault="006A2578" w:rsidP="006A2578">
      <w:pPr>
        <w:pStyle w:val="a9"/>
        <w:ind w:left="-567" w:right="-143" w:firstLine="709"/>
        <w:rPr>
          <w:rFonts w:ascii="Times New Roman" w:hAnsi="Times New Roman"/>
          <w:b/>
          <w:sz w:val="24"/>
          <w:szCs w:val="24"/>
          <w:lang w:val="ru-RU"/>
        </w:rPr>
      </w:pPr>
    </w:p>
    <w:p w:rsidR="006A2578" w:rsidRPr="00C333AA" w:rsidRDefault="006A2578" w:rsidP="006A2578">
      <w:pPr>
        <w:pStyle w:val="a9"/>
        <w:ind w:left="-567" w:right="-143" w:firstLine="709"/>
        <w:rPr>
          <w:rFonts w:ascii="Times New Roman" w:hAnsi="Times New Roman"/>
          <w:b/>
          <w:i/>
          <w:sz w:val="24"/>
          <w:szCs w:val="24"/>
          <w:lang w:val="ru-RU"/>
        </w:rPr>
      </w:pPr>
      <w:r w:rsidRPr="006A2578">
        <w:rPr>
          <w:rFonts w:ascii="Times New Roman" w:hAnsi="Times New Roman"/>
          <w:b/>
          <w:sz w:val="24"/>
          <w:szCs w:val="24"/>
          <w:lang w:val="ru-RU"/>
        </w:rPr>
        <w:t xml:space="preserve"> </w:t>
      </w:r>
      <w:r w:rsidRPr="00C333AA">
        <w:rPr>
          <w:rFonts w:ascii="Times New Roman" w:hAnsi="Times New Roman"/>
          <w:b/>
          <w:i/>
          <w:sz w:val="24"/>
          <w:szCs w:val="24"/>
          <w:lang w:val="ru-RU" w:eastAsia="ru-RU"/>
        </w:rPr>
        <w:t xml:space="preserve">Основные задачи образовательной деятельности в области физического развития: </w:t>
      </w:r>
    </w:p>
    <w:p w:rsidR="006A2578" w:rsidRDefault="006A2578" w:rsidP="006A2578">
      <w:pPr>
        <w:ind w:left="-567" w:right="-143" w:firstLine="709"/>
        <w:jc w:val="both"/>
      </w:pPr>
      <w:r>
        <w:t xml:space="preserve">обогащать двигательный опыт детей, помогая осваивать упражнения основной гимнастики: основные движения (бросание, катание, ловля, ползанье, лазанье, ходьба, бег, прыжки), общеразвивающие и музыкально-ритмические упражнения; </w:t>
      </w:r>
    </w:p>
    <w:p w:rsidR="006A2578" w:rsidRDefault="006A2578" w:rsidP="006A2578">
      <w:pPr>
        <w:ind w:left="-567" w:right="-143" w:firstLine="709"/>
        <w:jc w:val="both"/>
      </w:pPr>
      <w:r>
        <w:t xml:space="preserve">развивать психофизические качества, равновесие и ориентировку в пространстве; </w:t>
      </w:r>
    </w:p>
    <w:p w:rsidR="006A2578" w:rsidRDefault="006A2578" w:rsidP="006A2578">
      <w:pPr>
        <w:ind w:left="-567" w:right="-143" w:firstLine="709"/>
        <w:jc w:val="both"/>
      </w:pPr>
      <w:r>
        <w:t xml:space="preserve">поддерживать у детей желание играть в подвижные игры вместе с педагогом в небольших подгруппах; </w:t>
      </w:r>
    </w:p>
    <w:p w:rsidR="006A2578" w:rsidRDefault="006A2578" w:rsidP="006A2578">
      <w:pPr>
        <w:ind w:left="-567" w:right="-143" w:firstLine="709"/>
        <w:jc w:val="both"/>
      </w:pPr>
      <w:r>
        <w:t xml:space="preserve">формировать интерес и положительное отношение к выполнению физических упражнений, совместным двигательным действиям; </w:t>
      </w:r>
    </w:p>
    <w:p w:rsidR="006A2578" w:rsidRDefault="006A2578" w:rsidP="006A2578">
      <w:pPr>
        <w:ind w:left="-567" w:right="-143" w:firstLine="709"/>
        <w:jc w:val="both"/>
      </w:pPr>
      <w:r>
        <w:t xml:space="preserve">укреплять здоровье детей средствами физического воспитания, формировать культурно-гигиенические навыки и навыки самообслуживания, приобщая к здоровому образу жизни. </w:t>
      </w:r>
    </w:p>
    <w:p w:rsidR="006A2578" w:rsidRDefault="006A2578" w:rsidP="006A2578">
      <w:pPr>
        <w:ind w:left="-567" w:right="-143" w:firstLine="709"/>
        <w:jc w:val="both"/>
        <w:rPr>
          <w:b/>
        </w:rPr>
      </w:pPr>
    </w:p>
    <w:p w:rsidR="006A2578" w:rsidRPr="00C333AA" w:rsidRDefault="006A2578" w:rsidP="006A2578">
      <w:pPr>
        <w:ind w:left="-567" w:right="-143" w:firstLine="709"/>
        <w:jc w:val="both"/>
        <w:rPr>
          <w:b/>
          <w:i/>
        </w:rPr>
      </w:pPr>
      <w:r w:rsidRPr="00C333AA">
        <w:rPr>
          <w:b/>
          <w:i/>
        </w:rPr>
        <w:t>Содержание образовательной деятельности</w:t>
      </w:r>
    </w:p>
    <w:p w:rsidR="006A2578" w:rsidRDefault="006A2578" w:rsidP="006A2578">
      <w:pPr>
        <w:ind w:left="-567" w:right="-143" w:firstLine="709"/>
        <w:jc w:val="both"/>
      </w:pPr>
      <w:r>
        <w:t xml:space="preserve">Педагог формирует умение выполнять основные движения, общеразвивающие и музыкально-ритмические упражнения в различных формах физкультурно-оздоровительной работы (утренняя гимнастика, физкультурные занятия, подвижные игры, индивидуальная работа по развитию движений и другое), развивает психофизические качества, координацию, равновесие и ориентировку в пространстве. Педагог побуждает детей совместно играть в подвижные игры, действовать согласованно, реагировать на сигнал. Оптимизирует двигательную деятельность, предупреждая утомление, осуществляет помощь и страховку, поощряет стремление ребенка соблюдать правила личной гигиены и проявлять культурно-гигиенические навыки. </w:t>
      </w:r>
    </w:p>
    <w:p w:rsidR="006A2578" w:rsidRDefault="006A2578" w:rsidP="006A2578">
      <w:pPr>
        <w:ind w:left="-567" w:right="-143" w:firstLine="709"/>
        <w:jc w:val="both"/>
      </w:pPr>
      <w:r w:rsidRPr="00C333AA">
        <w:rPr>
          <w:i/>
        </w:rPr>
        <w:t>1) Основная гимнастика</w:t>
      </w:r>
      <w:r>
        <w:t xml:space="preserve"> (основные движения, общеразвивающие упражнения). </w:t>
      </w:r>
    </w:p>
    <w:p w:rsidR="006A2578" w:rsidRDefault="006A2578" w:rsidP="006A2578">
      <w:pPr>
        <w:ind w:left="-567" w:right="-143" w:firstLine="709"/>
        <w:jc w:val="both"/>
      </w:pPr>
      <w:r>
        <w:t xml:space="preserve">Основные движения: </w:t>
      </w:r>
    </w:p>
    <w:p w:rsidR="006A2578" w:rsidRDefault="006A2578" w:rsidP="006A2578">
      <w:pPr>
        <w:ind w:left="-567" w:right="-143" w:firstLine="709"/>
        <w:jc w:val="both"/>
      </w:pPr>
      <w:r>
        <w:t xml:space="preserve">бросание, катание, ловля: скатывание мяча по наклонной доске; прокатывание мяча педагогу и друг другу двумя руками стоя и сидя (расстояние 50 - 100 см), под дугу, в воротца; остановка катящегося мяча; передача мячей друг другу стоя; бросание мяча от груди двумя руками, снизу, из-за головы; бросание предмета в горизонтальную цель и вдаль с расстояния 100 - 125 см двумя и одной рукой; перебрасывание мяча через сетку, натянутую на уровне роста ребенка с расстояния 1 - 1,5 м; ловля мяча, брошенного педагогом с расстояния до 1 м; </w:t>
      </w:r>
    </w:p>
    <w:p w:rsidR="006A2578" w:rsidRDefault="006A2578" w:rsidP="006A2578">
      <w:pPr>
        <w:ind w:left="-567" w:right="-143" w:firstLine="709"/>
        <w:jc w:val="both"/>
      </w:pPr>
      <w:r>
        <w:t xml:space="preserve">ползание и лазанье: ползание на животе, на четвереньках до погремушки (флажка) 3 - 4 м (взяв ее, встать, выпрямиться), по доске, лежащей на полу, по наклонной доске, приподнятой одним концом на 20 - 30 см; по гимнастической скамейке; проползание под дугой (30 - 40 см); влезание на лесенку-стремянку и спуск с нее произвольным способом; </w:t>
      </w:r>
    </w:p>
    <w:p w:rsidR="006A2578" w:rsidRDefault="006A2578" w:rsidP="006A2578">
      <w:pPr>
        <w:ind w:left="-567" w:right="-143" w:firstLine="709"/>
        <w:jc w:val="both"/>
      </w:pPr>
      <w:r>
        <w:t xml:space="preserve">ходьба: ходьба стайкой за педагогом с перешагиванием через линии, палки, кубы; на носках; с переходом на бег; на месте, приставным шагом вперед, в сторону, назад; с предметами в руке (флажок, платочек, ленточка и другие); врассыпную и в заданном направлении; между предметами; по кругу по одному и парами, взявшись за руки; </w:t>
      </w:r>
    </w:p>
    <w:p w:rsidR="006A2578" w:rsidRDefault="006A2578" w:rsidP="006A2578">
      <w:pPr>
        <w:ind w:left="-567" w:right="-143" w:firstLine="709"/>
        <w:jc w:val="both"/>
      </w:pPr>
      <w:r>
        <w:lastRenderedPageBreak/>
        <w:t xml:space="preserve">бег: бег стайкой за педагогом, в заданном направлении и в разных направлениях; между линиями (расстояние между линиями 40 - 30 см); за катящимся мячом; с переходом на ходьбу и обратно; непрерывный в течение 20 - 30 - 40 секунд; медленный бег на расстояние 40 - 80 м; </w:t>
      </w:r>
    </w:p>
    <w:p w:rsidR="006A2578" w:rsidRDefault="006A2578" w:rsidP="006A2578">
      <w:pPr>
        <w:ind w:left="-567" w:right="-143" w:firstLine="709"/>
        <w:jc w:val="both"/>
      </w:pPr>
      <w:r>
        <w:t xml:space="preserve">прыжки: прыжки на двух ногах на месте (10 - 15 раз); с продвижением вперед, через 1 - 2 параллельные линии (расстояние 10 - 20 см); в длину с места как можно дальше, через 2 параллельные линии (20 - 30 см); вверх, касаясь предмета, находящегося выше поднятых рук ребенка на 10 - 15 см; </w:t>
      </w:r>
    </w:p>
    <w:p w:rsidR="006A2578" w:rsidRDefault="006A2578" w:rsidP="006A2578">
      <w:pPr>
        <w:ind w:left="-567" w:right="-143" w:firstLine="709"/>
        <w:jc w:val="both"/>
      </w:pPr>
      <w:r>
        <w:t xml:space="preserve">упражнения в равновесии: ходьба по дорожке (ширина 20 см, длина 2 - 3 м); по наклонной доске, приподнятой одним концом на 20 см; по гимнастической скамейке; перешагивание линий и предметов (высота 10 - 15 см); ходьба по извилистой дорожке (2 - 3 м), между линиями; подъем без помощи рук на скамейку, удерживая равновесие с положением рук в стороны; кружение на месте. </w:t>
      </w:r>
    </w:p>
    <w:p w:rsidR="006A2578" w:rsidRDefault="006A2578" w:rsidP="006A2578">
      <w:pPr>
        <w:ind w:left="-567" w:right="-143" w:firstLine="709"/>
        <w:jc w:val="both"/>
      </w:pPr>
      <w:r>
        <w:t xml:space="preserve">В процессе обучения основным движениям педагог побуждает детей действовать сообща, двигаться, не наталкиваясь друг на друга, придерживаться определенного направления движения, предлагает разнообразные упражнения. </w:t>
      </w:r>
    </w:p>
    <w:p w:rsidR="006A2578" w:rsidRDefault="006A2578" w:rsidP="006A2578">
      <w:pPr>
        <w:ind w:left="-567" w:right="-143" w:firstLine="709"/>
        <w:jc w:val="both"/>
      </w:pPr>
      <w:r>
        <w:t xml:space="preserve">Общеразвивающие упражнения: </w:t>
      </w:r>
    </w:p>
    <w:p w:rsidR="006A2578" w:rsidRDefault="006A2578" w:rsidP="006A2578">
      <w:pPr>
        <w:ind w:left="-567" w:right="-143" w:firstLine="709"/>
        <w:jc w:val="both"/>
      </w:pPr>
      <w:r>
        <w:t xml:space="preserve">упражнения для кистей рук, развития и укрепления плечевого пояса: поднимание рук вперед, вверх, разведение в стороны, отведение назад, за спину, сгибание и разгибание, выполнение хлопков руками перед собой, над головой; махи руками вверх-вниз, вперед-назад; </w:t>
      </w:r>
    </w:p>
    <w:p w:rsidR="006A2578" w:rsidRDefault="006A2578" w:rsidP="006A2578">
      <w:pPr>
        <w:ind w:left="-567" w:right="-143" w:firstLine="709"/>
        <w:jc w:val="both"/>
      </w:pPr>
      <w:r>
        <w:t xml:space="preserve">упражнения для развития и укрепления мышц спины и гибкости позвоночника: повороты вправо-влево, с передачей предмета сидящему рядом ребенку, наклоны вперед из исходного положения стоя и сидя; одновременное сгибание и разгибание ног из исходного положения сидя и лежа, поочередное поднимание рук и ног из исходного положения лежа на спине; </w:t>
      </w:r>
    </w:p>
    <w:p w:rsidR="006A2578" w:rsidRDefault="006A2578" w:rsidP="006A2578">
      <w:pPr>
        <w:ind w:left="-567" w:right="-143" w:firstLine="709"/>
        <w:jc w:val="both"/>
      </w:pPr>
      <w:r>
        <w:t xml:space="preserve">упражнения для развития и укрепления мышц брюшного пресса и гибкости позвоночника: сгибание и разгибание ног, держась за опору, приседание, потягивание с подниманием на носки и другое; </w:t>
      </w:r>
    </w:p>
    <w:p w:rsidR="006A2578" w:rsidRDefault="006A2578" w:rsidP="006A2578">
      <w:pPr>
        <w:ind w:left="-567" w:right="-143" w:firstLine="709"/>
        <w:jc w:val="both"/>
      </w:pPr>
      <w:r>
        <w:t xml:space="preserve">музыкально-ритмические упражнения, разученные на музыкальном занятии, включаются в содержание подвижных игр и игровых упражнений; педагог показывает детям и выполняет вместе с ними: хлопки в ладоши под музыку, хлопки с одновременным притопыванием, приседание "пружинка", приставные шаги вперед-назад, кружение на носочках, имитационные упражнения. </w:t>
      </w:r>
    </w:p>
    <w:p w:rsidR="006A2578" w:rsidRDefault="006A2578" w:rsidP="006A2578">
      <w:pPr>
        <w:ind w:left="-567" w:right="-143" w:firstLine="709"/>
        <w:jc w:val="both"/>
      </w:pPr>
      <w:r>
        <w:t xml:space="preserve">Педагог предлагает образец для подражания и выполняет вместе с детьми упражнения с предметами: погремушками, платочками, малыми обручами, кубиками, флажками и другое, в том числе, сидя на стуле или на скамейке. </w:t>
      </w:r>
    </w:p>
    <w:p w:rsidR="006A2578" w:rsidRDefault="006A2578" w:rsidP="006A2578">
      <w:pPr>
        <w:ind w:left="-567" w:right="-143" w:firstLine="709"/>
        <w:jc w:val="both"/>
      </w:pPr>
      <w:r w:rsidRPr="00C333AA">
        <w:rPr>
          <w:i/>
        </w:rPr>
        <w:t>2) Подвижные игры:</w:t>
      </w:r>
      <w:r>
        <w:t xml:space="preserve"> педагог развивает и поддерживает у детей желание играть в подвижные игры с простым содержанием, с текстом, с включением музыкально-ритмических упражнений. Создает условия для развития выразительности движений в имитационных упражнениях и сюжетных играх, помогает самостоятельно передавать простейшие действия некоторых персонажей (попрыгать, как зайчики, помахать крылышками, как птичка, походить как лошадка, поклевать зернышки, как цыплята, и тому подобное). </w:t>
      </w:r>
    </w:p>
    <w:p w:rsidR="006A2578" w:rsidRDefault="006A2578" w:rsidP="006A2578">
      <w:pPr>
        <w:ind w:left="-567" w:right="-143" w:firstLine="709"/>
        <w:jc w:val="both"/>
        <w:rPr>
          <w:b/>
          <w:sz w:val="28"/>
          <w:szCs w:val="28"/>
        </w:rPr>
      </w:pPr>
      <w:r w:rsidRPr="00C333AA">
        <w:rPr>
          <w:i/>
        </w:rPr>
        <w:t>3) Формирование основ здорового образа жизни:</w:t>
      </w:r>
      <w:r>
        <w:t xml:space="preserve"> педагог формирует у детей полезные привычки и элементарные культурно-гигиенические навыки при приеме пищи, уходе за собой (самостоятельно и правильно мыть руки перед едой, после прогулки и посещения туалета, чистить зубы, пользоваться предметами личной гигиены); поощряет умения замечать нарушения правил гигиены, оценивать свой внешний вид, приводить в порядок одежду; способствует формированию положительного отношения к закаливающим и гигиеническим процедурам, выполнению физических упражнений. </w:t>
      </w:r>
    </w:p>
    <w:p w:rsidR="006A2578" w:rsidRDefault="006A2578" w:rsidP="006A2578">
      <w:pPr>
        <w:jc w:val="both"/>
      </w:pPr>
    </w:p>
    <w:p w:rsidR="006A2578" w:rsidRPr="006A2578" w:rsidRDefault="006A2578" w:rsidP="006A2578">
      <w:pPr>
        <w:pStyle w:val="a9"/>
        <w:ind w:left="-567" w:right="-143" w:firstLine="709"/>
        <w:rPr>
          <w:rFonts w:ascii="Times New Roman" w:hAnsi="Times New Roman"/>
          <w:b/>
          <w:sz w:val="24"/>
          <w:szCs w:val="24"/>
          <w:lang w:val="ru-RU"/>
        </w:rPr>
      </w:pPr>
      <w:r>
        <w:rPr>
          <w:rFonts w:ascii="Times New Roman" w:hAnsi="Times New Roman"/>
          <w:b/>
          <w:sz w:val="24"/>
          <w:szCs w:val="24"/>
          <w:lang w:val="ru-RU"/>
        </w:rPr>
        <w:t>2</w:t>
      </w:r>
      <w:r w:rsidRPr="006A2578">
        <w:rPr>
          <w:rFonts w:ascii="Times New Roman" w:hAnsi="Times New Roman"/>
          <w:b/>
          <w:sz w:val="24"/>
          <w:szCs w:val="24"/>
          <w:lang w:val="ru-RU"/>
        </w:rPr>
        <w:t>.</w:t>
      </w:r>
      <w:r w:rsidR="00192458">
        <w:rPr>
          <w:rFonts w:ascii="Times New Roman" w:hAnsi="Times New Roman"/>
          <w:b/>
          <w:sz w:val="24"/>
          <w:szCs w:val="24"/>
          <w:lang w:val="ru-RU"/>
        </w:rPr>
        <w:t>6</w:t>
      </w:r>
      <w:r w:rsidRPr="006A2578">
        <w:rPr>
          <w:rFonts w:ascii="Times New Roman" w:hAnsi="Times New Roman"/>
          <w:b/>
          <w:sz w:val="24"/>
          <w:szCs w:val="24"/>
          <w:lang w:val="ru-RU"/>
        </w:rPr>
        <w:t>.</w:t>
      </w:r>
      <w:r>
        <w:rPr>
          <w:rFonts w:ascii="Times New Roman" w:hAnsi="Times New Roman"/>
          <w:b/>
          <w:sz w:val="24"/>
          <w:szCs w:val="24"/>
          <w:lang w:val="ru-RU"/>
        </w:rPr>
        <w:t>3.</w:t>
      </w:r>
      <w:r w:rsidRPr="006A2578">
        <w:rPr>
          <w:rFonts w:ascii="Times New Roman" w:hAnsi="Times New Roman"/>
          <w:b/>
          <w:sz w:val="24"/>
          <w:szCs w:val="24"/>
          <w:lang w:val="ru-RU"/>
        </w:rPr>
        <w:t xml:space="preserve"> От 3 лет до 4 лет.</w:t>
      </w:r>
    </w:p>
    <w:p w:rsidR="006A2578" w:rsidRPr="006A2578" w:rsidRDefault="006A2578" w:rsidP="006A2578">
      <w:pPr>
        <w:pStyle w:val="a9"/>
        <w:ind w:left="-567" w:right="-143" w:firstLine="709"/>
        <w:rPr>
          <w:rFonts w:ascii="Times New Roman" w:hAnsi="Times New Roman"/>
          <w:b/>
          <w:sz w:val="24"/>
          <w:szCs w:val="24"/>
          <w:lang w:val="ru-RU" w:eastAsia="ru-RU"/>
        </w:rPr>
      </w:pPr>
    </w:p>
    <w:p w:rsidR="006A2578" w:rsidRPr="00C333AA" w:rsidRDefault="006A2578" w:rsidP="006A2578">
      <w:pPr>
        <w:pStyle w:val="a9"/>
        <w:ind w:left="-567" w:right="-143" w:firstLine="709"/>
        <w:rPr>
          <w:rFonts w:ascii="Times New Roman" w:hAnsi="Times New Roman"/>
          <w:b/>
          <w:i/>
          <w:sz w:val="24"/>
          <w:szCs w:val="24"/>
          <w:lang w:val="ru-RU" w:eastAsia="ru-RU"/>
        </w:rPr>
      </w:pPr>
      <w:r w:rsidRPr="006A2578">
        <w:rPr>
          <w:rFonts w:ascii="Times New Roman" w:hAnsi="Times New Roman"/>
          <w:b/>
          <w:sz w:val="24"/>
          <w:szCs w:val="24"/>
          <w:lang w:val="ru-RU" w:eastAsia="ru-RU"/>
        </w:rPr>
        <w:t xml:space="preserve"> </w:t>
      </w:r>
      <w:r w:rsidRPr="00C333AA">
        <w:rPr>
          <w:rFonts w:ascii="Times New Roman" w:hAnsi="Times New Roman"/>
          <w:b/>
          <w:i/>
          <w:sz w:val="24"/>
          <w:szCs w:val="24"/>
          <w:lang w:val="ru-RU" w:eastAsia="ru-RU"/>
        </w:rPr>
        <w:t>Основные задачи образовательной деятельности в области</w:t>
      </w:r>
      <w:r w:rsidR="00C333AA">
        <w:rPr>
          <w:rFonts w:ascii="Times New Roman" w:hAnsi="Times New Roman"/>
          <w:b/>
          <w:i/>
          <w:sz w:val="24"/>
          <w:szCs w:val="24"/>
          <w:lang w:val="ru-RU" w:eastAsia="ru-RU"/>
        </w:rPr>
        <w:t xml:space="preserve"> </w:t>
      </w:r>
      <w:r w:rsidRPr="00C333AA">
        <w:rPr>
          <w:rFonts w:ascii="Times New Roman" w:hAnsi="Times New Roman"/>
          <w:b/>
          <w:i/>
          <w:sz w:val="24"/>
          <w:szCs w:val="24"/>
          <w:lang w:val="ru-RU" w:eastAsia="ru-RU"/>
        </w:rPr>
        <w:t xml:space="preserve">физического развития: </w:t>
      </w:r>
    </w:p>
    <w:p w:rsidR="006A2578" w:rsidRDefault="006A2578" w:rsidP="006A2578">
      <w:pPr>
        <w:ind w:left="-567" w:right="-143" w:firstLine="709"/>
        <w:jc w:val="both"/>
      </w:pPr>
      <w:r>
        <w:t xml:space="preserve">обогащать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музыкально-ритмические упражнения), спортивные упражнения, подвижные игры, помогая согласовывать свои действия с действиями других детей, соблюдать правила в игре; </w:t>
      </w:r>
    </w:p>
    <w:p w:rsidR="006A2578" w:rsidRDefault="006A2578" w:rsidP="006A2578">
      <w:pPr>
        <w:ind w:left="-567" w:right="-143" w:firstLine="709"/>
        <w:jc w:val="both"/>
      </w:pPr>
      <w:r>
        <w:t xml:space="preserve">развивать психофизические качества, ориентировку в пространстве, координацию, равновесие, способность быстро реагировать на сигнал; </w:t>
      </w:r>
    </w:p>
    <w:p w:rsidR="006A2578" w:rsidRDefault="006A2578" w:rsidP="006A2578">
      <w:pPr>
        <w:ind w:left="-567" w:right="-143" w:firstLine="709"/>
        <w:jc w:val="both"/>
      </w:pPr>
      <w:r>
        <w:lastRenderedPageBreak/>
        <w:t xml:space="preserve">формировать интерес и положительное отношение к занятиям физической культурой и активному отдыху, воспитывать самостоятельность; </w:t>
      </w:r>
    </w:p>
    <w:p w:rsidR="006A2578" w:rsidRDefault="006A2578" w:rsidP="006A2578">
      <w:pPr>
        <w:ind w:left="-567" w:right="-143" w:firstLine="709"/>
        <w:jc w:val="both"/>
      </w:pPr>
      <w:r>
        <w:t xml:space="preserve">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 </w:t>
      </w:r>
    </w:p>
    <w:p w:rsidR="006A2578" w:rsidRDefault="006A2578" w:rsidP="006A2578">
      <w:pPr>
        <w:ind w:left="-567" w:right="-143" w:firstLine="709"/>
        <w:jc w:val="both"/>
      </w:pPr>
      <w:r>
        <w:t xml:space="preserve">закреплять культурно-гигиенические навыки и навыки самообслуживания, формируя полезные привычки, приобщая к здоровому образу жизни. </w:t>
      </w:r>
    </w:p>
    <w:p w:rsidR="006A2578" w:rsidRDefault="006A2578" w:rsidP="006A2578">
      <w:pPr>
        <w:ind w:left="-567" w:right="-143" w:firstLine="709"/>
        <w:jc w:val="both"/>
      </w:pPr>
    </w:p>
    <w:p w:rsidR="006A2578" w:rsidRPr="00C333AA" w:rsidRDefault="006A2578" w:rsidP="006A2578">
      <w:pPr>
        <w:ind w:left="-567" w:right="-143" w:firstLine="709"/>
        <w:jc w:val="both"/>
        <w:rPr>
          <w:b/>
          <w:i/>
        </w:rPr>
      </w:pPr>
      <w:r w:rsidRPr="00C333AA">
        <w:rPr>
          <w:b/>
          <w:i/>
        </w:rPr>
        <w:t xml:space="preserve"> Содержание образовательной деятельности</w:t>
      </w:r>
    </w:p>
    <w:p w:rsidR="006A2578" w:rsidRDefault="006A2578" w:rsidP="006A2578">
      <w:pPr>
        <w:ind w:left="-567" w:right="-143" w:firstLine="709"/>
        <w:jc w:val="both"/>
      </w:pPr>
      <w:r>
        <w:t xml:space="preserve">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 </w:t>
      </w:r>
    </w:p>
    <w:p w:rsidR="006A2578" w:rsidRDefault="006A2578" w:rsidP="006A2578">
      <w:pPr>
        <w:ind w:left="-567" w:right="-143" w:firstLine="709"/>
        <w:jc w:val="both"/>
      </w:pPr>
      <w:r>
        <w:t xml:space="preserve">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 </w:t>
      </w:r>
    </w:p>
    <w:p w:rsidR="006A2578" w:rsidRDefault="006A2578" w:rsidP="006A2578">
      <w:pPr>
        <w:ind w:left="-567" w:right="-143" w:firstLine="709"/>
        <w:jc w:val="both"/>
      </w:pPr>
      <w:r w:rsidRPr="00C333AA">
        <w:rPr>
          <w:i/>
        </w:rPr>
        <w:t>1) Основная гимнастика</w:t>
      </w:r>
      <w:r>
        <w:t xml:space="preserve"> (основные движения, общеразвивающие и строевые упражнения). </w:t>
      </w:r>
    </w:p>
    <w:p w:rsidR="006A2578" w:rsidRDefault="006A2578" w:rsidP="006A2578">
      <w:pPr>
        <w:ind w:left="-567" w:right="-143" w:firstLine="709"/>
        <w:jc w:val="both"/>
      </w:pPr>
      <w:r>
        <w:t xml:space="preserve">Основные движения: </w:t>
      </w:r>
    </w:p>
    <w:p w:rsidR="006A2578" w:rsidRDefault="006A2578" w:rsidP="006A2578">
      <w:pPr>
        <w:ind w:left="-567" w:right="-143" w:firstLine="709"/>
        <w:jc w:val="both"/>
      </w:pPr>
      <w:r>
        <w:t xml:space="preserve">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под дугу, стоя парами; ходьба вдоль скамейки, прокатывая по ней мяч двумя и одной рукой; произвольное прокатывание обруча, ловля обруча, катящегося от педагога; бросание мешочка в горизонтальную цель </w:t>
      </w:r>
    </w:p>
    <w:p w:rsidR="006A2578" w:rsidRDefault="006A2578" w:rsidP="006A2578">
      <w:pPr>
        <w:ind w:left="-567" w:right="-143" w:firstLine="709"/>
        <w:jc w:val="both"/>
      </w:pPr>
      <w:r>
        <w:t xml:space="preserve">(корзину)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ребенка, с расстояния 1,5 м; метание вдаль; перебрасывание мяча через сетку; </w:t>
      </w:r>
    </w:p>
    <w:p w:rsidR="006A2578" w:rsidRDefault="006A2578" w:rsidP="006A2578">
      <w:pPr>
        <w:ind w:left="-567" w:right="-143" w:firstLine="709"/>
        <w:jc w:val="both"/>
      </w:pPr>
      <w:r>
        <w:t xml:space="preserve">ползание, лазанье: ползание на четвереньках на расстояние 4 - 5 - 6 м до кегли (взять ее, встать, выпрямиться, поднять двумя руками над головой); по гимнастической скамейке, за катящимся мячом; проползание на четвереньках под 3 - 4 дугами (высота 50 см, расстояние 1 м); 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подлезание под дугу, не касаясь руками пола; </w:t>
      </w:r>
    </w:p>
    <w:p w:rsidR="006A2578" w:rsidRDefault="006A2578" w:rsidP="006A2578">
      <w:pPr>
        <w:ind w:left="-567" w:right="-143" w:firstLine="709"/>
        <w:jc w:val="both"/>
      </w:pPr>
      <w:r>
        <w:t xml:space="preserve">ходьба: ходьба в заданном направлении, небольшими группами, друг за другом по ориентирам (по прямой, по кругу, обходя предметы, врассыпную, "змейкой",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 </w:t>
      </w:r>
    </w:p>
    <w:p w:rsidR="006A2578" w:rsidRDefault="006A2578" w:rsidP="006A2578">
      <w:pPr>
        <w:ind w:left="-567" w:right="-143" w:firstLine="709"/>
        <w:jc w:val="both"/>
      </w:pPr>
      <w:r>
        <w:t xml:space="preserve">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50 - 60 сек; быстрый бег 10 - 15 м; медленный бег 120 - 150 м; </w:t>
      </w:r>
    </w:p>
    <w:p w:rsidR="006A2578" w:rsidRDefault="006A2578" w:rsidP="006A2578">
      <w:pPr>
        <w:ind w:left="-567" w:right="-143" w:firstLine="709"/>
        <w:jc w:val="both"/>
      </w:pPr>
      <w:r>
        <w:t xml:space="preserve">прыжки: прыжки на двух и на одной ноге; на месте, продвигаясь вперед на 2 - 3 м; через линию, (вперед и, развернувшись, в обратную сторону); в длину с места (не менее 40 см); через 2 линии (расстояние 25 - 30 см), из обруча в обруч (плоский) по прямой; через 4 - 6 параллельных линий (расстояние 15 - 20 см); спрыгивание (высота 10 - 15 см), перепрыгивание через веревку (высота 2 - 5 см); </w:t>
      </w:r>
    </w:p>
    <w:p w:rsidR="006A2578" w:rsidRDefault="006A2578" w:rsidP="006A2578">
      <w:pPr>
        <w:ind w:left="-567" w:right="-143" w:firstLine="709"/>
        <w:jc w:val="both"/>
      </w:pPr>
      <w:r>
        <w:t xml:space="preserve">упражнения в равновесии: ходьба по прямой и извилистой дорожке (ширина 15 - 20 см, длина 2 - 2,5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w:t>
      </w:r>
      <w:r>
        <w:lastRenderedPageBreak/>
        <w:t xml:space="preserve">приставным шагом; с выполнением заданий (присесть, встать и продолжить движение); на носках, с остановкой. </w:t>
      </w:r>
    </w:p>
    <w:p w:rsidR="006A2578" w:rsidRDefault="006A2578" w:rsidP="006A2578">
      <w:pPr>
        <w:ind w:left="-567" w:right="-143" w:firstLine="709"/>
        <w:jc w:val="both"/>
      </w:pPr>
      <w:r>
        <w:t xml:space="preserve">Общеразвивающие упражнения: </w:t>
      </w:r>
    </w:p>
    <w:p w:rsidR="006A2578" w:rsidRDefault="006A2578" w:rsidP="006A2578">
      <w:pPr>
        <w:ind w:left="-567" w:right="-143" w:firstLine="709"/>
        <w:jc w:val="both"/>
      </w:pPr>
      <w:r>
        <w:t xml:space="preserve">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 </w:t>
      </w:r>
    </w:p>
    <w:p w:rsidR="006A2578" w:rsidRDefault="006A2578" w:rsidP="006A2578">
      <w:pPr>
        <w:ind w:left="-567" w:right="-143" w:firstLine="709"/>
        <w:jc w:val="both"/>
      </w:pPr>
      <w:r>
        <w:t xml:space="preserve">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положения сидя; поднимание и опускание ног из положения лежа; повороты со спины на живот и обратно; </w:t>
      </w:r>
    </w:p>
    <w:p w:rsidR="006A2578" w:rsidRDefault="006A2578" w:rsidP="006A2578">
      <w:pPr>
        <w:ind w:left="-567" w:right="-143" w:firstLine="709"/>
        <w:jc w:val="both"/>
      </w:pPr>
      <w:r>
        <w:t xml:space="preserve">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 </w:t>
      </w:r>
    </w:p>
    <w:p w:rsidR="006A2578" w:rsidRDefault="006A2578" w:rsidP="006A2578">
      <w:pPr>
        <w:ind w:left="-567" w:right="-143" w:firstLine="709"/>
        <w:jc w:val="both"/>
      </w:pPr>
      <w:r>
        <w:t xml:space="preserve">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пятку, притопывание, приседания "пружинки", кружение;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 </w:t>
      </w:r>
    </w:p>
    <w:p w:rsidR="006A2578" w:rsidRDefault="006A2578" w:rsidP="006A2578">
      <w:pPr>
        <w:ind w:left="-567" w:right="-143" w:firstLine="709"/>
        <w:jc w:val="both"/>
      </w:pPr>
      <w:r>
        <w:t xml:space="preserve">Строевые упражнения: </w:t>
      </w:r>
    </w:p>
    <w:p w:rsidR="006A2578" w:rsidRDefault="006A2578" w:rsidP="006A2578">
      <w:pPr>
        <w:ind w:left="-567" w:right="-143" w:firstLine="709"/>
        <w:jc w:val="both"/>
      </w:pPr>
      <w:r>
        <w:t xml:space="preserve">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 </w:t>
      </w:r>
    </w:p>
    <w:p w:rsidR="006A2578" w:rsidRDefault="006A2578" w:rsidP="006A2578">
      <w:pPr>
        <w:ind w:left="-567" w:right="-143" w:firstLine="709"/>
        <w:jc w:val="both"/>
      </w:pPr>
      <w:r>
        <w:t xml:space="preserve">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другое). </w:t>
      </w:r>
    </w:p>
    <w:p w:rsidR="006A2578" w:rsidRDefault="006A2578" w:rsidP="006A2578">
      <w:pPr>
        <w:ind w:left="-567" w:right="-143" w:firstLine="709"/>
        <w:jc w:val="both"/>
      </w:pPr>
      <w:r w:rsidRPr="00C333AA">
        <w:rPr>
          <w:i/>
        </w:rPr>
        <w:t>2) Подвижные игры:</w:t>
      </w:r>
      <w:r>
        <w:t xml:space="preserve">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 </w:t>
      </w:r>
    </w:p>
    <w:p w:rsidR="006A2578" w:rsidRDefault="006A2578" w:rsidP="006A2578">
      <w:pPr>
        <w:ind w:left="-567" w:right="-143" w:firstLine="709"/>
        <w:jc w:val="both"/>
      </w:pPr>
      <w:r w:rsidRPr="00C333AA">
        <w:rPr>
          <w:i/>
        </w:rPr>
        <w:t>3) Спортивные упражнения:</w:t>
      </w:r>
      <w:r>
        <w:t xml:space="preserve">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 </w:t>
      </w:r>
    </w:p>
    <w:p w:rsidR="006A2578" w:rsidRDefault="006A2578" w:rsidP="006A2578">
      <w:pPr>
        <w:ind w:left="-567" w:right="-143" w:firstLine="709"/>
        <w:jc w:val="both"/>
      </w:pPr>
      <w:r>
        <w:t xml:space="preserve">Катание на санках: по прямой, перевозя игрушки или друг друга, и самостоятельно с невысокой горки. </w:t>
      </w:r>
    </w:p>
    <w:p w:rsidR="006A2578" w:rsidRDefault="006A2578" w:rsidP="006A2578">
      <w:pPr>
        <w:ind w:left="-567" w:right="-143" w:firstLine="709"/>
        <w:jc w:val="both"/>
      </w:pPr>
      <w:r>
        <w:t xml:space="preserve">Ходьба на лыжах: по прямой, ровной лыжне ступающим и скользящим шагом, с поворотами переступанием. </w:t>
      </w:r>
    </w:p>
    <w:p w:rsidR="006A2578" w:rsidRDefault="006A2578" w:rsidP="006A2578">
      <w:pPr>
        <w:ind w:left="-567" w:right="-143" w:firstLine="709"/>
        <w:jc w:val="both"/>
      </w:pPr>
      <w:r>
        <w:t xml:space="preserve">Катание на трехколесном велосипеде: по прямой, по кругу, с поворотами направо, налево. </w:t>
      </w:r>
    </w:p>
    <w:p w:rsidR="006A2578" w:rsidRDefault="006A2578" w:rsidP="006A2578">
      <w:pPr>
        <w:ind w:left="-567" w:right="-143" w:firstLine="709"/>
        <w:jc w:val="both"/>
      </w:pPr>
      <w:r>
        <w:t xml:space="preserve">Плавание: погружение в воду, ходьба и бег в воде прямо и по кругу, игры с плавающими игрушками в воде. </w:t>
      </w:r>
    </w:p>
    <w:p w:rsidR="006A2578" w:rsidRDefault="006A2578" w:rsidP="006A2578">
      <w:pPr>
        <w:ind w:left="-567" w:right="-143" w:firstLine="709"/>
        <w:jc w:val="both"/>
      </w:pPr>
      <w:r w:rsidRPr="00C333AA">
        <w:rPr>
          <w:i/>
        </w:rPr>
        <w:t>4) Формирование основ здорового образа жизни:</w:t>
      </w:r>
      <w:r>
        <w:t xml:space="preserve"> педагог поддерживает стремление ребенка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 </w:t>
      </w:r>
    </w:p>
    <w:p w:rsidR="006A2578" w:rsidRPr="00C333AA" w:rsidRDefault="006A2578" w:rsidP="006A2578">
      <w:pPr>
        <w:ind w:left="-567" w:right="-143" w:firstLine="709"/>
        <w:jc w:val="both"/>
        <w:rPr>
          <w:i/>
        </w:rPr>
      </w:pPr>
      <w:r w:rsidRPr="00C333AA">
        <w:rPr>
          <w:i/>
        </w:rPr>
        <w:t xml:space="preserve">5) Активный отдых. </w:t>
      </w:r>
    </w:p>
    <w:p w:rsidR="006A2578" w:rsidRDefault="006A2578" w:rsidP="006A2578">
      <w:pPr>
        <w:ind w:left="-567" w:right="-143" w:firstLine="709"/>
        <w:jc w:val="both"/>
      </w:pPr>
      <w:r>
        <w:t xml:space="preserve">Физкультурные досуги: досуг проводится 1 - 2 раза в месяц во второй половине дня на свежем воздухе, продолжительностью 20 - 25 минут. Содержание составляют подвижные игры и игровые </w:t>
      </w:r>
      <w:r>
        <w:lastRenderedPageBreak/>
        <w:t xml:space="preserve">упражнения, игры-забавы, аттракционы, хороводы, игры с пением, музыкально-ритмические упражнения. </w:t>
      </w:r>
    </w:p>
    <w:p w:rsidR="006A2578" w:rsidRDefault="006A2578" w:rsidP="006A2578">
      <w:pPr>
        <w:ind w:left="-567" w:right="-143" w:firstLine="709"/>
        <w:jc w:val="both"/>
      </w:pPr>
      <w:r>
        <w:t xml:space="preserve">Дни здоровья: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 </w:t>
      </w:r>
    </w:p>
    <w:p w:rsidR="006A2578" w:rsidRDefault="006A2578" w:rsidP="006A2578">
      <w:pPr>
        <w:jc w:val="both"/>
      </w:pPr>
    </w:p>
    <w:p w:rsidR="009F101C" w:rsidRDefault="009F101C" w:rsidP="009F101C">
      <w:r>
        <w:t>МБДОУ №1 «Ручеек» реализует парциальную программу в группе детей от 3 лет до 4 лет «Программа обучения плаванию в детском саду» Автор:</w:t>
      </w:r>
      <w:r w:rsidRPr="009F101C">
        <w:t xml:space="preserve"> </w:t>
      </w:r>
      <w:r>
        <w:t xml:space="preserve">Вороновой Е.К. </w:t>
      </w:r>
    </w:p>
    <w:p w:rsidR="009F101C" w:rsidRDefault="009F101C" w:rsidP="009F101C">
      <w:r>
        <w:t xml:space="preserve">Программа ориентирована на поддержание положительного эмоционального отношения детей к занятиям на всех этапах обучения, стремлению к тому, чтобы упражнения и игры в воде доставляли им удовольствие и радость, побуждали их к самостоятельности, стремлению научиться плавать. Детей учат осознавать ценность здорового образа жизни, бережно относиться к своему здоровью, знакомят с элементарными правилами безопасного поведения на воде. </w:t>
      </w:r>
    </w:p>
    <w:p w:rsidR="009F101C" w:rsidRPr="009F101C" w:rsidRDefault="009F101C" w:rsidP="009F101C">
      <w:r>
        <w:t xml:space="preserve">Также Программа способствует укреплению, сохранению здоровья и физического развития детей с ограниченными возможностями здоровья (далее - ОВЗ) в возрасте от 5 до 7 лет с учетом их возрастных и индивидуальных особенностей. </w:t>
      </w:r>
      <w:r w:rsidRPr="009F101C">
        <w:t>Плавание является адекватной для детского организма физической нагрузкой, поскольку в цикле плавательных движений напряжение и расслабление мышечных групп последовательно чередуются. Занятия плаванием благотворно влияют на важнейшие системы жизнеобеспечения ребенка.</w:t>
      </w:r>
    </w:p>
    <w:p w:rsidR="009F101C" w:rsidRPr="006637A0" w:rsidRDefault="009F101C" w:rsidP="009F101C">
      <w:pPr>
        <w:rPr>
          <w:i/>
        </w:rPr>
      </w:pPr>
      <w:r w:rsidRPr="006637A0">
        <w:rPr>
          <w:i/>
        </w:rPr>
        <w:t>Целевой раздел</w:t>
      </w:r>
    </w:p>
    <w:p w:rsidR="009F101C" w:rsidRDefault="009F101C" w:rsidP="009F101C">
      <w:r w:rsidRPr="006637A0">
        <w:rPr>
          <w:i/>
        </w:rPr>
        <w:t xml:space="preserve">Цель: </w:t>
      </w:r>
      <w:r>
        <w:t xml:space="preserve">создание благоприятных условий для оздоровления, закаливания, и обеспечения всестороннего развития психических и физических качеств в соответствии с возрастными и индивидуальными особенностями дошкольников в процессе обучения плаванию. </w:t>
      </w:r>
    </w:p>
    <w:p w:rsidR="009F101C" w:rsidRPr="009F101C" w:rsidRDefault="009F101C" w:rsidP="009F101C">
      <w:pPr>
        <w:rPr>
          <w:i/>
        </w:rPr>
      </w:pPr>
      <w:r>
        <w:t>Оказание комплексной физкультурно-спортивной, психолого-педагогической и социальной поддержки детям с ОВЗ для последующей интеграции в общество, раскрытие и реализация человеческого потенциала; развитие физических, интеллектуальных и нравственных способностей; достижение уровня успехов сообразно способностям и возможностям в формировании здорового образа жизни.</w:t>
      </w:r>
    </w:p>
    <w:p w:rsidR="009F101C" w:rsidRDefault="009F101C" w:rsidP="009F101C">
      <w:pPr>
        <w:rPr>
          <w:i/>
        </w:rPr>
      </w:pPr>
      <w:r w:rsidRPr="006637A0">
        <w:rPr>
          <w:i/>
        </w:rPr>
        <w:t>Задачи:</w:t>
      </w:r>
    </w:p>
    <w:p w:rsidR="009F101C" w:rsidRDefault="009F101C" w:rsidP="009F101C">
      <w:r>
        <w:t xml:space="preserve">Оздоровительные: </w:t>
      </w:r>
    </w:p>
    <w:p w:rsidR="009F101C" w:rsidRDefault="009F101C" w:rsidP="009F101C">
      <w:r>
        <w:t xml:space="preserve">- укрепить здоровье детей, содействовать их гармоничному психофизическому развитию; </w:t>
      </w:r>
    </w:p>
    <w:p w:rsidR="009F101C" w:rsidRDefault="009F101C" w:rsidP="009F101C">
      <w:r>
        <w:t xml:space="preserve">- содействовать расширению адаптивных возможностей детского организма, повышению его защитных свойств и устойчивости к заболеваниям; </w:t>
      </w:r>
    </w:p>
    <w:p w:rsidR="009F101C" w:rsidRDefault="009F101C" w:rsidP="009F101C">
      <w:r>
        <w:t xml:space="preserve">- совершенствовать опорно-двигательный аппарат, формировать правильную осанку, повышать работоспособность организма; </w:t>
      </w:r>
    </w:p>
    <w:p w:rsidR="009F101C" w:rsidRDefault="009F101C" w:rsidP="009F101C">
      <w:r>
        <w:t xml:space="preserve">- расширять спектр двигательных умений и навыков в воде; </w:t>
      </w:r>
    </w:p>
    <w:p w:rsidR="009F101C" w:rsidRDefault="009F101C" w:rsidP="009F101C">
      <w:r>
        <w:t xml:space="preserve">- развивать творческое самовыражение в игровых действиях в воде. </w:t>
      </w:r>
    </w:p>
    <w:p w:rsidR="009F101C" w:rsidRDefault="009F101C" w:rsidP="009F101C">
      <w:r>
        <w:t xml:space="preserve">Образовательные: </w:t>
      </w:r>
    </w:p>
    <w:p w:rsidR="009F101C" w:rsidRDefault="009F101C" w:rsidP="009F101C">
      <w:r>
        <w:t xml:space="preserve">- формировать теоретические и практические основы освоения водного пространства; </w:t>
      </w:r>
    </w:p>
    <w:p w:rsidR="009F101C" w:rsidRDefault="009F101C" w:rsidP="009F101C">
      <w:r>
        <w:t xml:space="preserve">- учить плавательным навыкам и умениям, умению владеть своим телом в непривычной среде; - развивать физические качества (ловкость, быстрота, выносливость, сила и др.). Воспитательные: </w:t>
      </w:r>
    </w:p>
    <w:p w:rsidR="009F101C" w:rsidRDefault="009F101C" w:rsidP="009F101C">
      <w:r>
        <w:t xml:space="preserve">- воспитывать нравственно-волевые качества, настойчивость, смелость, выдержку, силу воли; </w:t>
      </w:r>
    </w:p>
    <w:p w:rsidR="009F101C" w:rsidRDefault="009F101C" w:rsidP="009F101C">
      <w:r>
        <w:t>- формировать стойкие гигиенические навыки;</w:t>
      </w:r>
    </w:p>
    <w:p w:rsidR="009F101C" w:rsidRDefault="009F101C" w:rsidP="009F101C">
      <w:r>
        <w:t xml:space="preserve"> - формировать потребность к здоровому образу жизни, устойчивый интерес к занятиям по плаванию; </w:t>
      </w:r>
    </w:p>
    <w:p w:rsidR="009F101C" w:rsidRDefault="009F101C" w:rsidP="009F101C">
      <w:r>
        <w:t>- способствовать эмоциональному и двигательному раскрепощению, появлению чувства радости и удовольствия от движений в воде</w:t>
      </w:r>
    </w:p>
    <w:p w:rsidR="009F101C" w:rsidRDefault="009F101C" w:rsidP="009F101C">
      <w:pPr>
        <w:rPr>
          <w:i/>
        </w:rPr>
      </w:pPr>
      <w:r w:rsidRPr="006637A0">
        <w:rPr>
          <w:i/>
        </w:rPr>
        <w:t xml:space="preserve">Планируемые результаты для детей </w:t>
      </w:r>
      <w:r>
        <w:rPr>
          <w:i/>
        </w:rPr>
        <w:t>3-4</w:t>
      </w:r>
      <w:r w:rsidRPr="006637A0">
        <w:rPr>
          <w:i/>
        </w:rPr>
        <w:t xml:space="preserve"> лет:</w:t>
      </w:r>
    </w:p>
    <w:p w:rsidR="009F101C" w:rsidRDefault="009F101C" w:rsidP="006A2578">
      <w:pPr>
        <w:jc w:val="both"/>
      </w:pPr>
      <w:r>
        <w:t xml:space="preserve">Младший дошкольный возраст - возраст активного приобщения к воде, подготовка к занятиям плаванием. Малыши лучше, быстрее и менее болезненно адаптируются к новым условиям жизни если с первых дней осуществляется регулярное посещение в дошкольном учреждении бассейна. </w:t>
      </w:r>
    </w:p>
    <w:p w:rsidR="009F101C" w:rsidRDefault="009F101C" w:rsidP="006A2578">
      <w:pPr>
        <w:jc w:val="both"/>
      </w:pPr>
      <w:r>
        <w:lastRenderedPageBreak/>
        <w:t xml:space="preserve">К концу года дети должны уметь: </w:t>
      </w:r>
    </w:p>
    <w:p w:rsidR="009F101C" w:rsidRDefault="009F101C" w:rsidP="006A2578">
      <w:pPr>
        <w:jc w:val="both"/>
      </w:pPr>
      <w:r>
        <w:sym w:font="Symbol" w:char="F02D"/>
      </w:r>
      <w:r>
        <w:t xml:space="preserve"> свободно (безбоязненно) передвигаться в воде различными способами; </w:t>
      </w:r>
    </w:p>
    <w:p w:rsidR="009F101C" w:rsidRDefault="009F101C" w:rsidP="006A2578">
      <w:pPr>
        <w:jc w:val="both"/>
      </w:pPr>
      <w:r>
        <w:sym w:font="Symbol" w:char="F02D"/>
      </w:r>
      <w:r>
        <w:t xml:space="preserve"> погружаться в воду с головой у неподвижной опоры (в вертикальном положении) на задержке дыхания; </w:t>
      </w:r>
    </w:p>
    <w:p w:rsidR="009F101C" w:rsidRDefault="009F101C" w:rsidP="006A2578">
      <w:pPr>
        <w:jc w:val="both"/>
      </w:pPr>
      <w:r>
        <w:sym w:font="Symbol" w:char="F02D"/>
      </w:r>
      <w:r>
        <w:t xml:space="preserve"> выполнять выдох в воду у неподвижной опоры.</w:t>
      </w:r>
    </w:p>
    <w:p w:rsidR="009F101C" w:rsidRDefault="009F101C" w:rsidP="006A2578">
      <w:pPr>
        <w:jc w:val="both"/>
      </w:pPr>
    </w:p>
    <w:p w:rsidR="006A2578" w:rsidRPr="006A2578" w:rsidRDefault="006A2578" w:rsidP="006A2578">
      <w:pPr>
        <w:pStyle w:val="a9"/>
        <w:ind w:left="-567" w:right="-143" w:firstLine="709"/>
        <w:rPr>
          <w:rFonts w:ascii="Times New Roman" w:hAnsi="Times New Roman"/>
          <w:b/>
          <w:sz w:val="24"/>
          <w:szCs w:val="24"/>
          <w:lang w:val="ru-RU"/>
        </w:rPr>
      </w:pPr>
      <w:r>
        <w:rPr>
          <w:rFonts w:ascii="Times New Roman" w:hAnsi="Times New Roman"/>
          <w:b/>
          <w:sz w:val="24"/>
          <w:szCs w:val="24"/>
          <w:lang w:val="ru-RU"/>
        </w:rPr>
        <w:t>2</w:t>
      </w:r>
      <w:r w:rsidR="00192458">
        <w:rPr>
          <w:rFonts w:ascii="Times New Roman" w:hAnsi="Times New Roman"/>
          <w:b/>
          <w:sz w:val="24"/>
          <w:szCs w:val="24"/>
          <w:lang w:val="ru-RU"/>
        </w:rPr>
        <w:t>.6</w:t>
      </w:r>
      <w:r w:rsidRPr="006A2578">
        <w:rPr>
          <w:rFonts w:ascii="Times New Roman" w:hAnsi="Times New Roman"/>
          <w:b/>
          <w:sz w:val="24"/>
          <w:szCs w:val="24"/>
          <w:lang w:val="ru-RU"/>
        </w:rPr>
        <w:t>.</w:t>
      </w:r>
      <w:r>
        <w:rPr>
          <w:rFonts w:ascii="Times New Roman" w:hAnsi="Times New Roman"/>
          <w:b/>
          <w:sz w:val="24"/>
          <w:szCs w:val="24"/>
          <w:lang w:val="ru-RU"/>
        </w:rPr>
        <w:t>4.</w:t>
      </w:r>
      <w:r w:rsidRPr="006A2578">
        <w:rPr>
          <w:rFonts w:ascii="Times New Roman" w:hAnsi="Times New Roman"/>
          <w:b/>
          <w:sz w:val="24"/>
          <w:szCs w:val="24"/>
          <w:lang w:val="ru-RU"/>
        </w:rPr>
        <w:t xml:space="preserve"> От 4 лет до 5 лет.</w:t>
      </w:r>
    </w:p>
    <w:p w:rsidR="006A2578" w:rsidRPr="006A2578" w:rsidRDefault="006A2578" w:rsidP="006A2578">
      <w:pPr>
        <w:pStyle w:val="a9"/>
        <w:ind w:left="-567" w:right="-143" w:firstLine="709"/>
        <w:rPr>
          <w:rFonts w:ascii="Times New Roman" w:hAnsi="Times New Roman"/>
          <w:b/>
          <w:sz w:val="24"/>
          <w:szCs w:val="24"/>
          <w:lang w:val="ru-RU" w:eastAsia="ru-RU"/>
        </w:rPr>
      </w:pPr>
    </w:p>
    <w:p w:rsidR="006A2578" w:rsidRPr="00C333AA" w:rsidRDefault="006A2578" w:rsidP="006A2578">
      <w:pPr>
        <w:pStyle w:val="a9"/>
        <w:ind w:left="-567" w:right="-143" w:firstLine="709"/>
        <w:rPr>
          <w:rFonts w:ascii="Times New Roman" w:hAnsi="Times New Roman"/>
          <w:b/>
          <w:i/>
          <w:sz w:val="24"/>
          <w:szCs w:val="24"/>
          <w:lang w:val="ru-RU" w:eastAsia="ru-RU"/>
        </w:rPr>
      </w:pPr>
      <w:r w:rsidRPr="00C333AA">
        <w:rPr>
          <w:rFonts w:ascii="Times New Roman" w:hAnsi="Times New Roman"/>
          <w:b/>
          <w:i/>
          <w:sz w:val="24"/>
          <w:szCs w:val="24"/>
          <w:lang w:val="ru-RU" w:eastAsia="ru-RU"/>
        </w:rPr>
        <w:t xml:space="preserve"> Основные задачи образовательной деятельности в области физического развития: </w:t>
      </w:r>
    </w:p>
    <w:p w:rsidR="006A2578" w:rsidRDefault="006A2578" w:rsidP="006A2578">
      <w:pPr>
        <w:ind w:left="-567" w:right="-143" w:firstLine="709"/>
        <w:jc w:val="both"/>
      </w:pPr>
      <w:r>
        <w:t xml:space="preserve">обогащать двигательный опыт детей, способствуя техничному выполнению упражнений основной гимнастики (строевые упражнения, основные движения, общеразвивающие, в том числе музыкально-ритмические упражнения), создавать условия для освоения спортивных упражнений, подвижных игр; </w:t>
      </w:r>
    </w:p>
    <w:p w:rsidR="006A2578" w:rsidRDefault="006A2578" w:rsidP="006A2578">
      <w:pPr>
        <w:ind w:left="-567" w:right="-143" w:firstLine="709"/>
        <w:jc w:val="both"/>
      </w:pPr>
      <w:r>
        <w:t xml:space="preserve">формировать психофизические качества (сила, быстрота, выносливость, гибкость, ловкость), развивать координацию, меткость, ориентировку в пространстве; </w:t>
      </w:r>
    </w:p>
    <w:p w:rsidR="006A2578" w:rsidRDefault="006A2578" w:rsidP="006A2578">
      <w:pPr>
        <w:ind w:left="-567" w:right="-143" w:firstLine="709"/>
        <w:jc w:val="both"/>
      </w:pPr>
      <w:r>
        <w:t xml:space="preserve">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 </w:t>
      </w:r>
    </w:p>
    <w:p w:rsidR="006A2578" w:rsidRDefault="006A2578" w:rsidP="006A2578">
      <w:pPr>
        <w:ind w:left="-567" w:right="-143" w:firstLine="709"/>
        <w:jc w:val="both"/>
      </w:pPr>
      <w:r>
        <w:t xml:space="preserve">продолжать формировать интерес и положительное отношение к физической культуре и активному отдыху, формировать первичные представления об отдельных видах спорта; </w:t>
      </w:r>
    </w:p>
    <w:p w:rsidR="006A2578" w:rsidRDefault="006A2578" w:rsidP="006A2578">
      <w:pPr>
        <w:ind w:left="-567" w:right="-143" w:firstLine="709"/>
        <w:jc w:val="both"/>
      </w:pPr>
      <w:r>
        <w:t xml:space="preserve">укреплять здоровье ребенка, опорно-двигательный аппарат, формировать правильную осанку, повышать иммунитет средствами физического воспитания; </w:t>
      </w:r>
    </w:p>
    <w:p w:rsidR="006A2578" w:rsidRDefault="006A2578" w:rsidP="006A2578">
      <w:pPr>
        <w:ind w:left="-567" w:right="-143" w:firstLine="709"/>
        <w:jc w:val="both"/>
      </w:pPr>
      <w:r>
        <w:t>формировать представления о факторах, влияющих на здоровье, воспитывать полезные привычки, способствовать усвоению правил безопасного поведения в двигательной деятельности.</w:t>
      </w:r>
    </w:p>
    <w:p w:rsidR="006A2578" w:rsidRDefault="006A2578" w:rsidP="006A2578">
      <w:pPr>
        <w:ind w:left="-567" w:right="-143" w:firstLine="709"/>
        <w:jc w:val="both"/>
      </w:pPr>
    </w:p>
    <w:p w:rsidR="006A2578" w:rsidRPr="00C333AA" w:rsidRDefault="006A2578" w:rsidP="006A2578">
      <w:pPr>
        <w:ind w:left="-567" w:right="-143" w:firstLine="709"/>
        <w:jc w:val="both"/>
        <w:rPr>
          <w:b/>
          <w:i/>
        </w:rPr>
      </w:pPr>
      <w:r>
        <w:rPr>
          <w:b/>
        </w:rPr>
        <w:t xml:space="preserve"> </w:t>
      </w:r>
      <w:r w:rsidRPr="00C333AA">
        <w:rPr>
          <w:b/>
          <w:i/>
        </w:rPr>
        <w:t>Содержание образовательной деятельности</w:t>
      </w:r>
    </w:p>
    <w:p w:rsidR="006A2578" w:rsidRDefault="006A2578" w:rsidP="006A2578">
      <w:pPr>
        <w:ind w:left="-567" w:right="-143" w:firstLine="709"/>
        <w:jc w:val="both"/>
      </w:pPr>
      <w:r>
        <w:t xml:space="preserve">Педагог формирует двигательные умения и навыки, развивает психофизические качества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стремление 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деятельности,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целеустремленности и упорства в достижении цели, стремление к творчеству. </w:t>
      </w:r>
    </w:p>
    <w:p w:rsidR="006A2578" w:rsidRDefault="006A2578" w:rsidP="006A2578">
      <w:pPr>
        <w:ind w:left="-567" w:right="-143" w:firstLine="709"/>
        <w:jc w:val="both"/>
      </w:pPr>
      <w:r>
        <w:t xml:space="preserve">Педагог способствует овладению элементарными нормами и правилами 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 </w:t>
      </w:r>
    </w:p>
    <w:p w:rsidR="006A2578" w:rsidRDefault="006A2578" w:rsidP="006A2578">
      <w:pPr>
        <w:ind w:left="-567" w:right="-143" w:firstLine="709"/>
        <w:jc w:val="both"/>
      </w:pPr>
      <w:r w:rsidRPr="00C333AA">
        <w:rPr>
          <w:i/>
        </w:rPr>
        <w:t>1) Основная гимнастика</w:t>
      </w:r>
      <w:r>
        <w:t xml:space="preserve"> (основные движения, общеразвивающие упражнения, ритмическая гимнастика и строевые упражнения). </w:t>
      </w:r>
    </w:p>
    <w:p w:rsidR="006A2578" w:rsidRPr="00C333AA" w:rsidRDefault="006A2578" w:rsidP="00C333AA">
      <w:pPr>
        <w:ind w:right="-143"/>
        <w:jc w:val="both"/>
      </w:pPr>
      <w:r w:rsidRPr="00C333AA">
        <w:t xml:space="preserve">Основные движения: </w:t>
      </w:r>
    </w:p>
    <w:p w:rsidR="006A2578" w:rsidRDefault="006A2578" w:rsidP="006A2578">
      <w:pPr>
        <w:ind w:left="-567" w:right="-143" w:firstLine="709"/>
        <w:jc w:val="both"/>
      </w:pPr>
      <w:r w:rsidRPr="00C333AA">
        <w:t>бросание, катание, ловля</w:t>
      </w:r>
      <w:r>
        <w:t xml:space="preserve">, метание: прокатывание мяча между линиями, шнурами, палками (длина 2 - 3 м), положенными (на расстоянии 15 - 20 см одна от другой) и огибая кубики или кегли, расставленные по одной линии на расстоянии 70 - 80 см; прокатывание обруча педагогу, удержание обруча, катящегося от педагога; прокатывание обруча друг другу в парах; подбрасывание мяча вверх и ловля его после удара об пол; бросание и ловля мяча в паре; перебрасывание мяча друг другу в кругу; бросание мяча двумя руками из-за головы стоя; скатывание мяча по наклонной доске, попадая в предмет; отбивание мяча правой и левой рукой о землю не менее 5 раз подряд; подбрасывание и ловля мяча не менее 3 - 4 раз подряд; бросание мяча двумя руками из-за головы сидя; бросание вдаль; попадание в горизонтальную и вертикальную цели с расстояния 2 - 2,5 м; </w:t>
      </w:r>
    </w:p>
    <w:p w:rsidR="006A2578" w:rsidRDefault="006A2578" w:rsidP="006A2578">
      <w:pPr>
        <w:ind w:left="-567" w:right="-143" w:firstLine="709"/>
        <w:jc w:val="both"/>
      </w:pPr>
      <w:r>
        <w:t xml:space="preserve">ползание, лазанье: ползание на четвереньках "змейкой" между расставленными кеглями, по наклонной доске, по гимнастической скамейке на животе, подтягиваясь руками; проползание в обручи, под дуги; влезание на гимнастическую стенку и спуск с нее, не пропуская реек; переход по гимнастической стенке с пролета на пролет вправо и влево на уровне 1 - 2 рейки, ползание на </w:t>
      </w:r>
      <w:r>
        <w:lastRenderedPageBreak/>
        <w:t xml:space="preserve">четвереньках с опорой на стопы и ладони; подлезание под веревку или дугу, не касаясь руками пола прямо и боком; </w:t>
      </w:r>
    </w:p>
    <w:p w:rsidR="006A2578" w:rsidRDefault="006A2578" w:rsidP="006A2578">
      <w:pPr>
        <w:ind w:left="-567" w:right="-143" w:firstLine="709"/>
        <w:jc w:val="both"/>
      </w:pPr>
      <w:r>
        <w:t xml:space="preserve">ходьба: ходьба обычная, в колонне по одному, придерживаясь указанного направления, с изменением темпа; на носках, на пятках, на внешней стороне стопы, приставным шагом вперед и по шнуру; перешагивая предметы; чередуя мелкий и широкий шаг, "змейкой", с остановкой по сигналу, в противоположную сторону; со сменой ведущего; в чередовании с бегом, прыжками; приставным шагом вперед, в сторону, назад на месте; с разным положением рук (на поясе, в стороны (плечи развести), за спиной); </w:t>
      </w:r>
    </w:p>
    <w:p w:rsidR="006A2578" w:rsidRDefault="006A2578" w:rsidP="006A2578">
      <w:pPr>
        <w:ind w:left="-567" w:right="-143" w:firstLine="709"/>
        <w:jc w:val="both"/>
      </w:pPr>
      <w:r>
        <w:t xml:space="preserve">бег: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1 - 1,5 мин; пробегание 30 - 40 м в чередовании с ходьбой 2 - 3 раза; медленный бег 150 - 200 м; бег на скорость 20 м; челночный бег 2x5 м; перебегание подгруппами по 5 - 6 человек с одной стороны площадки на другую; бег врассыпную с ловлей и увертыванием; </w:t>
      </w:r>
    </w:p>
    <w:p w:rsidR="006A2578" w:rsidRDefault="006A2578" w:rsidP="006A2578">
      <w:pPr>
        <w:ind w:left="-567" w:right="-143" w:firstLine="709"/>
        <w:jc w:val="both"/>
      </w:pPr>
      <w:r>
        <w:t xml:space="preserve">прыжки: прыжки на двух ногах на месте, с поворотом вправо и влево, вокруг себя, ноги вместе-ноги врозь, стараясь достать предмет, подвешенный над головой; подпрыгивание на двух ногах с продвижением вперед на 2 - 3 м; перепрыгивание через шнур, плоский кубик (высота 5 см), через 4 - 6 линий (расстояние между линиями 40 - 50 см); выполнение 20 подпрыгиваний с небольшими перерывами; прыжки в длину с места; спрыгивание со скамейки; прямой галоп; попытки выполнения прыжков с короткой скакалкой; </w:t>
      </w:r>
    </w:p>
    <w:p w:rsidR="006A2578" w:rsidRDefault="006A2578" w:rsidP="006A2578">
      <w:pPr>
        <w:ind w:left="-567" w:right="-143" w:firstLine="709"/>
        <w:jc w:val="both"/>
      </w:pPr>
      <w:r>
        <w:t xml:space="preserve">упражнения в равновесии: ходьба по доске, по скамье (с перешагиванием через предметы, с мешочком на голове, с предметом в руках, ставя ногу с носка руки в стороны); ходьба по доске до конца и обратно с поворотом; ходьба по наклонной доске вверх и вниз; стойка на одной ноге, вторая поднята коленом вперед, в сторону, руки в стороны или на поясе; пробегание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 </w:t>
      </w:r>
    </w:p>
    <w:p w:rsidR="006A2578" w:rsidRDefault="006A2578" w:rsidP="006A2578">
      <w:pPr>
        <w:ind w:left="-567" w:right="-143" w:firstLine="709"/>
        <w:jc w:val="both"/>
      </w:pPr>
      <w:r>
        <w:t xml:space="preserve">Педагог обучает разнообразным упражнениям, которые дети могут переносить в самостоятельную двигательную деятельность. </w:t>
      </w:r>
    </w:p>
    <w:p w:rsidR="006A2578" w:rsidRPr="00C333AA" w:rsidRDefault="006A2578" w:rsidP="00C333AA">
      <w:pPr>
        <w:ind w:right="-143"/>
        <w:jc w:val="both"/>
      </w:pPr>
      <w:r w:rsidRPr="00C333AA">
        <w:t xml:space="preserve">Общеразвивающие упражнения: </w:t>
      </w:r>
    </w:p>
    <w:p w:rsidR="006A2578" w:rsidRDefault="006A2578" w:rsidP="006A2578">
      <w:pPr>
        <w:ind w:left="-567" w:right="-143" w:firstLine="709"/>
        <w:jc w:val="both"/>
      </w:pPr>
      <w:r>
        <w:t xml:space="preserve">упражнения для кистей рук, развития и укрепления мышц рук и плечевого пояса: основные положения и движения рук (в стороны, вперед, вверх, назад, за спину, на пояс, перед грудью); перекладывание предмета из одной руки в другую; сгибание и разгибание рук, махи руками; сжимание и разжимание кистей рук, вращение кистями; выполнение упражнений пальчиковой гимнастики; повороты головы вправо и влево, наклоны головы; </w:t>
      </w:r>
    </w:p>
    <w:p w:rsidR="006A2578" w:rsidRDefault="006A2578" w:rsidP="006A2578">
      <w:pPr>
        <w:ind w:left="-567" w:right="-143" w:firstLine="709"/>
        <w:jc w:val="both"/>
      </w:pPr>
      <w:r>
        <w:t xml:space="preserve">упражнения для развития и укрепления мышц спины и гибкости позвоночника: наклоны вперед, вправо, влево, повороты корпуса вправо и влево из исходных положений стоя и сидя; поочередное поднимание ног из положения лежа на спине, на животе, стоя на четвереньках; </w:t>
      </w:r>
    </w:p>
    <w:p w:rsidR="006A2578" w:rsidRDefault="006A2578" w:rsidP="006A2578">
      <w:pPr>
        <w:ind w:left="-567" w:right="-143" w:firstLine="709"/>
        <w:jc w:val="both"/>
      </w:pPr>
      <w:r>
        <w:t xml:space="preserve">упражнения для развития и укрепления мышц ног и брюшного пресса: сгибание и разгибание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носки и опускание на всю ступню; захватывание стопами и перекладывание предметов с места на место. </w:t>
      </w:r>
    </w:p>
    <w:p w:rsidR="006A2578" w:rsidRDefault="006A2578" w:rsidP="006A2578">
      <w:pPr>
        <w:ind w:left="-567" w:right="-143" w:firstLine="709"/>
        <w:jc w:val="both"/>
      </w:pPr>
      <w:r>
        <w:t xml:space="preserve">Повышаются требования к детям при выполнении общеразвивающих упражнений. Педагог предлагает выполнять общеразвивающие упражнения из разных исходных положений,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другое. Разученные упражнения включаются в комплексы утренней гимнастики, физкультминутки и другие формы физкультурно-оздоровительной работы. </w:t>
      </w:r>
    </w:p>
    <w:p w:rsidR="006A2578" w:rsidRPr="00C333AA" w:rsidRDefault="006A2578" w:rsidP="00C333AA">
      <w:pPr>
        <w:ind w:right="-143"/>
        <w:jc w:val="both"/>
      </w:pPr>
      <w:r w:rsidRPr="00C333AA">
        <w:t xml:space="preserve">Ритмическая гимнастика: </w:t>
      </w:r>
    </w:p>
    <w:p w:rsidR="006A2578" w:rsidRDefault="006A2578" w:rsidP="006A2578">
      <w:pPr>
        <w:ind w:left="-567" w:right="-143" w:firstLine="709"/>
        <w:jc w:val="both"/>
      </w:pPr>
      <w:r>
        <w:t xml:space="preserve">музыкально-ритмические упражнения, разученные на музыкальном занятии, педагог включает в комплексы общеразвивающих упражнений (простейшие связки упражнений ритмической гимнастики), в физкультминутки и подвижные игры. Рекомендуемые упражнения: ритмичная ходьба под музыку в разном темпе; на носках, топающим шагом, приставным шагом прямо и боком, прямым галопом, по кругу, держась за руки, с высоким подниманием колена на месте и в движении прямо и вокруг себя, </w:t>
      </w:r>
      <w:r>
        <w:lastRenderedPageBreak/>
        <w:t xml:space="preserve">подскоки по одному и в парах под музыку; выставление ноги на пятку, на носок, притопывание под ритм, повороты, поочередное "выбрасывание" ног, движение по кругу выполняя шаг с носка, ритмичные хлопки в ладоши под ритмичную музыку, комбинации из двух освоенных движений в сочетании с хлопками. </w:t>
      </w:r>
    </w:p>
    <w:p w:rsidR="006A2578" w:rsidRPr="00C333AA" w:rsidRDefault="006A2578" w:rsidP="00C333AA">
      <w:pPr>
        <w:ind w:right="-143"/>
        <w:jc w:val="both"/>
      </w:pPr>
      <w:r w:rsidRPr="00C333AA">
        <w:t xml:space="preserve">Строевые упражнения: </w:t>
      </w:r>
    </w:p>
    <w:p w:rsidR="006A2578" w:rsidRDefault="006A2578" w:rsidP="006A2578">
      <w:pPr>
        <w:ind w:left="-567" w:right="-143" w:firstLine="709"/>
        <w:jc w:val="both"/>
      </w:pPr>
      <w:r>
        <w:t xml:space="preserve">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 повороты направо, налево, кругом на месте переступанием и в движении. </w:t>
      </w:r>
    </w:p>
    <w:p w:rsidR="006A2578" w:rsidRDefault="006A2578" w:rsidP="006A2578">
      <w:pPr>
        <w:ind w:left="-567" w:right="-143" w:firstLine="709"/>
        <w:jc w:val="both"/>
      </w:pPr>
    </w:p>
    <w:p w:rsidR="006A2578" w:rsidRDefault="006A2578" w:rsidP="006A2578">
      <w:pPr>
        <w:ind w:left="-567" w:right="-143" w:firstLine="709"/>
        <w:jc w:val="both"/>
      </w:pPr>
      <w:r w:rsidRPr="00C333AA">
        <w:rPr>
          <w:i/>
        </w:rPr>
        <w:t>2) Подвижные игры:</w:t>
      </w:r>
      <w:r>
        <w:t xml:space="preserve"> педагог продолжает закреплять основные движения и развивать психофизические качества в подвижных играх, поощряет желание выполнять роль водящего, развивает пространственную ориентировку, самостоятельность и инициативность в организации знакомых игр с небольшой группой сверстников; приучает к выполнению правил, поощряет проявление целеустремленности, настойчивости, творческих способностей детей (придумывание и комбинирование движений в игре). </w:t>
      </w:r>
    </w:p>
    <w:p w:rsidR="006A2578" w:rsidRDefault="006A2578" w:rsidP="006A2578">
      <w:pPr>
        <w:ind w:left="-567" w:right="-143" w:firstLine="709"/>
        <w:jc w:val="both"/>
      </w:pPr>
    </w:p>
    <w:p w:rsidR="006A2578" w:rsidRDefault="006A2578" w:rsidP="006A2578">
      <w:pPr>
        <w:ind w:left="-567" w:right="-143" w:firstLine="709"/>
        <w:jc w:val="both"/>
      </w:pPr>
      <w:r w:rsidRPr="00C333AA">
        <w:rPr>
          <w:i/>
        </w:rPr>
        <w:t>3) Спортивные упражнения</w:t>
      </w:r>
      <w:r>
        <w:t xml:space="preserve">: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 </w:t>
      </w:r>
    </w:p>
    <w:p w:rsidR="006A2578" w:rsidRDefault="006A2578" w:rsidP="006A2578">
      <w:pPr>
        <w:ind w:left="-567" w:right="-143" w:firstLine="709"/>
        <w:jc w:val="both"/>
      </w:pPr>
      <w:r>
        <w:t xml:space="preserve">Катание на санках: подъем с санками на гору, скатывание с горки, торможение при спуске, катание на санках друг друга. </w:t>
      </w:r>
    </w:p>
    <w:p w:rsidR="006A2578" w:rsidRDefault="006A2578" w:rsidP="006A2578">
      <w:pPr>
        <w:ind w:left="-567" w:right="-143" w:firstLine="709"/>
        <w:jc w:val="both"/>
      </w:pPr>
      <w:r>
        <w:t xml:space="preserve">Катание на трехколесном и двухколесном велосипеде, самокате: по прямой, по кругу с поворотами, с разной скоростью. </w:t>
      </w:r>
    </w:p>
    <w:p w:rsidR="006A2578" w:rsidRDefault="006A2578" w:rsidP="006A2578">
      <w:pPr>
        <w:ind w:left="-567" w:right="-143" w:firstLine="709"/>
        <w:jc w:val="both"/>
      </w:pPr>
      <w:r>
        <w:t xml:space="preserve">Ходьба на лыжах: скользящим шагом, повороты на месте, подъем на гору "ступающим шагом" и "полуелочкой". </w:t>
      </w:r>
    </w:p>
    <w:p w:rsidR="006A2578" w:rsidRDefault="006A2578" w:rsidP="006A2578">
      <w:pPr>
        <w:ind w:left="-567" w:right="-143" w:firstLine="709"/>
        <w:jc w:val="both"/>
      </w:pPr>
      <w:r>
        <w:t xml:space="preserve">Плавание: погружение в воду с головой, попеременные движения ног в воде, держась за бортик, доску, палку, игры с предметами в воде, доставание их со дна, ходьба за предметом в воде. </w:t>
      </w:r>
    </w:p>
    <w:p w:rsidR="006A2578" w:rsidRDefault="006A2578" w:rsidP="006A2578">
      <w:pPr>
        <w:ind w:left="-567" w:right="-143" w:firstLine="709"/>
        <w:jc w:val="both"/>
      </w:pPr>
      <w:r w:rsidRPr="00C333AA">
        <w:rPr>
          <w:i/>
        </w:rPr>
        <w:t>4</w:t>
      </w:r>
      <w:r w:rsidRPr="00C333AA">
        <w:rPr>
          <w:b/>
          <w:i/>
        </w:rPr>
        <w:t xml:space="preserve">) </w:t>
      </w:r>
      <w:r w:rsidRPr="00C333AA">
        <w:rPr>
          <w:i/>
        </w:rPr>
        <w:t>Формирование основ здорового образа жизни:</w:t>
      </w:r>
      <w:r>
        <w:t xml:space="preserve"> педагог уточняет </w:t>
      </w:r>
    </w:p>
    <w:p w:rsidR="006A2578" w:rsidRDefault="006A2578" w:rsidP="006A2578">
      <w:pPr>
        <w:ind w:left="-567" w:right="-143" w:firstLine="709"/>
        <w:jc w:val="both"/>
      </w:pPr>
      <w:r>
        <w:t xml:space="preserve">представления детей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толкать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соблюдения гигиены, закаливания для сохранения и укрепления здоровья. Формирует первичные представления об отдельных видах спорта. </w:t>
      </w:r>
    </w:p>
    <w:p w:rsidR="006A2578" w:rsidRPr="00C333AA" w:rsidRDefault="006A2578" w:rsidP="006A2578">
      <w:pPr>
        <w:ind w:right="-143"/>
        <w:jc w:val="both"/>
        <w:rPr>
          <w:i/>
        </w:rPr>
      </w:pPr>
      <w:r w:rsidRPr="00C333AA">
        <w:rPr>
          <w:i/>
        </w:rPr>
        <w:t>5) Активный отдых</w:t>
      </w:r>
      <w:r w:rsidRPr="00C333AA">
        <w:rPr>
          <w:b/>
          <w:i/>
        </w:rPr>
        <w:t xml:space="preserve">. </w:t>
      </w:r>
    </w:p>
    <w:p w:rsidR="006A2578" w:rsidRDefault="006A2578" w:rsidP="006A2578">
      <w:pPr>
        <w:ind w:left="-567" w:right="-143" w:firstLine="709"/>
      </w:pPr>
      <w:r>
        <w:t xml:space="preserve">Физкультурные праздники и досуги: педагог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1 - 1,5 часов. </w:t>
      </w:r>
    </w:p>
    <w:p w:rsidR="006A2578" w:rsidRDefault="006A2578" w:rsidP="006A2578">
      <w:pPr>
        <w:ind w:left="-567" w:right="-143" w:firstLine="709"/>
      </w:pPr>
      <w:r>
        <w:t xml:space="preserve">Досуг организуется 1 - 2 раза в месяц во второй половине дня преимущественно на свежем воздухе, продолжительностью 20 - 25 минут. Содержание составляют подвижные игры, игры с элементами соревнования, аттракционы, музыкально-ритмические и танцевальные упражнения. </w:t>
      </w:r>
    </w:p>
    <w:p w:rsidR="006A2578" w:rsidRDefault="006A2578" w:rsidP="006A2578">
      <w:pPr>
        <w:ind w:left="-567" w:right="-143" w:firstLine="709"/>
      </w:pPr>
      <w:r>
        <w:t xml:space="preserve">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включать подвижные игры народов России. </w:t>
      </w:r>
    </w:p>
    <w:p w:rsidR="006A2578" w:rsidRDefault="006A2578" w:rsidP="006A2578">
      <w:pPr>
        <w:ind w:left="-567" w:right="-143" w:firstLine="709"/>
      </w:pPr>
      <w:r>
        <w:t xml:space="preserve">Дни здоровья проводятся 1 раз в три месяца. В этот день проводятся физкультурно-оздоровительные мероприятия, прогулки, игры на свежем воздухе. </w:t>
      </w:r>
    </w:p>
    <w:p w:rsidR="006A2578" w:rsidRDefault="006A2578" w:rsidP="006A2578">
      <w:pPr>
        <w:jc w:val="both"/>
      </w:pPr>
    </w:p>
    <w:p w:rsidR="009F101C" w:rsidRDefault="009F101C" w:rsidP="009F101C">
      <w:r>
        <w:t>МБДОУ №1 «Ручеек» реализует парциальную программу в группе детей от 4 лет до 5 лет «Программа обучения плаванию в детском саду» Автор:</w:t>
      </w:r>
      <w:r w:rsidRPr="009F101C">
        <w:t xml:space="preserve"> </w:t>
      </w:r>
      <w:r>
        <w:t xml:space="preserve">Вороновой Е.К. </w:t>
      </w:r>
    </w:p>
    <w:p w:rsidR="009F101C" w:rsidRDefault="009F101C" w:rsidP="009F101C">
      <w:r>
        <w:lastRenderedPageBreak/>
        <w:t xml:space="preserve">Программа ориентирована на поддержание положительного эмоционального отношения детей к занятиям на всех этапах обучения, стремлению к тому, чтобы упражнения и игры в воде доставляли им удовольствие и радость, побуждали их к самостоятельности, стремлению научиться плавать. Детей учат осознавать ценность здорового образа жизни, бережно относиться к своему здоровью, знакомят с элементарными правилами безопасного поведения на воде. </w:t>
      </w:r>
    </w:p>
    <w:p w:rsidR="009F101C" w:rsidRPr="009F101C" w:rsidRDefault="009F101C" w:rsidP="009F101C">
      <w:r>
        <w:t xml:space="preserve">Также Программа способствует укреплению, сохранению здоровья и физического развития детей с ограниченными возможностями здоровья (далее - ОВЗ) в возрасте от 5 до 7 лет с учетом их возрастных и индивидуальных особенностей. </w:t>
      </w:r>
      <w:r w:rsidRPr="009F101C">
        <w:t>Плавание является адекватной для детского организма физической нагрузкой, поскольку в цикле плавательных движений напряжение и расслабление мышечных групп последовательно чередуются. Занятия плаванием благотворно влияют на важнейшие системы жизнеобеспечения ребенка.</w:t>
      </w:r>
    </w:p>
    <w:p w:rsidR="009F101C" w:rsidRPr="006637A0" w:rsidRDefault="009F101C" w:rsidP="009F101C">
      <w:pPr>
        <w:rPr>
          <w:i/>
        </w:rPr>
      </w:pPr>
      <w:r w:rsidRPr="006637A0">
        <w:rPr>
          <w:i/>
        </w:rPr>
        <w:t>Целевой раздел</w:t>
      </w:r>
    </w:p>
    <w:p w:rsidR="009F101C" w:rsidRDefault="009F101C" w:rsidP="009F101C">
      <w:r w:rsidRPr="006637A0">
        <w:rPr>
          <w:i/>
        </w:rPr>
        <w:t xml:space="preserve">Цель: </w:t>
      </w:r>
      <w:r>
        <w:t xml:space="preserve">создание благоприятных условий для оздоровления, закаливания, и обеспечения всестороннего развития психических и физических качеств в соответствии с возрастными и индивидуальными особенностями дошкольников в процессе обучения плаванию. </w:t>
      </w:r>
    </w:p>
    <w:p w:rsidR="009F101C" w:rsidRPr="009F101C" w:rsidRDefault="009F101C" w:rsidP="009F101C">
      <w:pPr>
        <w:rPr>
          <w:i/>
        </w:rPr>
      </w:pPr>
      <w:r>
        <w:t>Оказание комплексной физкультурно-спортивной, психолого-педагогической и социальной поддержки детям с ОВЗ для последующей интеграции в общество, раскрытие и реализация человеческого потенциала; развитие физических, интеллектуальных и нравственных способностей; достижение уровня успехов сообразно способностям и возможностям в формировании здорового образа жизни.</w:t>
      </w:r>
    </w:p>
    <w:p w:rsidR="009F101C" w:rsidRDefault="009F101C" w:rsidP="009F101C">
      <w:pPr>
        <w:rPr>
          <w:i/>
        </w:rPr>
      </w:pPr>
      <w:r w:rsidRPr="006637A0">
        <w:rPr>
          <w:i/>
        </w:rPr>
        <w:t>Задачи:</w:t>
      </w:r>
    </w:p>
    <w:p w:rsidR="009F101C" w:rsidRDefault="009F101C" w:rsidP="009F101C">
      <w:r>
        <w:t xml:space="preserve">Оздоровительные: </w:t>
      </w:r>
    </w:p>
    <w:p w:rsidR="009F101C" w:rsidRDefault="009F101C" w:rsidP="009F101C">
      <w:r>
        <w:t xml:space="preserve">- укрепить здоровье детей, содействовать их гармоничному психофизическому развитию; </w:t>
      </w:r>
    </w:p>
    <w:p w:rsidR="009F101C" w:rsidRDefault="009F101C" w:rsidP="009F101C">
      <w:r>
        <w:t xml:space="preserve">- содействовать расширению адаптивных возможностей детского организма, повышению его защитных свойств и устойчивости к заболеваниям; </w:t>
      </w:r>
    </w:p>
    <w:p w:rsidR="009F101C" w:rsidRDefault="009F101C" w:rsidP="009F101C">
      <w:r>
        <w:t xml:space="preserve">- совершенствовать опорно-двигательный аппарат, формировать правильную осанку, повышать работоспособность организма; </w:t>
      </w:r>
    </w:p>
    <w:p w:rsidR="009F101C" w:rsidRDefault="009F101C" w:rsidP="009F101C">
      <w:r>
        <w:t xml:space="preserve">- расширять спектр двигательных умений и навыков в воде; </w:t>
      </w:r>
    </w:p>
    <w:p w:rsidR="009F101C" w:rsidRDefault="009F101C" w:rsidP="009F101C">
      <w:r>
        <w:t xml:space="preserve">- развивать творческое самовыражение в игровых действиях в воде. </w:t>
      </w:r>
    </w:p>
    <w:p w:rsidR="009F101C" w:rsidRDefault="009F101C" w:rsidP="009F101C">
      <w:r>
        <w:t xml:space="preserve">Образовательные: </w:t>
      </w:r>
    </w:p>
    <w:p w:rsidR="009F101C" w:rsidRDefault="009F101C" w:rsidP="009F101C">
      <w:r>
        <w:t xml:space="preserve">- формировать теоретические и практические основы освоения водного пространства; </w:t>
      </w:r>
    </w:p>
    <w:p w:rsidR="009F101C" w:rsidRDefault="009F101C" w:rsidP="009F101C">
      <w:r>
        <w:t xml:space="preserve">- учить плавательным навыкам и умениям, умению владеть своим телом в непривычной среде; - развивать физические качества (ловкость, быстрота, выносливость, сила и др.). Воспитательные: </w:t>
      </w:r>
    </w:p>
    <w:p w:rsidR="009F101C" w:rsidRDefault="009F101C" w:rsidP="009F101C">
      <w:r>
        <w:t xml:space="preserve">- воспитывать нравственно-волевые качества, настойчивость, смелость, выдержку, силу воли; </w:t>
      </w:r>
    </w:p>
    <w:p w:rsidR="009F101C" w:rsidRDefault="009F101C" w:rsidP="009F101C">
      <w:r>
        <w:t>- формировать стойкие гигиенические навыки;</w:t>
      </w:r>
    </w:p>
    <w:p w:rsidR="009F101C" w:rsidRDefault="009F101C" w:rsidP="009F101C">
      <w:r>
        <w:t xml:space="preserve"> - формировать потребность к здоровому образу жизни, устойчивый интерес к занятиям по плаванию; </w:t>
      </w:r>
    </w:p>
    <w:p w:rsidR="009F101C" w:rsidRDefault="009F101C" w:rsidP="009F101C">
      <w:r>
        <w:t>- способствовать эмоциональному и двигательному раскрепощению, появлению чувства радости и удовольствия от движений в воде</w:t>
      </w:r>
    </w:p>
    <w:p w:rsidR="009F101C" w:rsidRDefault="009F101C" w:rsidP="009F101C">
      <w:pPr>
        <w:rPr>
          <w:i/>
        </w:rPr>
      </w:pPr>
      <w:r w:rsidRPr="006637A0">
        <w:rPr>
          <w:i/>
        </w:rPr>
        <w:t xml:space="preserve">Планируемые результаты для детей </w:t>
      </w:r>
      <w:r>
        <w:rPr>
          <w:i/>
        </w:rPr>
        <w:t>4-5</w:t>
      </w:r>
      <w:r w:rsidRPr="006637A0">
        <w:rPr>
          <w:i/>
        </w:rPr>
        <w:t xml:space="preserve"> лет:</w:t>
      </w:r>
    </w:p>
    <w:p w:rsidR="009F101C" w:rsidRDefault="009F101C" w:rsidP="009F101C">
      <w:pPr>
        <w:jc w:val="both"/>
      </w:pPr>
      <w:r>
        <w:t xml:space="preserve">К средней группе дети уже достаточно освоились в воде. Начинается новый этап: приобретение навыков плавания, таких как ныряние, лежание, скольжение, прыжки в воду, контролируемое дыхание, которые помогают чувствовать себя в воде достаточно надежно. Обучение нацелено на формирование умения находиться в воде в безопорном положении. Двигательные навыки, приобретенные в младшем возрасте, закрепляются. Упражнения усложняются, начинается применение плавательных и физических упражнений в воде. Повышаются требования к самостоятельности, организованности. </w:t>
      </w:r>
    </w:p>
    <w:p w:rsidR="009F101C" w:rsidRDefault="009F101C" w:rsidP="009F101C">
      <w:pPr>
        <w:jc w:val="both"/>
      </w:pPr>
      <w:r>
        <w:t xml:space="preserve">К концу года дети должны уметь: </w:t>
      </w:r>
    </w:p>
    <w:p w:rsidR="009F101C" w:rsidRDefault="009F101C" w:rsidP="009F101C">
      <w:pPr>
        <w:jc w:val="both"/>
      </w:pPr>
      <w:r>
        <w:sym w:font="Symbol" w:char="F02D"/>
      </w:r>
      <w:r>
        <w:t xml:space="preserve"> держаться на поверхности воды: всплывать, лежать на груди, скользить на груди;</w:t>
      </w:r>
    </w:p>
    <w:p w:rsidR="009F101C" w:rsidRDefault="009F101C" w:rsidP="009F101C">
      <w:pPr>
        <w:jc w:val="both"/>
      </w:pPr>
      <w:r>
        <w:t xml:space="preserve"> </w:t>
      </w:r>
      <w:r>
        <w:sym w:font="Symbol" w:char="F02D"/>
      </w:r>
      <w:r>
        <w:t xml:space="preserve"> выполнять выдохи в воду в горизонтальном положении тела; </w:t>
      </w:r>
    </w:p>
    <w:p w:rsidR="009F101C" w:rsidRDefault="009F101C" w:rsidP="009F101C">
      <w:pPr>
        <w:jc w:val="both"/>
      </w:pPr>
      <w:r>
        <w:lastRenderedPageBreak/>
        <w:sym w:font="Symbol" w:char="F02D"/>
      </w:r>
      <w:r>
        <w:t xml:space="preserve"> выполнять движения ногами, как при плавании способом «кроль» на груди с подвижной опорой (плавательная доска).</w:t>
      </w:r>
    </w:p>
    <w:p w:rsidR="009F101C" w:rsidRDefault="009F101C" w:rsidP="006A2578">
      <w:pPr>
        <w:jc w:val="both"/>
      </w:pPr>
    </w:p>
    <w:p w:rsidR="006A2578" w:rsidRPr="006A2578" w:rsidRDefault="006A2578" w:rsidP="006A2578">
      <w:pPr>
        <w:pStyle w:val="a9"/>
        <w:ind w:left="-567" w:right="-143" w:firstLine="709"/>
        <w:rPr>
          <w:rFonts w:ascii="Times New Roman" w:hAnsi="Times New Roman"/>
          <w:b/>
          <w:sz w:val="24"/>
          <w:szCs w:val="24"/>
          <w:lang w:val="ru-RU"/>
        </w:rPr>
      </w:pPr>
      <w:r>
        <w:rPr>
          <w:rFonts w:ascii="Times New Roman" w:hAnsi="Times New Roman"/>
          <w:b/>
          <w:sz w:val="24"/>
          <w:szCs w:val="24"/>
          <w:lang w:val="ru-RU"/>
        </w:rPr>
        <w:t>2</w:t>
      </w:r>
      <w:r w:rsidRPr="006A2578">
        <w:rPr>
          <w:rFonts w:ascii="Times New Roman" w:hAnsi="Times New Roman"/>
          <w:b/>
          <w:sz w:val="24"/>
          <w:szCs w:val="24"/>
          <w:lang w:val="ru-RU"/>
        </w:rPr>
        <w:t>.</w:t>
      </w:r>
      <w:r w:rsidR="00192458">
        <w:rPr>
          <w:rFonts w:ascii="Times New Roman" w:hAnsi="Times New Roman"/>
          <w:b/>
          <w:sz w:val="24"/>
          <w:szCs w:val="24"/>
          <w:lang w:val="ru-RU"/>
        </w:rPr>
        <w:t>6</w:t>
      </w:r>
      <w:r w:rsidRPr="006A2578">
        <w:rPr>
          <w:rFonts w:ascii="Times New Roman" w:hAnsi="Times New Roman"/>
          <w:b/>
          <w:sz w:val="24"/>
          <w:szCs w:val="24"/>
          <w:lang w:val="ru-RU"/>
        </w:rPr>
        <w:t>.</w:t>
      </w:r>
      <w:r>
        <w:rPr>
          <w:rFonts w:ascii="Times New Roman" w:hAnsi="Times New Roman"/>
          <w:b/>
          <w:sz w:val="24"/>
          <w:szCs w:val="24"/>
          <w:lang w:val="ru-RU"/>
        </w:rPr>
        <w:t xml:space="preserve">5. </w:t>
      </w:r>
      <w:r w:rsidRPr="006A2578">
        <w:rPr>
          <w:rFonts w:ascii="Times New Roman" w:hAnsi="Times New Roman"/>
          <w:b/>
          <w:sz w:val="24"/>
          <w:szCs w:val="24"/>
          <w:lang w:val="ru-RU"/>
        </w:rPr>
        <w:t xml:space="preserve"> От 5 лет до 6 лет.</w:t>
      </w:r>
    </w:p>
    <w:p w:rsidR="006A2578" w:rsidRPr="006A2578" w:rsidRDefault="006A2578" w:rsidP="006A2578">
      <w:pPr>
        <w:pStyle w:val="a9"/>
        <w:ind w:left="-567" w:right="-143" w:firstLine="709"/>
        <w:rPr>
          <w:rFonts w:ascii="Times New Roman" w:hAnsi="Times New Roman"/>
          <w:b/>
          <w:sz w:val="24"/>
          <w:szCs w:val="24"/>
          <w:lang w:val="ru-RU" w:eastAsia="ru-RU"/>
        </w:rPr>
      </w:pPr>
    </w:p>
    <w:p w:rsidR="006A2578" w:rsidRPr="00C333AA" w:rsidRDefault="006A2578" w:rsidP="006A2578">
      <w:pPr>
        <w:pStyle w:val="a9"/>
        <w:ind w:left="-567" w:right="-143" w:firstLine="709"/>
        <w:rPr>
          <w:rFonts w:ascii="Times New Roman" w:hAnsi="Times New Roman"/>
          <w:b/>
          <w:i/>
          <w:sz w:val="24"/>
          <w:szCs w:val="24"/>
          <w:lang w:val="ru-RU" w:eastAsia="ru-RU"/>
        </w:rPr>
      </w:pPr>
      <w:r w:rsidRPr="00C333AA">
        <w:rPr>
          <w:rFonts w:ascii="Times New Roman" w:hAnsi="Times New Roman"/>
          <w:b/>
          <w:i/>
          <w:sz w:val="24"/>
          <w:szCs w:val="24"/>
          <w:lang w:val="ru-RU" w:eastAsia="ru-RU"/>
        </w:rPr>
        <w:t xml:space="preserve"> Основные задачи образовательной деятельности в области физического развития: </w:t>
      </w:r>
    </w:p>
    <w:p w:rsidR="006A2578" w:rsidRDefault="006A2578" w:rsidP="006A2578">
      <w:pPr>
        <w:ind w:left="-567" w:right="-143" w:firstLine="709"/>
        <w:jc w:val="both"/>
      </w:pPr>
      <w:r>
        <w:t xml:space="preserve">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 </w:t>
      </w:r>
    </w:p>
    <w:p w:rsidR="006A2578" w:rsidRDefault="006A2578" w:rsidP="006A2578">
      <w:pPr>
        <w:ind w:left="-567" w:right="-143" w:firstLine="709"/>
        <w:jc w:val="both"/>
      </w:pPr>
      <w:r>
        <w:t xml:space="preserve">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 </w:t>
      </w:r>
    </w:p>
    <w:p w:rsidR="006A2578" w:rsidRDefault="006A2578" w:rsidP="006A2578">
      <w:pPr>
        <w:ind w:left="-567" w:right="-143" w:firstLine="709"/>
        <w:jc w:val="both"/>
      </w:pPr>
      <w:r>
        <w:t xml:space="preserve">воспитывать патриотические чувства и нравственно-волевые качества в подвижных и спортивных играх, формах активного отдыха; </w:t>
      </w:r>
    </w:p>
    <w:p w:rsidR="006A2578" w:rsidRDefault="006A2578" w:rsidP="006A2578">
      <w:pPr>
        <w:ind w:left="-567" w:right="-143" w:firstLine="709"/>
        <w:jc w:val="both"/>
      </w:pPr>
      <w:r>
        <w:t xml:space="preserve">продолжать развивать интерес к физической культуре, формировать представления о разных видах спорта и достижениях российских спортсменов; </w:t>
      </w:r>
    </w:p>
    <w:p w:rsidR="006A2578" w:rsidRDefault="006A2578" w:rsidP="006A2578">
      <w:pPr>
        <w:ind w:left="-567" w:right="-143" w:firstLine="709"/>
        <w:jc w:val="both"/>
      </w:pPr>
      <w:r>
        <w:t xml:space="preserve">укреплять здоровье ребенка, формировать правильную осанку, укреплять опорно-двигательный аппарат, повышать иммунитет средствами физического воспитания; </w:t>
      </w:r>
    </w:p>
    <w:p w:rsidR="006A2578" w:rsidRDefault="006A2578" w:rsidP="006A2578">
      <w:pPr>
        <w:ind w:left="-567" w:right="-143" w:firstLine="709"/>
        <w:jc w:val="both"/>
      </w:pPr>
      <w:r>
        <w:t xml:space="preserve">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 </w:t>
      </w:r>
    </w:p>
    <w:p w:rsidR="006A2578" w:rsidRDefault="006A2578" w:rsidP="006A2578">
      <w:pPr>
        <w:ind w:left="-567" w:right="-143" w:firstLine="709"/>
        <w:jc w:val="both"/>
      </w:pPr>
      <w:r>
        <w:t xml:space="preserve">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 </w:t>
      </w:r>
    </w:p>
    <w:p w:rsidR="006A2578" w:rsidRDefault="006A2578" w:rsidP="006A2578">
      <w:pPr>
        <w:ind w:left="-567" w:right="-143" w:firstLine="709"/>
        <w:jc w:val="both"/>
      </w:pPr>
    </w:p>
    <w:p w:rsidR="006A2578" w:rsidRPr="00C333AA" w:rsidRDefault="006A2578" w:rsidP="006A2578">
      <w:pPr>
        <w:ind w:left="-567" w:right="-143" w:firstLine="709"/>
        <w:jc w:val="both"/>
        <w:rPr>
          <w:i/>
        </w:rPr>
      </w:pPr>
      <w:r w:rsidRPr="00C333AA">
        <w:rPr>
          <w:b/>
          <w:i/>
        </w:rPr>
        <w:t>Содержание образовательной деятельности</w:t>
      </w:r>
    </w:p>
    <w:p w:rsidR="006A2578" w:rsidRDefault="006A2578" w:rsidP="006A2578">
      <w:pPr>
        <w:ind w:left="-567" w:right="-143" w:firstLine="709"/>
        <w:jc w:val="both"/>
      </w:pPr>
      <w:r>
        <w:t xml:space="preserve">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 </w:t>
      </w:r>
    </w:p>
    <w:p w:rsidR="006A2578" w:rsidRDefault="006A2578" w:rsidP="006A2578">
      <w:pPr>
        <w:ind w:left="-567" w:right="-143" w:firstLine="709"/>
        <w:jc w:val="both"/>
      </w:pPr>
      <w:r>
        <w:t xml:space="preserve">Педагог уточняет, расширяет и закрепляет представления о здоровье и здоровом образ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 </w:t>
      </w:r>
    </w:p>
    <w:p w:rsidR="006A2578" w:rsidRDefault="006A2578" w:rsidP="006A2578">
      <w:pPr>
        <w:ind w:left="-567" w:right="-143" w:firstLine="709"/>
        <w:jc w:val="both"/>
      </w:pPr>
      <w:r w:rsidRPr="00C333AA">
        <w:rPr>
          <w:i/>
        </w:rPr>
        <w:t>1) Основная гимнастика</w:t>
      </w:r>
      <w:r>
        <w:t xml:space="preserve"> (основные движения, общеразвивающие упражнения, ритмическая гимнастика и строевые упражнения). </w:t>
      </w:r>
    </w:p>
    <w:p w:rsidR="006A2578" w:rsidRDefault="006A2578" w:rsidP="006A2578">
      <w:pPr>
        <w:ind w:left="-567" w:right="-143" w:firstLine="709"/>
        <w:jc w:val="both"/>
      </w:pPr>
      <w:r>
        <w:t xml:space="preserve">Основные движения: </w:t>
      </w:r>
    </w:p>
    <w:p w:rsidR="006A2578" w:rsidRDefault="006A2578" w:rsidP="006A2578">
      <w:pPr>
        <w:ind w:left="-567" w:right="-143" w:firstLine="709"/>
        <w:jc w:val="both"/>
      </w:pPr>
      <w:r>
        <w:t xml:space="preserve">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отбивание мяча об пол на месте 10 раз; ведение мяча 5 - 6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4 - 5 раз подряд; перебрасывание мяча через сетку, забрасывание его в баскетбольную корзину; </w:t>
      </w:r>
    </w:p>
    <w:p w:rsidR="006A2578" w:rsidRDefault="006A2578" w:rsidP="006A2578">
      <w:pPr>
        <w:ind w:left="-567" w:right="-143" w:firstLine="709"/>
        <w:jc w:val="both"/>
      </w:pPr>
      <w:r>
        <w:t xml:space="preserve">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(3 - 4 м), "змейкой" между кеглями; переползание через несколько предметов подряд, под дугами, в туннеле; ползание на животе; ползание по скамейке с опорой на предплечья и колени; ползание на </w:t>
      </w:r>
      <w:r>
        <w:lastRenderedPageBreak/>
        <w:t xml:space="preserve">четвереньках по скамейке назад; проползание под скамейкой; лазанье по гимнастической стенке чередующимся шагом; </w:t>
      </w:r>
    </w:p>
    <w:p w:rsidR="006A2578" w:rsidRDefault="006A2578" w:rsidP="006A2578">
      <w:pPr>
        <w:ind w:left="-567" w:right="-143" w:firstLine="709"/>
        <w:jc w:val="both"/>
      </w:pPr>
      <w:r>
        <w:t xml:space="preserve">ходьба: ходьба обычным шагом, на носках, на пятках, с высоким подниманием колен, приставным шагом в сторону (направо и налево), в полуприседе, мелким и широким шагом, перекатом с пятки на носок, гимнастическим шагом, с закрытыми глазами 3 - 4 м; ходьба "змейкой" без ориентиров; в колонне по одному и по два вдоль границ зала, обозначая повороты; </w:t>
      </w:r>
    </w:p>
    <w:p w:rsidR="006A2578" w:rsidRDefault="006A2578" w:rsidP="006A2578">
      <w:pPr>
        <w:ind w:left="-567" w:right="-143" w:firstLine="709"/>
        <w:jc w:val="both"/>
      </w:pPr>
      <w:r>
        <w:t xml:space="preserve">бег: бег в колонне по одному, "змейкой", с перестроением на ходу в пары, звенья, со сменой ведущих; бег с пролезанием в обруч; с ловлей и увертыванием;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1,5 - 2 мин; медленный бег 250 - 300 м; быстрый бег 10 м 2 - 3 - 4 раза; челночный бег 2 x 10 м, 3 x 10 м; пробегание на скорость 20 м; бег под вращающейся скакалкой; </w:t>
      </w:r>
    </w:p>
    <w:p w:rsidR="006A2578" w:rsidRDefault="006A2578" w:rsidP="006A2578">
      <w:pPr>
        <w:ind w:left="-567" w:right="-143" w:firstLine="709"/>
        <w:jc w:val="both"/>
      </w:pPr>
      <w:r>
        <w:t xml:space="preserve">прыжки: подпрыгивание на месте одна нога вперед-другая назад, ноги скрестно-ноги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подпрыгивание на месте 30 - 40 раз подряд 2 раза; подпрыгивание на одной ноге 10 - 15 раз; прыжки на двух ногах с продвижением вперед на 3 - 4 м; на одной ноге (правой и левой) 2 - 2,5 м; перепрыгивание боком невысокие препятствия (шнур, канат, кубик); впрыгивание на возвышение 20 см двумя ногами; прыжки в длину с места; в высоту с разбега; в длину с разбега; </w:t>
      </w:r>
    </w:p>
    <w:p w:rsidR="006A2578" w:rsidRDefault="006A2578" w:rsidP="006A2578">
      <w:pPr>
        <w:ind w:left="-567" w:right="-143" w:firstLine="709"/>
        <w:jc w:val="both"/>
      </w:pPr>
      <w:r>
        <w:t xml:space="preserve">прыжки со скакалкой: перешагивание и прыжки через неподвижную скакалку (высота 3 - 5 см); перепрыгивание через скакалку с одной ноги на другую с места, шагом и бегом; прыжки через скакалку на двух ногах, через вращающуюся скакалку; </w:t>
      </w:r>
    </w:p>
    <w:p w:rsidR="006A2578" w:rsidRDefault="006A2578" w:rsidP="006A2578">
      <w:pPr>
        <w:ind w:left="-567" w:right="-143" w:firstLine="709"/>
        <w:jc w:val="both"/>
      </w:pPr>
      <w:r>
        <w:t xml:space="preserve">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пробегание по скамье; ходьба навстречу и расхождение вдвоем на лежащей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"ласточка". </w:t>
      </w:r>
    </w:p>
    <w:p w:rsidR="006A2578" w:rsidRDefault="006A2578" w:rsidP="006A2578">
      <w:pPr>
        <w:ind w:left="-567" w:right="-143" w:firstLine="709"/>
        <w:jc w:val="both"/>
      </w:pPr>
      <w:r>
        <w:t xml:space="preserve">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 </w:t>
      </w:r>
    </w:p>
    <w:p w:rsidR="006A2578" w:rsidRDefault="006A2578" w:rsidP="006A2578">
      <w:pPr>
        <w:ind w:left="-567" w:right="-143" w:firstLine="709"/>
        <w:jc w:val="both"/>
      </w:pPr>
      <w:r>
        <w:t xml:space="preserve">Общеразвивающие упражнения: </w:t>
      </w:r>
    </w:p>
    <w:p w:rsidR="006A2578" w:rsidRDefault="006A2578" w:rsidP="006A2578">
      <w:pPr>
        <w:ind w:left="-567" w:right="-143" w:firstLine="709"/>
        <w:jc w:val="both"/>
      </w:pPr>
      <w:r>
        <w:t xml:space="preserve">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кистей; </w:t>
      </w:r>
    </w:p>
    <w:p w:rsidR="006A2578" w:rsidRDefault="006A2578" w:rsidP="006A2578">
      <w:pPr>
        <w:ind w:left="-567" w:right="-143" w:firstLine="709"/>
        <w:jc w:val="both"/>
      </w:pPr>
      <w:r>
        <w:t xml:space="preserve">упражнения для развития и укрепления мышц спины и гибкости позвоночника: поднимание рук вверх и опускание вниз, стоя у стены, касаясь ее затылком, лопатками и ягодицами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 </w:t>
      </w:r>
    </w:p>
    <w:p w:rsidR="006A2578" w:rsidRDefault="006A2578" w:rsidP="006A2578">
      <w:pPr>
        <w:ind w:left="-567" w:right="-143" w:firstLine="709"/>
        <w:jc w:val="both"/>
      </w:pPr>
      <w:r>
        <w:t xml:space="preserve">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положения лежа на спине, руки в упоре; захватывание предметов ступнями и пальцами ног и перекладывание их с места на место. </w:t>
      </w:r>
    </w:p>
    <w:p w:rsidR="006A2578" w:rsidRDefault="006A2578" w:rsidP="006A2578">
      <w:pPr>
        <w:ind w:left="-567" w:right="-143" w:firstLine="709"/>
        <w:jc w:val="both"/>
      </w:pPr>
      <w:r>
        <w:t xml:space="preserve">Педагог поддерживает стремление детей выполнять упражнения с разнообразными 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самостоятельность и поощряет комбинирование и придумывание детьми новых общеразвивающих упражнений. </w:t>
      </w:r>
    </w:p>
    <w:p w:rsidR="006A2578" w:rsidRDefault="006A2578" w:rsidP="006A2578">
      <w:pPr>
        <w:ind w:left="-567" w:right="-143" w:firstLine="709"/>
        <w:jc w:val="both"/>
      </w:pPr>
      <w:r>
        <w:t xml:space="preserve">Разученные упражнения включаются в комплексы утренней гимнастики и другие формы физкультурно-оздоровительной работы. </w:t>
      </w:r>
    </w:p>
    <w:p w:rsidR="006A2578" w:rsidRDefault="006A2578" w:rsidP="006A2578">
      <w:pPr>
        <w:ind w:left="-567" w:right="-143" w:firstLine="709"/>
        <w:jc w:val="both"/>
      </w:pPr>
      <w:r>
        <w:t xml:space="preserve">Ритмическая гимнастика: </w:t>
      </w:r>
    </w:p>
    <w:p w:rsidR="006A2578" w:rsidRDefault="006A2578" w:rsidP="006A2578">
      <w:pPr>
        <w:ind w:left="-567" w:right="-143" w:firstLine="709"/>
        <w:jc w:val="both"/>
      </w:pPr>
      <w:r>
        <w:lastRenderedPageBreak/>
        <w:t xml:space="preserve">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общим характером музыки, в разном темпе, на высоких полупальцах, на носках, пружинящим, топающим шагом, "с каблука",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 </w:t>
      </w:r>
    </w:p>
    <w:p w:rsidR="006A2578" w:rsidRDefault="006A2578" w:rsidP="006A2578">
      <w:pPr>
        <w:ind w:left="-567" w:right="-143" w:firstLine="709"/>
        <w:jc w:val="both"/>
      </w:pPr>
      <w:r>
        <w:t xml:space="preserve">Строевые упражнения: </w:t>
      </w:r>
    </w:p>
    <w:p w:rsidR="006A2578" w:rsidRDefault="006A2578" w:rsidP="006A2578">
      <w:pPr>
        <w:ind w:left="-567" w:right="-143" w:firstLine="709"/>
        <w:jc w:val="both"/>
      </w:pPr>
      <w:r>
        <w:t xml:space="preserve">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"змейкой", расхождение из колонны по одному в разные стороны с последующим слиянием в пары. </w:t>
      </w:r>
    </w:p>
    <w:p w:rsidR="006A2578" w:rsidRDefault="006A2578" w:rsidP="006A2578">
      <w:pPr>
        <w:ind w:left="-567" w:right="-143" w:firstLine="709"/>
        <w:jc w:val="both"/>
      </w:pPr>
    </w:p>
    <w:p w:rsidR="006A2578" w:rsidRDefault="006A2578" w:rsidP="006A2578">
      <w:pPr>
        <w:ind w:left="-567" w:right="-143" w:firstLine="709"/>
        <w:jc w:val="both"/>
      </w:pPr>
      <w:r w:rsidRPr="00C333AA">
        <w:rPr>
          <w:i/>
        </w:rPr>
        <w:t>2) Подвижные игры</w:t>
      </w:r>
      <w:r>
        <w:t xml:space="preserve">: педагог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проявлять находчивость, целеустремленность. </w:t>
      </w:r>
    </w:p>
    <w:p w:rsidR="006A2578" w:rsidRDefault="006A2578" w:rsidP="006A2578">
      <w:pPr>
        <w:ind w:left="-567" w:right="-143" w:firstLine="709"/>
        <w:jc w:val="both"/>
      </w:pPr>
      <w:r>
        <w:t xml:space="preserve">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 Способствует формированию духовно-нравственных качеств, основ патриотизма и гражданской идентичности в подвижных играх. </w:t>
      </w:r>
    </w:p>
    <w:p w:rsidR="006A2578" w:rsidRDefault="006A2578" w:rsidP="006A2578">
      <w:pPr>
        <w:ind w:left="-567" w:right="-143" w:firstLine="709"/>
        <w:jc w:val="both"/>
      </w:pPr>
    </w:p>
    <w:p w:rsidR="006A2578" w:rsidRDefault="006A2578" w:rsidP="006A2578">
      <w:pPr>
        <w:ind w:left="-567" w:right="-143" w:firstLine="709"/>
        <w:jc w:val="both"/>
      </w:pPr>
      <w:r w:rsidRPr="00C333AA">
        <w:rPr>
          <w:i/>
        </w:rPr>
        <w:t>3) Спортивные игры</w:t>
      </w:r>
      <w:r>
        <w:t xml:space="preserve">: педагог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 </w:t>
      </w:r>
    </w:p>
    <w:p w:rsidR="006A2578" w:rsidRDefault="006A2578" w:rsidP="006A2578">
      <w:pPr>
        <w:ind w:left="-567" w:right="-143" w:firstLine="709"/>
        <w:jc w:val="both"/>
      </w:pPr>
      <w:r>
        <w:t xml:space="preserve">Городки: бросание биты сбоку, выбивание городка с кона (5 - 6 м) и полукона (2 - 3 м); знание 3 - 4 фигур. </w:t>
      </w:r>
    </w:p>
    <w:p w:rsidR="006A2578" w:rsidRDefault="006A2578" w:rsidP="006A2578">
      <w:pPr>
        <w:ind w:left="-567" w:right="-143" w:firstLine="709"/>
        <w:jc w:val="both"/>
      </w:pPr>
      <w:r>
        <w:t xml:space="preserve">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 </w:t>
      </w:r>
    </w:p>
    <w:p w:rsidR="006A2578" w:rsidRDefault="006A2578" w:rsidP="006A2578">
      <w:pPr>
        <w:ind w:left="-567" w:right="-143" w:firstLine="709"/>
        <w:jc w:val="both"/>
      </w:pPr>
      <w:r>
        <w:t xml:space="preserve">Бадминтон: отбивание волана ракеткой в заданном направлении; игра с педагогом. </w:t>
      </w:r>
    </w:p>
    <w:p w:rsidR="006A2578" w:rsidRDefault="006A2578" w:rsidP="006A2578">
      <w:pPr>
        <w:ind w:left="-567" w:right="-143" w:firstLine="709"/>
        <w:jc w:val="both"/>
      </w:pPr>
      <w:r>
        <w:t xml:space="preserve">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(3 - 5 м); игра по упрощенным правилам. </w:t>
      </w:r>
    </w:p>
    <w:p w:rsidR="006A2578" w:rsidRDefault="006A2578" w:rsidP="006A2578">
      <w:pPr>
        <w:ind w:left="-567" w:right="-143" w:firstLine="709"/>
        <w:jc w:val="both"/>
      </w:pPr>
    </w:p>
    <w:p w:rsidR="006A2578" w:rsidRDefault="006A2578" w:rsidP="006A2578">
      <w:pPr>
        <w:ind w:left="-567" w:right="-143" w:firstLine="709"/>
        <w:jc w:val="both"/>
      </w:pPr>
      <w:r w:rsidRPr="00C333AA">
        <w:rPr>
          <w:i/>
        </w:rPr>
        <w:t>4) Спортивные упражнения</w:t>
      </w:r>
      <w:r>
        <w:t xml:space="preserve">: педагог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 </w:t>
      </w:r>
    </w:p>
    <w:p w:rsidR="006A2578" w:rsidRDefault="006A2578" w:rsidP="006A2578">
      <w:pPr>
        <w:ind w:left="-567" w:right="-143" w:firstLine="709"/>
        <w:jc w:val="both"/>
      </w:pPr>
      <w:r>
        <w:t xml:space="preserve">Катание на санках: по прямой, со скоростью, с горки, подъем с санками в гору, с торможением при спуске с горки. </w:t>
      </w:r>
    </w:p>
    <w:p w:rsidR="006A2578" w:rsidRDefault="006A2578" w:rsidP="006A2578">
      <w:pPr>
        <w:ind w:left="-567" w:right="-143" w:firstLine="709"/>
        <w:jc w:val="both"/>
      </w:pPr>
      <w:r>
        <w:t xml:space="preserve">Ходьба на лыжах: по лыжне (на расстояние до 500 м); скользящим шагом; повороты на месте (направо и налево) с переступанием; подъем на склон прямо "ступающим шагом", "полуелочкой" (прямо и наискось), соблюдая правила безопасного передвижения. </w:t>
      </w:r>
    </w:p>
    <w:p w:rsidR="006A2578" w:rsidRDefault="006A2578" w:rsidP="006A2578">
      <w:pPr>
        <w:ind w:left="-567" w:right="-143" w:firstLine="709"/>
        <w:jc w:val="both"/>
      </w:pPr>
      <w:r>
        <w:t xml:space="preserve">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 </w:t>
      </w:r>
    </w:p>
    <w:p w:rsidR="006A2578" w:rsidRDefault="006A2578" w:rsidP="006A2578">
      <w:pPr>
        <w:ind w:left="-567" w:right="-143" w:firstLine="709"/>
        <w:jc w:val="both"/>
      </w:pPr>
      <w:r>
        <w:lastRenderedPageBreak/>
        <w:t xml:space="preserve">Плавание: с движениями прямыми ногами вверх и вниз, сидя на бортике и лежа в воде, держась за опору; ходьба по дну вперед и назад, приседая, погружаясь в воду до подбородка, до глаз, опуская лицо в воду, приседание под водой, доставая предметы, идя за предметами по прямой в спокойном темпе и на скорость; скольжение на груди, плавание произвольным способом. </w:t>
      </w:r>
    </w:p>
    <w:p w:rsidR="006A2578" w:rsidRDefault="006A2578" w:rsidP="006A2578">
      <w:pPr>
        <w:ind w:left="-567" w:right="-143" w:firstLine="709"/>
        <w:jc w:val="both"/>
      </w:pPr>
    </w:p>
    <w:p w:rsidR="006A2578" w:rsidRDefault="006A2578" w:rsidP="006A2578">
      <w:pPr>
        <w:ind w:left="-567" w:right="-143" w:firstLine="709"/>
        <w:jc w:val="both"/>
      </w:pPr>
      <w:r w:rsidRPr="00C333AA">
        <w:rPr>
          <w:i/>
        </w:rPr>
        <w:t>5) Формирование основ здорового образа жизни:</w:t>
      </w:r>
      <w:r>
        <w:t xml:space="preserve"> педагог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 </w:t>
      </w:r>
    </w:p>
    <w:p w:rsidR="006A2578" w:rsidRDefault="006A2578" w:rsidP="006A2578">
      <w:pPr>
        <w:ind w:left="-567" w:right="-143" w:firstLine="709"/>
        <w:jc w:val="both"/>
      </w:pPr>
    </w:p>
    <w:p w:rsidR="006A2578" w:rsidRPr="00C333AA" w:rsidRDefault="006A2578" w:rsidP="006A2578">
      <w:pPr>
        <w:ind w:left="-567" w:right="-143" w:firstLine="709"/>
        <w:jc w:val="both"/>
        <w:rPr>
          <w:i/>
        </w:rPr>
      </w:pPr>
      <w:r w:rsidRPr="00C333AA">
        <w:rPr>
          <w:i/>
        </w:rPr>
        <w:t xml:space="preserve">6) Активный отдых. </w:t>
      </w:r>
    </w:p>
    <w:p w:rsidR="006A2578" w:rsidRDefault="006A2578" w:rsidP="006A2578">
      <w:pPr>
        <w:ind w:left="-567" w:right="-143" w:firstLine="709"/>
        <w:jc w:val="both"/>
      </w:pPr>
      <w:r>
        <w:t xml:space="preserve">Физкультурные праздники и досуги: педагоги организуют праздники (2 раза в год, продолжительностью не более 1,5 часов). Содержание праздников составляют ранее освоенные движения, в том числе, спортивные и гимнастические упражнения, подвижные и спортивные игры. </w:t>
      </w:r>
    </w:p>
    <w:p w:rsidR="006A2578" w:rsidRDefault="006A2578" w:rsidP="006A2578">
      <w:pPr>
        <w:ind w:left="-567" w:right="-143" w:firstLine="709"/>
        <w:jc w:val="both"/>
      </w:pPr>
      <w:r>
        <w:t xml:space="preserve">Досуг организуется 1 - 2 раза в месяц во второй половине дня преимущественно на свежем воздухе, продолжительностью 30 - 40 минут. Содержание составляют: подвижные игры, игры-эстафеты, музыкально-ритмические упражнения, творческие задания. </w:t>
      </w:r>
    </w:p>
    <w:p w:rsidR="006A2578" w:rsidRDefault="006A2578" w:rsidP="006A2578">
      <w:pPr>
        <w:ind w:left="-567" w:right="-143" w:firstLine="709"/>
        <w:jc w:val="both"/>
      </w:pPr>
      <w:r>
        <w:t xml:space="preserve">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 </w:t>
      </w:r>
    </w:p>
    <w:p w:rsidR="006A2578" w:rsidRDefault="006A2578" w:rsidP="006A2578">
      <w:pPr>
        <w:ind w:left="-567" w:right="-143" w:firstLine="709"/>
        <w:jc w:val="both"/>
      </w:pPr>
      <w:r>
        <w:t xml:space="preserve">Дни здоровья: педагог проводит 1 раз в квартал. В этот день проводятся оздоровительные мероприятия и туристские прогулки. </w:t>
      </w:r>
    </w:p>
    <w:p w:rsidR="006A2578" w:rsidRDefault="006A2578" w:rsidP="006A2578">
      <w:pPr>
        <w:ind w:left="-567" w:right="-143" w:firstLine="709"/>
        <w:jc w:val="both"/>
      </w:pPr>
      <w:r>
        <w:t xml:space="preserve">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30 - 40 минут, общая продолжительность не более 1,5 - 2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 </w:t>
      </w:r>
    </w:p>
    <w:p w:rsidR="006A2578" w:rsidRDefault="006A2578" w:rsidP="006A2578">
      <w:pPr>
        <w:pStyle w:val="a9"/>
        <w:ind w:left="-567" w:right="-143" w:firstLine="709"/>
        <w:jc w:val="center"/>
        <w:rPr>
          <w:rFonts w:ascii="Times New Roman" w:hAnsi="Times New Roman"/>
          <w:b/>
          <w:sz w:val="24"/>
          <w:szCs w:val="24"/>
          <w:lang w:val="ru-RU"/>
        </w:rPr>
      </w:pPr>
    </w:p>
    <w:p w:rsidR="009F101C" w:rsidRDefault="009F101C" w:rsidP="009F101C">
      <w:r>
        <w:t>МБДОУ №1 «Ручеек» реализует парциальную программу в группе детей от 5 лет до 6 лет «Программа обучения плаванию в детском саду» Автор:</w:t>
      </w:r>
      <w:r w:rsidRPr="009F101C">
        <w:t xml:space="preserve"> </w:t>
      </w:r>
      <w:r>
        <w:t xml:space="preserve">Вороновой Е.К. </w:t>
      </w:r>
    </w:p>
    <w:p w:rsidR="009F101C" w:rsidRDefault="009F101C" w:rsidP="009F101C">
      <w:r>
        <w:t xml:space="preserve">Программа ориентирована на поддержание положительного эмоционального отношения детей к занятиям на всех этапах обучения, стремлению к тому, чтобы упражнения и игры в воде доставляли им удовольствие и радость, побуждали их к самостоятельности, стремлению научиться плавать. Детей учат осознавать ценность здорового образа жизни, бережно относиться к своему здоровью, знакомят с элементарными правилами безопасного поведения на воде. </w:t>
      </w:r>
    </w:p>
    <w:p w:rsidR="009F101C" w:rsidRPr="009F101C" w:rsidRDefault="009F101C" w:rsidP="009F101C">
      <w:r>
        <w:t xml:space="preserve">Также Программа способствует укреплению, сохранению здоровья и физического развития детей с ограниченными возможностями здоровья (далее - ОВЗ) в возрасте от 5 до 7 лет с учетом их возрастных и индивидуальных особенностей. </w:t>
      </w:r>
      <w:r w:rsidRPr="009F101C">
        <w:t xml:space="preserve">Плавание является адекватной для детского организма физической нагрузкой, поскольку в цикле плавательных движений напряжение и </w:t>
      </w:r>
      <w:r w:rsidRPr="009F101C">
        <w:lastRenderedPageBreak/>
        <w:t>расслабление мышечных групп последовательно чередуются. Занятия плаванием благотворно влияют на важнейшие системы жизнеобеспечения ребенка.</w:t>
      </w:r>
    </w:p>
    <w:p w:rsidR="009F101C" w:rsidRPr="006637A0" w:rsidRDefault="009F101C" w:rsidP="009F101C">
      <w:pPr>
        <w:rPr>
          <w:i/>
        </w:rPr>
      </w:pPr>
      <w:r w:rsidRPr="006637A0">
        <w:rPr>
          <w:i/>
        </w:rPr>
        <w:t>Целевой раздел</w:t>
      </w:r>
    </w:p>
    <w:p w:rsidR="009F101C" w:rsidRDefault="009F101C" w:rsidP="009F101C">
      <w:r w:rsidRPr="006637A0">
        <w:rPr>
          <w:i/>
        </w:rPr>
        <w:t xml:space="preserve">Цель: </w:t>
      </w:r>
      <w:r>
        <w:t xml:space="preserve">создание благоприятных условий для оздоровления, закаливания, и обеспечения всестороннего развития психических и физических качеств в соответствии с возрастными и индивидуальными особенностями дошкольников в процессе обучения плаванию. </w:t>
      </w:r>
    </w:p>
    <w:p w:rsidR="009F101C" w:rsidRPr="009F101C" w:rsidRDefault="009F101C" w:rsidP="009F101C">
      <w:pPr>
        <w:rPr>
          <w:i/>
        </w:rPr>
      </w:pPr>
      <w:r>
        <w:t>Оказание комплексной физкультурно-спортивной, психолого-педагогической и социальной поддержки детям с ОВЗ для последующей интеграции в общество, раскрытие и реализация человеческого потенциала; развитие физических, интеллектуальных и нравственных способностей; достижение уровня успехов сообразно способностям и возможностям в формировании здорового образа жизни.</w:t>
      </w:r>
    </w:p>
    <w:p w:rsidR="009F101C" w:rsidRDefault="009F101C" w:rsidP="009F101C">
      <w:pPr>
        <w:rPr>
          <w:i/>
        </w:rPr>
      </w:pPr>
      <w:r w:rsidRPr="006637A0">
        <w:rPr>
          <w:i/>
        </w:rPr>
        <w:t>Задачи:</w:t>
      </w:r>
    </w:p>
    <w:p w:rsidR="009F101C" w:rsidRDefault="009F101C" w:rsidP="009F101C">
      <w:r>
        <w:t xml:space="preserve">Оздоровительные: </w:t>
      </w:r>
    </w:p>
    <w:p w:rsidR="009F101C" w:rsidRDefault="009F101C" w:rsidP="009F101C">
      <w:r>
        <w:t xml:space="preserve">- укрепить здоровье детей, содействовать их гармоничному психофизическому развитию; </w:t>
      </w:r>
    </w:p>
    <w:p w:rsidR="009F101C" w:rsidRDefault="009F101C" w:rsidP="009F101C">
      <w:r>
        <w:t xml:space="preserve">- содействовать расширению адаптивных возможностей детского организма, повышению его защитных свойств и устойчивости к заболеваниям; </w:t>
      </w:r>
    </w:p>
    <w:p w:rsidR="009F101C" w:rsidRDefault="009F101C" w:rsidP="009F101C">
      <w:r>
        <w:t xml:space="preserve">- совершенствовать опорно-двигательный аппарат, формировать правильную осанку, повышать работоспособность организма; </w:t>
      </w:r>
    </w:p>
    <w:p w:rsidR="009F101C" w:rsidRDefault="009F101C" w:rsidP="009F101C">
      <w:r>
        <w:t xml:space="preserve">- расширять спектр двигательных умений и навыков в воде; </w:t>
      </w:r>
    </w:p>
    <w:p w:rsidR="009F101C" w:rsidRDefault="009F101C" w:rsidP="009F101C">
      <w:r>
        <w:t xml:space="preserve">- развивать творческое самовыражение в игровых действиях в воде. </w:t>
      </w:r>
    </w:p>
    <w:p w:rsidR="009F101C" w:rsidRDefault="009F101C" w:rsidP="009F101C">
      <w:r>
        <w:t xml:space="preserve">Образовательные: </w:t>
      </w:r>
    </w:p>
    <w:p w:rsidR="009F101C" w:rsidRDefault="009F101C" w:rsidP="009F101C">
      <w:r>
        <w:t xml:space="preserve">- формировать теоретические и практические основы освоения водного пространства; </w:t>
      </w:r>
    </w:p>
    <w:p w:rsidR="009F101C" w:rsidRDefault="009F101C" w:rsidP="009F101C">
      <w:r>
        <w:t xml:space="preserve">- учить плавательным навыкам и умениям, умению владеть своим телом в непривычной среде; - развивать физические качества (ловкость, быстрота, выносливость, сила и др.). Воспитательные: </w:t>
      </w:r>
    </w:p>
    <w:p w:rsidR="009F101C" w:rsidRDefault="009F101C" w:rsidP="009F101C">
      <w:r>
        <w:t xml:space="preserve">- воспитывать нравственно-волевые качества, настойчивость, смелость, выдержку, силу воли; </w:t>
      </w:r>
    </w:p>
    <w:p w:rsidR="009F101C" w:rsidRDefault="009F101C" w:rsidP="009F101C">
      <w:r>
        <w:t>- формировать стойкие гигиенические навыки;</w:t>
      </w:r>
    </w:p>
    <w:p w:rsidR="009F101C" w:rsidRDefault="009F101C" w:rsidP="009F101C">
      <w:r>
        <w:t xml:space="preserve"> - формировать потребность к здоровому образу жизни, устойчивый интерес к занятиям по плаванию; </w:t>
      </w:r>
    </w:p>
    <w:p w:rsidR="009F101C" w:rsidRDefault="009F101C" w:rsidP="009F101C">
      <w:r>
        <w:t>- способствовать эмоциональному и двигательному раскрепощению, появлению чувства радости и удовольствия от движений в воде</w:t>
      </w:r>
    </w:p>
    <w:p w:rsidR="009F101C" w:rsidRDefault="009F101C" w:rsidP="009F101C">
      <w:pPr>
        <w:rPr>
          <w:i/>
        </w:rPr>
      </w:pPr>
      <w:r w:rsidRPr="006637A0">
        <w:rPr>
          <w:i/>
        </w:rPr>
        <w:t xml:space="preserve">Планируемые результаты для детей </w:t>
      </w:r>
      <w:r>
        <w:rPr>
          <w:i/>
        </w:rPr>
        <w:t>5-6</w:t>
      </w:r>
      <w:r w:rsidRPr="006637A0">
        <w:rPr>
          <w:i/>
        </w:rPr>
        <w:t xml:space="preserve"> лет:</w:t>
      </w:r>
    </w:p>
    <w:p w:rsidR="009F101C" w:rsidRPr="00B61303" w:rsidRDefault="009F101C" w:rsidP="009F101C">
      <w:pPr>
        <w:pStyle w:val="a9"/>
        <w:rPr>
          <w:rFonts w:ascii="Times New Roman" w:hAnsi="Times New Roman"/>
          <w:lang w:val="ru-RU"/>
        </w:rPr>
      </w:pPr>
      <w:r w:rsidRPr="00B61303">
        <w:rPr>
          <w:rFonts w:ascii="Times New Roman" w:hAnsi="Times New Roman"/>
          <w:lang w:val="ru-RU"/>
        </w:rPr>
        <w:t xml:space="preserve">К старшей группе дети хорошо передвигаются в воде. Продолжается закрепление основных навыков плавания. </w:t>
      </w:r>
    </w:p>
    <w:p w:rsidR="009F101C" w:rsidRPr="00B61303" w:rsidRDefault="009F101C" w:rsidP="009F101C">
      <w:pPr>
        <w:pStyle w:val="a9"/>
        <w:rPr>
          <w:rFonts w:ascii="Times New Roman" w:hAnsi="Times New Roman"/>
          <w:lang w:val="ru-RU"/>
        </w:rPr>
      </w:pPr>
      <w:r w:rsidRPr="00B61303">
        <w:rPr>
          <w:rFonts w:ascii="Times New Roman" w:hAnsi="Times New Roman"/>
          <w:lang w:val="ru-RU"/>
        </w:rPr>
        <w:t>К концу года дети должны уметь:</w:t>
      </w:r>
    </w:p>
    <w:p w:rsidR="009F101C" w:rsidRPr="00B61303" w:rsidRDefault="009F101C" w:rsidP="009F101C">
      <w:pPr>
        <w:pStyle w:val="a9"/>
        <w:rPr>
          <w:rFonts w:ascii="Times New Roman" w:hAnsi="Times New Roman"/>
          <w:lang w:val="ru-RU"/>
        </w:rPr>
      </w:pPr>
      <w:r w:rsidRPr="00B61303">
        <w:rPr>
          <w:rFonts w:ascii="Times New Roman" w:hAnsi="Times New Roman"/>
          <w:lang w:val="ru-RU"/>
        </w:rPr>
        <w:t xml:space="preserve"> </w:t>
      </w:r>
      <w:r w:rsidRPr="009F101C">
        <w:rPr>
          <w:rFonts w:ascii="Times New Roman" w:hAnsi="Times New Roman"/>
        </w:rPr>
        <w:sym w:font="Symbol" w:char="F02D"/>
      </w:r>
      <w:r w:rsidRPr="00B61303">
        <w:rPr>
          <w:rFonts w:ascii="Times New Roman" w:hAnsi="Times New Roman"/>
          <w:lang w:val="ru-RU"/>
        </w:rPr>
        <w:t xml:space="preserve"> нырять в обруч, доставать предметы со дна бассейна; </w:t>
      </w:r>
    </w:p>
    <w:p w:rsidR="009F101C" w:rsidRPr="009F101C" w:rsidRDefault="009F101C" w:rsidP="009F101C">
      <w:pPr>
        <w:pStyle w:val="a9"/>
        <w:rPr>
          <w:rFonts w:ascii="Times New Roman" w:hAnsi="Times New Roman"/>
          <w:lang w:val="ru-RU"/>
        </w:rPr>
      </w:pPr>
      <w:r w:rsidRPr="009F101C">
        <w:rPr>
          <w:rFonts w:ascii="Times New Roman" w:hAnsi="Times New Roman"/>
        </w:rPr>
        <w:sym w:font="Symbol" w:char="F02D"/>
      </w:r>
      <w:r w:rsidRPr="009F101C">
        <w:rPr>
          <w:rFonts w:ascii="Times New Roman" w:hAnsi="Times New Roman"/>
          <w:lang w:val="ru-RU"/>
        </w:rPr>
        <w:t xml:space="preserve"> выполнять серии выдохов в воду (упражнение на задержку дыхания «Кто дольше»);</w:t>
      </w:r>
    </w:p>
    <w:p w:rsidR="009F101C" w:rsidRPr="009F101C" w:rsidRDefault="009F101C" w:rsidP="009F101C">
      <w:pPr>
        <w:pStyle w:val="a9"/>
        <w:rPr>
          <w:rFonts w:ascii="Times New Roman" w:hAnsi="Times New Roman"/>
          <w:lang w:val="ru-RU"/>
        </w:rPr>
      </w:pPr>
      <w:r w:rsidRPr="009F101C">
        <w:rPr>
          <w:rFonts w:ascii="Times New Roman" w:hAnsi="Times New Roman"/>
          <w:lang w:val="ru-RU"/>
        </w:rPr>
        <w:t xml:space="preserve"> </w:t>
      </w:r>
      <w:r w:rsidRPr="009F101C">
        <w:rPr>
          <w:rFonts w:ascii="Times New Roman" w:hAnsi="Times New Roman"/>
        </w:rPr>
        <w:sym w:font="Symbol" w:char="F02D"/>
      </w:r>
      <w:r w:rsidRPr="009F101C">
        <w:rPr>
          <w:rFonts w:ascii="Times New Roman" w:hAnsi="Times New Roman"/>
          <w:lang w:val="ru-RU"/>
        </w:rPr>
        <w:t xml:space="preserve"> скользить на груди без опоры, отталкиваясь двумя ногами от бортика;</w:t>
      </w:r>
    </w:p>
    <w:p w:rsidR="009F101C" w:rsidRPr="009F101C" w:rsidRDefault="009F101C" w:rsidP="009F101C">
      <w:pPr>
        <w:pStyle w:val="a9"/>
        <w:rPr>
          <w:rFonts w:ascii="Times New Roman" w:hAnsi="Times New Roman"/>
          <w:lang w:val="ru-RU"/>
        </w:rPr>
      </w:pPr>
      <w:r w:rsidRPr="009F101C">
        <w:rPr>
          <w:rFonts w:ascii="Times New Roman" w:hAnsi="Times New Roman"/>
          <w:lang w:val="ru-RU"/>
        </w:rPr>
        <w:t xml:space="preserve"> </w:t>
      </w:r>
      <w:r w:rsidRPr="009F101C">
        <w:rPr>
          <w:rFonts w:ascii="Times New Roman" w:hAnsi="Times New Roman"/>
        </w:rPr>
        <w:sym w:font="Symbol" w:char="F02D"/>
      </w:r>
      <w:r w:rsidRPr="009F101C">
        <w:rPr>
          <w:rFonts w:ascii="Times New Roman" w:hAnsi="Times New Roman"/>
          <w:lang w:val="ru-RU"/>
        </w:rPr>
        <w:t xml:space="preserve"> лежать на спине без опоры;</w:t>
      </w:r>
    </w:p>
    <w:p w:rsidR="009F101C" w:rsidRPr="009F101C" w:rsidRDefault="009F101C" w:rsidP="009F101C">
      <w:pPr>
        <w:pStyle w:val="a9"/>
        <w:rPr>
          <w:rFonts w:ascii="Times New Roman" w:hAnsi="Times New Roman"/>
          <w:lang w:val="ru-RU"/>
        </w:rPr>
      </w:pPr>
      <w:r w:rsidRPr="009F101C">
        <w:rPr>
          <w:rFonts w:ascii="Times New Roman" w:hAnsi="Times New Roman"/>
          <w:lang w:val="ru-RU"/>
        </w:rPr>
        <w:t xml:space="preserve"> </w:t>
      </w:r>
      <w:r w:rsidRPr="009F101C">
        <w:rPr>
          <w:rFonts w:ascii="Times New Roman" w:hAnsi="Times New Roman"/>
        </w:rPr>
        <w:sym w:font="Symbol" w:char="F02D"/>
      </w:r>
      <w:r w:rsidRPr="009F101C">
        <w:rPr>
          <w:rFonts w:ascii="Times New Roman" w:hAnsi="Times New Roman"/>
          <w:lang w:val="ru-RU"/>
        </w:rPr>
        <w:t xml:space="preserve"> плавать на спине работая ногами кролем с различным положением рук;</w:t>
      </w:r>
    </w:p>
    <w:p w:rsidR="009F101C" w:rsidRPr="009F101C" w:rsidRDefault="009F101C" w:rsidP="009F101C">
      <w:pPr>
        <w:pStyle w:val="a9"/>
        <w:rPr>
          <w:rFonts w:ascii="Times New Roman" w:hAnsi="Times New Roman"/>
          <w:lang w:val="ru-RU"/>
        </w:rPr>
      </w:pPr>
      <w:r w:rsidRPr="009F101C">
        <w:rPr>
          <w:rFonts w:ascii="Times New Roman" w:hAnsi="Times New Roman"/>
          <w:lang w:val="ru-RU"/>
        </w:rPr>
        <w:t xml:space="preserve"> </w:t>
      </w:r>
      <w:r w:rsidRPr="009F101C">
        <w:rPr>
          <w:rFonts w:ascii="Times New Roman" w:hAnsi="Times New Roman"/>
        </w:rPr>
        <w:sym w:font="Symbol" w:char="F02D"/>
      </w:r>
      <w:r w:rsidRPr="009F101C">
        <w:rPr>
          <w:rFonts w:ascii="Times New Roman" w:hAnsi="Times New Roman"/>
          <w:lang w:val="ru-RU"/>
        </w:rPr>
        <w:t xml:space="preserve"> плавать неспортивным способом (руки брассом, ноги кролем) в координации с задержкой дыхания; </w:t>
      </w:r>
    </w:p>
    <w:p w:rsidR="009F101C" w:rsidRDefault="009F101C" w:rsidP="009F101C">
      <w:pPr>
        <w:pStyle w:val="a9"/>
        <w:rPr>
          <w:rFonts w:ascii="Times New Roman" w:hAnsi="Times New Roman"/>
          <w:lang w:val="ru-RU"/>
        </w:rPr>
      </w:pPr>
      <w:r w:rsidRPr="009F101C">
        <w:rPr>
          <w:rFonts w:ascii="Times New Roman" w:hAnsi="Times New Roman"/>
        </w:rPr>
        <w:sym w:font="Symbol" w:char="F02D"/>
      </w:r>
      <w:r w:rsidRPr="009F101C">
        <w:rPr>
          <w:rFonts w:ascii="Times New Roman" w:hAnsi="Times New Roman"/>
          <w:lang w:val="ru-RU"/>
        </w:rPr>
        <w:t xml:space="preserve"> плавать кролем в координации с задержкой дыхания.</w:t>
      </w:r>
    </w:p>
    <w:p w:rsidR="00192458" w:rsidRPr="009F101C" w:rsidRDefault="00192458" w:rsidP="009F101C">
      <w:pPr>
        <w:pStyle w:val="a9"/>
        <w:rPr>
          <w:rFonts w:ascii="Times New Roman" w:hAnsi="Times New Roman"/>
          <w:b/>
          <w:lang w:val="ru-RU"/>
        </w:rPr>
      </w:pPr>
    </w:p>
    <w:p w:rsidR="006A2578" w:rsidRPr="006A2578" w:rsidRDefault="006A2578" w:rsidP="006A2578">
      <w:pPr>
        <w:pStyle w:val="a9"/>
        <w:ind w:left="-567" w:right="-143" w:firstLine="709"/>
        <w:rPr>
          <w:rFonts w:ascii="Times New Roman" w:hAnsi="Times New Roman"/>
          <w:b/>
          <w:sz w:val="24"/>
          <w:szCs w:val="24"/>
          <w:lang w:val="ru-RU"/>
        </w:rPr>
      </w:pPr>
      <w:r>
        <w:rPr>
          <w:rFonts w:ascii="Times New Roman" w:hAnsi="Times New Roman"/>
          <w:b/>
          <w:sz w:val="24"/>
          <w:szCs w:val="24"/>
          <w:lang w:val="ru-RU"/>
        </w:rPr>
        <w:t>2</w:t>
      </w:r>
      <w:r w:rsidRPr="006A2578">
        <w:rPr>
          <w:rFonts w:ascii="Times New Roman" w:hAnsi="Times New Roman"/>
          <w:b/>
          <w:sz w:val="24"/>
          <w:szCs w:val="24"/>
          <w:lang w:val="ru-RU"/>
        </w:rPr>
        <w:t>.</w:t>
      </w:r>
      <w:r w:rsidR="00192458">
        <w:rPr>
          <w:rFonts w:ascii="Times New Roman" w:hAnsi="Times New Roman"/>
          <w:b/>
          <w:sz w:val="24"/>
          <w:szCs w:val="24"/>
          <w:lang w:val="ru-RU"/>
        </w:rPr>
        <w:t>6</w:t>
      </w:r>
      <w:r w:rsidRPr="006A2578">
        <w:rPr>
          <w:rFonts w:ascii="Times New Roman" w:hAnsi="Times New Roman"/>
          <w:b/>
          <w:sz w:val="24"/>
          <w:szCs w:val="24"/>
          <w:lang w:val="ru-RU"/>
        </w:rPr>
        <w:t>.</w:t>
      </w:r>
      <w:r w:rsidR="009B2FE9">
        <w:rPr>
          <w:rFonts w:ascii="Times New Roman" w:hAnsi="Times New Roman"/>
          <w:b/>
          <w:sz w:val="24"/>
          <w:szCs w:val="24"/>
          <w:lang w:val="ru-RU"/>
        </w:rPr>
        <w:t>6.</w:t>
      </w:r>
      <w:r w:rsidRPr="006A2578">
        <w:rPr>
          <w:rFonts w:ascii="Times New Roman" w:hAnsi="Times New Roman"/>
          <w:b/>
          <w:sz w:val="24"/>
          <w:szCs w:val="24"/>
          <w:lang w:val="ru-RU"/>
        </w:rPr>
        <w:t xml:space="preserve"> От 6 лет до 7 лет.</w:t>
      </w:r>
    </w:p>
    <w:p w:rsidR="006A2578" w:rsidRPr="006A2578" w:rsidRDefault="006A2578" w:rsidP="006A2578">
      <w:pPr>
        <w:pStyle w:val="a9"/>
        <w:ind w:left="-567" w:right="-143" w:firstLine="709"/>
        <w:rPr>
          <w:rFonts w:ascii="Times New Roman" w:hAnsi="Times New Roman"/>
          <w:b/>
          <w:sz w:val="24"/>
          <w:szCs w:val="24"/>
          <w:lang w:val="ru-RU" w:eastAsia="ru-RU"/>
        </w:rPr>
      </w:pPr>
    </w:p>
    <w:p w:rsidR="006A2578" w:rsidRPr="00C333AA" w:rsidRDefault="006A2578" w:rsidP="006A2578">
      <w:pPr>
        <w:pStyle w:val="a9"/>
        <w:ind w:left="-567" w:right="-143" w:firstLine="709"/>
        <w:rPr>
          <w:rFonts w:ascii="Times New Roman" w:hAnsi="Times New Roman"/>
          <w:b/>
          <w:i/>
          <w:sz w:val="24"/>
          <w:szCs w:val="24"/>
          <w:lang w:val="ru-RU" w:eastAsia="ru-RU"/>
        </w:rPr>
      </w:pPr>
      <w:r w:rsidRPr="00C333AA">
        <w:rPr>
          <w:rFonts w:ascii="Times New Roman" w:hAnsi="Times New Roman"/>
          <w:b/>
          <w:i/>
          <w:sz w:val="24"/>
          <w:szCs w:val="24"/>
          <w:lang w:val="ru-RU" w:eastAsia="ru-RU"/>
        </w:rPr>
        <w:t xml:space="preserve">Основные задачи образовательной деятельности в области физического развития: </w:t>
      </w:r>
    </w:p>
    <w:p w:rsidR="006A2578" w:rsidRDefault="006A2578" w:rsidP="006A2578">
      <w:pPr>
        <w:ind w:left="-567" w:right="-143" w:firstLine="709"/>
        <w:jc w:val="both"/>
      </w:pPr>
      <w:r>
        <w:t xml:space="preserve">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 </w:t>
      </w:r>
    </w:p>
    <w:p w:rsidR="006A2578" w:rsidRDefault="006A2578" w:rsidP="006A2578">
      <w:pPr>
        <w:ind w:left="-567" w:right="-143" w:firstLine="709"/>
        <w:jc w:val="both"/>
      </w:pPr>
      <w:r>
        <w:t xml:space="preserve">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 </w:t>
      </w:r>
    </w:p>
    <w:p w:rsidR="006A2578" w:rsidRDefault="006A2578" w:rsidP="006A2578">
      <w:pPr>
        <w:ind w:left="-567" w:right="-143" w:firstLine="709"/>
        <w:jc w:val="both"/>
      </w:pPr>
      <w:r>
        <w:t xml:space="preserve">поощрять соблюдение правил в подвижной игре, проявление инициативы и самостоятельности при ее организации, партнерское взаимодействие в команде; </w:t>
      </w:r>
    </w:p>
    <w:p w:rsidR="006A2578" w:rsidRDefault="006A2578" w:rsidP="006A2578">
      <w:pPr>
        <w:ind w:left="-567" w:right="-143" w:firstLine="709"/>
        <w:jc w:val="both"/>
      </w:pPr>
      <w:r>
        <w:lastRenderedPageBreak/>
        <w:t xml:space="preserve">воспитывать патриотизм, нравственно-волевые качества и гражданскую идентичность в двигательной деятельности и различных формах активного отдыха; </w:t>
      </w:r>
    </w:p>
    <w:p w:rsidR="006A2578" w:rsidRDefault="006A2578" w:rsidP="006A2578">
      <w:pPr>
        <w:ind w:left="-567" w:right="-143" w:firstLine="709"/>
        <w:jc w:val="both"/>
      </w:pPr>
      <w:r>
        <w:t xml:space="preserve">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 </w:t>
      </w:r>
    </w:p>
    <w:p w:rsidR="006A2578" w:rsidRDefault="006A2578" w:rsidP="006A2578">
      <w:pPr>
        <w:ind w:left="-567" w:right="-143" w:firstLine="709"/>
        <w:jc w:val="both"/>
      </w:pPr>
      <w:r>
        <w:t xml:space="preserve">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 </w:t>
      </w:r>
    </w:p>
    <w:p w:rsidR="006A2578" w:rsidRDefault="006A2578" w:rsidP="006A2578">
      <w:pPr>
        <w:ind w:left="-567" w:right="-143" w:firstLine="709"/>
        <w:jc w:val="both"/>
      </w:pPr>
      <w:r>
        <w:t xml:space="preserve">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оказывать помощь и поддержку другим людям. </w:t>
      </w:r>
    </w:p>
    <w:p w:rsidR="006A2578" w:rsidRDefault="006A2578" w:rsidP="006A2578">
      <w:pPr>
        <w:ind w:left="-567" w:right="-143" w:firstLine="709"/>
        <w:jc w:val="both"/>
      </w:pPr>
    </w:p>
    <w:p w:rsidR="006A2578" w:rsidRPr="00C333AA" w:rsidRDefault="006A2578" w:rsidP="00C333AA">
      <w:pPr>
        <w:ind w:right="-143"/>
        <w:jc w:val="both"/>
        <w:rPr>
          <w:b/>
          <w:i/>
        </w:rPr>
      </w:pPr>
      <w:r w:rsidRPr="00C333AA">
        <w:rPr>
          <w:b/>
          <w:i/>
        </w:rPr>
        <w:t>Содержание образовательной деятельности</w:t>
      </w:r>
    </w:p>
    <w:p w:rsidR="006A2578" w:rsidRDefault="006A2578" w:rsidP="006A2578">
      <w:pPr>
        <w:ind w:left="-567" w:right="-143" w:firstLine="709"/>
        <w:jc w:val="both"/>
      </w:pPr>
      <w:r>
        <w:t xml:space="preserve">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музыкально-ритмических упражнений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 </w:t>
      </w:r>
    </w:p>
    <w:p w:rsidR="006A2578" w:rsidRDefault="006A2578" w:rsidP="006A2578">
      <w:pPr>
        <w:ind w:left="-567" w:right="-143" w:firstLine="709"/>
        <w:jc w:val="both"/>
      </w:pPr>
      <w:r>
        <w:t xml:space="preserve">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дисциплину, осуществлять самоконтроль и давать оценку качества выполнения упражнений. </w:t>
      </w:r>
    </w:p>
    <w:p w:rsidR="006A2578" w:rsidRDefault="006A2578" w:rsidP="006A2578">
      <w:pPr>
        <w:ind w:left="-567" w:right="-143" w:firstLine="709"/>
        <w:jc w:val="both"/>
      </w:pPr>
      <w:r>
        <w:t xml:space="preserve">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общеразвивающие упражнения, комбинировать их элементы, импровизировать. </w:t>
      </w:r>
    </w:p>
    <w:p w:rsidR="006A2578" w:rsidRDefault="006A2578" w:rsidP="006A2578">
      <w:pPr>
        <w:ind w:left="-567" w:right="-143" w:firstLine="709"/>
        <w:jc w:val="both"/>
      </w:pPr>
      <w:r>
        <w:t xml:space="preserve">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 </w:t>
      </w:r>
    </w:p>
    <w:p w:rsidR="006A2578" w:rsidRDefault="006A2578" w:rsidP="006A2578">
      <w:pPr>
        <w:ind w:left="-567" w:right="-143" w:firstLine="709"/>
        <w:jc w:val="both"/>
      </w:pPr>
    </w:p>
    <w:p w:rsidR="006A2578" w:rsidRDefault="006A2578" w:rsidP="006A2578">
      <w:pPr>
        <w:ind w:left="-567" w:right="-143" w:firstLine="709"/>
        <w:jc w:val="both"/>
      </w:pPr>
      <w:r w:rsidRPr="00C333AA">
        <w:rPr>
          <w:i/>
        </w:rPr>
        <w:t>1) Основная гимнастика</w:t>
      </w:r>
      <w:r>
        <w:t xml:space="preserve"> (основные движения, общеразвивающие упражнения, ритмическая гимнастика и строевые упражнения). </w:t>
      </w:r>
    </w:p>
    <w:p w:rsidR="006A2578" w:rsidRDefault="006A2578" w:rsidP="006A2578">
      <w:pPr>
        <w:ind w:left="-567" w:right="-143" w:firstLine="709"/>
        <w:jc w:val="both"/>
      </w:pPr>
      <w:r>
        <w:t xml:space="preserve">Основные движения: </w:t>
      </w:r>
    </w:p>
    <w:p w:rsidR="006A2578" w:rsidRDefault="006A2578" w:rsidP="006A2578">
      <w:pPr>
        <w:ind w:left="-567" w:right="-143" w:firstLine="709"/>
        <w:jc w:val="both"/>
      </w:pPr>
      <w:r>
        <w:t xml:space="preserve">бросание, катание, ловля, метание: бросание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 одной рукой от плеча; передача мяча с отскоком от пола из одной руки в другую; метание в цель из положения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между предметами, друг другу; ведение мяча, продвигаясь между предметами, по кругу; ведение мяча с выполнением заданий (поворотом, передачей другому). </w:t>
      </w:r>
    </w:p>
    <w:p w:rsidR="006A2578" w:rsidRDefault="006A2578" w:rsidP="006A2578">
      <w:pPr>
        <w:ind w:left="-567" w:right="-143" w:firstLine="709"/>
        <w:jc w:val="both"/>
      </w:pPr>
      <w:r>
        <w:t xml:space="preserve">ползание,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перелезание с пролета на пролет по диагонали; пролезание в обруч разными способами; лазанье по веревочной лестнице; выполнение упражнений на канате (захват каната ступнями ног, выпрямление ног с одновременным сгибанием рук, перехватывание каната руками); влезание по канату на доступную высоту; </w:t>
      </w:r>
    </w:p>
    <w:p w:rsidR="006A2578" w:rsidRDefault="006A2578" w:rsidP="006A2578">
      <w:pPr>
        <w:ind w:left="-567" w:right="-143" w:firstLine="709"/>
        <w:jc w:val="both"/>
      </w:pPr>
      <w:r>
        <w:t xml:space="preserve">ходьба: ходьба обычная, гимнастическим шагом, скрестным шагом, спиной вперед; выпадами, с закрытыми глазами, приставными шагами назад; в приседе, с различными движениями рук, в различных построениях; </w:t>
      </w:r>
    </w:p>
    <w:p w:rsidR="006A2578" w:rsidRDefault="006A2578" w:rsidP="006A2578">
      <w:pPr>
        <w:ind w:left="-567" w:right="-143" w:firstLine="709"/>
        <w:jc w:val="both"/>
      </w:pPr>
      <w:r>
        <w:lastRenderedPageBreak/>
        <w:t xml:space="preserve">бег: бег в колонне по одному, врассыпную, парами, тройками, четверками; с остановкой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захлестыванием голени назад; выбрасывая прямые ноги вперед; бег 10 м с наименьшим числом шагов; медленный бег до 2 - 3 минут; быстрый бег 20 м 2 - 3 раза с перерывами; челночный бег 3x10 м; бег наперегонки; бег 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местности; </w:t>
      </w:r>
    </w:p>
    <w:p w:rsidR="006A2578" w:rsidRDefault="006A2578" w:rsidP="006A2578">
      <w:pPr>
        <w:ind w:left="-567" w:right="-143" w:firstLine="709"/>
        <w:jc w:val="both"/>
      </w:pPr>
      <w:r>
        <w:t xml:space="preserve">прыжки: подпрыгивания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 </w:t>
      </w:r>
    </w:p>
    <w:p w:rsidR="006A2578" w:rsidRDefault="006A2578" w:rsidP="006A2578">
      <w:pPr>
        <w:ind w:left="-567" w:right="-143" w:firstLine="709"/>
        <w:jc w:val="both"/>
      </w:pPr>
      <w:r>
        <w:t xml:space="preserve">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пробегание под вращающейся скакалкой, прыжки через вращающуюся скакалку с места; вбегание под вращающуюся скакалку - прыжок - выбегание; пробегание под вращающейся скакалкой парами. </w:t>
      </w:r>
    </w:p>
    <w:p w:rsidR="006A2578" w:rsidRDefault="006A2578" w:rsidP="006A2578">
      <w:pPr>
        <w:ind w:left="-567" w:right="-143" w:firstLine="709"/>
        <w:jc w:val="both"/>
      </w:pPr>
      <w:r>
        <w:t xml:space="preserve">упражнения в равновесии: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скамейке, приседая на одной ноге, другую пронося прямой вперед сбоку скамейки; 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сохранением заданной позы; после бега, прыжков, кружения остановка и выполнение "ласточки". </w:t>
      </w:r>
    </w:p>
    <w:p w:rsidR="006A2578" w:rsidRDefault="006A2578" w:rsidP="006A2578">
      <w:pPr>
        <w:ind w:left="-567" w:right="-143" w:firstLine="709"/>
        <w:jc w:val="both"/>
      </w:pPr>
      <w:r>
        <w:t xml:space="preserve">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 </w:t>
      </w:r>
    </w:p>
    <w:p w:rsidR="006A2578" w:rsidRDefault="006A2578" w:rsidP="006A2578">
      <w:pPr>
        <w:ind w:left="-567" w:right="-143" w:firstLine="709"/>
        <w:jc w:val="both"/>
      </w:pPr>
      <w:r>
        <w:t xml:space="preserve">Общеразвивающие упражнения: </w:t>
      </w:r>
    </w:p>
    <w:p w:rsidR="006A2578" w:rsidRDefault="006A2578" w:rsidP="006A2578">
      <w:pPr>
        <w:ind w:left="-567" w:right="-143" w:firstLine="709"/>
        <w:jc w:val="both"/>
      </w:pPr>
      <w:r>
        <w:t xml:space="preserve">упражнения для кистей рук, развития и укрепления мышц рук и плечевого пояса: поднимание и опускание рук (одновременное, поочередное и </w:t>
      </w:r>
    </w:p>
    <w:p w:rsidR="006A2578" w:rsidRDefault="006A2578" w:rsidP="006A2578">
      <w:pPr>
        <w:ind w:left="-567" w:right="-143" w:firstLine="709"/>
        <w:jc w:val="both"/>
      </w:pPr>
      <w:r>
        <w:t xml:space="preserve">последовательное) вперед, в сторону, вверх, сгибание и разгибание рук; сжимание пальцев в кулак и разжимание; махи и рывки руками; круговые движения вперед и назад; упражнения пальчиковой гимнастики; </w:t>
      </w:r>
    </w:p>
    <w:p w:rsidR="006A2578" w:rsidRDefault="006A2578" w:rsidP="006A2578">
      <w:pPr>
        <w:ind w:left="-567" w:right="-143" w:firstLine="709"/>
        <w:jc w:val="both"/>
      </w:pPr>
      <w:r>
        <w:t xml:space="preserve">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поднимание и опускание ног лежа на спине; </w:t>
      </w:r>
    </w:p>
    <w:p w:rsidR="006A2578" w:rsidRDefault="006A2578" w:rsidP="006A2578">
      <w:pPr>
        <w:ind w:left="-567" w:right="-143" w:firstLine="709"/>
        <w:jc w:val="both"/>
      </w:pPr>
      <w:r>
        <w:t xml:space="preserve">упражнения для развития и укрепления мышц ног и брюшного пресса: сгибание и разгибание ног, махи ногами из положения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 </w:t>
      </w:r>
    </w:p>
    <w:p w:rsidR="006A2578" w:rsidRDefault="006A2578" w:rsidP="006A2578">
      <w:pPr>
        <w:ind w:left="-567" w:right="-143" w:firstLine="709"/>
        <w:jc w:val="both"/>
      </w:pPr>
      <w:r>
        <w:t xml:space="preserve">Педагог проводит с детьми разнообразные упражнения с акцентом на качестве выполнения движений, в том числе, в парах, с предметами и без них, из разных исходных положений, в разном темпе, с разным мышечным напряжением и амплитудой, с музыкальным 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упражнения включаются в комплексы утренней гимнастики, физкультминутки и другие формы физкультурно-оздоровительной работы. </w:t>
      </w:r>
    </w:p>
    <w:p w:rsidR="006A2578" w:rsidRDefault="006A2578" w:rsidP="006A2578">
      <w:pPr>
        <w:ind w:left="-567" w:right="-143" w:firstLine="709"/>
        <w:jc w:val="both"/>
      </w:pPr>
      <w:r>
        <w:t xml:space="preserve">Ритмическая гимнастика: </w:t>
      </w:r>
    </w:p>
    <w:p w:rsidR="006A2578" w:rsidRDefault="006A2578" w:rsidP="006A2578">
      <w:pPr>
        <w:ind w:left="-567" w:right="-143" w:firstLine="709"/>
        <w:jc w:val="both"/>
      </w:pPr>
      <w:r>
        <w:lastRenderedPageBreak/>
        <w:t xml:space="preserve">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 Могут быть использованы следующие упражнения, разученные на музыкальных занятиях: танцевальный шаг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назад, в сторону, кружение, подскоки, приседание с выставлением ноги вперед, в сторону на носок и на пятку, комбинации из двух-трех движений в сочетании с хлопками, с притопом, движениями рук, в сторону в такт и ритм музыки. </w:t>
      </w:r>
    </w:p>
    <w:p w:rsidR="006A2578" w:rsidRDefault="006A2578" w:rsidP="006A2578">
      <w:pPr>
        <w:ind w:left="-567" w:right="-143" w:firstLine="709"/>
        <w:jc w:val="both"/>
      </w:pPr>
      <w:r>
        <w:t xml:space="preserve">Строевые упражнения: </w:t>
      </w:r>
    </w:p>
    <w:p w:rsidR="006A2578" w:rsidRDefault="006A2578" w:rsidP="006A2578">
      <w:pPr>
        <w:ind w:left="-567" w:right="-143" w:firstLine="709"/>
        <w:jc w:val="both"/>
      </w:pPr>
      <w:r>
        <w:t xml:space="preserve">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(2 - 3); расчет на первый - второй и перестроение из одной шеренги в две; размыкание и смыкание приставным шагом; повороты направо, налево, кругом; повороты во время ходьбы на углах площадки. </w:t>
      </w:r>
    </w:p>
    <w:p w:rsidR="006A2578" w:rsidRDefault="006A2578" w:rsidP="006A2578">
      <w:pPr>
        <w:ind w:left="-567" w:right="-143" w:firstLine="709"/>
        <w:jc w:val="both"/>
      </w:pPr>
    </w:p>
    <w:p w:rsidR="006A2578" w:rsidRDefault="006A2578" w:rsidP="006A2578">
      <w:pPr>
        <w:ind w:left="-567" w:right="-143" w:firstLine="709"/>
        <w:jc w:val="both"/>
      </w:pPr>
      <w:r w:rsidRPr="00C333AA">
        <w:rPr>
          <w:i/>
        </w:rPr>
        <w:t>2) Подвижные игры:</w:t>
      </w:r>
      <w:r>
        <w:t xml:space="preserve"> педагог продолжает знакомить детей подвижным играм, поощряет использование детьми в самостоятельной деятельности разнообразных по содержанию подвижных игр (в том числе, игр с элементами соревнования, игр-эстафет), способствующих развитию психофизических и личностных качеств, координации движений, умению ориентироваться в пространстве. </w:t>
      </w:r>
    </w:p>
    <w:p w:rsidR="006A2578" w:rsidRDefault="006A2578" w:rsidP="006A2578">
      <w:pPr>
        <w:ind w:left="-567" w:right="-143" w:firstLine="709"/>
        <w:jc w:val="both"/>
      </w:pPr>
      <w:r>
        <w:t xml:space="preserve">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Способствует формированию духовно - нравственных качеств, основ патриотизма и гражданской идентичности. </w:t>
      </w:r>
    </w:p>
    <w:p w:rsidR="006A2578" w:rsidRDefault="006A2578" w:rsidP="006A2578">
      <w:pPr>
        <w:ind w:left="-567" w:right="-143" w:firstLine="709"/>
        <w:jc w:val="both"/>
      </w:pPr>
    </w:p>
    <w:p w:rsidR="006A2578" w:rsidRDefault="006A2578" w:rsidP="006A2578">
      <w:pPr>
        <w:ind w:left="-567" w:right="-143" w:firstLine="709"/>
        <w:jc w:val="both"/>
      </w:pPr>
      <w:r w:rsidRPr="00C333AA">
        <w:rPr>
          <w:i/>
        </w:rPr>
        <w:t>3) Спортивные игры:</w:t>
      </w:r>
      <w:r>
        <w:t xml:space="preserve"> педагог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 </w:t>
      </w:r>
    </w:p>
    <w:p w:rsidR="006A2578" w:rsidRDefault="006A2578" w:rsidP="006A2578">
      <w:pPr>
        <w:ind w:left="-567" w:right="-143" w:firstLine="709"/>
        <w:jc w:val="both"/>
      </w:pPr>
      <w:r>
        <w:t xml:space="preserve">Городки: бросание биты сбоку, от плеча, занимая правильное исходное положение; знание 4 - 5 фигур, выбивание городков с полукона и кона при наименьшем количестве бросков бит. </w:t>
      </w:r>
    </w:p>
    <w:p w:rsidR="006A2578" w:rsidRDefault="006A2578" w:rsidP="006A2578">
      <w:pPr>
        <w:ind w:left="-567" w:right="-143" w:firstLine="709"/>
        <w:jc w:val="both"/>
      </w:pPr>
      <w:r>
        <w:t xml:space="preserve">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 </w:t>
      </w:r>
    </w:p>
    <w:p w:rsidR="006A2578" w:rsidRDefault="006A2578" w:rsidP="006A2578">
      <w:pPr>
        <w:ind w:left="-567" w:right="-143" w:firstLine="709"/>
        <w:jc w:val="both"/>
      </w:pPr>
      <w:r>
        <w:t xml:space="preserve">Элементы футбола: передача мяча друг другу, отбивая его правой и левой ногой, стоя на месте; ведение мяч "змейкой" между расставленными предметами, попадание в предметы, забивание мяча в ворота, игра по упрощенным правилам. </w:t>
      </w:r>
    </w:p>
    <w:p w:rsidR="006A2578" w:rsidRDefault="006A2578" w:rsidP="006A2578">
      <w:pPr>
        <w:ind w:left="-567" w:right="-143" w:firstLine="709"/>
        <w:jc w:val="both"/>
      </w:pPr>
      <w:r>
        <w:t xml:space="preserve">Элементы хоккея: (без коньков - на снегу, на траве): ведение шайбы клюшкой, не отрывая ее от шайбы; прокатывание шайбы клюшкой друг другу, задерживание шайбы клюшкой; ведение шайбы 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 </w:t>
      </w:r>
    </w:p>
    <w:p w:rsidR="006A2578" w:rsidRDefault="006A2578" w:rsidP="006A2578">
      <w:pPr>
        <w:ind w:left="-567" w:right="-143" w:firstLine="709"/>
        <w:jc w:val="both"/>
      </w:pPr>
      <w:r>
        <w:t xml:space="preserve">Бадминтон: перебрасывание волана ракеткой на сторону партнера без сетки, через сетку, правильно удерживая ракетку. </w:t>
      </w:r>
    </w:p>
    <w:p w:rsidR="006A2578" w:rsidRDefault="006A2578" w:rsidP="006A2578">
      <w:pPr>
        <w:ind w:left="-567" w:right="-143" w:firstLine="709"/>
        <w:jc w:val="both"/>
      </w:pPr>
      <w:r>
        <w:lastRenderedPageBreak/>
        <w:t xml:space="preserve">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 </w:t>
      </w:r>
    </w:p>
    <w:p w:rsidR="006A2578" w:rsidRDefault="006A2578" w:rsidP="006A2578">
      <w:pPr>
        <w:ind w:left="-567" w:right="-143" w:firstLine="709"/>
        <w:jc w:val="both"/>
      </w:pPr>
      <w:r>
        <w:t xml:space="preserve">4) Спортивные упражнения: педагог продолжает обучать детей спортивным упражнениям на прогулке или во время физкультурных занятий на свежем воздухе в зависимости от имеющихся условий, а также региональных и климатических особенностей. </w:t>
      </w:r>
    </w:p>
    <w:p w:rsidR="006A2578" w:rsidRDefault="006A2578" w:rsidP="006A2578">
      <w:pPr>
        <w:ind w:left="-567" w:right="-143" w:firstLine="709"/>
        <w:jc w:val="both"/>
      </w:pPr>
      <w:r>
        <w:t xml:space="preserve">Катание на санках: игровые задания и соревнования в катании на санях на скорость. </w:t>
      </w:r>
    </w:p>
    <w:p w:rsidR="006A2578" w:rsidRDefault="006A2578" w:rsidP="006A2578">
      <w:pPr>
        <w:ind w:left="-567" w:right="-143" w:firstLine="709"/>
        <w:jc w:val="both"/>
      </w:pPr>
      <w:r>
        <w:t xml:space="preserve">Ходьба на лыжах: скользящим шагом по лыжне, заложив руки за спину 500 - 600 метров в медленном темпе в зависимости от погодных условий; попеременным двухшажным ходом (с палками); повороты переступанием в движении; поднимание на горку "лесенкой", "елочкой". </w:t>
      </w:r>
    </w:p>
    <w:p w:rsidR="006A2578" w:rsidRDefault="006A2578" w:rsidP="006A2578">
      <w:pPr>
        <w:ind w:left="-567" w:right="-143" w:firstLine="709"/>
        <w:jc w:val="both"/>
      </w:pPr>
      <w:r>
        <w:t xml:space="preserve">Катание на коньках: удержание равновесия и принятие исходного положения на коньках (на снегу, на льду); приседания из исходного положения; скольжение на двух ногах с разбега; повороты направо и налево во время скольжения, торможения; скольжение на правой и левой ноге, попеременно отталкиваясь. </w:t>
      </w:r>
    </w:p>
    <w:p w:rsidR="006A2578" w:rsidRDefault="006A2578" w:rsidP="006A2578">
      <w:pPr>
        <w:ind w:left="-567" w:right="-143" w:firstLine="709"/>
        <w:jc w:val="both"/>
      </w:pPr>
      <w:r>
        <w:t xml:space="preserve">Катание на двухколесном велосипеде, самокате: по прямой, по кругу, змейкой, объезжая препятствие, на скорость. </w:t>
      </w:r>
    </w:p>
    <w:p w:rsidR="006A2578" w:rsidRDefault="006A2578" w:rsidP="006A2578">
      <w:pPr>
        <w:ind w:left="-567" w:right="-143" w:firstLine="709"/>
        <w:jc w:val="both"/>
      </w:pPr>
      <w:r>
        <w:t xml:space="preserve">Плавание: погружение в воду с головой с открытыми глазами, скольжение на груди и спине, двигая ногами (вверх - вниз); проплывание в воротца, с надувной игрушкой или кругом в руках и без; произвольным стилем (от 10 - 15 м); упражнения комплексов гидроаэробики в воде у бортика и без опоры. </w:t>
      </w:r>
    </w:p>
    <w:p w:rsidR="006A2578" w:rsidRDefault="006A2578" w:rsidP="00402060">
      <w:r w:rsidRPr="00C333AA">
        <w:rPr>
          <w:i/>
        </w:rPr>
        <w:t>5) Формирование основ здорового образа жизни:</w:t>
      </w:r>
      <w:r>
        <w:t xml:space="preserve"> педагог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пользовании спортивны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других людей. </w:t>
      </w:r>
    </w:p>
    <w:p w:rsidR="006A2578" w:rsidRDefault="006A2578" w:rsidP="00402060"/>
    <w:p w:rsidR="006A2578" w:rsidRPr="00402060" w:rsidRDefault="006A2578" w:rsidP="006A2578">
      <w:pPr>
        <w:ind w:left="-567" w:right="-143" w:firstLine="709"/>
        <w:jc w:val="both"/>
        <w:rPr>
          <w:i/>
        </w:rPr>
      </w:pPr>
      <w:r w:rsidRPr="00402060">
        <w:rPr>
          <w:i/>
        </w:rPr>
        <w:t xml:space="preserve">6) Активный отдых. </w:t>
      </w:r>
    </w:p>
    <w:p w:rsidR="006A2578" w:rsidRDefault="006A2578" w:rsidP="006A2578">
      <w:pPr>
        <w:ind w:left="-567" w:right="-143" w:firstLine="709"/>
        <w:jc w:val="both"/>
      </w:pPr>
      <w:r>
        <w:t xml:space="preserve">Физкультурные праздники и досуги: педагоги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 </w:t>
      </w:r>
    </w:p>
    <w:p w:rsidR="006A2578" w:rsidRDefault="006A2578" w:rsidP="006A2578">
      <w:pPr>
        <w:ind w:left="-567" w:right="-143" w:firstLine="709"/>
        <w:jc w:val="both"/>
      </w:pPr>
      <w:r>
        <w:t xml:space="preserve">Досуг организуется 1 - 2 раза в месяц во второй половине дня преимущественно на свежем воздухе, продолжительностью 40 - 45 минут. Содержание досуга включает: подвижные игры, в том числе, игры народов России, игры-эстафеты, музыкально-ритмические упражнения, импровизацию, танцевальные упражнения, творческие задания. </w:t>
      </w:r>
    </w:p>
    <w:p w:rsidR="006A2578" w:rsidRDefault="006A2578" w:rsidP="006A2578">
      <w:pPr>
        <w:ind w:left="-567" w:right="-143" w:firstLine="709"/>
        <w:jc w:val="both"/>
      </w:pPr>
      <w:r>
        <w:t xml:space="preserve">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государственным праздникам, ярким спортивным событиям и достижениям выдающихся спортсменов. </w:t>
      </w:r>
    </w:p>
    <w:p w:rsidR="006A2578" w:rsidRDefault="006A2578" w:rsidP="006A2578">
      <w:pPr>
        <w:ind w:left="-567" w:right="-143" w:firstLine="709"/>
        <w:jc w:val="both"/>
      </w:pPr>
      <w:r>
        <w:t xml:space="preserve">Дни здоровья: проводятся 1 раз в квартал. В этот день педагог организует оздоровительные мероприятия, в том числе физкультурные досуги, и туристские прогулки. </w:t>
      </w:r>
    </w:p>
    <w:p w:rsidR="006A2578" w:rsidRDefault="006A2578" w:rsidP="006A2578">
      <w:pPr>
        <w:ind w:left="-567" w:right="-143" w:firstLine="709"/>
        <w:jc w:val="both"/>
      </w:pPr>
      <w:r>
        <w:t xml:space="preserve">Туристские прогулки и экскурсии организуются при наличии возможностей дополнительного сопровождения и организации санитарных стоянок. </w:t>
      </w:r>
    </w:p>
    <w:p w:rsidR="006A2578" w:rsidRDefault="006A2578" w:rsidP="006A2578">
      <w:pPr>
        <w:ind w:left="-567" w:right="-143" w:firstLine="709"/>
        <w:jc w:val="both"/>
      </w:pPr>
      <w:r>
        <w:t xml:space="preserve">Педагог организует пешеходные прогулки. Время перехода в одну сторону составляет 35 - 40 минут, общая продолжительность не более 2 - 2,5 часов. Время непрерывного движения 20 - 30 минут, с перерывом между переходами не менее 10 минут. В ходе туристкой прогулки с детьми проводятся </w:t>
      </w:r>
      <w:r>
        <w:lastRenderedPageBreak/>
        <w:t xml:space="preserve">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 </w:t>
      </w:r>
    </w:p>
    <w:p w:rsidR="009B2FE9" w:rsidRDefault="006A2578" w:rsidP="006A2578">
      <w:pPr>
        <w:ind w:left="-567" w:right="-143" w:firstLine="709"/>
        <w:jc w:val="both"/>
      </w:pPr>
      <w:r>
        <w:t>Для организации детского туризма педагог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p w:rsidR="009B2FE9" w:rsidRDefault="009B2FE9" w:rsidP="00147FFA">
      <w:pPr>
        <w:ind w:right="-143"/>
        <w:jc w:val="both"/>
        <w:rPr>
          <w:bCs/>
          <w:color w:val="FF0000"/>
        </w:rPr>
      </w:pPr>
    </w:p>
    <w:p w:rsidR="009F101C" w:rsidRDefault="009F101C" w:rsidP="009F101C">
      <w:r>
        <w:t>МБДОУ №1 «Ручеек» реализует парциальную программу в группе детей от 6 лет до 7 лет «Программа обучения плаванию в детском саду» Автор:</w:t>
      </w:r>
      <w:r w:rsidRPr="009F101C">
        <w:t xml:space="preserve"> </w:t>
      </w:r>
      <w:r>
        <w:t xml:space="preserve">Вороновой Е.К. </w:t>
      </w:r>
    </w:p>
    <w:p w:rsidR="009F101C" w:rsidRDefault="009F101C" w:rsidP="009F101C">
      <w:r>
        <w:t xml:space="preserve">Программа ориентирована на поддержание положительного эмоционального отношения детей к занятиям на всех этапах обучения, стремлению к тому, чтобы упражнения и игры в воде доставляли им удовольствие и радость, побуждали их к самостоятельности, стремлению научиться плавать. Детей учат осознавать ценность здорового образа жизни, бережно относиться к своему здоровью, знакомят с элементарными правилами безопасного поведения на воде. </w:t>
      </w:r>
    </w:p>
    <w:p w:rsidR="009F101C" w:rsidRPr="009F101C" w:rsidRDefault="009F101C" w:rsidP="009F101C">
      <w:r>
        <w:t xml:space="preserve">Также Программа способствует укреплению, сохранению здоровья и физического развития детей с ограниченными возможностями здоровья (далее - ОВЗ) в возрасте от 5 до 7 лет с учетом их возрастных и индивидуальных особенностей. </w:t>
      </w:r>
      <w:r w:rsidRPr="009F101C">
        <w:t>Плавание является адекватной для детского организма физической нагрузкой, поскольку в цикле плавательных движений напряжение и расслабление мышечных групп последовательно чередуются. Занятия плаванием благотворно влияют на важнейшие системы жизнеобеспечения ребенка.</w:t>
      </w:r>
    </w:p>
    <w:p w:rsidR="009F101C" w:rsidRPr="006637A0" w:rsidRDefault="009F101C" w:rsidP="009F101C">
      <w:pPr>
        <w:rPr>
          <w:i/>
        </w:rPr>
      </w:pPr>
      <w:r w:rsidRPr="006637A0">
        <w:rPr>
          <w:i/>
        </w:rPr>
        <w:t>Целевой раздел</w:t>
      </w:r>
    </w:p>
    <w:p w:rsidR="009F101C" w:rsidRDefault="009F101C" w:rsidP="009F101C">
      <w:r w:rsidRPr="006637A0">
        <w:rPr>
          <w:i/>
        </w:rPr>
        <w:t xml:space="preserve">Цель: </w:t>
      </w:r>
      <w:r>
        <w:t xml:space="preserve">создание благоприятных условий для оздоровления, закаливания, и обеспечения всестороннего развития психических и физических качеств в соответствии с возрастными и индивидуальными особенностями дошкольников в процессе обучения плаванию. </w:t>
      </w:r>
    </w:p>
    <w:p w:rsidR="009F101C" w:rsidRPr="009F101C" w:rsidRDefault="009F101C" w:rsidP="009F101C">
      <w:pPr>
        <w:rPr>
          <w:i/>
        </w:rPr>
      </w:pPr>
      <w:r>
        <w:t>Оказание комплексной физкультурно-спортивной, психолого-педагогической и социальной поддержки детям с ОВЗ для последующей интеграции в общество, раскрытие и реализация человеческого потенциала; развитие физических, интеллектуальных и нравственных способностей; достижение уровня успехов сообразно способностям и возможностям в формировании здорового образа жизни.</w:t>
      </w:r>
    </w:p>
    <w:p w:rsidR="009F101C" w:rsidRDefault="009F101C" w:rsidP="009F101C">
      <w:pPr>
        <w:rPr>
          <w:i/>
        </w:rPr>
      </w:pPr>
      <w:r w:rsidRPr="006637A0">
        <w:rPr>
          <w:i/>
        </w:rPr>
        <w:t>Задачи:</w:t>
      </w:r>
    </w:p>
    <w:p w:rsidR="009F101C" w:rsidRDefault="009F101C" w:rsidP="009F101C">
      <w:r>
        <w:t xml:space="preserve">Оздоровительные: </w:t>
      </w:r>
    </w:p>
    <w:p w:rsidR="009F101C" w:rsidRDefault="009F101C" w:rsidP="009F101C">
      <w:r>
        <w:t xml:space="preserve">- укрепить здоровье детей, содействовать их гармоничному психофизическому развитию; </w:t>
      </w:r>
    </w:p>
    <w:p w:rsidR="009F101C" w:rsidRDefault="009F101C" w:rsidP="009F101C">
      <w:r>
        <w:t xml:space="preserve">- содействовать расширению адаптивных возможностей детского организма, повышению его защитных свойств и устойчивости к заболеваниям; </w:t>
      </w:r>
    </w:p>
    <w:p w:rsidR="009F101C" w:rsidRDefault="009F101C" w:rsidP="009F101C">
      <w:r>
        <w:t xml:space="preserve">- совершенствовать опорно-двигательный аппарат, формировать правильную осанку, повышать работоспособность организма; </w:t>
      </w:r>
    </w:p>
    <w:p w:rsidR="009F101C" w:rsidRDefault="009F101C" w:rsidP="009F101C">
      <w:r>
        <w:t xml:space="preserve">- расширять спектр двигательных умений и навыков в воде; </w:t>
      </w:r>
    </w:p>
    <w:p w:rsidR="009F101C" w:rsidRDefault="009F101C" w:rsidP="009F101C">
      <w:r>
        <w:t xml:space="preserve">- развивать творческое самовыражение в игровых действиях в воде. </w:t>
      </w:r>
    </w:p>
    <w:p w:rsidR="009F101C" w:rsidRDefault="009F101C" w:rsidP="009F101C">
      <w:r>
        <w:t xml:space="preserve">Образовательные: </w:t>
      </w:r>
    </w:p>
    <w:p w:rsidR="009F101C" w:rsidRDefault="009F101C" w:rsidP="009F101C">
      <w:r>
        <w:t xml:space="preserve">- формировать теоретические и практические основы освоения водного пространства; </w:t>
      </w:r>
    </w:p>
    <w:p w:rsidR="009F101C" w:rsidRDefault="009F101C" w:rsidP="009F101C">
      <w:r>
        <w:t xml:space="preserve">- учить плавательным навыкам и умениям, умению владеть своим телом в непривычной среде; - развивать физические качества (ловкость, быстрота, выносливость, сила и др.). Воспитательные: </w:t>
      </w:r>
    </w:p>
    <w:p w:rsidR="009F101C" w:rsidRDefault="009F101C" w:rsidP="009F101C">
      <w:r>
        <w:t xml:space="preserve">- воспитывать нравственно-волевые качества, настойчивость, смелость, выдержку, силу воли; </w:t>
      </w:r>
    </w:p>
    <w:p w:rsidR="009F101C" w:rsidRDefault="009F101C" w:rsidP="009F101C">
      <w:r>
        <w:t>- формировать стойкие гигиенические навыки;</w:t>
      </w:r>
    </w:p>
    <w:p w:rsidR="009F101C" w:rsidRDefault="009F101C" w:rsidP="009F101C">
      <w:r>
        <w:t xml:space="preserve"> - формировать потребность к здоровому образу жизни, устойчивый интерес к занятиям по плаванию; </w:t>
      </w:r>
    </w:p>
    <w:p w:rsidR="009F101C" w:rsidRDefault="009F101C" w:rsidP="009F101C">
      <w:r>
        <w:lastRenderedPageBreak/>
        <w:t>- способствовать эмоциональному и двигательному раскрепощению, появлению чувства радости и удовольствия от движений в воде</w:t>
      </w:r>
    </w:p>
    <w:p w:rsidR="009F101C" w:rsidRDefault="009F101C" w:rsidP="009F101C">
      <w:pPr>
        <w:rPr>
          <w:i/>
        </w:rPr>
      </w:pPr>
      <w:r w:rsidRPr="006637A0">
        <w:rPr>
          <w:i/>
        </w:rPr>
        <w:t xml:space="preserve">Планируемые результаты для детей </w:t>
      </w:r>
      <w:r>
        <w:rPr>
          <w:i/>
        </w:rPr>
        <w:t>6-7</w:t>
      </w:r>
      <w:r w:rsidRPr="006637A0">
        <w:rPr>
          <w:i/>
        </w:rPr>
        <w:t xml:space="preserve"> лет:</w:t>
      </w:r>
    </w:p>
    <w:p w:rsidR="009F101C" w:rsidRDefault="009F101C" w:rsidP="00147FFA">
      <w:pPr>
        <w:ind w:right="-143"/>
        <w:jc w:val="both"/>
      </w:pPr>
      <w:r>
        <w:t xml:space="preserve">На этом этапе продолжается усвоение и совершенствование плавательных движений. В играх и упражнениях воспитывается самостоятельность, организованность, решительность, уверенность в своих силах, инициативность, умение творчески использовать приобретенные навыки. </w:t>
      </w:r>
    </w:p>
    <w:p w:rsidR="009F101C" w:rsidRDefault="009F101C" w:rsidP="00147FFA">
      <w:pPr>
        <w:ind w:right="-143"/>
        <w:jc w:val="both"/>
      </w:pPr>
      <w:r>
        <w:t xml:space="preserve">К концу года дети должны уметь: </w:t>
      </w:r>
    </w:p>
    <w:p w:rsidR="009F101C" w:rsidRDefault="009F101C" w:rsidP="00147FFA">
      <w:pPr>
        <w:ind w:right="-143"/>
        <w:jc w:val="both"/>
      </w:pPr>
      <w:r>
        <w:t xml:space="preserve"> </w:t>
      </w:r>
      <w:r>
        <w:sym w:font="Symbol" w:char="F02D"/>
      </w:r>
      <w:r>
        <w:t xml:space="preserve"> выполнять многократные выдохи в воду; </w:t>
      </w:r>
    </w:p>
    <w:p w:rsidR="009F101C" w:rsidRDefault="009F101C" w:rsidP="00147FFA">
      <w:pPr>
        <w:ind w:right="-143"/>
        <w:jc w:val="both"/>
      </w:pPr>
      <w:r>
        <w:sym w:font="Symbol" w:char="F02D"/>
      </w:r>
      <w:r>
        <w:t xml:space="preserve"> плавать неспортивным способом (руки брассом, ноги кролем) в сочетании с дыханием;</w:t>
      </w:r>
    </w:p>
    <w:p w:rsidR="009F101C" w:rsidRPr="009B2FE9" w:rsidRDefault="009F101C" w:rsidP="00147FFA">
      <w:pPr>
        <w:ind w:right="-143"/>
        <w:jc w:val="both"/>
        <w:rPr>
          <w:bCs/>
          <w:color w:val="FF0000"/>
        </w:rPr>
      </w:pPr>
      <w:r>
        <w:t xml:space="preserve"> </w:t>
      </w:r>
      <w:r>
        <w:sym w:font="Symbol" w:char="F02D"/>
      </w:r>
      <w:r>
        <w:t xml:space="preserve"> плавать кролем на груди в координации в сочетании с дыханием</w:t>
      </w:r>
    </w:p>
    <w:p w:rsidR="009B2FE9" w:rsidRPr="00147FFA" w:rsidRDefault="009B2FE9" w:rsidP="009B2FE9">
      <w:pPr>
        <w:ind w:left="-567" w:right="-143" w:firstLine="709"/>
        <w:jc w:val="both"/>
      </w:pPr>
      <w:r w:rsidRPr="00402060">
        <w:rPr>
          <w:b/>
          <w:i/>
        </w:rPr>
        <w:t xml:space="preserve"> Решение совокупных задач воспитания </w:t>
      </w:r>
      <w:r w:rsidRPr="00147FFA">
        <w:t xml:space="preserve">в рамках образовательной области "Физическое развитие" направлено на приобщение детей к ценностям "Жизнь", "Здоровье", что предполагает: </w:t>
      </w:r>
    </w:p>
    <w:p w:rsidR="009B2FE9" w:rsidRPr="00147FFA" w:rsidRDefault="009B2FE9" w:rsidP="009B2FE9">
      <w:pPr>
        <w:ind w:left="-567" w:right="-143" w:firstLine="709"/>
        <w:jc w:val="both"/>
      </w:pPr>
      <w:r w:rsidRPr="00147FFA">
        <w:t xml:space="preserve">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 </w:t>
      </w:r>
    </w:p>
    <w:p w:rsidR="009B2FE9" w:rsidRPr="00147FFA" w:rsidRDefault="009B2FE9" w:rsidP="009B2FE9">
      <w:pPr>
        <w:ind w:left="-567" w:right="-143" w:firstLine="709"/>
        <w:jc w:val="both"/>
      </w:pPr>
      <w:r w:rsidRPr="00147FFA">
        <w:t xml:space="preserve">формирование у ребенка возрастосообразных представлений и знаний в области физической культуры, здоровья и безопасного образа жизни; </w:t>
      </w:r>
    </w:p>
    <w:p w:rsidR="009B2FE9" w:rsidRPr="00147FFA" w:rsidRDefault="009B2FE9" w:rsidP="009B2FE9">
      <w:pPr>
        <w:ind w:left="-567" w:right="-143" w:firstLine="709"/>
        <w:jc w:val="both"/>
      </w:pPr>
      <w:r w:rsidRPr="00147FFA">
        <w:t xml:space="preserve">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 </w:t>
      </w:r>
    </w:p>
    <w:p w:rsidR="009B2FE9" w:rsidRPr="00147FFA" w:rsidRDefault="009B2FE9" w:rsidP="009B2FE9">
      <w:pPr>
        <w:ind w:left="-567" w:right="-143" w:firstLine="709"/>
        <w:jc w:val="both"/>
      </w:pPr>
      <w:r w:rsidRPr="00147FFA">
        <w:t xml:space="preserve">воспитание активности, самостоятельности, самоуважения, </w:t>
      </w:r>
    </w:p>
    <w:p w:rsidR="009B2FE9" w:rsidRPr="00147FFA" w:rsidRDefault="009B2FE9" w:rsidP="009B2FE9">
      <w:pPr>
        <w:ind w:left="-567" w:right="-143" w:firstLine="709"/>
        <w:jc w:val="both"/>
      </w:pPr>
      <w:r w:rsidRPr="00147FFA">
        <w:t xml:space="preserve">коммуникабельности, уверенности и других личностных качеств; </w:t>
      </w:r>
    </w:p>
    <w:p w:rsidR="009B2FE9" w:rsidRPr="00147FFA" w:rsidRDefault="009B2FE9" w:rsidP="009B2FE9">
      <w:pPr>
        <w:ind w:left="-567" w:right="-143" w:firstLine="709"/>
        <w:jc w:val="both"/>
      </w:pPr>
      <w:r w:rsidRPr="00147FFA">
        <w:t xml:space="preserve">приобщение детей к ценностям, нормам и знаниям физической культуры в целях их физического развития и саморазвития; </w:t>
      </w:r>
    </w:p>
    <w:p w:rsidR="009B2FE9" w:rsidRPr="00147FFA" w:rsidRDefault="009B2FE9" w:rsidP="009B2FE9">
      <w:pPr>
        <w:ind w:left="-567" w:right="-143" w:firstLine="709"/>
        <w:jc w:val="both"/>
      </w:pPr>
      <w:r w:rsidRPr="00147FFA">
        <w:t xml:space="preserve">формирование у ребенка основных гигиенических навыков, представлений о здоровом образе жизни. </w:t>
      </w:r>
    </w:p>
    <w:p w:rsidR="00BA1036" w:rsidRDefault="00147FFA" w:rsidP="00BA1036">
      <w:pPr>
        <w:spacing w:before="100" w:beforeAutospacing="1"/>
        <w:jc w:val="both"/>
        <w:rPr>
          <w:b/>
        </w:rPr>
      </w:pPr>
      <w:r>
        <w:rPr>
          <w:b/>
        </w:rPr>
        <w:t xml:space="preserve">2.7. </w:t>
      </w:r>
      <w:r w:rsidR="00192458">
        <w:rPr>
          <w:b/>
        </w:rPr>
        <w:t>Вариативные</w:t>
      </w:r>
      <w:r w:rsidR="004A5F95" w:rsidRPr="004A5F95">
        <w:rPr>
          <w:b/>
        </w:rPr>
        <w:t xml:space="preserve"> форм</w:t>
      </w:r>
      <w:r w:rsidR="00192458">
        <w:rPr>
          <w:b/>
        </w:rPr>
        <w:t>ы, способы, методы</w:t>
      </w:r>
      <w:r w:rsidR="004A5F95" w:rsidRPr="004A5F95">
        <w:rPr>
          <w:b/>
        </w:rPr>
        <w:t xml:space="preserve"> и средств</w:t>
      </w:r>
      <w:r w:rsidR="00192458">
        <w:rPr>
          <w:b/>
        </w:rPr>
        <w:t>а реализации  Программы</w:t>
      </w:r>
    </w:p>
    <w:p w:rsidR="003B5B64" w:rsidRPr="00402060" w:rsidRDefault="003B5B64" w:rsidP="003B5B64">
      <w:pPr>
        <w:widowControl w:val="0"/>
        <w:autoSpaceDE w:val="0"/>
        <w:autoSpaceDN w:val="0"/>
        <w:adjustRightInd w:val="0"/>
        <w:ind w:firstLine="709"/>
        <w:jc w:val="both"/>
        <w:rPr>
          <w:rFonts w:ascii="Times New Roman CYR" w:hAnsi="Times New Roman CYR" w:cs="Times New Roman CYR"/>
        </w:rPr>
      </w:pPr>
      <w:r w:rsidRPr="00402060">
        <w:rPr>
          <w:rFonts w:ascii="Times New Roman CYR" w:hAnsi="Times New Roman CYR" w:cs="Times New Roman CYR"/>
        </w:rPr>
        <w:t>Формы, способы, методы и средства реализации Программы педагогический коллектив МБДОУ №1 «Ручеек»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педагогов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w:t>
      </w:r>
    </w:p>
    <w:p w:rsidR="003B5B64" w:rsidRPr="00402060" w:rsidRDefault="003B5B64" w:rsidP="003B5B64">
      <w:pPr>
        <w:ind w:right="-143"/>
        <w:rPr>
          <w:i/>
        </w:rPr>
      </w:pPr>
    </w:p>
    <w:p w:rsidR="003B5B64" w:rsidRPr="00402060" w:rsidRDefault="003B5B64" w:rsidP="003B5B64">
      <w:pPr>
        <w:ind w:right="-143"/>
        <w:rPr>
          <w:i/>
        </w:rPr>
      </w:pPr>
      <w:r w:rsidRPr="00402060">
        <w:rPr>
          <w:i/>
        </w:rPr>
        <w:t xml:space="preserve"> От 1 года до 2 лет</w:t>
      </w:r>
    </w:p>
    <w:tbl>
      <w:tblPr>
        <w:tblStyle w:val="af2"/>
        <w:tblW w:w="10065" w:type="dxa"/>
        <w:tblInd w:w="-459" w:type="dxa"/>
        <w:tblLook w:val="04A0" w:firstRow="1" w:lastRow="0" w:firstColumn="1" w:lastColumn="0" w:noHBand="0" w:noVBand="1"/>
      </w:tblPr>
      <w:tblGrid>
        <w:gridCol w:w="2864"/>
        <w:gridCol w:w="7201"/>
      </w:tblGrid>
      <w:tr w:rsidR="003B5B64" w:rsidTr="003B5B64">
        <w:trPr>
          <w:trHeight w:val="597"/>
        </w:trPr>
        <w:tc>
          <w:tcPr>
            <w:tcW w:w="2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459"/>
              <w:jc w:val="center"/>
              <w:rPr>
                <w:b/>
              </w:rPr>
            </w:pPr>
            <w:r>
              <w:rPr>
                <w:b/>
              </w:rPr>
              <w:t>Формы общения</w:t>
            </w:r>
          </w:p>
        </w:tc>
        <w:tc>
          <w:tcPr>
            <w:tcW w:w="72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left="-567" w:right="-143" w:firstLine="709"/>
              <w:jc w:val="center"/>
              <w:rPr>
                <w:b/>
              </w:rPr>
            </w:pPr>
            <w:r>
              <w:rPr>
                <w:b/>
              </w:rPr>
              <w:t>Направление деятельности педагога (воспитателя)</w:t>
            </w:r>
          </w:p>
        </w:tc>
      </w:tr>
      <w:tr w:rsidR="003B5B64" w:rsidTr="003B5B64">
        <w:tc>
          <w:tcPr>
            <w:tcW w:w="2864" w:type="dxa"/>
            <w:tcBorders>
              <w:top w:val="single" w:sz="4" w:space="0" w:color="auto"/>
              <w:left w:val="single" w:sz="4" w:space="0" w:color="auto"/>
              <w:bottom w:val="single" w:sz="4" w:space="0" w:color="auto"/>
              <w:right w:val="single" w:sz="4" w:space="0" w:color="auto"/>
            </w:tcBorders>
            <w:shd w:val="clear" w:color="auto" w:fill="auto"/>
          </w:tcPr>
          <w:p w:rsidR="003B5B64" w:rsidRPr="00BC30BC" w:rsidRDefault="003B5B64" w:rsidP="003B5B64">
            <w:pPr>
              <w:ind w:right="-143" w:firstLine="459"/>
            </w:pPr>
            <w:r w:rsidRPr="00BC30BC">
              <w:t>Ситуативно-деловое общение</w:t>
            </w:r>
            <w:r>
              <w:t xml:space="preserve"> </w:t>
            </w:r>
            <w:r w:rsidRPr="00BC30BC">
              <w:t>со взрослым</w:t>
            </w:r>
          </w:p>
          <w:p w:rsidR="003B5B64" w:rsidRDefault="003B5B64" w:rsidP="003B5B64">
            <w:pPr>
              <w:ind w:right="-143" w:firstLine="459"/>
            </w:pPr>
          </w:p>
          <w:p w:rsidR="003B5B64" w:rsidRDefault="003B5B64" w:rsidP="003B5B64">
            <w:pPr>
              <w:ind w:right="-143" w:firstLine="459"/>
            </w:pPr>
          </w:p>
          <w:p w:rsidR="003B5B64" w:rsidRDefault="003B5B64" w:rsidP="003B5B64">
            <w:pPr>
              <w:ind w:right="-143" w:firstLine="459"/>
            </w:pPr>
          </w:p>
          <w:p w:rsidR="003B5B64" w:rsidRDefault="003B5B64" w:rsidP="003B5B64">
            <w:pPr>
              <w:ind w:right="-143" w:firstLine="459"/>
            </w:pPr>
          </w:p>
          <w:p w:rsidR="003B5B64" w:rsidRDefault="003B5B64" w:rsidP="003B5B64">
            <w:pPr>
              <w:ind w:right="-143" w:firstLine="459"/>
            </w:pPr>
          </w:p>
          <w:p w:rsidR="003B5B64" w:rsidRDefault="003B5B64" w:rsidP="003B5B64">
            <w:pPr>
              <w:ind w:right="-143" w:firstLine="459"/>
            </w:pPr>
          </w:p>
          <w:p w:rsidR="003B5B64" w:rsidRDefault="003B5B64" w:rsidP="003B5B64">
            <w:pPr>
              <w:ind w:right="-143" w:firstLine="459"/>
            </w:pPr>
          </w:p>
          <w:p w:rsidR="003B5B64" w:rsidRDefault="003B5B64" w:rsidP="003B5B64">
            <w:pPr>
              <w:ind w:right="-143" w:firstLine="459"/>
            </w:pPr>
          </w:p>
          <w:p w:rsidR="003B5B64" w:rsidRDefault="003B5B64" w:rsidP="003B5B64">
            <w:pPr>
              <w:ind w:right="-143" w:firstLine="459"/>
            </w:pPr>
          </w:p>
          <w:p w:rsidR="003B5B64" w:rsidRPr="00BC30BC" w:rsidRDefault="003B5B64" w:rsidP="003B5B64">
            <w:pPr>
              <w:ind w:right="-143"/>
            </w:pPr>
            <w:r w:rsidRPr="00BC30BC">
              <w:t>Эмоционально-практическая форма общения со сверстниками</w:t>
            </w:r>
          </w:p>
        </w:tc>
        <w:tc>
          <w:tcPr>
            <w:tcW w:w="7201" w:type="dxa"/>
            <w:tcBorders>
              <w:top w:val="single" w:sz="4" w:space="0" w:color="auto"/>
              <w:left w:val="single" w:sz="4" w:space="0" w:color="auto"/>
              <w:bottom w:val="single" w:sz="4" w:space="0" w:color="auto"/>
              <w:right w:val="single" w:sz="4" w:space="0" w:color="auto"/>
            </w:tcBorders>
            <w:shd w:val="clear" w:color="auto" w:fill="auto"/>
          </w:tcPr>
          <w:p w:rsidR="003B5B64" w:rsidRPr="003B5B64" w:rsidRDefault="003B5B64" w:rsidP="003B5B64">
            <w:pPr>
              <w:pStyle w:val="a9"/>
              <w:ind w:right="-108" w:firstLine="430"/>
              <w:rPr>
                <w:rFonts w:ascii="Times New Roman" w:hAnsi="Times New Roman"/>
                <w:sz w:val="24"/>
                <w:szCs w:val="24"/>
                <w:lang w:val="ru-RU" w:eastAsia="ru-RU"/>
              </w:rPr>
            </w:pPr>
            <w:r w:rsidRPr="003B5B64">
              <w:rPr>
                <w:rFonts w:ascii="Times New Roman" w:hAnsi="Times New Roman"/>
                <w:sz w:val="24"/>
                <w:szCs w:val="24"/>
                <w:lang w:val="ru-RU" w:eastAsia="ru-RU"/>
              </w:rPr>
              <w:t>1.Сопровождение предметной деятельности: орудийно-предметные действия - ест ложкой, пьет из кружки, умывается, учится пользоваться бытовыми предметами (расческой).</w:t>
            </w:r>
          </w:p>
          <w:p w:rsidR="003B5B64" w:rsidRPr="003B5B64" w:rsidRDefault="003B5B64" w:rsidP="003B5B64">
            <w:pPr>
              <w:pStyle w:val="a9"/>
              <w:ind w:right="-108" w:firstLine="430"/>
              <w:rPr>
                <w:rFonts w:ascii="Times New Roman" w:hAnsi="Times New Roman"/>
                <w:sz w:val="24"/>
                <w:szCs w:val="24"/>
                <w:lang w:val="ru-RU"/>
              </w:rPr>
            </w:pPr>
            <w:r w:rsidRPr="003B5B64">
              <w:rPr>
                <w:rFonts w:ascii="Times New Roman" w:hAnsi="Times New Roman"/>
                <w:sz w:val="24"/>
                <w:szCs w:val="24"/>
                <w:lang w:val="ru-RU" w:eastAsia="ru-RU"/>
              </w:rPr>
              <w:t>2. Деловое и речевое сопровождение самостоятельных действий ребенка (играть с игрушками)</w:t>
            </w:r>
          </w:p>
          <w:p w:rsidR="003B5B64" w:rsidRPr="003B5B64" w:rsidRDefault="003B5B64" w:rsidP="003B5B64">
            <w:pPr>
              <w:pStyle w:val="a9"/>
              <w:ind w:right="-108" w:firstLine="430"/>
              <w:rPr>
                <w:rFonts w:ascii="Times New Roman" w:hAnsi="Times New Roman"/>
                <w:sz w:val="24"/>
                <w:szCs w:val="24"/>
                <w:lang w:val="ru-RU"/>
              </w:rPr>
            </w:pPr>
            <w:r w:rsidRPr="003B5B64">
              <w:rPr>
                <w:rFonts w:ascii="Times New Roman" w:hAnsi="Times New Roman"/>
                <w:sz w:val="24"/>
                <w:szCs w:val="24"/>
                <w:lang w:val="ru-RU" w:eastAsia="ru-RU"/>
              </w:rPr>
              <w:t>3. Речевое сопровождение (помочь произнести слово, попросить нужный предмет, игрушку).</w:t>
            </w:r>
          </w:p>
          <w:p w:rsidR="003B5B64" w:rsidRPr="003B5B64" w:rsidRDefault="003B5B64" w:rsidP="003B5B64">
            <w:pPr>
              <w:pStyle w:val="a9"/>
              <w:ind w:right="-108" w:firstLine="430"/>
              <w:rPr>
                <w:rFonts w:ascii="Times New Roman" w:hAnsi="Times New Roman"/>
                <w:sz w:val="24"/>
                <w:szCs w:val="24"/>
                <w:lang w:val="ru-RU"/>
              </w:rPr>
            </w:pPr>
            <w:r w:rsidRPr="003B5B64">
              <w:rPr>
                <w:rFonts w:ascii="Times New Roman" w:hAnsi="Times New Roman"/>
                <w:sz w:val="24"/>
                <w:szCs w:val="24"/>
                <w:lang w:val="ru-RU" w:eastAsia="ru-RU"/>
              </w:rPr>
              <w:t>4. Сопровождение музыкальной деятельности: слушание музыки, выполнение простых музыкально-ритмических движений.</w:t>
            </w:r>
          </w:p>
          <w:p w:rsidR="003B5B64" w:rsidRDefault="003B5B64" w:rsidP="003B5B64">
            <w:pPr>
              <w:ind w:right="-108" w:firstLine="430"/>
              <w:rPr>
                <w:sz w:val="28"/>
                <w:szCs w:val="28"/>
              </w:rPr>
            </w:pPr>
          </w:p>
          <w:p w:rsidR="003B5B64" w:rsidRDefault="003B5B64" w:rsidP="003B5B64">
            <w:pPr>
              <w:ind w:right="-108" w:firstLine="430"/>
              <w:rPr>
                <w:sz w:val="28"/>
                <w:szCs w:val="28"/>
              </w:rPr>
            </w:pPr>
          </w:p>
          <w:p w:rsidR="003B5B64" w:rsidRDefault="003B5B64" w:rsidP="003B5B64">
            <w:pPr>
              <w:ind w:right="-108" w:firstLine="430"/>
              <w:rPr>
                <w:color w:val="000000"/>
              </w:rPr>
            </w:pPr>
            <w:r>
              <w:t>Сопровождение предметно-практических действий (д</w:t>
            </w:r>
            <w:r>
              <w:rPr>
                <w:color w:val="000000"/>
              </w:rPr>
              <w:t>ети разглядывают друг друга, трогают лицо, одежду, иногда даже пробуют на вкус - берут в рот пальчики другого).</w:t>
            </w:r>
          </w:p>
          <w:p w:rsidR="003B5B64" w:rsidRDefault="003B5B64" w:rsidP="003B5B64">
            <w:pPr>
              <w:shd w:val="clear" w:color="auto" w:fill="FFFFFF"/>
              <w:ind w:right="-108" w:firstLine="430"/>
              <w:rPr>
                <w:color w:val="000000"/>
              </w:rPr>
            </w:pPr>
            <w:r>
              <w:t>Наблюдение и педагогическое сопровождение эмоциональных проявлений детей (</w:t>
            </w:r>
            <w:r>
              <w:rPr>
                <w:color w:val="000000"/>
              </w:rPr>
              <w:t xml:space="preserve">ребенок ждет от сверстника соучастия в своих шалостях, забавах и стремится к самовыражению; общение сводится </w:t>
            </w:r>
            <w:r>
              <w:rPr>
                <w:color w:val="000000"/>
              </w:rPr>
              <w:lastRenderedPageBreak/>
              <w:t>к беготне, веселым крикам, забавным движениям и отличается раскованностью и непосредственностью).</w:t>
            </w:r>
          </w:p>
          <w:p w:rsidR="003B5B64" w:rsidRDefault="003B5B64" w:rsidP="003B5B64">
            <w:pPr>
              <w:shd w:val="clear" w:color="auto" w:fill="FFFFFF"/>
              <w:ind w:right="-108" w:firstLine="430"/>
              <w:rPr>
                <w:rFonts w:ascii="Calibri" w:hAnsi="Calibri" w:cs="Calibri"/>
                <w:color w:val="000000"/>
              </w:rPr>
            </w:pPr>
          </w:p>
        </w:tc>
      </w:tr>
      <w:tr w:rsidR="003B5B64" w:rsidTr="003B5B64">
        <w:trPr>
          <w:trHeight w:val="620"/>
        </w:trPr>
        <w:tc>
          <w:tcPr>
            <w:tcW w:w="2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317"/>
              <w:jc w:val="center"/>
              <w:rPr>
                <w:b/>
              </w:rPr>
            </w:pPr>
            <w:r>
              <w:rPr>
                <w:b/>
                <w:sz w:val="28"/>
                <w:szCs w:val="28"/>
              </w:rPr>
              <w:lastRenderedPageBreak/>
              <w:br w:type="page"/>
            </w:r>
            <w:r>
              <w:rPr>
                <w:b/>
              </w:rPr>
              <w:t>Способы</w:t>
            </w:r>
          </w:p>
        </w:tc>
        <w:tc>
          <w:tcPr>
            <w:tcW w:w="72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430"/>
              <w:jc w:val="center"/>
              <w:rPr>
                <w:b/>
              </w:rPr>
            </w:pPr>
            <w:r>
              <w:rPr>
                <w:b/>
              </w:rPr>
              <w:t>Действия педагога (воспитателя)</w:t>
            </w:r>
          </w:p>
        </w:tc>
      </w:tr>
      <w:tr w:rsidR="003B5B64" w:rsidTr="003B5B64">
        <w:tc>
          <w:tcPr>
            <w:tcW w:w="2864"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7"/>
              <w:rPr>
                <w:b/>
              </w:rPr>
            </w:pPr>
            <w:r>
              <w:rPr>
                <w:b/>
              </w:rPr>
              <w:t>Общение</w:t>
            </w:r>
          </w:p>
          <w:p w:rsidR="003B5B64" w:rsidRDefault="003B5B64" w:rsidP="003B5B64">
            <w:pPr>
              <w:ind w:right="-143" w:firstLine="317"/>
              <w:rPr>
                <w:b/>
              </w:rPr>
            </w:pPr>
          </w:p>
          <w:p w:rsidR="003B5B64" w:rsidRDefault="003B5B64" w:rsidP="003B5B64">
            <w:pPr>
              <w:ind w:right="-143" w:firstLine="317"/>
              <w:rPr>
                <w:b/>
              </w:rPr>
            </w:pPr>
          </w:p>
          <w:p w:rsidR="003B5B64" w:rsidRDefault="003B5B64" w:rsidP="003B5B64">
            <w:pPr>
              <w:ind w:right="-143" w:firstLine="317"/>
              <w:rPr>
                <w:b/>
              </w:rPr>
            </w:pPr>
            <w:r>
              <w:rPr>
                <w:b/>
              </w:rPr>
              <w:t>Создание игровых ситуаций</w:t>
            </w:r>
          </w:p>
        </w:tc>
        <w:tc>
          <w:tcPr>
            <w:tcW w:w="7201"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7F2176">
            <w:pPr>
              <w:pStyle w:val="a6"/>
              <w:numPr>
                <w:ilvl w:val="0"/>
                <w:numId w:val="17"/>
              </w:numPr>
              <w:spacing w:after="0" w:line="240" w:lineRule="auto"/>
              <w:ind w:left="0" w:right="-143" w:firstLine="430"/>
              <w:contextualSpacing/>
              <w:rPr>
                <w:rFonts w:ascii="Times New Roman" w:hAnsi="Times New Roman"/>
                <w:sz w:val="24"/>
                <w:szCs w:val="24"/>
              </w:rPr>
            </w:pPr>
            <w:r>
              <w:rPr>
                <w:rFonts w:ascii="Times New Roman" w:hAnsi="Times New Roman"/>
                <w:sz w:val="24"/>
                <w:szCs w:val="24"/>
              </w:rPr>
              <w:t>Рассказывание (чтение) стихов, сказок, прибауток (речевое общение).</w:t>
            </w:r>
          </w:p>
          <w:p w:rsidR="003B5B64" w:rsidRDefault="003B5B64" w:rsidP="003B5B64">
            <w:pPr>
              <w:pStyle w:val="a6"/>
              <w:spacing w:line="240" w:lineRule="auto"/>
              <w:ind w:left="0" w:right="-143" w:firstLine="430"/>
              <w:rPr>
                <w:rFonts w:ascii="Times New Roman" w:hAnsi="Times New Roman"/>
                <w:sz w:val="24"/>
                <w:szCs w:val="24"/>
              </w:rPr>
            </w:pPr>
          </w:p>
          <w:p w:rsidR="003B5B64" w:rsidRDefault="003B5B64" w:rsidP="007F2176">
            <w:pPr>
              <w:pStyle w:val="a6"/>
              <w:numPr>
                <w:ilvl w:val="0"/>
                <w:numId w:val="17"/>
              </w:numPr>
              <w:spacing w:after="0" w:line="240" w:lineRule="auto"/>
              <w:ind w:left="0" w:right="-143" w:firstLine="430"/>
              <w:contextualSpacing/>
              <w:rPr>
                <w:rFonts w:ascii="Times New Roman" w:hAnsi="Times New Roman"/>
                <w:sz w:val="24"/>
                <w:szCs w:val="24"/>
              </w:rPr>
            </w:pPr>
            <w:r>
              <w:rPr>
                <w:rFonts w:ascii="Times New Roman" w:hAnsi="Times New Roman"/>
                <w:sz w:val="24"/>
                <w:szCs w:val="24"/>
              </w:rPr>
              <w:t>Совместные игры  с игрушками, предметами, кубиками; игровые ситуации (с конечным результатом - материальным (рисунок, поделка) и нематериальным (новое знание, отношение, переживание).</w:t>
            </w:r>
          </w:p>
        </w:tc>
      </w:tr>
    </w:tbl>
    <w:p w:rsidR="003B5B64" w:rsidRDefault="003B5B64" w:rsidP="003B5B64">
      <w:pPr>
        <w:ind w:left="-567" w:right="-143" w:firstLine="709"/>
        <w:rPr>
          <w:b/>
          <w:sz w:val="28"/>
          <w:szCs w:val="28"/>
        </w:rPr>
      </w:pPr>
    </w:p>
    <w:tbl>
      <w:tblPr>
        <w:tblStyle w:val="af2"/>
        <w:tblW w:w="10065" w:type="dxa"/>
        <w:tblInd w:w="-459" w:type="dxa"/>
        <w:tblLook w:val="04A0" w:firstRow="1" w:lastRow="0" w:firstColumn="1" w:lastColumn="0" w:noHBand="0" w:noVBand="1"/>
      </w:tblPr>
      <w:tblGrid>
        <w:gridCol w:w="2722"/>
        <w:gridCol w:w="7343"/>
      </w:tblGrid>
      <w:tr w:rsidR="003B5B64" w:rsidTr="003B5B64">
        <w:trPr>
          <w:trHeight w:val="653"/>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left="-567" w:right="-143" w:firstLine="709"/>
              <w:jc w:val="center"/>
              <w:rPr>
                <w:b/>
              </w:rPr>
            </w:pPr>
            <w:r>
              <w:rPr>
                <w:b/>
              </w:rPr>
              <w:t>Методы</w:t>
            </w:r>
          </w:p>
        </w:tc>
        <w:tc>
          <w:tcPr>
            <w:tcW w:w="7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left="-567" w:right="-143" w:firstLine="709"/>
              <w:jc w:val="center"/>
              <w:rPr>
                <w:b/>
              </w:rPr>
            </w:pPr>
            <w:r>
              <w:rPr>
                <w:b/>
              </w:rPr>
              <w:t>Результат применения метода</w:t>
            </w:r>
          </w:p>
        </w:tc>
      </w:tr>
      <w:tr w:rsidR="003B5B64" w:rsidTr="003B5B64">
        <w:tc>
          <w:tcPr>
            <w:tcW w:w="2722"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left="33" w:right="-143" w:firstLine="426"/>
              <w:rPr>
                <w:b/>
              </w:rPr>
            </w:pPr>
            <w:r>
              <w:rPr>
                <w:b/>
              </w:rPr>
              <w:t>Словесный</w:t>
            </w:r>
          </w:p>
          <w:p w:rsidR="003B5B64" w:rsidRDefault="003B5B64" w:rsidP="003B5B64">
            <w:pPr>
              <w:ind w:left="33" w:right="-143" w:firstLine="426"/>
              <w:rPr>
                <w:b/>
              </w:rPr>
            </w:pPr>
            <w:r>
              <w:rPr>
                <w:b/>
              </w:rPr>
              <w:t>Наглядный</w:t>
            </w:r>
          </w:p>
          <w:p w:rsidR="003B5B64" w:rsidRDefault="003B5B64" w:rsidP="003B5B64">
            <w:pPr>
              <w:ind w:left="33" w:right="-143" w:firstLine="426"/>
              <w:rPr>
                <w:b/>
              </w:rPr>
            </w:pPr>
            <w:r>
              <w:rPr>
                <w:b/>
              </w:rPr>
              <w:t>Практический</w:t>
            </w:r>
          </w:p>
        </w:tc>
        <w:tc>
          <w:tcPr>
            <w:tcW w:w="7343" w:type="dxa"/>
            <w:tcBorders>
              <w:top w:val="single" w:sz="4" w:space="0" w:color="auto"/>
              <w:left w:val="single" w:sz="4" w:space="0" w:color="auto"/>
              <w:bottom w:val="single" w:sz="4" w:space="0" w:color="auto"/>
              <w:right w:val="single" w:sz="4" w:space="0" w:color="auto"/>
            </w:tcBorders>
            <w:shd w:val="clear" w:color="auto" w:fill="auto"/>
            <w:hideMark/>
          </w:tcPr>
          <w:p w:rsidR="003B5B64" w:rsidRPr="00053769" w:rsidRDefault="003B5B64" w:rsidP="003B5B64">
            <w:pPr>
              <w:ind w:left="5" w:right="-108" w:firstLine="426"/>
            </w:pPr>
            <w:r w:rsidRPr="00053769">
              <w:t>1.Расширение запаса понимаемых слов.</w:t>
            </w:r>
          </w:p>
          <w:p w:rsidR="003B5B64" w:rsidRPr="00053769" w:rsidRDefault="003B5B64" w:rsidP="003B5B64">
            <w:pPr>
              <w:ind w:left="5" w:right="-108" w:firstLine="426"/>
            </w:pPr>
            <w:r>
              <w:t xml:space="preserve">2. </w:t>
            </w:r>
            <w:r w:rsidRPr="00053769">
              <w:t>Приобретение игрового опыта в играх с игрушками, предметами; приобретения опыта рассматривания рисунков, книжных иллюстраций.</w:t>
            </w:r>
          </w:p>
          <w:p w:rsidR="003B5B64" w:rsidRPr="00053769" w:rsidRDefault="003B5B64" w:rsidP="003B5B64">
            <w:pPr>
              <w:ind w:left="5" w:right="-108" w:firstLine="426"/>
            </w:pPr>
            <w:r>
              <w:t xml:space="preserve">3. </w:t>
            </w:r>
            <w:r w:rsidRPr="00053769">
              <w:t>Обогащение сенсорного опыта детей.</w:t>
            </w:r>
          </w:p>
          <w:p w:rsidR="003B5B64" w:rsidRDefault="003B5B64" w:rsidP="003B5B64">
            <w:pPr>
              <w:pStyle w:val="a6"/>
              <w:spacing w:line="240" w:lineRule="auto"/>
              <w:ind w:left="5" w:right="-108" w:firstLine="426"/>
              <w:rPr>
                <w:rFonts w:ascii="Times New Roman" w:hAnsi="Times New Roman"/>
                <w:sz w:val="24"/>
                <w:szCs w:val="24"/>
              </w:rPr>
            </w:pPr>
          </w:p>
        </w:tc>
      </w:tr>
    </w:tbl>
    <w:p w:rsidR="003B5B64" w:rsidRDefault="003B5B64" w:rsidP="003B5B64">
      <w:pPr>
        <w:ind w:left="-567" w:right="-143" w:firstLine="709"/>
        <w:rPr>
          <w:b/>
          <w:sz w:val="28"/>
          <w:szCs w:val="28"/>
        </w:rPr>
      </w:pPr>
    </w:p>
    <w:tbl>
      <w:tblPr>
        <w:tblStyle w:val="af2"/>
        <w:tblW w:w="10065" w:type="dxa"/>
        <w:tblInd w:w="-459" w:type="dxa"/>
        <w:tblLook w:val="04A0" w:firstRow="1" w:lastRow="0" w:firstColumn="1" w:lastColumn="0" w:noHBand="0" w:noVBand="1"/>
      </w:tblPr>
      <w:tblGrid>
        <w:gridCol w:w="2722"/>
        <w:gridCol w:w="7343"/>
      </w:tblGrid>
      <w:tr w:rsidR="003B5B64" w:rsidTr="003B5B64">
        <w:trPr>
          <w:trHeight w:val="651"/>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459"/>
              <w:jc w:val="center"/>
              <w:rPr>
                <w:b/>
              </w:rPr>
            </w:pPr>
            <w:r>
              <w:rPr>
                <w:b/>
              </w:rPr>
              <w:t>Средства</w:t>
            </w:r>
          </w:p>
        </w:tc>
        <w:tc>
          <w:tcPr>
            <w:tcW w:w="7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left="-567" w:right="-143" w:firstLine="709"/>
              <w:jc w:val="center"/>
              <w:rPr>
                <w:b/>
              </w:rPr>
            </w:pPr>
            <w:r>
              <w:rPr>
                <w:b/>
              </w:rPr>
              <w:t>Название предметов оборудования</w:t>
            </w:r>
          </w:p>
        </w:tc>
      </w:tr>
      <w:tr w:rsidR="003B5B64" w:rsidTr="003B5B64">
        <w:tc>
          <w:tcPr>
            <w:tcW w:w="2722"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rPr>
                <w:b/>
              </w:rPr>
              <w:t>Двигательное оборудование</w:t>
            </w:r>
          </w:p>
          <w:p w:rsidR="003B5B64" w:rsidRDefault="003B5B64" w:rsidP="003B5B64">
            <w:pPr>
              <w:ind w:right="-143" w:firstLine="459"/>
              <w:rPr>
                <w:b/>
              </w:rPr>
            </w:pPr>
          </w:p>
        </w:tc>
        <w:tc>
          <w:tcPr>
            <w:tcW w:w="7343"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left="5" w:right="-143" w:firstLine="426"/>
            </w:pPr>
            <w:r>
              <w:t>Оборудование для ходьбы, лазанья, прыгания, занятий с мячом.</w:t>
            </w:r>
          </w:p>
          <w:p w:rsidR="003B5B64" w:rsidRDefault="003B5B64" w:rsidP="003B5B64">
            <w:pPr>
              <w:ind w:left="5" w:right="-143" w:firstLine="426"/>
            </w:pPr>
          </w:p>
        </w:tc>
      </w:tr>
      <w:tr w:rsidR="003B5B64" w:rsidTr="003B5B64">
        <w:tc>
          <w:tcPr>
            <w:tcW w:w="2722"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rPr>
                <w:b/>
              </w:rPr>
              <w:t>Игровое оборудование</w:t>
            </w:r>
          </w:p>
          <w:p w:rsidR="003B5B64" w:rsidRDefault="003B5B64" w:rsidP="003B5B64">
            <w:pPr>
              <w:ind w:right="-143" w:firstLine="459"/>
              <w:rPr>
                <w:b/>
              </w:rPr>
            </w:pPr>
          </w:p>
        </w:tc>
        <w:tc>
          <w:tcPr>
            <w:tcW w:w="7343"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left="5" w:right="-143" w:firstLine="426"/>
            </w:pPr>
            <w:r>
              <w:t>Дидактические игрушки, игры, игровое оборудование.</w:t>
            </w:r>
          </w:p>
        </w:tc>
      </w:tr>
    </w:tbl>
    <w:p w:rsidR="003B5B64" w:rsidRDefault="003B5B64" w:rsidP="003B5B64">
      <w:pPr>
        <w:ind w:left="-567" w:right="-143" w:firstLine="709"/>
        <w:rPr>
          <w:b/>
          <w:sz w:val="28"/>
          <w:szCs w:val="28"/>
        </w:rPr>
      </w:pPr>
    </w:p>
    <w:p w:rsidR="003B5B64" w:rsidRPr="00402060" w:rsidRDefault="003B5B64" w:rsidP="003B5B64">
      <w:pPr>
        <w:ind w:left="-567" w:right="-143" w:firstLine="709"/>
        <w:rPr>
          <w:i/>
        </w:rPr>
      </w:pPr>
      <w:r w:rsidRPr="00402060">
        <w:rPr>
          <w:i/>
        </w:rPr>
        <w:t xml:space="preserve"> От 2 лет до 3 лет</w:t>
      </w:r>
    </w:p>
    <w:tbl>
      <w:tblPr>
        <w:tblStyle w:val="af2"/>
        <w:tblW w:w="10065" w:type="dxa"/>
        <w:tblInd w:w="-459" w:type="dxa"/>
        <w:tblLook w:val="04A0" w:firstRow="1" w:lastRow="0" w:firstColumn="1" w:lastColumn="0" w:noHBand="0" w:noVBand="1"/>
      </w:tblPr>
      <w:tblGrid>
        <w:gridCol w:w="2864"/>
        <w:gridCol w:w="7201"/>
      </w:tblGrid>
      <w:tr w:rsidR="003B5B64" w:rsidTr="003B5B64">
        <w:trPr>
          <w:trHeight w:val="599"/>
        </w:trPr>
        <w:tc>
          <w:tcPr>
            <w:tcW w:w="2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left="-567" w:right="-143" w:firstLine="709"/>
              <w:jc w:val="center"/>
              <w:rPr>
                <w:b/>
              </w:rPr>
            </w:pPr>
            <w:r>
              <w:rPr>
                <w:b/>
              </w:rPr>
              <w:t>Формы общения</w:t>
            </w:r>
          </w:p>
        </w:tc>
        <w:tc>
          <w:tcPr>
            <w:tcW w:w="72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left="-567" w:right="-143" w:firstLine="709"/>
              <w:jc w:val="center"/>
              <w:rPr>
                <w:b/>
              </w:rPr>
            </w:pPr>
            <w:r>
              <w:rPr>
                <w:b/>
              </w:rPr>
              <w:t>Направление деятельности педагога (воспитателя)</w:t>
            </w:r>
          </w:p>
        </w:tc>
      </w:tr>
      <w:tr w:rsidR="003B5B64" w:rsidTr="003B5B64">
        <w:tc>
          <w:tcPr>
            <w:tcW w:w="2864" w:type="dxa"/>
            <w:tcBorders>
              <w:top w:val="single" w:sz="4" w:space="0" w:color="auto"/>
              <w:left w:val="single" w:sz="4" w:space="0" w:color="auto"/>
              <w:bottom w:val="single" w:sz="4" w:space="0" w:color="auto"/>
              <w:right w:val="single" w:sz="4" w:space="0" w:color="auto"/>
            </w:tcBorders>
            <w:shd w:val="clear" w:color="auto" w:fill="auto"/>
          </w:tcPr>
          <w:p w:rsidR="003B5B64" w:rsidRPr="00BC30BC" w:rsidRDefault="003B5B64" w:rsidP="003B5B64">
            <w:pPr>
              <w:ind w:right="-143" w:firstLine="459"/>
            </w:pPr>
            <w:r w:rsidRPr="00BC30BC">
              <w:t>Ситуативно-деловое общение  со взрослым</w:t>
            </w:r>
          </w:p>
          <w:p w:rsidR="003B5B64" w:rsidRDefault="003B5B64" w:rsidP="003B5B64">
            <w:pPr>
              <w:ind w:right="-143" w:firstLine="459"/>
              <w:jc w:val="both"/>
            </w:pPr>
          </w:p>
          <w:p w:rsidR="003B5B64" w:rsidRDefault="003B5B64" w:rsidP="003B5B64">
            <w:pPr>
              <w:ind w:right="-143" w:firstLine="459"/>
              <w:jc w:val="both"/>
            </w:pPr>
          </w:p>
          <w:p w:rsidR="003B5B64" w:rsidRDefault="003B5B64" w:rsidP="003B5B64">
            <w:pPr>
              <w:ind w:right="-143" w:firstLine="459"/>
              <w:jc w:val="both"/>
            </w:pPr>
          </w:p>
          <w:p w:rsidR="003B5B64" w:rsidRDefault="003B5B64" w:rsidP="003B5B64">
            <w:pPr>
              <w:ind w:right="-143" w:firstLine="459"/>
              <w:jc w:val="both"/>
            </w:pPr>
          </w:p>
          <w:p w:rsidR="003B5B64" w:rsidRDefault="003B5B64" w:rsidP="003B5B64">
            <w:pPr>
              <w:ind w:right="-143" w:firstLine="459"/>
              <w:jc w:val="both"/>
            </w:pPr>
          </w:p>
          <w:p w:rsidR="003B5B64" w:rsidRDefault="003B5B64" w:rsidP="003B5B64">
            <w:pPr>
              <w:ind w:right="-143" w:firstLine="459"/>
              <w:jc w:val="both"/>
            </w:pPr>
          </w:p>
          <w:p w:rsidR="003B5B64" w:rsidRDefault="003B5B64" w:rsidP="003B5B64">
            <w:pPr>
              <w:ind w:right="-143" w:firstLine="459"/>
              <w:jc w:val="both"/>
            </w:pPr>
          </w:p>
          <w:p w:rsidR="003B5B64" w:rsidRDefault="003B5B64" w:rsidP="003B5B64">
            <w:pPr>
              <w:ind w:right="-143" w:firstLine="459"/>
              <w:jc w:val="both"/>
            </w:pPr>
          </w:p>
          <w:p w:rsidR="003B5B64" w:rsidRDefault="003B5B64" w:rsidP="003B5B64">
            <w:pPr>
              <w:ind w:right="-143" w:firstLine="459"/>
              <w:rPr>
                <w:b/>
              </w:rPr>
            </w:pPr>
          </w:p>
          <w:p w:rsidR="003B5B64" w:rsidRDefault="003B5B64" w:rsidP="003B5B64">
            <w:pPr>
              <w:ind w:right="-143" w:firstLine="459"/>
            </w:pPr>
          </w:p>
          <w:p w:rsidR="003B5B64" w:rsidRPr="00BC30BC" w:rsidRDefault="003B5B64" w:rsidP="003B5B64">
            <w:pPr>
              <w:ind w:right="-143" w:firstLine="459"/>
            </w:pPr>
            <w:r w:rsidRPr="00BC30BC">
              <w:t>Эмоционально-практическая форма общения со сверстниками</w:t>
            </w:r>
          </w:p>
        </w:tc>
        <w:tc>
          <w:tcPr>
            <w:tcW w:w="7201"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pPr>
            <w:r>
              <w:t>Практическое взаимодействие воспитателя с ребенком:</w:t>
            </w:r>
          </w:p>
          <w:p w:rsidR="003B5B64" w:rsidRDefault="003B5B64" w:rsidP="003B5B64">
            <w:pPr>
              <w:ind w:right="-143" w:firstLine="430"/>
            </w:pPr>
            <w:r>
              <w:t>-  в предметной деятельности (орудийно-предметные действия);</w:t>
            </w:r>
          </w:p>
          <w:p w:rsidR="003B5B64" w:rsidRDefault="003B5B64" w:rsidP="003B5B64">
            <w:pPr>
              <w:ind w:right="-143" w:firstLine="430"/>
            </w:pPr>
            <w:r>
              <w:t>- в экспериментировании с материалами и веществами (песок, вода, тесто);</w:t>
            </w:r>
          </w:p>
          <w:p w:rsidR="003B5B64" w:rsidRDefault="003B5B64" w:rsidP="003B5B64">
            <w:pPr>
              <w:ind w:right="-143" w:firstLine="430"/>
            </w:pPr>
            <w:r>
              <w:t>- в игровой деятельности (с дидактическими игрушками);</w:t>
            </w:r>
          </w:p>
          <w:p w:rsidR="003B5B64" w:rsidRDefault="003B5B64" w:rsidP="003B5B64">
            <w:pPr>
              <w:ind w:right="-143" w:firstLine="430"/>
            </w:pPr>
            <w:r>
              <w:t>- в двигательной деятельности (основные движения, общеразвивающие упражнения, простые подвижные игры);</w:t>
            </w:r>
          </w:p>
          <w:p w:rsidR="003B5B64" w:rsidRDefault="003B5B64" w:rsidP="003B5B64">
            <w:pPr>
              <w:ind w:right="-143" w:firstLine="430"/>
            </w:pPr>
            <w:r>
              <w:t>-  в речевой деятельности (понимание речи взрослого, слушание и понимание стихов, поддержка активной речи);</w:t>
            </w:r>
          </w:p>
          <w:p w:rsidR="003B5B64" w:rsidRDefault="003B5B64" w:rsidP="003B5B64">
            <w:pPr>
              <w:ind w:right="-143" w:firstLine="430"/>
            </w:pPr>
            <w:r>
              <w:t>- в музыкально-игровой деятельности;</w:t>
            </w:r>
          </w:p>
          <w:p w:rsidR="003B5B64" w:rsidRDefault="003B5B64" w:rsidP="003B5B64">
            <w:pPr>
              <w:ind w:right="-143" w:firstLine="430"/>
              <w:rPr>
                <w:sz w:val="28"/>
                <w:szCs w:val="28"/>
              </w:rPr>
            </w:pPr>
            <w:r>
              <w:t>- в трудовой деятельности.</w:t>
            </w:r>
          </w:p>
          <w:p w:rsidR="003B5B64" w:rsidRDefault="003B5B64" w:rsidP="003B5B64">
            <w:pPr>
              <w:ind w:right="-143" w:firstLine="430"/>
            </w:pPr>
          </w:p>
          <w:p w:rsidR="003B5B64" w:rsidRDefault="003B5B64" w:rsidP="003B5B64">
            <w:pPr>
              <w:ind w:right="-143" w:firstLine="430"/>
            </w:pPr>
            <w:r>
              <w:t>Наблюдение и анализ эмоционального состояния детей при общении друг с другом.</w:t>
            </w:r>
          </w:p>
          <w:p w:rsidR="003B5B64" w:rsidRDefault="003B5B64" w:rsidP="003B5B64">
            <w:pPr>
              <w:ind w:right="-143" w:firstLine="430"/>
              <w:rPr>
                <w:b/>
              </w:rPr>
            </w:pPr>
            <w:r>
              <w:rPr>
                <w:b/>
              </w:rPr>
              <w:t xml:space="preserve">Примерный анализ </w:t>
            </w:r>
          </w:p>
          <w:p w:rsidR="003B5B64" w:rsidRDefault="003B5B64" w:rsidP="003B5B64">
            <w:pPr>
              <w:ind w:right="-143" w:firstLine="430"/>
            </w:pPr>
            <w:r>
              <w:lastRenderedPageBreak/>
              <w:t>Общение детей друг с другом сводится к отдельным эпизодам. Дети долго играют одни. Для установления контактов широко используют все действия, которыми овладели в общении со взрослыми - жесты, позы, мимику. Эмоции детей очень глубоки и интенсивны.</w:t>
            </w:r>
          </w:p>
          <w:p w:rsidR="003B5B64" w:rsidRDefault="003B5B64" w:rsidP="003B5B64">
            <w:pPr>
              <w:ind w:right="-143" w:firstLine="430"/>
            </w:pPr>
          </w:p>
        </w:tc>
      </w:tr>
    </w:tbl>
    <w:p w:rsidR="003B5B64" w:rsidRDefault="003B5B64" w:rsidP="003B5B64">
      <w:pPr>
        <w:ind w:left="-567" w:right="-143" w:firstLine="709"/>
        <w:rPr>
          <w:b/>
          <w:sz w:val="28"/>
          <w:szCs w:val="28"/>
        </w:rPr>
      </w:pPr>
    </w:p>
    <w:p w:rsidR="003B5B64" w:rsidRPr="00402060" w:rsidRDefault="003B5B64" w:rsidP="003B5B64">
      <w:pPr>
        <w:ind w:left="-567" w:right="-143" w:firstLine="709"/>
        <w:jc w:val="center"/>
        <w:rPr>
          <w:i/>
        </w:rPr>
      </w:pPr>
      <w:r w:rsidRPr="00402060">
        <w:rPr>
          <w:i/>
        </w:rPr>
        <w:t xml:space="preserve">Способы и методы реализации образовательной программы в соответствии с видом детской деятельности и возрастными особенностями детей </w:t>
      </w:r>
    </w:p>
    <w:p w:rsidR="003B5B64" w:rsidRDefault="003B5B64" w:rsidP="003B5B64">
      <w:pPr>
        <w:ind w:left="-567" w:right="-143" w:firstLine="709"/>
        <w:rPr>
          <w:b/>
          <w:sz w:val="28"/>
          <w:szCs w:val="28"/>
        </w:rPr>
      </w:pPr>
    </w:p>
    <w:p w:rsidR="003B5B64" w:rsidRPr="00BC30BC" w:rsidRDefault="003B5B64" w:rsidP="003B5B64">
      <w:pPr>
        <w:ind w:left="-567" w:right="-143" w:firstLine="709"/>
        <w:rPr>
          <w:rFonts w:eastAsia="Calibri"/>
          <w:bCs/>
          <w:color w:val="333333"/>
          <w:shd w:val="clear" w:color="auto" w:fill="FFFFFF"/>
        </w:rPr>
      </w:pPr>
      <w:r>
        <w:rPr>
          <w:b/>
          <w:bCs/>
          <w:color w:val="333333"/>
          <w:shd w:val="clear" w:color="auto" w:fill="FFFFFF"/>
        </w:rPr>
        <w:t>Способы</w:t>
      </w:r>
      <w:r>
        <w:rPr>
          <w:color w:val="333333"/>
          <w:shd w:val="clear" w:color="auto" w:fill="FFFFFF"/>
        </w:rPr>
        <w:t> </w:t>
      </w:r>
      <w:r>
        <w:rPr>
          <w:bCs/>
          <w:color w:val="333333"/>
          <w:shd w:val="clear" w:color="auto" w:fill="FFFFFF"/>
        </w:rPr>
        <w:t>проявления</w:t>
      </w:r>
      <w:r>
        <w:rPr>
          <w:color w:val="333333"/>
          <w:shd w:val="clear" w:color="auto" w:fill="FFFFFF"/>
        </w:rPr>
        <w:t> </w:t>
      </w:r>
      <w:r>
        <w:rPr>
          <w:bCs/>
          <w:color w:val="333333"/>
          <w:shd w:val="clear" w:color="auto" w:fill="FFFFFF"/>
        </w:rPr>
        <w:t>активности</w:t>
      </w:r>
      <w:r>
        <w:rPr>
          <w:color w:val="333333"/>
          <w:shd w:val="clear" w:color="auto" w:fill="FFFFFF"/>
        </w:rPr>
        <w:t> </w:t>
      </w:r>
      <w:r>
        <w:rPr>
          <w:bCs/>
          <w:color w:val="333333"/>
          <w:shd w:val="clear" w:color="auto" w:fill="FFFFFF"/>
        </w:rPr>
        <w:t>ребенка</w:t>
      </w:r>
      <w:r>
        <w:rPr>
          <w:color w:val="333333"/>
          <w:shd w:val="clear" w:color="auto" w:fill="FFFFFF"/>
        </w:rPr>
        <w:t> </w:t>
      </w:r>
      <w:r>
        <w:rPr>
          <w:bCs/>
          <w:color w:val="333333"/>
          <w:shd w:val="clear" w:color="auto" w:fill="FFFFFF"/>
        </w:rPr>
        <w:t>в</w:t>
      </w:r>
      <w:r>
        <w:rPr>
          <w:color w:val="333333"/>
          <w:shd w:val="clear" w:color="auto" w:fill="FFFFFF"/>
        </w:rPr>
        <w:t> </w:t>
      </w:r>
      <w:r>
        <w:rPr>
          <w:bCs/>
          <w:color w:val="333333"/>
          <w:shd w:val="clear" w:color="auto" w:fill="FFFFFF"/>
        </w:rPr>
        <w:t xml:space="preserve">игре - это игровые действия, целью </w:t>
      </w:r>
      <w:r>
        <w:t>которых является получение положительных эмоций, новых знаний, умений и навыков, развитие личностных качеств и отношений с окружающими.</w:t>
      </w:r>
    </w:p>
    <w:p w:rsidR="003B5B64" w:rsidRDefault="003B5B64" w:rsidP="003B5B64">
      <w:pPr>
        <w:ind w:left="-567" w:right="-143" w:firstLine="709"/>
        <w:rPr>
          <w:b/>
        </w:rPr>
      </w:pPr>
    </w:p>
    <w:tbl>
      <w:tblPr>
        <w:tblStyle w:val="af2"/>
        <w:tblW w:w="10065" w:type="dxa"/>
        <w:tblInd w:w="-459" w:type="dxa"/>
        <w:tblLook w:val="04A0" w:firstRow="1" w:lastRow="0" w:firstColumn="1" w:lastColumn="0" w:noHBand="0" w:noVBand="1"/>
      </w:tblPr>
      <w:tblGrid>
        <w:gridCol w:w="2984"/>
        <w:gridCol w:w="2805"/>
        <w:gridCol w:w="4276"/>
      </w:tblGrid>
      <w:tr w:rsidR="003B5B64" w:rsidTr="003B5B64">
        <w:trPr>
          <w:trHeight w:val="137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459"/>
              <w:jc w:val="center"/>
              <w:rPr>
                <w:b/>
              </w:rPr>
            </w:pPr>
            <w:r>
              <w:rPr>
                <w:b/>
              </w:rPr>
              <w:t>Способы  взаимодействия в разных видах деятельности</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459"/>
              <w:jc w:val="center"/>
              <w:rPr>
                <w:b/>
              </w:rPr>
            </w:pPr>
            <w:r>
              <w:rPr>
                <w:b/>
              </w:rPr>
              <w:t>Методы, используемые педагогом, воспитателем</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459"/>
              <w:jc w:val="center"/>
              <w:rPr>
                <w:b/>
              </w:rPr>
            </w:pPr>
            <w:r>
              <w:rPr>
                <w:b/>
              </w:rPr>
              <w:t>Результат применения метода</w:t>
            </w:r>
          </w:p>
        </w:tc>
      </w:tr>
      <w:tr w:rsidR="003B5B64" w:rsidTr="003B5B64">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Предметная деятельность</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 ребенок интересуется окружающими предметами;</w:t>
            </w:r>
          </w:p>
          <w:p w:rsidR="003B5B64" w:rsidRDefault="003B5B64" w:rsidP="003B5B64">
            <w:pPr>
              <w:ind w:right="-143" w:firstLine="459"/>
            </w:pPr>
            <w:r>
              <w:t>- ребенок активно действует с орудиями и предметами.</w:t>
            </w:r>
          </w:p>
          <w:p w:rsidR="003B5B64" w:rsidRDefault="003B5B64" w:rsidP="003B5B64">
            <w:pPr>
              <w:ind w:right="-143" w:firstLine="459"/>
            </w:pPr>
          </w:p>
        </w:tc>
      </w:tr>
      <w:tr w:rsidR="003B5B64" w:rsidTr="003B5B64">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Экспериментирование</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 ребенок проявляет активность в экспериментах с песком, водой, глиной.</w:t>
            </w:r>
          </w:p>
        </w:tc>
      </w:tr>
      <w:tr w:rsidR="003B5B64" w:rsidTr="003B5B64">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Речевое общение</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 ребенок понимает речь взрослых</w:t>
            </w:r>
            <w:r>
              <w:rPr>
                <w:b/>
              </w:rPr>
              <w:t>;</w:t>
            </w:r>
          </w:p>
          <w:p w:rsidR="003B5B64" w:rsidRDefault="003B5B64" w:rsidP="003B5B64">
            <w:pPr>
              <w:ind w:right="-143" w:firstLine="459"/>
            </w:pPr>
            <w:r>
              <w:t>- ребенок знает названия окружающих предметов и игрушек.</w:t>
            </w:r>
          </w:p>
          <w:p w:rsidR="003B5B64" w:rsidRDefault="003B5B64" w:rsidP="003B5B64">
            <w:pPr>
              <w:ind w:right="-143" w:firstLine="459"/>
            </w:pPr>
          </w:p>
        </w:tc>
      </w:tr>
      <w:tr w:rsidR="003B5B64" w:rsidTr="003B5B64">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Двигательная деятельность</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 ребенок стремится к общению со взрослыми, активно подражает им в движениях и действиях.</w:t>
            </w:r>
          </w:p>
          <w:p w:rsidR="003B5B64" w:rsidRDefault="003B5B64" w:rsidP="003B5B64">
            <w:pPr>
              <w:ind w:right="-143" w:firstLine="459"/>
            </w:pPr>
          </w:p>
        </w:tc>
      </w:tr>
      <w:tr w:rsidR="003B5B64" w:rsidTr="003B5B64">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Изобразительная деятельность</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rPr>
                <w:b/>
              </w:rPr>
              <w:t>-</w:t>
            </w:r>
            <w:r>
              <w:t xml:space="preserve"> ребенок умеет выполнять простейшие задания взрослого при рисовании карандашами, красками;</w:t>
            </w:r>
          </w:p>
          <w:p w:rsidR="003B5B64" w:rsidRDefault="003B5B64" w:rsidP="003B5B64">
            <w:pPr>
              <w:ind w:right="-143" w:firstLine="459"/>
              <w:rPr>
                <w:b/>
              </w:rPr>
            </w:pPr>
            <w:r>
              <w:t>- ребенок проявляет интерес к лепке из пластилина.</w:t>
            </w:r>
          </w:p>
        </w:tc>
      </w:tr>
      <w:tr w:rsidR="003B5B64" w:rsidTr="003B5B64">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Музыкальная деятельность</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rPr>
                <w:b/>
              </w:rPr>
              <w:t xml:space="preserve">- </w:t>
            </w:r>
            <w:r>
              <w:t>ребенок стремится двигаться под музыку, эмоционально откликается на музыку разного характера.</w:t>
            </w:r>
          </w:p>
          <w:p w:rsidR="003B5B64" w:rsidRDefault="003B5B64" w:rsidP="003B5B64">
            <w:pPr>
              <w:ind w:right="-143" w:firstLine="459"/>
              <w:rPr>
                <w:b/>
              </w:rPr>
            </w:pPr>
          </w:p>
        </w:tc>
      </w:tr>
      <w:tr w:rsidR="003B5B64" w:rsidTr="003B5B64">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Самообслуживание и элементарные трудовые действия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 ребенок стремится проявлять настойчивость в достижении результатов своих действий.</w:t>
            </w:r>
          </w:p>
        </w:tc>
      </w:tr>
    </w:tbl>
    <w:p w:rsidR="003B5B64" w:rsidRPr="003B5B64" w:rsidRDefault="003B5B64" w:rsidP="003B5B64">
      <w:pPr>
        <w:pStyle w:val="a9"/>
        <w:ind w:left="-567" w:right="-143" w:firstLine="709"/>
        <w:jc w:val="center"/>
        <w:rPr>
          <w:rFonts w:ascii="Times New Roman" w:hAnsi="Times New Roman"/>
          <w:b/>
          <w:sz w:val="24"/>
          <w:szCs w:val="24"/>
          <w:lang w:val="ru-RU"/>
        </w:rPr>
      </w:pPr>
    </w:p>
    <w:p w:rsidR="003B5B64" w:rsidRPr="00402060" w:rsidRDefault="003B5B64" w:rsidP="003B5B64">
      <w:pPr>
        <w:pStyle w:val="a9"/>
        <w:ind w:left="-567" w:right="-143" w:firstLine="709"/>
        <w:jc w:val="center"/>
        <w:rPr>
          <w:rFonts w:ascii="Times New Roman" w:hAnsi="Times New Roman"/>
          <w:i/>
          <w:sz w:val="24"/>
          <w:szCs w:val="24"/>
        </w:rPr>
      </w:pPr>
      <w:r w:rsidRPr="00402060">
        <w:rPr>
          <w:rFonts w:ascii="Times New Roman" w:hAnsi="Times New Roman"/>
          <w:i/>
          <w:sz w:val="24"/>
          <w:szCs w:val="24"/>
        </w:rPr>
        <w:t>Средства</w:t>
      </w:r>
      <w:r w:rsidRPr="00402060">
        <w:rPr>
          <w:rFonts w:ascii="Times New Roman" w:hAnsi="Times New Roman"/>
          <w:i/>
          <w:sz w:val="24"/>
          <w:szCs w:val="24"/>
          <w:lang w:val="ru-RU"/>
        </w:rPr>
        <w:t xml:space="preserve"> </w:t>
      </w:r>
      <w:r w:rsidRPr="00402060">
        <w:rPr>
          <w:rFonts w:ascii="Times New Roman" w:hAnsi="Times New Roman"/>
          <w:i/>
          <w:sz w:val="24"/>
          <w:szCs w:val="24"/>
        </w:rPr>
        <w:t>реализации программы</w:t>
      </w:r>
    </w:p>
    <w:p w:rsidR="003B5B64" w:rsidRDefault="003B5B64" w:rsidP="003B5B64">
      <w:pPr>
        <w:ind w:left="-567" w:right="-143" w:firstLine="709"/>
        <w:rPr>
          <w:b/>
        </w:rPr>
      </w:pPr>
    </w:p>
    <w:tbl>
      <w:tblPr>
        <w:tblStyle w:val="af2"/>
        <w:tblW w:w="10065" w:type="dxa"/>
        <w:tblInd w:w="-459" w:type="dxa"/>
        <w:tblLook w:val="04A0" w:firstRow="1" w:lastRow="0" w:firstColumn="1" w:lastColumn="0" w:noHBand="0" w:noVBand="1"/>
      </w:tblPr>
      <w:tblGrid>
        <w:gridCol w:w="3006"/>
        <w:gridCol w:w="7059"/>
      </w:tblGrid>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3B5B64" w:rsidRDefault="003B5B64" w:rsidP="003B5B64">
            <w:pPr>
              <w:pStyle w:val="a9"/>
              <w:ind w:right="-143" w:firstLine="459"/>
              <w:jc w:val="center"/>
              <w:rPr>
                <w:rFonts w:ascii="Times New Roman" w:hAnsi="Times New Roman"/>
                <w:b/>
                <w:sz w:val="24"/>
                <w:szCs w:val="24"/>
              </w:rPr>
            </w:pPr>
            <w:r>
              <w:rPr>
                <w:rFonts w:ascii="Times New Roman" w:hAnsi="Times New Roman"/>
                <w:b/>
                <w:sz w:val="24"/>
                <w:szCs w:val="24"/>
              </w:rPr>
              <w:t>Перечень средств реализации программы</w:t>
            </w:r>
          </w:p>
          <w:p w:rsidR="003B5B64" w:rsidRDefault="003B5B64" w:rsidP="003B5B64">
            <w:pPr>
              <w:pStyle w:val="a9"/>
              <w:ind w:right="-143" w:firstLine="459"/>
              <w:jc w:val="center"/>
              <w:rPr>
                <w:rFonts w:ascii="Times New Roman" w:hAnsi="Times New Roman"/>
                <w:b/>
                <w:sz w:val="24"/>
                <w:szCs w:val="24"/>
              </w:rPr>
            </w:pPr>
          </w:p>
        </w:tc>
        <w:tc>
          <w:tcPr>
            <w:tcW w:w="7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pStyle w:val="a9"/>
              <w:ind w:right="-143" w:firstLine="430"/>
              <w:jc w:val="center"/>
              <w:rPr>
                <w:rFonts w:ascii="Times New Roman" w:hAnsi="Times New Roman"/>
                <w:b/>
                <w:sz w:val="24"/>
                <w:szCs w:val="24"/>
              </w:rPr>
            </w:pPr>
            <w:r>
              <w:rPr>
                <w:rFonts w:ascii="Times New Roman" w:hAnsi="Times New Roman"/>
                <w:b/>
                <w:sz w:val="24"/>
                <w:szCs w:val="24"/>
              </w:rPr>
              <w:t>Перечень материалов</w:t>
            </w: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459"/>
              <w:rPr>
                <w:rFonts w:ascii="Times New Roman" w:hAnsi="Times New Roman"/>
                <w:sz w:val="24"/>
                <w:szCs w:val="24"/>
              </w:rPr>
            </w:pPr>
            <w:r>
              <w:rPr>
                <w:rFonts w:ascii="Times New Roman" w:hAnsi="Times New Roman"/>
                <w:sz w:val="24"/>
                <w:szCs w:val="24"/>
                <w:lang w:eastAsia="ru-RU"/>
              </w:rPr>
              <w:lastRenderedPageBreak/>
              <w:t>Демонстрационные и раздаточные, игровые</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spacing w:after="105"/>
              <w:ind w:right="-143" w:firstLine="430"/>
            </w:pPr>
            <w:r>
              <w:t>Настольно-печатные игры (комплект); серии из 2 - 3 и 4 - 6 картинок для установления последовательности действий и событий (комплект)</w:t>
            </w:r>
          </w:p>
          <w:p w:rsidR="003B5B64" w:rsidRDefault="003B5B64" w:rsidP="003B5B64">
            <w:pPr>
              <w:spacing w:after="105"/>
              <w:ind w:right="-143" w:firstLine="430"/>
            </w:pPr>
            <w:r>
              <w:t>Игры, игрушки, игровое оборудование</w:t>
            </w: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459"/>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двигательного центра (уголка)</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jc w:val="both"/>
            </w:pPr>
            <w:r>
              <w:t>Оборудование для ходьбы, бега, ползания, лазанья, прыгания, занятий с мячом</w:t>
            </w:r>
          </w:p>
          <w:p w:rsidR="003B5B64" w:rsidRPr="003B5B64" w:rsidRDefault="003B5B64" w:rsidP="003B5B64">
            <w:pPr>
              <w:pStyle w:val="a9"/>
              <w:ind w:right="-143" w:firstLine="430"/>
              <w:rPr>
                <w:rFonts w:ascii="Times New Roman" w:hAnsi="Times New Roman"/>
                <w:sz w:val="24"/>
                <w:szCs w:val="24"/>
                <w:lang w:val="ru-RU"/>
              </w:rPr>
            </w:pP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459"/>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книжного центра (уголка)</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pPr>
            <w:r>
              <w:t>Книги для детского чтения, в том числе аудиокниги, иллюстративный материал</w:t>
            </w: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459"/>
              <w:rPr>
                <w:rFonts w:ascii="Times New Roman" w:hAnsi="Times New Roman"/>
                <w:sz w:val="24"/>
                <w:szCs w:val="24"/>
                <w:lang w:eastAsia="ru-RU"/>
              </w:rPr>
            </w:pPr>
            <w:r>
              <w:rPr>
                <w:rFonts w:ascii="Times New Roman" w:hAnsi="Times New Roman"/>
                <w:sz w:val="24"/>
                <w:szCs w:val="24"/>
                <w:lang w:eastAsia="ru-RU"/>
              </w:rPr>
              <w:t>Оборудование для продуктивной деятельности</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jc w:val="both"/>
            </w:pPr>
            <w:r>
              <w:t>Оборудование и материалы для лепки, аппликации, рисования и конструирования</w:t>
            </w: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459"/>
              <w:rPr>
                <w:rFonts w:ascii="Times New Roman" w:hAnsi="Times New Roman"/>
                <w:sz w:val="24"/>
                <w:szCs w:val="24"/>
                <w:lang w:eastAsia="ru-RU"/>
              </w:rPr>
            </w:pPr>
            <w:r>
              <w:rPr>
                <w:rFonts w:ascii="Times New Roman" w:hAnsi="Times New Roman"/>
                <w:sz w:val="24"/>
                <w:szCs w:val="24"/>
                <w:lang w:eastAsia="ru-RU"/>
              </w:rPr>
              <w:t>Оборудование для музыкальной деятельности</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Детские музыкальные инструменты: набор игрушек из пяти инструментов, дидактический материал</w:t>
            </w: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459"/>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разных видов труда</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Трудовой инвентарь</w:t>
            </w:r>
          </w:p>
        </w:tc>
      </w:tr>
    </w:tbl>
    <w:p w:rsidR="003B5B64" w:rsidRDefault="003B5B64" w:rsidP="003B5B64">
      <w:pPr>
        <w:ind w:left="-567" w:right="-143" w:firstLine="709"/>
        <w:rPr>
          <w:b/>
          <w:sz w:val="28"/>
          <w:szCs w:val="28"/>
        </w:rPr>
      </w:pPr>
    </w:p>
    <w:p w:rsidR="003B5B64" w:rsidRPr="00402060" w:rsidRDefault="003B5B64" w:rsidP="003B5B64">
      <w:pPr>
        <w:pStyle w:val="a9"/>
        <w:ind w:right="-143"/>
        <w:rPr>
          <w:rFonts w:ascii="Times New Roman" w:hAnsi="Times New Roman"/>
          <w:i/>
          <w:sz w:val="24"/>
          <w:szCs w:val="24"/>
          <w:lang w:val="ru-RU"/>
        </w:rPr>
      </w:pPr>
      <w:r w:rsidRPr="00402060">
        <w:rPr>
          <w:rFonts w:ascii="Times New Roman" w:hAnsi="Times New Roman"/>
          <w:i/>
          <w:sz w:val="24"/>
          <w:szCs w:val="24"/>
          <w:lang w:val="ru-RU"/>
        </w:rPr>
        <w:t xml:space="preserve"> От 3 лет до 4 лет</w:t>
      </w:r>
    </w:p>
    <w:p w:rsidR="003B5B64" w:rsidRPr="00402060" w:rsidRDefault="003B5B64" w:rsidP="003B5B64">
      <w:pPr>
        <w:pStyle w:val="a9"/>
        <w:ind w:right="-143"/>
        <w:jc w:val="center"/>
        <w:rPr>
          <w:rFonts w:ascii="Times New Roman" w:hAnsi="Times New Roman"/>
          <w:i/>
          <w:sz w:val="24"/>
          <w:szCs w:val="24"/>
          <w:lang w:val="ru-RU"/>
        </w:rPr>
      </w:pPr>
      <w:r w:rsidRPr="00402060">
        <w:rPr>
          <w:rFonts w:ascii="Times New Roman" w:hAnsi="Times New Roman"/>
          <w:i/>
          <w:sz w:val="24"/>
          <w:szCs w:val="24"/>
          <w:lang w:val="ru-RU"/>
        </w:rPr>
        <w:t>Дошкольный возраст</w:t>
      </w:r>
    </w:p>
    <w:p w:rsidR="003B5B64" w:rsidRPr="00402060" w:rsidRDefault="003B5B64" w:rsidP="003B5B64">
      <w:pPr>
        <w:pStyle w:val="a9"/>
        <w:ind w:right="-143"/>
        <w:rPr>
          <w:rFonts w:ascii="Times New Roman" w:hAnsi="Times New Roman"/>
          <w:i/>
          <w:sz w:val="24"/>
          <w:szCs w:val="24"/>
          <w:lang w:val="ru-RU" w:eastAsia="ru-RU"/>
        </w:rPr>
      </w:pPr>
      <w:r w:rsidRPr="00402060">
        <w:rPr>
          <w:rFonts w:ascii="Times New Roman" w:hAnsi="Times New Roman"/>
          <w:i/>
          <w:sz w:val="24"/>
          <w:szCs w:val="24"/>
          <w:lang w:val="ru-RU"/>
        </w:rPr>
        <w:t>Формы организации детско-взрослой (партнерской) деятельности</w:t>
      </w:r>
      <w:r w:rsidRPr="00402060">
        <w:rPr>
          <w:rFonts w:ascii="Times New Roman" w:hAnsi="Times New Roman"/>
          <w:i/>
          <w:sz w:val="24"/>
          <w:szCs w:val="24"/>
          <w:lang w:val="ru-RU" w:eastAsia="ru-RU"/>
        </w:rPr>
        <w:t xml:space="preserve"> </w:t>
      </w:r>
      <w:r w:rsidRPr="00402060">
        <w:rPr>
          <w:rFonts w:ascii="Times New Roman" w:hAnsi="Times New Roman"/>
          <w:i/>
          <w:sz w:val="24"/>
          <w:szCs w:val="24"/>
          <w:lang w:val="ru-RU"/>
        </w:rPr>
        <w:t>в ходе режимных моментов</w:t>
      </w:r>
    </w:p>
    <w:tbl>
      <w:tblPr>
        <w:tblStyle w:val="af2"/>
        <w:tblW w:w="10065" w:type="dxa"/>
        <w:tblInd w:w="-459" w:type="dxa"/>
        <w:tblLook w:val="04A0" w:firstRow="1" w:lastRow="0" w:firstColumn="1" w:lastColumn="0" w:noHBand="0" w:noVBand="1"/>
      </w:tblPr>
      <w:tblGrid>
        <w:gridCol w:w="3573"/>
        <w:gridCol w:w="6492"/>
      </w:tblGrid>
      <w:tr w:rsidR="003B5B64" w:rsidTr="003B5B64">
        <w:trPr>
          <w:trHeight w:val="1085"/>
        </w:trPr>
        <w:tc>
          <w:tcPr>
            <w:tcW w:w="3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459"/>
              <w:jc w:val="center"/>
              <w:rPr>
                <w:b/>
                <w:sz w:val="28"/>
                <w:szCs w:val="28"/>
              </w:rPr>
            </w:pPr>
            <w:r>
              <w:rPr>
                <w:b/>
              </w:rPr>
              <w:t>Формы организации образовательной деятельности</w:t>
            </w:r>
          </w:p>
        </w:tc>
        <w:tc>
          <w:tcPr>
            <w:tcW w:w="64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left="5" w:right="-143" w:firstLine="567"/>
              <w:jc w:val="center"/>
              <w:rPr>
                <w:b/>
              </w:rPr>
            </w:pPr>
            <w:r>
              <w:rPr>
                <w:b/>
              </w:rPr>
              <w:t>Направление деятельности педагога (воспитателя)</w:t>
            </w:r>
          </w:p>
        </w:tc>
      </w:tr>
      <w:tr w:rsidR="003B5B64" w:rsidTr="003B5B64">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sz w:val="28"/>
                <w:szCs w:val="28"/>
              </w:rPr>
            </w:pPr>
            <w:r>
              <w:rPr>
                <w:b/>
              </w:rPr>
              <w:t>Коллективная образовательная деятельность в утренний период  времени</w:t>
            </w:r>
          </w:p>
        </w:tc>
        <w:tc>
          <w:tcPr>
            <w:tcW w:w="6492" w:type="dxa"/>
            <w:tcBorders>
              <w:top w:val="single" w:sz="4" w:space="0" w:color="auto"/>
              <w:left w:val="single" w:sz="4" w:space="0" w:color="auto"/>
              <w:bottom w:val="single" w:sz="4" w:space="0" w:color="auto"/>
              <w:right w:val="single" w:sz="4" w:space="0" w:color="auto"/>
            </w:tcBorders>
            <w:shd w:val="clear" w:color="auto" w:fill="auto"/>
            <w:hideMark/>
          </w:tcPr>
          <w:p w:rsidR="003B5B64" w:rsidRPr="002022FC" w:rsidRDefault="003B5B64" w:rsidP="003B5B64">
            <w:pPr>
              <w:ind w:left="5" w:right="-143" w:firstLine="567"/>
            </w:pPr>
            <w:r w:rsidRPr="002022FC">
              <w:t>1.По</w:t>
            </w:r>
            <w:r>
              <w:t>о</w:t>
            </w:r>
            <w:r w:rsidRPr="002022FC">
              <w:t>щрять детские наблюдения за деятельностью взрослых (подготовка к завтраку).</w:t>
            </w:r>
          </w:p>
          <w:p w:rsidR="003B5B64" w:rsidRDefault="003B5B64" w:rsidP="003B5B64">
            <w:pPr>
              <w:ind w:left="5" w:right="-143" w:firstLine="567"/>
            </w:pPr>
            <w:r>
              <w:t>2. Помощь в организации индивидуальной игры, игры небольшими подгруппами (дидактические, развивающие, сюжетные, музыкальные).</w:t>
            </w:r>
          </w:p>
          <w:p w:rsidR="003B5B64" w:rsidRDefault="003B5B64" w:rsidP="003B5B64">
            <w:pPr>
              <w:ind w:left="5" w:right="-143" w:firstLine="567"/>
            </w:pPr>
            <w:r>
              <w:t>3. Индивидуальные беседы с детьми.</w:t>
            </w:r>
          </w:p>
          <w:p w:rsidR="003B5B64" w:rsidRDefault="003B5B64" w:rsidP="003B5B64">
            <w:pPr>
              <w:ind w:left="5" w:right="-143" w:firstLine="567"/>
            </w:pPr>
            <w:r>
              <w:t>4. Создание игровых ситуаций, ситуаций общения.</w:t>
            </w:r>
          </w:p>
          <w:p w:rsidR="003B5B64" w:rsidRDefault="003B5B64" w:rsidP="003B5B64">
            <w:pPr>
              <w:ind w:left="5" w:right="-143" w:firstLine="567"/>
            </w:pPr>
            <w:r>
              <w:t>5. Рассматривание сюжетных картинок, иллюстраций детских книг.</w:t>
            </w:r>
          </w:p>
          <w:p w:rsidR="003B5B64" w:rsidRDefault="003B5B64" w:rsidP="003B5B64">
            <w:pPr>
              <w:ind w:left="5" w:right="-143" w:firstLine="567"/>
            </w:pPr>
            <w:r>
              <w:t>6. Организация двигательной деятельности.</w:t>
            </w:r>
          </w:p>
          <w:p w:rsidR="003B5B64" w:rsidRDefault="003B5B64" w:rsidP="003B5B64">
            <w:pPr>
              <w:ind w:left="5" w:right="-143" w:firstLine="567"/>
              <w:rPr>
                <w:b/>
                <w:sz w:val="28"/>
                <w:szCs w:val="28"/>
              </w:rPr>
            </w:pPr>
          </w:p>
        </w:tc>
      </w:tr>
      <w:tr w:rsidR="003B5B64" w:rsidTr="003B5B64">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sz w:val="28"/>
                <w:szCs w:val="28"/>
              </w:rPr>
            </w:pPr>
            <w:r>
              <w:rPr>
                <w:b/>
              </w:rPr>
              <w:t>Коллективная образовательная деятельность  во время прогулки</w:t>
            </w:r>
          </w:p>
        </w:tc>
        <w:tc>
          <w:tcPr>
            <w:tcW w:w="6492"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left="5" w:right="-143" w:firstLine="567"/>
            </w:pPr>
            <w:r>
              <w:t>1. Организация наблюдения за объектами и явлениями природы.</w:t>
            </w:r>
          </w:p>
          <w:p w:rsidR="003B5B64" w:rsidRDefault="003B5B64" w:rsidP="003B5B64">
            <w:pPr>
              <w:ind w:left="5" w:right="-143" w:firstLine="567"/>
            </w:pPr>
            <w:r>
              <w:t>2.Организация подвижных игр.</w:t>
            </w:r>
          </w:p>
          <w:p w:rsidR="003B5B64" w:rsidRDefault="003B5B64" w:rsidP="003B5B64">
            <w:pPr>
              <w:ind w:left="5" w:right="-143" w:firstLine="567"/>
            </w:pPr>
            <w:r>
              <w:t>3. Организация игры с песком, снегом.</w:t>
            </w:r>
          </w:p>
          <w:p w:rsidR="003B5B64" w:rsidRDefault="003B5B64" w:rsidP="003B5B64">
            <w:pPr>
              <w:ind w:left="5" w:right="-143" w:firstLine="567"/>
            </w:pPr>
            <w:r>
              <w:t>4. Организация трудовой деятельности (собрать игрушки, выносной материал в корзину).</w:t>
            </w:r>
          </w:p>
          <w:p w:rsidR="003B5B64" w:rsidRDefault="003B5B64" w:rsidP="003B5B64">
            <w:pPr>
              <w:ind w:left="5" w:right="-143" w:firstLine="567"/>
              <w:rPr>
                <w:b/>
                <w:sz w:val="28"/>
                <w:szCs w:val="28"/>
              </w:rPr>
            </w:pPr>
          </w:p>
        </w:tc>
      </w:tr>
      <w:tr w:rsidR="003B5B64" w:rsidTr="003B5B64">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sz w:val="28"/>
                <w:szCs w:val="28"/>
              </w:rPr>
            </w:pPr>
            <w:r>
              <w:rPr>
                <w:b/>
              </w:rPr>
              <w:t>Индивидуальная и групповая образовательная деятельность  во второй половине дня</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3B5B64" w:rsidRPr="002022FC" w:rsidRDefault="003B5B64" w:rsidP="003B5B64">
            <w:pPr>
              <w:ind w:left="5" w:right="-143" w:firstLine="567"/>
            </w:pPr>
            <w:r w:rsidRPr="002022FC">
              <w:t>1.Наблюдение за свободной игровой деятельностью.</w:t>
            </w:r>
          </w:p>
          <w:p w:rsidR="003B5B64" w:rsidRDefault="003B5B64" w:rsidP="003B5B64">
            <w:pPr>
              <w:ind w:left="5" w:right="-143" w:firstLine="567"/>
            </w:pPr>
            <w:r>
              <w:t>2. Помощь в организации индивидуальной игры, игры небольшими подгруппами (дидактические, развивающие, сюжетные, музыкальные).</w:t>
            </w:r>
          </w:p>
          <w:p w:rsidR="003B5B64" w:rsidRDefault="003B5B64" w:rsidP="003B5B64">
            <w:pPr>
              <w:ind w:left="5" w:right="-143" w:firstLine="567"/>
            </w:pPr>
            <w:r>
              <w:t>3. Индивидуальные беседы с детьми.</w:t>
            </w:r>
          </w:p>
          <w:p w:rsidR="003B5B64" w:rsidRDefault="003B5B64" w:rsidP="003B5B64">
            <w:pPr>
              <w:ind w:left="5" w:right="-143" w:firstLine="567"/>
              <w:rPr>
                <w:b/>
                <w:sz w:val="28"/>
                <w:szCs w:val="28"/>
              </w:rPr>
            </w:pPr>
          </w:p>
        </w:tc>
      </w:tr>
    </w:tbl>
    <w:p w:rsidR="003B5B64" w:rsidRDefault="003B5B64" w:rsidP="003B5B64">
      <w:pPr>
        <w:ind w:left="-567" w:right="-143" w:firstLine="709"/>
        <w:rPr>
          <w:b/>
          <w:sz w:val="28"/>
          <w:szCs w:val="28"/>
        </w:rPr>
      </w:pPr>
    </w:p>
    <w:p w:rsidR="003B5B64" w:rsidRPr="00402060" w:rsidRDefault="003B5B64" w:rsidP="003B5B64">
      <w:pPr>
        <w:ind w:left="-567" w:right="-143" w:firstLine="709"/>
        <w:jc w:val="center"/>
        <w:rPr>
          <w:i/>
        </w:rPr>
      </w:pPr>
      <w:r w:rsidRPr="00402060">
        <w:rPr>
          <w:i/>
        </w:rPr>
        <w:t>Способы и методы реализации Федеральной программы в соответствии с видом детской деятельности и возрастными особенностями детей 3 - 4 лет</w:t>
      </w:r>
    </w:p>
    <w:p w:rsidR="003B5B64" w:rsidRPr="00402060" w:rsidRDefault="003B5B64" w:rsidP="003B5B64">
      <w:pPr>
        <w:ind w:left="-567" w:right="-143" w:firstLine="709"/>
        <w:jc w:val="center"/>
        <w:rPr>
          <w:i/>
        </w:rPr>
      </w:pPr>
    </w:p>
    <w:p w:rsidR="003B5B64" w:rsidRDefault="003B5B64" w:rsidP="003B5B64">
      <w:pPr>
        <w:ind w:left="-567" w:right="-143" w:firstLine="709"/>
      </w:pPr>
      <w:r>
        <w:rPr>
          <w:b/>
          <w:bCs/>
          <w:color w:val="333333"/>
          <w:shd w:val="clear" w:color="auto" w:fill="FFFFFF"/>
        </w:rPr>
        <w:lastRenderedPageBreak/>
        <w:t>Способы</w:t>
      </w:r>
      <w:r>
        <w:rPr>
          <w:color w:val="333333"/>
          <w:shd w:val="clear" w:color="auto" w:fill="FFFFFF"/>
        </w:rPr>
        <w:t> </w:t>
      </w:r>
      <w:r>
        <w:rPr>
          <w:bCs/>
          <w:color w:val="333333"/>
          <w:shd w:val="clear" w:color="auto" w:fill="FFFFFF"/>
        </w:rPr>
        <w:t>проявления</w:t>
      </w:r>
      <w:r>
        <w:rPr>
          <w:color w:val="333333"/>
          <w:shd w:val="clear" w:color="auto" w:fill="FFFFFF"/>
        </w:rPr>
        <w:t> </w:t>
      </w:r>
      <w:r>
        <w:rPr>
          <w:bCs/>
          <w:color w:val="333333"/>
          <w:shd w:val="clear" w:color="auto" w:fill="FFFFFF"/>
        </w:rPr>
        <w:t>активности</w:t>
      </w:r>
      <w:r>
        <w:rPr>
          <w:color w:val="333333"/>
          <w:shd w:val="clear" w:color="auto" w:fill="FFFFFF"/>
        </w:rPr>
        <w:t> </w:t>
      </w:r>
      <w:r>
        <w:rPr>
          <w:bCs/>
          <w:color w:val="333333"/>
          <w:shd w:val="clear" w:color="auto" w:fill="FFFFFF"/>
        </w:rPr>
        <w:t>ребенка</w:t>
      </w:r>
      <w:r>
        <w:rPr>
          <w:color w:val="333333"/>
          <w:shd w:val="clear" w:color="auto" w:fill="FFFFFF"/>
        </w:rPr>
        <w:t> </w:t>
      </w:r>
      <w:r>
        <w:rPr>
          <w:bCs/>
          <w:color w:val="333333"/>
          <w:shd w:val="clear" w:color="auto" w:fill="FFFFFF"/>
        </w:rPr>
        <w:t>в</w:t>
      </w:r>
      <w:r>
        <w:rPr>
          <w:color w:val="333333"/>
          <w:shd w:val="clear" w:color="auto" w:fill="FFFFFF"/>
        </w:rPr>
        <w:t> </w:t>
      </w:r>
      <w:r>
        <w:rPr>
          <w:bCs/>
          <w:color w:val="333333"/>
          <w:shd w:val="clear" w:color="auto" w:fill="FFFFFF"/>
        </w:rPr>
        <w:t xml:space="preserve">игре - это игровые действия,целью </w:t>
      </w:r>
      <w:r>
        <w:t>которых является получение положительных эмоций, новых знаний, умений и навыков, развитие личностных качеств и отношений с окружающими.</w:t>
      </w:r>
    </w:p>
    <w:p w:rsidR="003B5B64" w:rsidRDefault="003B5B64" w:rsidP="003B5B64">
      <w:pPr>
        <w:ind w:left="-567" w:right="-143" w:firstLine="709"/>
        <w:rPr>
          <w:b/>
        </w:rPr>
      </w:pPr>
    </w:p>
    <w:tbl>
      <w:tblPr>
        <w:tblStyle w:val="af2"/>
        <w:tblW w:w="10065" w:type="dxa"/>
        <w:tblInd w:w="-459" w:type="dxa"/>
        <w:tblLook w:val="04A0" w:firstRow="1" w:lastRow="0" w:firstColumn="1" w:lastColumn="0" w:noHBand="0" w:noVBand="1"/>
      </w:tblPr>
      <w:tblGrid>
        <w:gridCol w:w="3006"/>
        <w:gridCol w:w="2948"/>
        <w:gridCol w:w="4111"/>
      </w:tblGrid>
      <w:tr w:rsidR="003B5B64" w:rsidTr="003B5B64">
        <w:trPr>
          <w:trHeight w:val="1273"/>
        </w:trPr>
        <w:tc>
          <w:tcPr>
            <w:tcW w:w="3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459"/>
              <w:jc w:val="center"/>
              <w:rPr>
                <w:b/>
              </w:rPr>
            </w:pPr>
            <w:r>
              <w:rPr>
                <w:b/>
              </w:rPr>
              <w:t>Способы  взаимодействия в разных видах деятельности</w:t>
            </w:r>
          </w:p>
        </w:tc>
        <w:tc>
          <w:tcPr>
            <w:tcW w:w="2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firstLine="430"/>
              <w:jc w:val="center"/>
              <w:rPr>
                <w:b/>
              </w:rPr>
            </w:pPr>
            <w:r>
              <w:rPr>
                <w:b/>
              </w:rPr>
              <w:t>Методы, используемые педагогом, воспитателем</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459"/>
              <w:jc w:val="center"/>
              <w:rPr>
                <w:b/>
              </w:rPr>
            </w:pPr>
            <w:r>
              <w:rPr>
                <w:b/>
              </w:rPr>
              <w:t>Результат применения метода</w:t>
            </w: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Игровая деятельность</w:t>
            </w:r>
          </w:p>
        </w:tc>
        <w:tc>
          <w:tcPr>
            <w:tcW w:w="2948"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30"/>
            </w:pPr>
            <w:r>
              <w:t>Словесные, практические, наглядные, репродуктивные</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 ребенок проявляет интерес к сюжетно-ролевой игре, режиссерской игре,</w:t>
            </w:r>
          </w:p>
          <w:p w:rsidR="003B5B64" w:rsidRDefault="003B5B64" w:rsidP="003B5B64">
            <w:pPr>
              <w:ind w:right="-143" w:firstLine="459"/>
            </w:pPr>
            <w:r>
              <w:t>игре со строительными материалами, дидактической игре, театрализованной игре.</w:t>
            </w: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Экспериментирование</w:t>
            </w:r>
          </w:p>
        </w:tc>
        <w:tc>
          <w:tcPr>
            <w:tcW w:w="2948"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30"/>
            </w:pPr>
            <w:r>
              <w:t>Исследовательские,</w:t>
            </w:r>
          </w:p>
          <w:p w:rsidR="003B5B64" w:rsidRDefault="003B5B64" w:rsidP="003B5B64">
            <w:r>
              <w:t>словесные, практические, наглядные.</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 ребенок проявляет активность в играх-экспериментированиях с разными материалами.</w:t>
            </w: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Речевая деятельность</w:t>
            </w:r>
          </w:p>
        </w:tc>
        <w:tc>
          <w:tcPr>
            <w:tcW w:w="2948"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30"/>
            </w:pPr>
            <w:r>
              <w:t>Словесные, практические, наглядные</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 ребенок проявляет  речевую активность в свободном общении со взрослыми и детьми.</w:t>
            </w: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Двигательная деятельность</w:t>
            </w:r>
          </w:p>
        </w:tc>
        <w:tc>
          <w:tcPr>
            <w:tcW w:w="2948"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30"/>
            </w:pPr>
            <w:r>
              <w:t>Практические, наглядные.</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 ребенок проявляет двигательную активность в подвижных играх, спортивных играх, эстафетах.</w:t>
            </w: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Художественно-творческая деятельность</w:t>
            </w:r>
          </w:p>
        </w:tc>
        <w:tc>
          <w:tcPr>
            <w:tcW w:w="2948"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30"/>
            </w:pPr>
            <w:r>
              <w:t>Словесные, практические, наглядные</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 ребенок проявляет творческую активность в изобразительной и музыкальной деятельности.</w:t>
            </w:r>
          </w:p>
        </w:tc>
      </w:tr>
      <w:tr w:rsidR="003B5B64" w:rsidTr="003B5B64">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rPr>
            </w:pPr>
            <w:r>
              <w:t>Трудовая деятельность</w:t>
            </w:r>
          </w:p>
        </w:tc>
        <w:tc>
          <w:tcPr>
            <w:tcW w:w="2948"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30"/>
            </w:pPr>
            <w:r>
              <w:t>Словесные, практические, наглядные</w:t>
            </w:r>
          </w:p>
          <w:p w:rsidR="003B5B64" w:rsidRDefault="003B5B64" w:rsidP="003B5B64">
            <w:pPr>
              <w:ind w:firstLine="430"/>
            </w:pP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pPr>
            <w:r>
              <w:t>- ребенок проявляет трудовую активность в повседневной жизни.</w:t>
            </w:r>
          </w:p>
        </w:tc>
      </w:tr>
    </w:tbl>
    <w:p w:rsidR="003B5B64" w:rsidRDefault="003B5B64" w:rsidP="003B5B64">
      <w:pPr>
        <w:ind w:left="-567" w:right="-143" w:firstLine="709"/>
      </w:pPr>
    </w:p>
    <w:p w:rsidR="003B5B64" w:rsidRPr="00402060" w:rsidRDefault="00754A8C" w:rsidP="003B5B64">
      <w:pPr>
        <w:pStyle w:val="a9"/>
        <w:ind w:left="-567" w:right="-143" w:firstLine="709"/>
        <w:jc w:val="center"/>
        <w:rPr>
          <w:rFonts w:ascii="Times New Roman" w:hAnsi="Times New Roman"/>
          <w:i/>
          <w:sz w:val="24"/>
          <w:szCs w:val="24"/>
        </w:rPr>
      </w:pPr>
      <w:r w:rsidRPr="00402060">
        <w:rPr>
          <w:rFonts w:ascii="Times New Roman" w:hAnsi="Times New Roman"/>
          <w:i/>
          <w:sz w:val="24"/>
          <w:szCs w:val="24"/>
        </w:rPr>
        <w:t>Средств</w:t>
      </w:r>
      <w:r w:rsidR="003B5B64" w:rsidRPr="00402060">
        <w:rPr>
          <w:rFonts w:ascii="Times New Roman" w:hAnsi="Times New Roman"/>
          <w:i/>
          <w:sz w:val="24"/>
          <w:szCs w:val="24"/>
        </w:rPr>
        <w:t>а</w:t>
      </w:r>
      <w:r w:rsidRPr="00402060">
        <w:rPr>
          <w:rFonts w:ascii="Times New Roman" w:hAnsi="Times New Roman"/>
          <w:i/>
          <w:sz w:val="24"/>
          <w:szCs w:val="24"/>
          <w:lang w:val="ru-RU"/>
        </w:rPr>
        <w:t xml:space="preserve"> </w:t>
      </w:r>
      <w:r w:rsidR="003B5B64" w:rsidRPr="00402060">
        <w:rPr>
          <w:rFonts w:ascii="Times New Roman" w:hAnsi="Times New Roman"/>
          <w:i/>
          <w:sz w:val="24"/>
          <w:szCs w:val="24"/>
        </w:rPr>
        <w:t>реализации программы</w:t>
      </w:r>
    </w:p>
    <w:p w:rsidR="003B5B64" w:rsidRDefault="003B5B64" w:rsidP="003B5B64">
      <w:pPr>
        <w:pStyle w:val="a9"/>
        <w:ind w:left="-567" w:right="-143" w:firstLine="709"/>
        <w:rPr>
          <w:rFonts w:ascii="Times New Roman" w:hAnsi="Times New Roman"/>
          <w:b/>
          <w:sz w:val="24"/>
          <w:szCs w:val="24"/>
        </w:rPr>
      </w:pPr>
    </w:p>
    <w:tbl>
      <w:tblPr>
        <w:tblStyle w:val="af2"/>
        <w:tblW w:w="10065" w:type="dxa"/>
        <w:tblInd w:w="-459" w:type="dxa"/>
        <w:tblLook w:val="04A0" w:firstRow="1" w:lastRow="0" w:firstColumn="1" w:lastColumn="0" w:noHBand="0" w:noVBand="1"/>
      </w:tblPr>
      <w:tblGrid>
        <w:gridCol w:w="3006"/>
        <w:gridCol w:w="7059"/>
      </w:tblGrid>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3B5B64" w:rsidRDefault="003B5B64" w:rsidP="003B5B64">
            <w:pPr>
              <w:pStyle w:val="a9"/>
              <w:ind w:right="-143" w:firstLine="459"/>
              <w:jc w:val="center"/>
              <w:rPr>
                <w:rFonts w:ascii="Times New Roman" w:hAnsi="Times New Roman"/>
                <w:b/>
                <w:sz w:val="24"/>
                <w:szCs w:val="24"/>
              </w:rPr>
            </w:pPr>
            <w:r>
              <w:rPr>
                <w:rFonts w:ascii="Times New Roman" w:hAnsi="Times New Roman"/>
                <w:b/>
                <w:sz w:val="24"/>
                <w:szCs w:val="24"/>
              </w:rPr>
              <w:t>Перечень средств реализации программы</w:t>
            </w:r>
          </w:p>
          <w:p w:rsidR="003B5B64" w:rsidRDefault="003B5B64" w:rsidP="003B5B64">
            <w:pPr>
              <w:pStyle w:val="a9"/>
              <w:ind w:right="-143" w:firstLine="459"/>
              <w:jc w:val="center"/>
              <w:rPr>
                <w:rFonts w:ascii="Times New Roman" w:hAnsi="Times New Roman"/>
                <w:b/>
                <w:sz w:val="24"/>
                <w:szCs w:val="24"/>
              </w:rPr>
            </w:pPr>
          </w:p>
        </w:tc>
        <w:tc>
          <w:tcPr>
            <w:tcW w:w="7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pStyle w:val="a9"/>
              <w:ind w:right="-143" w:firstLine="572"/>
              <w:jc w:val="center"/>
              <w:rPr>
                <w:rFonts w:ascii="Times New Roman" w:hAnsi="Times New Roman"/>
                <w:b/>
                <w:sz w:val="24"/>
                <w:szCs w:val="24"/>
              </w:rPr>
            </w:pPr>
            <w:r>
              <w:rPr>
                <w:rFonts w:ascii="Times New Roman" w:hAnsi="Times New Roman"/>
                <w:b/>
                <w:sz w:val="24"/>
                <w:szCs w:val="24"/>
              </w:rPr>
              <w:t>Перечень материалов</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459"/>
              <w:rPr>
                <w:rFonts w:ascii="Times New Roman" w:hAnsi="Times New Roman"/>
                <w:sz w:val="24"/>
                <w:szCs w:val="24"/>
              </w:rPr>
            </w:pPr>
            <w:r>
              <w:rPr>
                <w:rFonts w:ascii="Times New Roman" w:hAnsi="Times New Roman"/>
                <w:sz w:val="24"/>
                <w:szCs w:val="24"/>
                <w:lang w:eastAsia="ru-RU"/>
              </w:rPr>
              <w:t>Демонстрационные, раздаточные</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spacing w:after="105"/>
              <w:ind w:right="-143" w:firstLine="572"/>
            </w:pPr>
            <w:r>
              <w:t>Настольно-дидактические пособия: серия «Мир в картинках» плакаты большого формата, картинки-половинки, сенсорные квадраты, счетные дощечки, плоскостной театр на столе.</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459"/>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двигательного центра (уголка)</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572"/>
              <w:jc w:val="both"/>
            </w:pPr>
            <w:r>
              <w:t xml:space="preserve">Оборудование для ходьбы, бега, ползания, лазанья, прыгания, занятий с мячом. </w:t>
            </w:r>
          </w:p>
          <w:p w:rsidR="003B5B64" w:rsidRDefault="003B5B64" w:rsidP="003B5B64">
            <w:pPr>
              <w:spacing w:after="105"/>
              <w:ind w:right="-143" w:firstLine="572"/>
            </w:pPr>
          </w:p>
          <w:p w:rsidR="003B5B64" w:rsidRPr="003B5B64" w:rsidRDefault="003B5B64" w:rsidP="003B5B64">
            <w:pPr>
              <w:pStyle w:val="a9"/>
              <w:ind w:right="-143" w:firstLine="572"/>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459"/>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книжного центра (уголка)</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572"/>
            </w:pPr>
            <w:r>
              <w:t>Книги для детского чтения, в том числе аудиокниги, иллюстративный материал.</w:t>
            </w:r>
          </w:p>
          <w:p w:rsidR="003B5B64" w:rsidRPr="003B5B64" w:rsidRDefault="003B5B64" w:rsidP="003B5B64">
            <w:pPr>
              <w:pStyle w:val="a9"/>
              <w:ind w:right="-143" w:firstLine="572"/>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459"/>
              <w:rPr>
                <w:rFonts w:ascii="Times New Roman" w:hAnsi="Times New Roman"/>
                <w:sz w:val="24"/>
                <w:szCs w:val="24"/>
                <w:lang w:eastAsia="ru-RU"/>
              </w:rPr>
            </w:pPr>
            <w:r>
              <w:rPr>
                <w:rFonts w:ascii="Times New Roman" w:hAnsi="Times New Roman"/>
                <w:sz w:val="24"/>
                <w:szCs w:val="24"/>
                <w:lang w:eastAsia="ru-RU"/>
              </w:rPr>
              <w:t>Оборудование для продуктивной деятельности</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572"/>
              <w:jc w:val="both"/>
            </w:pPr>
            <w:r>
              <w:t>Оборудование и материалы для лепки, аппликации, рисования и конструирования.</w:t>
            </w:r>
          </w:p>
          <w:p w:rsidR="003B5B64" w:rsidRPr="003B5B64" w:rsidRDefault="003B5B64" w:rsidP="003B5B64">
            <w:pPr>
              <w:pStyle w:val="a9"/>
              <w:ind w:right="-143" w:firstLine="572"/>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459"/>
              <w:rPr>
                <w:rFonts w:ascii="Times New Roman" w:hAnsi="Times New Roman"/>
                <w:sz w:val="24"/>
                <w:szCs w:val="24"/>
                <w:lang w:eastAsia="ru-RU"/>
              </w:rPr>
            </w:pPr>
            <w:r>
              <w:rPr>
                <w:rFonts w:ascii="Times New Roman" w:hAnsi="Times New Roman"/>
                <w:sz w:val="24"/>
                <w:szCs w:val="24"/>
                <w:lang w:eastAsia="ru-RU"/>
              </w:rPr>
              <w:t>Оборудование для музыкальной деятельности</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572"/>
            </w:pPr>
            <w:r>
              <w:t>Детские музыкальные инструменты: набор игрушек из пяти инструментов, дидактический материал.</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459"/>
              <w:rPr>
                <w:rFonts w:ascii="Times New Roman" w:hAnsi="Times New Roman"/>
                <w:sz w:val="24"/>
                <w:szCs w:val="24"/>
                <w:lang w:val="ru-RU" w:eastAsia="ru-RU"/>
              </w:rPr>
            </w:pPr>
            <w:r w:rsidRPr="003B5B64">
              <w:rPr>
                <w:rFonts w:ascii="Times New Roman" w:hAnsi="Times New Roman"/>
                <w:sz w:val="24"/>
                <w:szCs w:val="24"/>
                <w:lang w:val="ru-RU" w:eastAsia="ru-RU"/>
              </w:rPr>
              <w:lastRenderedPageBreak/>
              <w:t>Оборудование для разных видов труда</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572"/>
            </w:pPr>
            <w:r>
              <w:t>Трудовой инвентарь.</w:t>
            </w:r>
          </w:p>
        </w:tc>
      </w:tr>
    </w:tbl>
    <w:p w:rsidR="003B5B64" w:rsidRDefault="003B5B64" w:rsidP="003B5B64">
      <w:pPr>
        <w:pStyle w:val="c2"/>
        <w:shd w:val="clear" w:color="auto" w:fill="FFFFFF"/>
        <w:spacing w:before="0" w:beforeAutospacing="0" w:after="0" w:afterAutospacing="0"/>
        <w:ind w:left="-567" w:right="-143" w:firstLine="709"/>
        <w:rPr>
          <w:rStyle w:val="c0"/>
          <w:color w:val="000000"/>
          <w:sz w:val="28"/>
          <w:szCs w:val="28"/>
        </w:rPr>
      </w:pPr>
    </w:p>
    <w:p w:rsidR="003B5B64" w:rsidRPr="00402060" w:rsidRDefault="003B5B64" w:rsidP="003B5B64">
      <w:pPr>
        <w:pStyle w:val="c2"/>
        <w:shd w:val="clear" w:color="auto" w:fill="FFFFFF"/>
        <w:spacing w:before="0" w:beforeAutospacing="0" w:after="0" w:afterAutospacing="0"/>
        <w:ind w:left="-567" w:right="-143" w:firstLine="709"/>
        <w:rPr>
          <w:rStyle w:val="c0"/>
          <w:i/>
          <w:color w:val="000000"/>
        </w:rPr>
      </w:pPr>
      <w:r w:rsidRPr="00402060">
        <w:rPr>
          <w:rStyle w:val="c0"/>
          <w:i/>
          <w:color w:val="000000"/>
        </w:rPr>
        <w:t>От 4 лет до 5 лет</w:t>
      </w:r>
    </w:p>
    <w:p w:rsidR="003B5B64" w:rsidRPr="00402060" w:rsidRDefault="003B5B64" w:rsidP="003B5B64">
      <w:pPr>
        <w:pStyle w:val="c2"/>
        <w:shd w:val="clear" w:color="auto" w:fill="FFFFFF"/>
        <w:spacing w:before="0" w:beforeAutospacing="0" w:after="0" w:afterAutospacing="0"/>
        <w:ind w:left="-567" w:right="-143" w:firstLine="709"/>
        <w:rPr>
          <w:rStyle w:val="c0"/>
          <w:i/>
          <w:color w:val="000000"/>
          <w:sz w:val="28"/>
          <w:szCs w:val="28"/>
        </w:rPr>
      </w:pPr>
    </w:p>
    <w:p w:rsidR="003B5B64" w:rsidRPr="00402060" w:rsidRDefault="003B5B64" w:rsidP="003B5B64">
      <w:pPr>
        <w:ind w:left="-567" w:right="-143"/>
        <w:jc w:val="center"/>
        <w:rPr>
          <w:i/>
        </w:rPr>
      </w:pPr>
      <w:r w:rsidRPr="00402060">
        <w:rPr>
          <w:i/>
        </w:rPr>
        <w:t>Формы организации детско-взрослой (партнерской) деятельности</w:t>
      </w:r>
    </w:p>
    <w:p w:rsidR="003B5B64" w:rsidRPr="00402060" w:rsidRDefault="003B5B64" w:rsidP="003B5B64">
      <w:pPr>
        <w:ind w:left="-567" w:right="-143" w:firstLine="709"/>
        <w:jc w:val="center"/>
        <w:rPr>
          <w:rStyle w:val="c0"/>
          <w:i/>
          <w:color w:val="000000"/>
          <w:sz w:val="28"/>
          <w:szCs w:val="28"/>
        </w:rPr>
      </w:pPr>
      <w:r w:rsidRPr="00402060">
        <w:rPr>
          <w:i/>
        </w:rPr>
        <w:t>в ходе режимных моментов</w:t>
      </w:r>
    </w:p>
    <w:tbl>
      <w:tblPr>
        <w:tblStyle w:val="af2"/>
        <w:tblW w:w="10065" w:type="dxa"/>
        <w:tblInd w:w="-459" w:type="dxa"/>
        <w:tblLook w:val="04A0" w:firstRow="1" w:lastRow="0" w:firstColumn="1" w:lastColumn="0" w:noHBand="0" w:noVBand="1"/>
      </w:tblPr>
      <w:tblGrid>
        <w:gridCol w:w="3573"/>
        <w:gridCol w:w="6492"/>
      </w:tblGrid>
      <w:tr w:rsidR="003B5B64" w:rsidTr="00754A8C">
        <w:tc>
          <w:tcPr>
            <w:tcW w:w="3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459"/>
              <w:jc w:val="center"/>
              <w:rPr>
                <w:b/>
              </w:rPr>
            </w:pPr>
            <w:r>
              <w:rPr>
                <w:b/>
              </w:rPr>
              <w:t>Формы организации образовательной деятельности</w:t>
            </w:r>
          </w:p>
          <w:p w:rsidR="003B5B64" w:rsidRDefault="003B5B64" w:rsidP="003B5B64">
            <w:pPr>
              <w:ind w:right="-143" w:firstLine="459"/>
              <w:jc w:val="center"/>
            </w:pPr>
          </w:p>
        </w:tc>
        <w:tc>
          <w:tcPr>
            <w:tcW w:w="64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left="5" w:right="-143" w:firstLine="425"/>
              <w:jc w:val="center"/>
              <w:rPr>
                <w:b/>
              </w:rPr>
            </w:pPr>
            <w:r>
              <w:rPr>
                <w:b/>
              </w:rPr>
              <w:t>Направление деятельности педагога (воспитателя)</w:t>
            </w:r>
          </w:p>
        </w:tc>
      </w:tr>
      <w:tr w:rsidR="003B5B64" w:rsidTr="00754A8C">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sz w:val="28"/>
                <w:szCs w:val="28"/>
              </w:rPr>
            </w:pPr>
            <w:r>
              <w:rPr>
                <w:b/>
              </w:rPr>
              <w:t>Коллективная образовательная деятельность в утренний период  времени</w:t>
            </w:r>
          </w:p>
        </w:tc>
        <w:tc>
          <w:tcPr>
            <w:tcW w:w="6492"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left="5" w:right="-143" w:firstLine="425"/>
              <w:rPr>
                <w:rFonts w:ascii="Times New Roman" w:hAnsi="Times New Roman"/>
                <w:sz w:val="24"/>
                <w:szCs w:val="24"/>
                <w:lang w:val="ru-RU" w:eastAsia="ru-RU"/>
              </w:rPr>
            </w:pPr>
            <w:r w:rsidRPr="003B5B64">
              <w:rPr>
                <w:rFonts w:ascii="Times New Roman" w:eastAsia="Calibri" w:hAnsi="Times New Roman"/>
                <w:color w:val="000000"/>
                <w:sz w:val="24"/>
                <w:szCs w:val="24"/>
                <w:lang w:val="ru-RU" w:eastAsia="zh-CN"/>
              </w:rPr>
              <w:t xml:space="preserve">1.Доброжелательное приветствие детей. </w:t>
            </w:r>
            <w:r w:rsidRPr="003B5B64">
              <w:rPr>
                <w:rFonts w:ascii="Times New Roman" w:hAnsi="Times New Roman"/>
                <w:sz w:val="24"/>
                <w:szCs w:val="24"/>
                <w:lang w:val="ru-RU" w:eastAsia="ru-RU"/>
              </w:rPr>
              <w:t>Общение воспитателя с детьми: индивидуальные беседы, игры для общения и создания настроения у детей. Свободная игра.</w:t>
            </w:r>
          </w:p>
          <w:p w:rsidR="003B5B64" w:rsidRPr="003B5B64" w:rsidRDefault="003B5B64" w:rsidP="003B5B64">
            <w:pPr>
              <w:pStyle w:val="a9"/>
              <w:ind w:left="5" w:right="-143" w:firstLine="425"/>
              <w:rPr>
                <w:rFonts w:ascii="Times New Roman" w:hAnsi="Times New Roman"/>
                <w:sz w:val="24"/>
                <w:szCs w:val="24"/>
                <w:lang w:val="ru-RU" w:eastAsia="ru-RU"/>
              </w:rPr>
            </w:pPr>
            <w:r w:rsidRPr="003B5B64">
              <w:rPr>
                <w:rFonts w:ascii="Times New Roman" w:hAnsi="Times New Roman"/>
                <w:color w:val="000000"/>
                <w:sz w:val="24"/>
                <w:szCs w:val="24"/>
                <w:lang w:val="ru-RU"/>
              </w:rPr>
              <w:t>2.Работа по воспитанию у детей культурно-гигиенических навыков.</w:t>
            </w:r>
          </w:p>
          <w:p w:rsidR="003B5B64" w:rsidRPr="003B5B64" w:rsidRDefault="003B5B64" w:rsidP="003B5B64">
            <w:pPr>
              <w:pStyle w:val="a9"/>
              <w:ind w:left="5" w:right="-143" w:firstLine="425"/>
              <w:rPr>
                <w:rFonts w:ascii="Times New Roman" w:hAnsi="Times New Roman"/>
                <w:color w:val="000000"/>
                <w:sz w:val="24"/>
                <w:szCs w:val="24"/>
                <w:lang w:val="ru-RU"/>
              </w:rPr>
            </w:pPr>
            <w:r w:rsidRPr="003B5B64">
              <w:rPr>
                <w:rFonts w:ascii="Times New Roman" w:hAnsi="Times New Roman"/>
                <w:color w:val="000000"/>
                <w:sz w:val="24"/>
                <w:szCs w:val="24"/>
                <w:lang w:val="ru-RU"/>
              </w:rPr>
              <w:t>3.Наблюдения в уголке природе, за деятельностью взрослых (сервировка стола к завтраку).</w:t>
            </w:r>
          </w:p>
          <w:p w:rsidR="003B5B64" w:rsidRPr="003B5B64" w:rsidRDefault="003B5B64" w:rsidP="003B5B64">
            <w:pPr>
              <w:pStyle w:val="a9"/>
              <w:ind w:left="5" w:right="-143" w:firstLine="425"/>
              <w:rPr>
                <w:rFonts w:ascii="Times New Roman" w:hAnsi="Times New Roman"/>
                <w:sz w:val="24"/>
                <w:szCs w:val="24"/>
                <w:lang w:val="ru-RU"/>
              </w:rPr>
            </w:pPr>
            <w:r w:rsidRPr="003B5B64">
              <w:rPr>
                <w:rFonts w:ascii="Times New Roman" w:hAnsi="Times New Roman"/>
                <w:sz w:val="24"/>
                <w:szCs w:val="24"/>
                <w:lang w:val="ru-RU" w:eastAsia="ru-RU"/>
              </w:rPr>
              <w:t>4.</w:t>
            </w:r>
            <w:r w:rsidRPr="003B5B64">
              <w:rPr>
                <w:rFonts w:ascii="Times New Roman" w:hAnsi="Times New Roman"/>
                <w:sz w:val="24"/>
                <w:szCs w:val="24"/>
                <w:lang w:val="ru-RU"/>
              </w:rPr>
              <w:t xml:space="preserve"> Создание игровых ситуаций, ситуаций общения.</w:t>
            </w:r>
          </w:p>
          <w:p w:rsidR="003B5B64" w:rsidRPr="003B5B64" w:rsidRDefault="003B5B64" w:rsidP="003B5B64">
            <w:pPr>
              <w:pStyle w:val="a9"/>
              <w:ind w:left="5" w:right="-143" w:firstLine="425"/>
              <w:rPr>
                <w:rFonts w:ascii="Times New Roman" w:hAnsi="Times New Roman"/>
                <w:sz w:val="24"/>
                <w:szCs w:val="24"/>
                <w:lang w:val="ru-RU"/>
              </w:rPr>
            </w:pPr>
            <w:r w:rsidRPr="003B5B64">
              <w:rPr>
                <w:rFonts w:ascii="Times New Roman" w:hAnsi="Times New Roman"/>
                <w:sz w:val="24"/>
                <w:szCs w:val="24"/>
                <w:lang w:val="ru-RU"/>
              </w:rPr>
              <w:t>Поощрение проявления детской инициативы в игровом взаимодействии со сверстниками.</w:t>
            </w:r>
          </w:p>
          <w:p w:rsidR="003B5B64" w:rsidRPr="003B5B64" w:rsidRDefault="003B5B64" w:rsidP="003B5B64">
            <w:pPr>
              <w:pStyle w:val="a9"/>
              <w:ind w:left="5" w:right="-143" w:firstLine="425"/>
              <w:rPr>
                <w:rFonts w:ascii="Times New Roman" w:hAnsi="Times New Roman"/>
                <w:sz w:val="24"/>
                <w:szCs w:val="24"/>
                <w:lang w:val="ru-RU"/>
              </w:rPr>
            </w:pPr>
            <w:r w:rsidRPr="003B5B64">
              <w:rPr>
                <w:rFonts w:ascii="Times New Roman" w:hAnsi="Times New Roman"/>
                <w:sz w:val="24"/>
                <w:szCs w:val="24"/>
                <w:lang w:val="ru-RU"/>
              </w:rPr>
              <w:t>5. Рассматривание сюжетных картинок, иллюстраций детских книг.</w:t>
            </w:r>
          </w:p>
          <w:p w:rsidR="003B5B64" w:rsidRDefault="003B5B64" w:rsidP="003B5B64">
            <w:pPr>
              <w:pStyle w:val="a9"/>
              <w:ind w:left="5" w:right="-143" w:firstLine="425"/>
              <w:rPr>
                <w:rFonts w:ascii="Times New Roman" w:hAnsi="Times New Roman"/>
                <w:sz w:val="24"/>
                <w:szCs w:val="24"/>
              </w:rPr>
            </w:pPr>
            <w:r w:rsidRPr="002022FC">
              <w:rPr>
                <w:rFonts w:ascii="Times New Roman" w:hAnsi="Times New Roman"/>
                <w:sz w:val="24"/>
                <w:szCs w:val="24"/>
              </w:rPr>
              <w:t>6. Организация двигательной деятельности.</w:t>
            </w:r>
          </w:p>
          <w:p w:rsidR="003B5B64" w:rsidRPr="00C41E07" w:rsidRDefault="003B5B64" w:rsidP="003B5B64">
            <w:pPr>
              <w:pStyle w:val="a9"/>
              <w:ind w:left="5" w:right="-143" w:firstLine="425"/>
              <w:rPr>
                <w:rFonts w:ascii="Times New Roman" w:hAnsi="Times New Roman"/>
                <w:sz w:val="24"/>
                <w:szCs w:val="24"/>
              </w:rPr>
            </w:pPr>
          </w:p>
        </w:tc>
      </w:tr>
      <w:tr w:rsidR="003B5B64" w:rsidTr="00754A8C">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sz w:val="28"/>
                <w:szCs w:val="28"/>
              </w:rPr>
            </w:pPr>
            <w:r>
              <w:rPr>
                <w:b/>
              </w:rPr>
              <w:t>Коллективная образовательная деятельность  во время прогулки</w:t>
            </w:r>
          </w:p>
        </w:tc>
        <w:tc>
          <w:tcPr>
            <w:tcW w:w="6492"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left="5" w:right="-143" w:firstLine="425"/>
            </w:pPr>
            <w:r>
              <w:t>1. Наблюдения за объектами и явлениями природы.</w:t>
            </w:r>
          </w:p>
          <w:p w:rsidR="003B5B64" w:rsidRDefault="003B5B64" w:rsidP="003B5B64">
            <w:pPr>
              <w:ind w:left="5" w:right="-143" w:firstLine="425"/>
            </w:pPr>
            <w:r>
              <w:t>2.Организация подвижных игр.</w:t>
            </w:r>
          </w:p>
          <w:p w:rsidR="003B5B64" w:rsidRDefault="003B5B64" w:rsidP="003B5B64">
            <w:pPr>
              <w:ind w:left="5" w:right="-143" w:firstLine="425"/>
            </w:pPr>
            <w:r>
              <w:t>3. Организация игры с песком, снегом.</w:t>
            </w:r>
          </w:p>
          <w:p w:rsidR="003B5B64" w:rsidRDefault="003B5B64" w:rsidP="003B5B64">
            <w:pPr>
              <w:ind w:left="5" w:right="-143" w:firstLine="425"/>
            </w:pPr>
            <w:r>
              <w:t>4. Организация трудовой деятельности.</w:t>
            </w:r>
          </w:p>
          <w:p w:rsidR="003B5B64" w:rsidRDefault="003B5B64" w:rsidP="003B5B64">
            <w:pPr>
              <w:ind w:left="5" w:right="-143" w:firstLine="425"/>
              <w:rPr>
                <w:color w:val="000000"/>
                <w:sz w:val="23"/>
                <w:szCs w:val="23"/>
              </w:rPr>
            </w:pPr>
            <w:r>
              <w:t>5.</w:t>
            </w:r>
            <w:r>
              <w:rPr>
                <w:color w:val="000000"/>
                <w:sz w:val="23"/>
                <w:szCs w:val="23"/>
              </w:rPr>
              <w:t xml:space="preserve"> Свободное общение воспитателя с детьми.</w:t>
            </w:r>
          </w:p>
          <w:p w:rsidR="003B5B64" w:rsidRDefault="003B5B64" w:rsidP="003B5B64">
            <w:pPr>
              <w:ind w:left="5" w:right="-143" w:firstLine="425"/>
            </w:pPr>
          </w:p>
        </w:tc>
      </w:tr>
      <w:tr w:rsidR="003B5B64" w:rsidTr="00754A8C">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59"/>
              <w:rPr>
                <w:b/>
                <w:sz w:val="28"/>
                <w:szCs w:val="28"/>
              </w:rPr>
            </w:pPr>
            <w:r>
              <w:rPr>
                <w:b/>
              </w:rPr>
              <w:t>Образовательная деятельность  во второй половине дня</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left="5" w:right="-143" w:firstLine="425"/>
            </w:pPr>
            <w:r>
              <w:t>1.Организация коллективной (совместной) игры детей и воспитателя.</w:t>
            </w:r>
          </w:p>
          <w:p w:rsidR="003B5B64" w:rsidRDefault="003B5B64" w:rsidP="003B5B64">
            <w:pPr>
              <w:ind w:left="5" w:right="-143" w:firstLine="425"/>
            </w:pPr>
            <w:r>
              <w:t>2.Чтение детской художественной литературы.</w:t>
            </w:r>
          </w:p>
          <w:p w:rsidR="003B5B64" w:rsidRDefault="003B5B64" w:rsidP="003B5B64">
            <w:pPr>
              <w:ind w:left="5" w:right="-143" w:firstLine="425"/>
            </w:pPr>
            <w:r>
              <w:t>3. Свободное общение.</w:t>
            </w:r>
          </w:p>
          <w:p w:rsidR="003B5B64" w:rsidRDefault="003B5B64" w:rsidP="003B5B64">
            <w:pPr>
              <w:ind w:left="5" w:right="-143" w:firstLine="425"/>
            </w:pPr>
            <w:r>
              <w:t>4. Организация игры в творческой мастерской.</w:t>
            </w:r>
          </w:p>
          <w:p w:rsidR="003B5B64" w:rsidRDefault="003B5B64" w:rsidP="003B5B64">
            <w:pPr>
              <w:ind w:left="5" w:right="-143" w:firstLine="425"/>
            </w:pPr>
            <w:r>
              <w:t>3. Индивидуальные беседы с детьми.</w:t>
            </w:r>
          </w:p>
          <w:p w:rsidR="003B5B64" w:rsidRDefault="003B5B64" w:rsidP="003B5B64">
            <w:pPr>
              <w:ind w:left="5" w:right="-143" w:firstLine="425"/>
              <w:rPr>
                <w:b/>
                <w:sz w:val="28"/>
                <w:szCs w:val="28"/>
              </w:rPr>
            </w:pPr>
          </w:p>
        </w:tc>
      </w:tr>
    </w:tbl>
    <w:p w:rsidR="003B5B64" w:rsidRDefault="003B5B64" w:rsidP="003B5B64">
      <w:pPr>
        <w:pStyle w:val="c2"/>
        <w:shd w:val="clear" w:color="auto" w:fill="FFFFFF"/>
        <w:spacing w:before="0" w:beforeAutospacing="0" w:after="0" w:afterAutospacing="0"/>
        <w:ind w:left="-567" w:right="-143" w:firstLine="709"/>
        <w:rPr>
          <w:rStyle w:val="c0"/>
          <w:color w:val="000000"/>
        </w:rPr>
      </w:pPr>
    </w:p>
    <w:p w:rsidR="003B5B64" w:rsidRDefault="003B5B64" w:rsidP="003B5B64">
      <w:pPr>
        <w:ind w:left="-567" w:right="-143" w:firstLine="709"/>
        <w:rPr>
          <w:b/>
        </w:rPr>
      </w:pPr>
    </w:p>
    <w:p w:rsidR="003B5B64" w:rsidRPr="00402060" w:rsidRDefault="003B5B64" w:rsidP="003B5B64">
      <w:pPr>
        <w:ind w:left="-567" w:right="-143" w:firstLine="709"/>
        <w:rPr>
          <w:i/>
        </w:rPr>
      </w:pPr>
      <w:r w:rsidRPr="00402060">
        <w:rPr>
          <w:i/>
        </w:rPr>
        <w:t>Способы и методы реализации Федеральной программы в соответствии с видом детской деятельности и возрастными особенностями детей 4 - 5 лет</w:t>
      </w:r>
    </w:p>
    <w:p w:rsidR="003B5B64" w:rsidRDefault="003B5B64" w:rsidP="003B5B64">
      <w:pPr>
        <w:ind w:left="-567" w:right="-143" w:firstLine="709"/>
        <w:rPr>
          <w:b/>
        </w:rPr>
      </w:pPr>
    </w:p>
    <w:p w:rsidR="003B5B64" w:rsidRDefault="003B5B64" w:rsidP="003B5B64">
      <w:pPr>
        <w:ind w:left="-567" w:right="-143" w:firstLine="709"/>
        <w:rPr>
          <w:rFonts w:eastAsia="Calibri"/>
          <w:bCs/>
          <w:color w:val="333333"/>
          <w:shd w:val="clear" w:color="auto" w:fill="FFFFFF"/>
        </w:rPr>
      </w:pPr>
      <w:r>
        <w:rPr>
          <w:b/>
          <w:bCs/>
          <w:color w:val="333333"/>
          <w:shd w:val="clear" w:color="auto" w:fill="FFFFFF"/>
        </w:rPr>
        <w:t>Способы</w:t>
      </w:r>
      <w:r>
        <w:rPr>
          <w:color w:val="333333"/>
          <w:shd w:val="clear" w:color="auto" w:fill="FFFFFF"/>
        </w:rPr>
        <w:t> </w:t>
      </w:r>
      <w:r>
        <w:rPr>
          <w:bCs/>
          <w:color w:val="333333"/>
          <w:shd w:val="clear" w:color="auto" w:fill="FFFFFF"/>
        </w:rPr>
        <w:t>проявления</w:t>
      </w:r>
      <w:r>
        <w:rPr>
          <w:color w:val="333333"/>
          <w:shd w:val="clear" w:color="auto" w:fill="FFFFFF"/>
        </w:rPr>
        <w:t> </w:t>
      </w:r>
      <w:r>
        <w:rPr>
          <w:bCs/>
          <w:color w:val="333333"/>
          <w:shd w:val="clear" w:color="auto" w:fill="FFFFFF"/>
        </w:rPr>
        <w:t>активности</w:t>
      </w:r>
      <w:r>
        <w:rPr>
          <w:color w:val="333333"/>
          <w:shd w:val="clear" w:color="auto" w:fill="FFFFFF"/>
        </w:rPr>
        <w:t> </w:t>
      </w:r>
      <w:r>
        <w:rPr>
          <w:bCs/>
          <w:color w:val="333333"/>
          <w:shd w:val="clear" w:color="auto" w:fill="FFFFFF"/>
        </w:rPr>
        <w:t>ребенка</w:t>
      </w:r>
      <w:r>
        <w:rPr>
          <w:color w:val="333333"/>
          <w:shd w:val="clear" w:color="auto" w:fill="FFFFFF"/>
        </w:rPr>
        <w:t> </w:t>
      </w:r>
      <w:r>
        <w:rPr>
          <w:bCs/>
          <w:color w:val="333333"/>
          <w:shd w:val="clear" w:color="auto" w:fill="FFFFFF"/>
        </w:rPr>
        <w:t>в</w:t>
      </w:r>
      <w:r>
        <w:rPr>
          <w:color w:val="333333"/>
          <w:shd w:val="clear" w:color="auto" w:fill="FFFFFF"/>
        </w:rPr>
        <w:t> </w:t>
      </w:r>
      <w:r>
        <w:rPr>
          <w:bCs/>
          <w:color w:val="333333"/>
          <w:shd w:val="clear" w:color="auto" w:fill="FFFFFF"/>
        </w:rPr>
        <w:t>игре - это игровые действия,</w:t>
      </w:r>
    </w:p>
    <w:p w:rsidR="003B5B64" w:rsidRDefault="003B5B64" w:rsidP="003B5B64">
      <w:pPr>
        <w:ind w:left="-567" w:right="-143" w:firstLine="709"/>
      </w:pPr>
      <w:r>
        <w:rPr>
          <w:bCs/>
          <w:color w:val="333333"/>
          <w:shd w:val="clear" w:color="auto" w:fill="FFFFFF"/>
        </w:rPr>
        <w:t xml:space="preserve">целью </w:t>
      </w:r>
      <w:r>
        <w:t>которых является получение положительных эмоций, новых знаний, умений и навыков, развитие личностных качеств и отношений с окружающими.</w:t>
      </w:r>
    </w:p>
    <w:p w:rsidR="003B5B64" w:rsidRDefault="003B5B64" w:rsidP="003B5B64">
      <w:pPr>
        <w:ind w:left="-567" w:right="-143" w:firstLine="709"/>
        <w:rPr>
          <w:b/>
          <w:bCs/>
          <w:color w:val="333333"/>
          <w:shd w:val="clear" w:color="auto" w:fill="FFFFFF"/>
        </w:rPr>
      </w:pPr>
    </w:p>
    <w:tbl>
      <w:tblPr>
        <w:tblStyle w:val="af2"/>
        <w:tblW w:w="10065" w:type="dxa"/>
        <w:tblInd w:w="-459" w:type="dxa"/>
        <w:tblLook w:val="04A0" w:firstRow="1" w:lastRow="0" w:firstColumn="1" w:lastColumn="0" w:noHBand="0" w:noVBand="1"/>
      </w:tblPr>
      <w:tblGrid>
        <w:gridCol w:w="2842"/>
        <w:gridCol w:w="2834"/>
        <w:gridCol w:w="4389"/>
      </w:tblGrid>
      <w:tr w:rsidR="003B5B64" w:rsidTr="00754A8C">
        <w:trPr>
          <w:trHeight w:val="1312"/>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317"/>
              <w:jc w:val="center"/>
              <w:rPr>
                <w:b/>
              </w:rPr>
            </w:pPr>
            <w:r>
              <w:rPr>
                <w:b/>
              </w:rPr>
              <w:t>Способы  взаимодействия в разных видах деятельности</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08" w:firstLine="318"/>
              <w:jc w:val="center"/>
              <w:rPr>
                <w:b/>
              </w:rPr>
            </w:pPr>
            <w:r>
              <w:rPr>
                <w:b/>
              </w:rPr>
              <w:t>Методы, используемые педагогом, воспитателем</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firstLine="459"/>
              <w:jc w:val="center"/>
              <w:rPr>
                <w:b/>
              </w:rPr>
            </w:pPr>
            <w:r>
              <w:rPr>
                <w:b/>
              </w:rPr>
              <w:t>Результат применения метода</w:t>
            </w:r>
          </w:p>
        </w:tc>
      </w:tr>
      <w:tr w:rsidR="003B5B64" w:rsidTr="00754A8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7"/>
              <w:rPr>
                <w:b/>
              </w:rPr>
            </w:pPr>
            <w:r>
              <w:lastRenderedPageBreak/>
              <w:t>Игровая деятельность</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08" w:firstLine="318"/>
            </w:pPr>
            <w:r>
              <w:t>Словесные, практические, наглядные, репродуктивные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59"/>
            </w:pPr>
            <w:r>
              <w:t>- ребенок проявляет интерес к сюжетно-ролевой игре, режиссерской игре,</w:t>
            </w:r>
          </w:p>
          <w:p w:rsidR="003B5B64" w:rsidRDefault="003B5B64" w:rsidP="003B5B64">
            <w:pPr>
              <w:ind w:firstLine="459"/>
            </w:pPr>
            <w:r>
              <w:t xml:space="preserve">  дидактической игре, театрализованной игре.</w:t>
            </w:r>
          </w:p>
        </w:tc>
      </w:tr>
      <w:tr w:rsidR="003B5B64" w:rsidTr="00754A8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7"/>
              <w:rPr>
                <w:b/>
              </w:rPr>
            </w:pPr>
            <w:r>
              <w:t>Экспериментирование</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08" w:firstLine="318"/>
            </w:pPr>
            <w:r>
              <w:t>Исследовательские,</w:t>
            </w:r>
          </w:p>
          <w:p w:rsidR="003B5B64" w:rsidRDefault="003B5B64" w:rsidP="003B5B64">
            <w:pPr>
              <w:ind w:right="-108"/>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59"/>
            </w:pPr>
            <w:r>
              <w:t>- ребенок проявляет активность в играх-экспериментированиях с разными материалами.</w:t>
            </w:r>
          </w:p>
        </w:tc>
      </w:tr>
      <w:tr w:rsidR="003B5B64" w:rsidTr="00754A8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7"/>
              <w:rPr>
                <w:b/>
              </w:rPr>
            </w:pPr>
            <w:r>
              <w:t>Речевая деятельность</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08" w:firstLine="318"/>
            </w:pPr>
            <w:r>
              <w:t>Словесные, практические, наглядные, репродуктивные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59"/>
            </w:pPr>
            <w:r>
              <w:t>- ребенок владеет устной речью;</w:t>
            </w:r>
          </w:p>
          <w:p w:rsidR="003B5B64" w:rsidRDefault="003B5B64" w:rsidP="003B5B64">
            <w:pPr>
              <w:ind w:firstLine="459"/>
            </w:pPr>
            <w:r>
              <w:t>- ребенок проявляет интерес к стихам, сказкам, художественным книжным иллюстрациям.</w:t>
            </w:r>
          </w:p>
        </w:tc>
      </w:tr>
      <w:tr w:rsidR="003B5B64" w:rsidTr="00754A8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7"/>
              <w:rPr>
                <w:b/>
              </w:rPr>
            </w:pPr>
            <w:r>
              <w:t>Двигательная деятельность</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08" w:firstLine="318"/>
            </w:pPr>
            <w:r>
              <w:t>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59"/>
            </w:pPr>
            <w:r>
              <w:t>- ребенок проявляет двигательную активность в подвижных играх, спортивных играх, эстафетах.</w:t>
            </w:r>
          </w:p>
        </w:tc>
      </w:tr>
      <w:tr w:rsidR="003B5B64" w:rsidTr="00754A8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7"/>
              <w:rPr>
                <w:b/>
              </w:rPr>
            </w:pPr>
            <w:r>
              <w:t>Художественно-творческая деятельность</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08" w:firstLine="318"/>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59"/>
            </w:pPr>
            <w:r>
              <w:t>- ребенок проявляет творческую активность в изобразительной и музыкальной деятельности.</w:t>
            </w:r>
          </w:p>
          <w:p w:rsidR="003B5B64" w:rsidRDefault="003B5B64" w:rsidP="003B5B64">
            <w:pPr>
              <w:ind w:firstLine="459"/>
            </w:pPr>
          </w:p>
        </w:tc>
      </w:tr>
      <w:tr w:rsidR="003B5B64" w:rsidTr="00754A8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7"/>
              <w:rPr>
                <w:b/>
              </w:rPr>
            </w:pPr>
            <w:r>
              <w:t>Трудовая деятельность</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08" w:firstLine="318"/>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firstLine="459"/>
            </w:pPr>
            <w:r>
              <w:t>- ребенок проявляет трудовую активность в повседневной жизни.</w:t>
            </w:r>
          </w:p>
        </w:tc>
      </w:tr>
    </w:tbl>
    <w:p w:rsidR="003B5B64" w:rsidRPr="003B5B64" w:rsidRDefault="003B5B64" w:rsidP="003B5B64">
      <w:pPr>
        <w:pStyle w:val="a9"/>
        <w:ind w:left="-567" w:right="-143" w:firstLine="709"/>
        <w:rPr>
          <w:rFonts w:ascii="Times New Roman" w:hAnsi="Times New Roman"/>
          <w:b/>
          <w:sz w:val="24"/>
          <w:szCs w:val="24"/>
          <w:lang w:val="ru-RU"/>
        </w:rPr>
      </w:pPr>
    </w:p>
    <w:p w:rsidR="003B5B64" w:rsidRPr="00402060" w:rsidRDefault="003B5B64" w:rsidP="003B5B64">
      <w:pPr>
        <w:pStyle w:val="a9"/>
        <w:ind w:left="-567" w:right="-143" w:firstLine="709"/>
        <w:jc w:val="center"/>
        <w:rPr>
          <w:rFonts w:ascii="Times New Roman" w:hAnsi="Times New Roman"/>
          <w:i/>
          <w:sz w:val="24"/>
          <w:szCs w:val="24"/>
        </w:rPr>
      </w:pPr>
      <w:r w:rsidRPr="00402060">
        <w:rPr>
          <w:rFonts w:ascii="Times New Roman" w:hAnsi="Times New Roman"/>
          <w:i/>
          <w:sz w:val="24"/>
          <w:szCs w:val="24"/>
        </w:rPr>
        <w:t>Средства</w:t>
      </w:r>
      <w:r w:rsidR="00754A8C" w:rsidRPr="00402060">
        <w:rPr>
          <w:rFonts w:ascii="Times New Roman" w:hAnsi="Times New Roman"/>
          <w:i/>
          <w:sz w:val="24"/>
          <w:szCs w:val="24"/>
          <w:lang w:val="ru-RU"/>
        </w:rPr>
        <w:t xml:space="preserve"> </w:t>
      </w:r>
      <w:r w:rsidRPr="00402060">
        <w:rPr>
          <w:rFonts w:ascii="Times New Roman" w:hAnsi="Times New Roman"/>
          <w:i/>
          <w:sz w:val="24"/>
          <w:szCs w:val="24"/>
        </w:rPr>
        <w:t>реализации программы</w:t>
      </w:r>
    </w:p>
    <w:tbl>
      <w:tblPr>
        <w:tblStyle w:val="af2"/>
        <w:tblW w:w="10065" w:type="dxa"/>
        <w:tblInd w:w="-459" w:type="dxa"/>
        <w:tblLook w:val="04A0" w:firstRow="1" w:lastRow="0" w:firstColumn="1" w:lastColumn="0" w:noHBand="0" w:noVBand="1"/>
      </w:tblPr>
      <w:tblGrid>
        <w:gridCol w:w="3006"/>
        <w:gridCol w:w="7059"/>
      </w:tblGrid>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3B5B64" w:rsidRDefault="003B5B64" w:rsidP="003B5B64">
            <w:pPr>
              <w:pStyle w:val="a9"/>
              <w:ind w:right="-143" w:firstLine="317"/>
              <w:jc w:val="center"/>
              <w:rPr>
                <w:rFonts w:ascii="Times New Roman" w:hAnsi="Times New Roman"/>
                <w:b/>
                <w:sz w:val="24"/>
                <w:szCs w:val="24"/>
              </w:rPr>
            </w:pPr>
            <w:r>
              <w:rPr>
                <w:rFonts w:ascii="Times New Roman" w:hAnsi="Times New Roman"/>
                <w:b/>
                <w:sz w:val="24"/>
                <w:szCs w:val="24"/>
              </w:rPr>
              <w:t>Перечень средств реализации программы</w:t>
            </w:r>
          </w:p>
          <w:p w:rsidR="003B5B64" w:rsidRDefault="003B5B64" w:rsidP="003B5B64">
            <w:pPr>
              <w:pStyle w:val="a9"/>
              <w:ind w:right="-143" w:firstLine="317"/>
              <w:jc w:val="center"/>
              <w:rPr>
                <w:rFonts w:ascii="Times New Roman" w:hAnsi="Times New Roman"/>
                <w:b/>
                <w:sz w:val="24"/>
                <w:szCs w:val="24"/>
              </w:rPr>
            </w:pPr>
          </w:p>
        </w:tc>
        <w:tc>
          <w:tcPr>
            <w:tcW w:w="7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pStyle w:val="a9"/>
              <w:ind w:right="-143" w:firstLine="430"/>
              <w:jc w:val="center"/>
              <w:rPr>
                <w:rFonts w:ascii="Times New Roman" w:hAnsi="Times New Roman"/>
                <w:b/>
                <w:sz w:val="24"/>
                <w:szCs w:val="24"/>
              </w:rPr>
            </w:pPr>
            <w:r>
              <w:rPr>
                <w:rFonts w:ascii="Times New Roman" w:hAnsi="Times New Roman"/>
                <w:b/>
                <w:sz w:val="24"/>
                <w:szCs w:val="24"/>
              </w:rPr>
              <w:t>Перечень материалов</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317"/>
              <w:rPr>
                <w:rFonts w:ascii="Times New Roman" w:hAnsi="Times New Roman"/>
                <w:sz w:val="24"/>
                <w:szCs w:val="24"/>
              </w:rPr>
            </w:pPr>
            <w:r>
              <w:rPr>
                <w:rFonts w:ascii="Times New Roman" w:hAnsi="Times New Roman"/>
                <w:sz w:val="24"/>
                <w:szCs w:val="24"/>
                <w:lang w:eastAsia="ru-RU"/>
              </w:rPr>
              <w:t>Демонстрационные, раздаточные</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spacing w:after="105"/>
              <w:ind w:right="-143" w:firstLine="430"/>
              <w:rPr>
                <w:color w:val="333333"/>
                <w:shd w:val="clear" w:color="auto" w:fill="FFFFFF"/>
              </w:rPr>
            </w:pPr>
            <w:r>
              <w:t xml:space="preserve">Настольные игры, настольно-печатные игры. </w:t>
            </w:r>
            <w:r>
              <w:rPr>
                <w:color w:val="333333"/>
                <w:shd w:val="clear" w:color="auto" w:fill="FFFFFF"/>
              </w:rPr>
              <w:t>Предметы, модели, картины, таблицы, муляжи, карты.</w:t>
            </w:r>
          </w:p>
          <w:p w:rsidR="003B5B64" w:rsidRDefault="003B5B64" w:rsidP="003B5B64">
            <w:pPr>
              <w:spacing w:after="105"/>
              <w:ind w:right="-143" w:firstLine="430"/>
            </w:pPr>
            <w:r>
              <w:rPr>
                <w:color w:val="333333"/>
                <w:shd w:val="clear" w:color="auto" w:fill="FFFFFF"/>
              </w:rPr>
              <w:t>Компьютер, видеокамера.</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317"/>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двигательного центра (уголка)</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jc w:val="both"/>
            </w:pPr>
            <w:r>
              <w:t xml:space="preserve">Оборудование для ходьбы, бега, ползания, лазанья, прыгания, занятий с мячом. </w:t>
            </w:r>
          </w:p>
          <w:p w:rsidR="003B5B64" w:rsidRPr="003B5B64" w:rsidRDefault="003B5B64" w:rsidP="003B5B64">
            <w:pPr>
              <w:pStyle w:val="a9"/>
              <w:ind w:right="-143" w:firstLine="430"/>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317"/>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книжного центра (уголка)</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pPr>
            <w:r>
              <w:t>Книги для детского чтения, в том числе аудиокниги, иллюстративный материал.</w:t>
            </w:r>
          </w:p>
          <w:p w:rsidR="003B5B64" w:rsidRPr="003B5B64" w:rsidRDefault="003B5B64" w:rsidP="003B5B64">
            <w:pPr>
              <w:pStyle w:val="a9"/>
              <w:ind w:right="-143" w:firstLine="430"/>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317"/>
              <w:rPr>
                <w:rFonts w:ascii="Times New Roman" w:hAnsi="Times New Roman"/>
                <w:sz w:val="24"/>
                <w:szCs w:val="24"/>
                <w:lang w:eastAsia="ru-RU"/>
              </w:rPr>
            </w:pPr>
            <w:r>
              <w:rPr>
                <w:rFonts w:ascii="Times New Roman" w:hAnsi="Times New Roman"/>
                <w:sz w:val="24"/>
                <w:szCs w:val="24"/>
                <w:lang w:eastAsia="ru-RU"/>
              </w:rPr>
              <w:t>Оборудование для продуктивной деятельности</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jc w:val="both"/>
            </w:pPr>
            <w:r>
              <w:t>Оборудование и материалы для лепки, аппликации, рисования и конструирования.</w:t>
            </w:r>
          </w:p>
          <w:p w:rsidR="003B5B64" w:rsidRPr="003B5B64" w:rsidRDefault="003B5B64" w:rsidP="003B5B64">
            <w:pPr>
              <w:pStyle w:val="a9"/>
              <w:ind w:right="-143" w:firstLine="430"/>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317"/>
              <w:rPr>
                <w:rFonts w:ascii="Times New Roman" w:hAnsi="Times New Roman"/>
                <w:sz w:val="24"/>
                <w:szCs w:val="24"/>
                <w:lang w:eastAsia="ru-RU"/>
              </w:rPr>
            </w:pPr>
            <w:r>
              <w:rPr>
                <w:rFonts w:ascii="Times New Roman" w:hAnsi="Times New Roman"/>
                <w:sz w:val="24"/>
                <w:szCs w:val="24"/>
                <w:lang w:eastAsia="ru-RU"/>
              </w:rPr>
              <w:t>Оборудование для музыкальной деятельности</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Детские музыкальные инструменты: набор игрушек из пяти инструментов, дидактический материал.</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317"/>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разных видов труда</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Трудовой инвентарь.</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317"/>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познавательно-исследовательской деятельности.</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shd w:val="clear" w:color="auto" w:fill="FFFFFF"/>
              <w:ind w:right="-143" w:firstLine="430"/>
              <w:rPr>
                <w:rFonts w:ascii="Arial" w:hAnsi="Arial" w:cs="Arial"/>
                <w:color w:val="181818"/>
              </w:rPr>
            </w:pPr>
            <w:r>
              <w:rPr>
                <w:color w:val="181818"/>
              </w:rPr>
              <w:t>Книги познавательного характера</w:t>
            </w:r>
            <w:r>
              <w:rPr>
                <w:color w:val="181818"/>
                <w:sz w:val="28"/>
                <w:szCs w:val="28"/>
              </w:rPr>
              <w:t xml:space="preserve">, </w:t>
            </w:r>
            <w:r>
              <w:rPr>
                <w:color w:val="181818"/>
              </w:rPr>
              <w:t>тематические альбомы.</w:t>
            </w:r>
          </w:p>
          <w:p w:rsidR="003B5B64" w:rsidRDefault="003B5B64" w:rsidP="003B5B64">
            <w:pPr>
              <w:shd w:val="clear" w:color="auto" w:fill="FFFFFF"/>
              <w:ind w:right="-143" w:firstLine="430"/>
              <w:rPr>
                <w:rFonts w:ascii="Arial" w:hAnsi="Arial" w:cs="Arial"/>
                <w:color w:val="181818"/>
              </w:rPr>
            </w:pPr>
            <w:r>
              <w:rPr>
                <w:color w:val="181818"/>
              </w:rPr>
              <w:t>Простейшие приборы и приспособления:лупы, сосуды для воды, "ящик ощущений" (чудесный мешочек), зеркальце для игр с "солнечным зайчиком".</w:t>
            </w:r>
          </w:p>
          <w:p w:rsidR="003B5B64" w:rsidRDefault="003B5B64" w:rsidP="003B5B64">
            <w:pPr>
              <w:shd w:val="clear" w:color="auto" w:fill="FFFFFF"/>
              <w:ind w:right="-143" w:firstLine="430"/>
              <w:jc w:val="both"/>
              <w:rPr>
                <w:rFonts w:ascii="Arial" w:hAnsi="Arial" w:cs="Arial"/>
                <w:color w:val="181818"/>
              </w:rPr>
            </w:pPr>
            <w:r>
              <w:rPr>
                <w:color w:val="181818"/>
              </w:rPr>
              <w:t>Стол «песок-вода» или ёмкость для воды, песка, мелких камней.</w:t>
            </w:r>
          </w:p>
          <w:p w:rsidR="003B5B64" w:rsidRDefault="003B5B64" w:rsidP="003B5B64">
            <w:pPr>
              <w:shd w:val="clear" w:color="auto" w:fill="FFFFFF"/>
              <w:ind w:right="-143" w:firstLine="430"/>
              <w:rPr>
                <w:color w:val="181818"/>
              </w:rPr>
            </w:pPr>
            <w:r>
              <w:rPr>
                <w:color w:val="181818"/>
              </w:rPr>
              <w:t>Набор игрушек (резиновых и пластмассовых) для игр в воде.</w:t>
            </w:r>
          </w:p>
          <w:p w:rsidR="003B5B64" w:rsidRDefault="003B5B64" w:rsidP="003B5B64">
            <w:pPr>
              <w:shd w:val="clear" w:color="auto" w:fill="FFFFFF"/>
              <w:ind w:right="-143" w:firstLine="430"/>
              <w:rPr>
                <w:rFonts w:ascii="Arial" w:hAnsi="Arial" w:cs="Arial"/>
                <w:color w:val="181818"/>
              </w:rPr>
            </w:pPr>
          </w:p>
        </w:tc>
      </w:tr>
    </w:tbl>
    <w:p w:rsidR="003B5B64" w:rsidRPr="003B5B64" w:rsidRDefault="003B5B64" w:rsidP="003B5B64">
      <w:pPr>
        <w:pStyle w:val="a9"/>
        <w:ind w:left="-567" w:right="-143" w:firstLine="709"/>
        <w:rPr>
          <w:rFonts w:ascii="Times New Roman" w:hAnsi="Times New Roman"/>
          <w:b/>
          <w:sz w:val="24"/>
          <w:szCs w:val="24"/>
          <w:lang w:val="ru-RU"/>
        </w:rPr>
      </w:pPr>
    </w:p>
    <w:p w:rsidR="003B5B64" w:rsidRPr="003B5B64" w:rsidRDefault="003B5B64" w:rsidP="003B5B64">
      <w:pPr>
        <w:pStyle w:val="a9"/>
        <w:ind w:left="-567" w:right="-143" w:firstLine="709"/>
        <w:rPr>
          <w:rFonts w:ascii="Times New Roman" w:hAnsi="Times New Roman"/>
          <w:b/>
          <w:sz w:val="24"/>
          <w:szCs w:val="24"/>
          <w:lang w:val="ru-RU"/>
        </w:rPr>
      </w:pPr>
    </w:p>
    <w:p w:rsidR="003B5B64" w:rsidRPr="00402060" w:rsidRDefault="003B5B64" w:rsidP="003B5B64">
      <w:pPr>
        <w:pStyle w:val="a9"/>
        <w:ind w:left="-567" w:right="-143" w:firstLine="709"/>
        <w:rPr>
          <w:rFonts w:ascii="Times New Roman" w:hAnsi="Times New Roman"/>
          <w:i/>
          <w:sz w:val="28"/>
          <w:szCs w:val="28"/>
          <w:lang w:val="ru-RU"/>
        </w:rPr>
      </w:pPr>
      <w:r w:rsidRPr="00402060">
        <w:rPr>
          <w:rFonts w:ascii="Times New Roman" w:hAnsi="Times New Roman"/>
          <w:i/>
          <w:sz w:val="24"/>
          <w:szCs w:val="24"/>
          <w:lang w:val="ru-RU"/>
        </w:rPr>
        <w:t>От 5 лет до 6 лет</w:t>
      </w:r>
    </w:p>
    <w:p w:rsidR="003B5B64" w:rsidRPr="00402060" w:rsidRDefault="003B5B64" w:rsidP="00754A8C">
      <w:pPr>
        <w:ind w:left="-567" w:right="-143" w:firstLine="709"/>
        <w:rPr>
          <w:rStyle w:val="c0"/>
          <w:i/>
        </w:rPr>
      </w:pPr>
      <w:r w:rsidRPr="00402060">
        <w:rPr>
          <w:i/>
        </w:rPr>
        <w:lastRenderedPageBreak/>
        <w:t>Формы организации детско-взрослой (партнерской) деятельности</w:t>
      </w:r>
      <w:r w:rsidR="00754A8C" w:rsidRPr="00402060">
        <w:rPr>
          <w:i/>
        </w:rPr>
        <w:t xml:space="preserve"> </w:t>
      </w:r>
      <w:r w:rsidRPr="00402060">
        <w:rPr>
          <w:i/>
        </w:rPr>
        <w:t>в ходе режимных моментов</w:t>
      </w:r>
    </w:p>
    <w:tbl>
      <w:tblPr>
        <w:tblStyle w:val="af2"/>
        <w:tblW w:w="10065" w:type="dxa"/>
        <w:tblInd w:w="-459" w:type="dxa"/>
        <w:tblLook w:val="04A0" w:firstRow="1" w:lastRow="0" w:firstColumn="1" w:lastColumn="0" w:noHBand="0" w:noVBand="1"/>
      </w:tblPr>
      <w:tblGrid>
        <w:gridCol w:w="3573"/>
        <w:gridCol w:w="6492"/>
      </w:tblGrid>
      <w:tr w:rsidR="003B5B64" w:rsidRPr="00192458" w:rsidTr="00754A8C">
        <w:tc>
          <w:tcPr>
            <w:tcW w:w="3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Pr="00192458" w:rsidRDefault="003B5B64" w:rsidP="003B5B64">
            <w:pPr>
              <w:ind w:left="33" w:right="-143" w:firstLine="426"/>
              <w:jc w:val="center"/>
            </w:pPr>
            <w:r w:rsidRPr="00192458">
              <w:rPr>
                <w:b/>
              </w:rPr>
              <w:t>Формы организации образовательной деятельности</w:t>
            </w:r>
          </w:p>
        </w:tc>
        <w:tc>
          <w:tcPr>
            <w:tcW w:w="64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Pr="00192458" w:rsidRDefault="003B5B64" w:rsidP="003B5B64">
            <w:pPr>
              <w:ind w:left="5" w:right="-143" w:firstLine="425"/>
              <w:jc w:val="center"/>
              <w:rPr>
                <w:b/>
              </w:rPr>
            </w:pPr>
            <w:r w:rsidRPr="00192458">
              <w:rPr>
                <w:b/>
              </w:rPr>
              <w:t>Направление деятельности педагога (воспитателя)</w:t>
            </w:r>
          </w:p>
        </w:tc>
      </w:tr>
      <w:tr w:rsidR="003B5B64" w:rsidRPr="00192458" w:rsidTr="00754A8C">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3B5B64" w:rsidRPr="00192458" w:rsidRDefault="003B5B64" w:rsidP="003B5B64">
            <w:pPr>
              <w:ind w:left="33" w:right="-143" w:firstLine="426"/>
              <w:rPr>
                <w:b/>
              </w:rPr>
            </w:pPr>
            <w:r w:rsidRPr="00192458">
              <w:rPr>
                <w:b/>
              </w:rPr>
              <w:t>Коллективная образовательная деятельность в утренний период  времени</w:t>
            </w:r>
          </w:p>
        </w:tc>
        <w:tc>
          <w:tcPr>
            <w:tcW w:w="6492" w:type="dxa"/>
            <w:tcBorders>
              <w:top w:val="single" w:sz="4" w:space="0" w:color="auto"/>
              <w:left w:val="single" w:sz="4" w:space="0" w:color="auto"/>
              <w:bottom w:val="single" w:sz="4" w:space="0" w:color="auto"/>
              <w:right w:val="single" w:sz="4" w:space="0" w:color="auto"/>
            </w:tcBorders>
            <w:shd w:val="clear" w:color="auto" w:fill="auto"/>
            <w:hideMark/>
          </w:tcPr>
          <w:p w:rsidR="003B5B64" w:rsidRPr="00192458" w:rsidRDefault="003B5B64" w:rsidP="003B5B64">
            <w:pPr>
              <w:pStyle w:val="a9"/>
              <w:spacing w:line="276" w:lineRule="auto"/>
              <w:ind w:left="5" w:right="-143" w:firstLine="425"/>
              <w:rPr>
                <w:rFonts w:ascii="Times New Roman" w:hAnsi="Times New Roman"/>
                <w:color w:val="333333"/>
                <w:sz w:val="24"/>
                <w:szCs w:val="24"/>
                <w:lang w:val="ru-RU" w:eastAsia="ru-RU"/>
              </w:rPr>
            </w:pPr>
            <w:r w:rsidRPr="00192458">
              <w:rPr>
                <w:rFonts w:ascii="Times New Roman" w:hAnsi="Times New Roman"/>
                <w:color w:val="333333"/>
                <w:sz w:val="24"/>
                <w:szCs w:val="24"/>
                <w:lang w:val="ru-RU" w:eastAsia="ru-RU"/>
              </w:rPr>
              <w:t xml:space="preserve">1. </w:t>
            </w:r>
            <w:r w:rsidRPr="00192458">
              <w:rPr>
                <w:rFonts w:ascii="Times New Roman" w:hAnsi="Times New Roman"/>
                <w:color w:val="000000"/>
                <w:sz w:val="24"/>
                <w:szCs w:val="24"/>
                <w:lang w:val="ru-RU"/>
              </w:rPr>
              <w:t>Работа по воспитанию у детей культурно-гигиенических навыков.</w:t>
            </w:r>
          </w:p>
          <w:p w:rsidR="003B5B64" w:rsidRPr="00192458" w:rsidRDefault="003B5B64" w:rsidP="003B5B64">
            <w:pPr>
              <w:autoSpaceDE w:val="0"/>
              <w:autoSpaceDN w:val="0"/>
              <w:adjustRightInd w:val="0"/>
              <w:ind w:left="5" w:right="-143" w:firstLine="425"/>
              <w:rPr>
                <w:color w:val="000000"/>
              </w:rPr>
            </w:pPr>
            <w:r w:rsidRPr="00192458">
              <w:rPr>
                <w:color w:val="000000"/>
              </w:rPr>
              <w:t>2. Наблюдения в уголке природе, за деятельностью взрослых (сервировка стола к завтраку).</w:t>
            </w:r>
          </w:p>
          <w:p w:rsidR="003B5B64" w:rsidRPr="00192458" w:rsidRDefault="003B5B64" w:rsidP="003B5B64">
            <w:pPr>
              <w:pStyle w:val="Default"/>
              <w:ind w:left="5" w:right="-143" w:firstLine="425"/>
              <w:rPr>
                <w:rFonts w:ascii="Times New Roman" w:hAnsi="Times New Roman" w:cs="Times New Roman"/>
              </w:rPr>
            </w:pPr>
            <w:r w:rsidRPr="00192458">
              <w:rPr>
                <w:rFonts w:ascii="Times New Roman" w:hAnsi="Times New Roman" w:cs="Times New Roman"/>
              </w:rPr>
              <w:t xml:space="preserve">3. Индивидуальные игры и игры небольшими подгруппами детей (дидактические, развивающие, сюжетные, музыкальные). </w:t>
            </w:r>
          </w:p>
          <w:p w:rsidR="003B5B64" w:rsidRPr="00192458" w:rsidRDefault="003B5B64" w:rsidP="003B5B64">
            <w:pPr>
              <w:pStyle w:val="Default"/>
              <w:ind w:left="5" w:right="-143" w:firstLine="425"/>
              <w:rPr>
                <w:rFonts w:ascii="Times New Roman" w:hAnsi="Times New Roman" w:cs="Times New Roman"/>
              </w:rPr>
            </w:pPr>
            <w:r w:rsidRPr="00192458">
              <w:rPr>
                <w:rFonts w:ascii="Times New Roman" w:hAnsi="Times New Roman" w:cs="Times New Roman"/>
              </w:rPr>
              <w:t>4. Создание практических, игровых, проблемных ситуаций и ситуаций общения, сотрудничества, гуманных проявлений.</w:t>
            </w:r>
          </w:p>
          <w:p w:rsidR="003B5B64" w:rsidRPr="00192458" w:rsidRDefault="003B5B64" w:rsidP="003B5B64">
            <w:pPr>
              <w:pStyle w:val="Default"/>
              <w:ind w:left="5" w:right="-143" w:firstLine="425"/>
              <w:rPr>
                <w:rFonts w:ascii="Times New Roman" w:hAnsi="Times New Roman" w:cs="Times New Roman"/>
              </w:rPr>
            </w:pPr>
            <w:r w:rsidRPr="00192458">
              <w:rPr>
                <w:rFonts w:ascii="Times New Roman" w:hAnsi="Times New Roman" w:cs="Times New Roman"/>
              </w:rPr>
              <w:t>5. Трудовые поручения (сервировка стола к завтраку, уход за комнатными растениями).</w:t>
            </w:r>
          </w:p>
          <w:p w:rsidR="003B5B64" w:rsidRPr="00192458" w:rsidRDefault="003B5B64" w:rsidP="003B5B64">
            <w:pPr>
              <w:pStyle w:val="Default"/>
              <w:ind w:left="5" w:right="-143" w:firstLine="425"/>
              <w:rPr>
                <w:rFonts w:ascii="Times New Roman" w:hAnsi="Times New Roman" w:cs="Times New Roman"/>
              </w:rPr>
            </w:pPr>
            <w:r w:rsidRPr="00192458">
              <w:rPr>
                <w:rFonts w:ascii="Times New Roman" w:hAnsi="Times New Roman" w:cs="Times New Roman"/>
              </w:rPr>
              <w:t xml:space="preserve">6. Беседы и разговоры с детьми по их интересам. </w:t>
            </w:r>
          </w:p>
          <w:p w:rsidR="003B5B64" w:rsidRPr="00192458" w:rsidRDefault="003B5B64" w:rsidP="003B5B64">
            <w:pPr>
              <w:pStyle w:val="Default"/>
              <w:ind w:left="5" w:right="-143" w:firstLine="425"/>
              <w:rPr>
                <w:rFonts w:ascii="Times New Roman" w:hAnsi="Times New Roman" w:cs="Times New Roman"/>
              </w:rPr>
            </w:pPr>
            <w:r w:rsidRPr="00192458">
              <w:rPr>
                <w:rFonts w:ascii="Times New Roman" w:hAnsi="Times New Roman" w:cs="Times New Roman"/>
              </w:rPr>
              <w:t xml:space="preserve">7. Рассматривание дидактических картинок, иллюстраций, просмотр видеоматериалов разного содержания. </w:t>
            </w:r>
          </w:p>
          <w:p w:rsidR="003B5B64" w:rsidRPr="00192458" w:rsidRDefault="003B5B64" w:rsidP="003B5B64">
            <w:pPr>
              <w:ind w:left="5" w:right="-143" w:firstLine="425"/>
            </w:pPr>
            <w:r w:rsidRPr="00192458">
              <w:t>8. Организация двигательной деятельности.</w:t>
            </w:r>
          </w:p>
          <w:p w:rsidR="003B5B64" w:rsidRPr="00192458" w:rsidRDefault="003B5B64" w:rsidP="003B5B64">
            <w:pPr>
              <w:ind w:left="5" w:right="-143" w:firstLine="425"/>
              <w:rPr>
                <w:b/>
              </w:rPr>
            </w:pPr>
          </w:p>
        </w:tc>
      </w:tr>
      <w:tr w:rsidR="003B5B64" w:rsidRPr="00192458" w:rsidTr="00754A8C">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3B5B64" w:rsidRPr="00192458" w:rsidRDefault="003B5B64" w:rsidP="003B5B64">
            <w:pPr>
              <w:ind w:left="33" w:right="-143" w:firstLine="426"/>
              <w:rPr>
                <w:b/>
              </w:rPr>
            </w:pPr>
            <w:r w:rsidRPr="00192458">
              <w:rPr>
                <w:b/>
              </w:rPr>
              <w:t>Коллективная образовательная деятельность  во время прогулки</w:t>
            </w:r>
          </w:p>
        </w:tc>
        <w:tc>
          <w:tcPr>
            <w:tcW w:w="6492" w:type="dxa"/>
            <w:tcBorders>
              <w:top w:val="single" w:sz="4" w:space="0" w:color="auto"/>
              <w:left w:val="single" w:sz="4" w:space="0" w:color="auto"/>
              <w:bottom w:val="single" w:sz="4" w:space="0" w:color="auto"/>
              <w:right w:val="single" w:sz="4" w:space="0" w:color="auto"/>
            </w:tcBorders>
            <w:shd w:val="clear" w:color="auto" w:fill="auto"/>
            <w:hideMark/>
          </w:tcPr>
          <w:p w:rsidR="003B5B64" w:rsidRPr="00192458" w:rsidRDefault="003B5B64" w:rsidP="003B5B64">
            <w:pPr>
              <w:ind w:left="5" w:right="-143" w:firstLine="425"/>
            </w:pPr>
            <w:r w:rsidRPr="00192458">
              <w:t>1. Наблюдения за объектами и явлениями природы.</w:t>
            </w:r>
          </w:p>
          <w:p w:rsidR="003B5B64" w:rsidRPr="00192458" w:rsidRDefault="003B5B64" w:rsidP="003B5B64">
            <w:pPr>
              <w:autoSpaceDE w:val="0"/>
              <w:autoSpaceDN w:val="0"/>
              <w:adjustRightInd w:val="0"/>
              <w:ind w:left="5" w:right="-143" w:firstLine="425"/>
              <w:rPr>
                <w:color w:val="000000"/>
              </w:rPr>
            </w:pPr>
            <w:r w:rsidRPr="00192458">
              <w:t>2.Организация подвижных игр,</w:t>
            </w:r>
            <w:r w:rsidRPr="00192458">
              <w:rPr>
                <w:color w:val="000000"/>
              </w:rPr>
              <w:t xml:space="preserve"> направленных на оптимизацию двигательного режима и укрепление здоровья. </w:t>
            </w:r>
          </w:p>
          <w:p w:rsidR="003B5B64" w:rsidRPr="00192458" w:rsidRDefault="003B5B64" w:rsidP="003B5B64">
            <w:pPr>
              <w:autoSpaceDE w:val="0"/>
              <w:autoSpaceDN w:val="0"/>
              <w:adjustRightInd w:val="0"/>
              <w:ind w:left="5" w:right="-143" w:firstLine="425"/>
              <w:rPr>
                <w:color w:val="000000"/>
              </w:rPr>
            </w:pPr>
            <w:r w:rsidRPr="00192458">
              <w:t xml:space="preserve">3. </w:t>
            </w:r>
            <w:r w:rsidRPr="00192458">
              <w:rPr>
                <w:color w:val="000000"/>
              </w:rPr>
              <w:t xml:space="preserve">Экспериментирование с объектами неживой природы. </w:t>
            </w:r>
          </w:p>
          <w:p w:rsidR="003B5B64" w:rsidRPr="00192458" w:rsidRDefault="003B5B64" w:rsidP="003B5B64">
            <w:pPr>
              <w:autoSpaceDE w:val="0"/>
              <w:autoSpaceDN w:val="0"/>
              <w:adjustRightInd w:val="0"/>
              <w:ind w:left="5" w:right="-143" w:firstLine="425"/>
              <w:rPr>
                <w:color w:val="000000"/>
              </w:rPr>
            </w:pPr>
            <w:r w:rsidRPr="00192458">
              <w:t>4.</w:t>
            </w:r>
            <w:r w:rsidRPr="00192458">
              <w:rPr>
                <w:color w:val="000000"/>
              </w:rPr>
              <w:t xml:space="preserve"> Сюжетно-ролевые и конструктивные игры (с песком, снегом, природным материалом). </w:t>
            </w:r>
          </w:p>
          <w:p w:rsidR="003B5B64" w:rsidRPr="00192458" w:rsidRDefault="003B5B64" w:rsidP="003B5B64">
            <w:pPr>
              <w:ind w:left="5" w:right="-143" w:firstLine="425"/>
            </w:pPr>
            <w:r w:rsidRPr="00192458">
              <w:t>5. Трудовая деятельность на участке детского сада.</w:t>
            </w:r>
          </w:p>
          <w:p w:rsidR="003B5B64" w:rsidRPr="00192458" w:rsidRDefault="003B5B64" w:rsidP="003B5B64">
            <w:pPr>
              <w:ind w:left="5" w:right="-143" w:firstLine="425"/>
            </w:pPr>
            <w:r w:rsidRPr="00192458">
              <w:t>6.</w:t>
            </w:r>
            <w:r w:rsidRPr="00192458">
              <w:rPr>
                <w:color w:val="000000"/>
              </w:rPr>
              <w:t xml:space="preserve"> Свободное общение воспитателя с детьми.</w:t>
            </w:r>
          </w:p>
          <w:tbl>
            <w:tblPr>
              <w:tblW w:w="5835" w:type="dxa"/>
              <w:tblLook w:val="04A0" w:firstRow="1" w:lastRow="0" w:firstColumn="1" w:lastColumn="0" w:noHBand="0" w:noVBand="1"/>
            </w:tblPr>
            <w:tblGrid>
              <w:gridCol w:w="2918"/>
              <w:gridCol w:w="2917"/>
            </w:tblGrid>
            <w:tr w:rsidR="003B5B64" w:rsidRPr="00192458" w:rsidTr="003B5B64">
              <w:trPr>
                <w:trHeight w:val="281"/>
              </w:trPr>
              <w:tc>
                <w:tcPr>
                  <w:tcW w:w="2918" w:type="dxa"/>
                </w:tcPr>
                <w:p w:rsidR="003B5B64" w:rsidRPr="00192458" w:rsidRDefault="003B5B64" w:rsidP="003B5B64">
                  <w:pPr>
                    <w:autoSpaceDE w:val="0"/>
                    <w:autoSpaceDN w:val="0"/>
                    <w:adjustRightInd w:val="0"/>
                    <w:ind w:left="5" w:right="-143" w:firstLine="425"/>
                    <w:rPr>
                      <w:color w:val="000000"/>
                    </w:rPr>
                  </w:pPr>
                </w:p>
              </w:tc>
              <w:tc>
                <w:tcPr>
                  <w:tcW w:w="2917" w:type="dxa"/>
                </w:tcPr>
                <w:p w:rsidR="003B5B64" w:rsidRPr="00192458" w:rsidRDefault="003B5B64" w:rsidP="003B5B64">
                  <w:pPr>
                    <w:autoSpaceDE w:val="0"/>
                    <w:autoSpaceDN w:val="0"/>
                    <w:adjustRightInd w:val="0"/>
                    <w:ind w:left="5" w:right="-143" w:firstLine="425"/>
                    <w:rPr>
                      <w:color w:val="000000"/>
                    </w:rPr>
                  </w:pPr>
                </w:p>
              </w:tc>
            </w:tr>
          </w:tbl>
          <w:p w:rsidR="003B5B64" w:rsidRPr="00192458" w:rsidRDefault="003B5B64" w:rsidP="003B5B64">
            <w:pPr>
              <w:ind w:left="5" w:right="-143" w:firstLine="425"/>
            </w:pPr>
          </w:p>
        </w:tc>
      </w:tr>
      <w:tr w:rsidR="003B5B64" w:rsidRPr="00192458" w:rsidTr="00754A8C">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3B5B64" w:rsidRPr="00192458" w:rsidRDefault="003B5B64" w:rsidP="003B5B64">
            <w:pPr>
              <w:ind w:left="33" w:right="-143" w:firstLine="426"/>
              <w:rPr>
                <w:b/>
              </w:rPr>
            </w:pPr>
            <w:r w:rsidRPr="00192458">
              <w:rPr>
                <w:b/>
              </w:rPr>
              <w:t>Коллективная образовательная деятельности  во второй половине дня</w:t>
            </w:r>
          </w:p>
        </w:tc>
        <w:tc>
          <w:tcPr>
            <w:tcW w:w="6492" w:type="dxa"/>
            <w:tcBorders>
              <w:top w:val="single" w:sz="4" w:space="0" w:color="auto"/>
              <w:left w:val="single" w:sz="4" w:space="0" w:color="auto"/>
              <w:bottom w:val="single" w:sz="4" w:space="0" w:color="auto"/>
              <w:right w:val="single" w:sz="4" w:space="0" w:color="auto"/>
            </w:tcBorders>
            <w:shd w:val="clear" w:color="auto" w:fill="auto"/>
            <w:hideMark/>
          </w:tcPr>
          <w:p w:rsidR="003B5B64" w:rsidRPr="00192458" w:rsidRDefault="003B5B64" w:rsidP="003B5B64">
            <w:pPr>
              <w:ind w:left="5" w:right="-143" w:firstLine="425"/>
            </w:pPr>
            <w:r w:rsidRPr="00192458">
              <w:t>1.Организация коллективной (совместной) игры детей и воспитателя.</w:t>
            </w:r>
          </w:p>
          <w:p w:rsidR="003B5B64" w:rsidRPr="00192458" w:rsidRDefault="003B5B64" w:rsidP="003B5B64">
            <w:pPr>
              <w:ind w:left="5" w:right="-143" w:firstLine="425"/>
            </w:pPr>
            <w:r w:rsidRPr="00192458">
              <w:t>2.Чтение детской художественной литературы.</w:t>
            </w:r>
          </w:p>
          <w:p w:rsidR="003B5B64" w:rsidRPr="00192458" w:rsidRDefault="003B5B64" w:rsidP="003B5B64">
            <w:pPr>
              <w:ind w:left="5" w:right="-143" w:firstLine="425"/>
            </w:pPr>
            <w:r w:rsidRPr="00192458">
              <w:t>3. Свободное общение.</w:t>
            </w:r>
          </w:p>
          <w:p w:rsidR="003B5B64" w:rsidRPr="00192458" w:rsidRDefault="003B5B64" w:rsidP="003B5B64">
            <w:pPr>
              <w:ind w:left="5" w:right="-143" w:firstLine="425"/>
            </w:pPr>
            <w:r w:rsidRPr="00192458">
              <w:t>4. Организация деятельности в творческих мастерских.</w:t>
            </w:r>
          </w:p>
          <w:p w:rsidR="003B5B64" w:rsidRPr="00192458" w:rsidRDefault="003B5B64" w:rsidP="003B5B64">
            <w:pPr>
              <w:ind w:left="5" w:right="-143" w:firstLine="425"/>
              <w:rPr>
                <w:b/>
              </w:rPr>
            </w:pPr>
          </w:p>
        </w:tc>
      </w:tr>
    </w:tbl>
    <w:p w:rsidR="003B5B64" w:rsidRPr="003B5B64" w:rsidRDefault="003B5B64" w:rsidP="003B5B64">
      <w:pPr>
        <w:pStyle w:val="a9"/>
        <w:ind w:left="-567" w:right="-143" w:firstLine="709"/>
        <w:rPr>
          <w:rFonts w:ascii="Times New Roman" w:hAnsi="Times New Roman"/>
          <w:b/>
          <w:sz w:val="24"/>
          <w:szCs w:val="24"/>
          <w:lang w:val="ru-RU"/>
        </w:rPr>
      </w:pPr>
    </w:p>
    <w:p w:rsidR="003B5B64" w:rsidRPr="00402060" w:rsidRDefault="003B5B64" w:rsidP="003B5B64">
      <w:pPr>
        <w:ind w:left="-567" w:right="-143" w:firstLine="709"/>
        <w:jc w:val="center"/>
        <w:rPr>
          <w:rFonts w:eastAsia="Calibri"/>
          <w:i/>
        </w:rPr>
      </w:pPr>
      <w:r w:rsidRPr="00402060">
        <w:rPr>
          <w:i/>
        </w:rPr>
        <w:t>Способы и методы реализации Федеральной программы в соответствии с видом детской деятельности и возрастными особенностями детей 5 - 6 лет</w:t>
      </w:r>
    </w:p>
    <w:p w:rsidR="003B5B64" w:rsidRPr="00402060" w:rsidRDefault="003B5B64" w:rsidP="003B5B64">
      <w:pPr>
        <w:ind w:left="-567" w:right="-143" w:firstLine="709"/>
        <w:rPr>
          <w:rFonts w:eastAsia="Calibri"/>
          <w:bCs/>
          <w:shd w:val="clear" w:color="auto" w:fill="FFFFFF"/>
        </w:rPr>
      </w:pPr>
      <w:r w:rsidRPr="00402060">
        <w:rPr>
          <w:bCs/>
          <w:shd w:val="clear" w:color="auto" w:fill="FFFFFF"/>
        </w:rPr>
        <w:t>Способы</w:t>
      </w:r>
      <w:r w:rsidRPr="00402060">
        <w:rPr>
          <w:shd w:val="clear" w:color="auto" w:fill="FFFFFF"/>
        </w:rPr>
        <w:t> </w:t>
      </w:r>
      <w:r w:rsidRPr="00402060">
        <w:rPr>
          <w:bCs/>
          <w:shd w:val="clear" w:color="auto" w:fill="FFFFFF"/>
        </w:rPr>
        <w:t>проявления</w:t>
      </w:r>
      <w:r w:rsidRPr="00402060">
        <w:rPr>
          <w:shd w:val="clear" w:color="auto" w:fill="FFFFFF"/>
        </w:rPr>
        <w:t> </w:t>
      </w:r>
      <w:r w:rsidRPr="00402060">
        <w:rPr>
          <w:bCs/>
          <w:shd w:val="clear" w:color="auto" w:fill="FFFFFF"/>
        </w:rPr>
        <w:t>активности</w:t>
      </w:r>
      <w:r w:rsidRPr="00402060">
        <w:rPr>
          <w:shd w:val="clear" w:color="auto" w:fill="FFFFFF"/>
        </w:rPr>
        <w:t> </w:t>
      </w:r>
      <w:r w:rsidRPr="00402060">
        <w:rPr>
          <w:bCs/>
          <w:shd w:val="clear" w:color="auto" w:fill="FFFFFF"/>
        </w:rPr>
        <w:t>ребенка</w:t>
      </w:r>
      <w:r w:rsidRPr="00402060">
        <w:rPr>
          <w:shd w:val="clear" w:color="auto" w:fill="FFFFFF"/>
        </w:rPr>
        <w:t> </w:t>
      </w:r>
      <w:r w:rsidRPr="00402060">
        <w:rPr>
          <w:bCs/>
          <w:shd w:val="clear" w:color="auto" w:fill="FFFFFF"/>
        </w:rPr>
        <w:t>в</w:t>
      </w:r>
      <w:r w:rsidRPr="00402060">
        <w:rPr>
          <w:shd w:val="clear" w:color="auto" w:fill="FFFFFF"/>
        </w:rPr>
        <w:t> </w:t>
      </w:r>
      <w:r w:rsidRPr="00402060">
        <w:rPr>
          <w:bCs/>
          <w:shd w:val="clear" w:color="auto" w:fill="FFFFFF"/>
        </w:rPr>
        <w:t>разных видах игровой деятельности - это игровые действия</w:t>
      </w:r>
      <w:r w:rsidRPr="00402060">
        <w:rPr>
          <w:rFonts w:eastAsia="Calibri"/>
          <w:bCs/>
          <w:shd w:val="clear" w:color="auto" w:fill="FFFFFF"/>
        </w:rPr>
        <w:t xml:space="preserve">, </w:t>
      </w:r>
      <w:r w:rsidRPr="00402060">
        <w:rPr>
          <w:bCs/>
          <w:shd w:val="clear" w:color="auto" w:fill="FFFFFF"/>
        </w:rPr>
        <w:t xml:space="preserve">целью </w:t>
      </w:r>
      <w:r w:rsidRPr="00402060">
        <w:t>которых является получение положительных эмоций, новых знаний, умений и навыков, развитие личностных качеств и отношений с окружающими.</w:t>
      </w:r>
    </w:p>
    <w:p w:rsidR="003B5B64" w:rsidRDefault="003B5B64" w:rsidP="003B5B64">
      <w:pPr>
        <w:ind w:left="-567" w:right="-143" w:firstLine="709"/>
        <w:rPr>
          <w:b/>
          <w:bCs/>
          <w:color w:val="333333"/>
          <w:shd w:val="clear" w:color="auto" w:fill="FFFFFF"/>
        </w:rPr>
      </w:pPr>
    </w:p>
    <w:tbl>
      <w:tblPr>
        <w:tblStyle w:val="af2"/>
        <w:tblW w:w="10065" w:type="dxa"/>
        <w:tblInd w:w="-459" w:type="dxa"/>
        <w:tblLook w:val="04A0" w:firstRow="1" w:lastRow="0" w:firstColumn="1" w:lastColumn="0" w:noHBand="0" w:noVBand="1"/>
      </w:tblPr>
      <w:tblGrid>
        <w:gridCol w:w="3005"/>
        <w:gridCol w:w="2680"/>
        <w:gridCol w:w="4380"/>
      </w:tblGrid>
      <w:tr w:rsidR="003B5B64" w:rsidTr="00754A8C">
        <w:trPr>
          <w:trHeight w:val="1388"/>
        </w:trPr>
        <w:tc>
          <w:tcPr>
            <w:tcW w:w="3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left="-108" w:right="-79" w:firstLine="425"/>
              <w:jc w:val="center"/>
              <w:rPr>
                <w:b/>
              </w:rPr>
            </w:pPr>
            <w:r>
              <w:rPr>
                <w:b/>
              </w:rPr>
              <w:t>Способы  взаимодействия в разных видах деятельности</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430"/>
              <w:jc w:val="center"/>
              <w:rPr>
                <w:b/>
              </w:rPr>
            </w:pPr>
            <w:r>
              <w:rPr>
                <w:b/>
              </w:rPr>
              <w:t>Методы, используемые педагогом, воспитателем</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ind w:right="-143" w:firstLine="318"/>
              <w:jc w:val="center"/>
              <w:rPr>
                <w:b/>
              </w:rPr>
            </w:pPr>
            <w:r>
              <w:rPr>
                <w:b/>
              </w:rPr>
              <w:t>Результат применения метода</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left="-108" w:right="-79" w:firstLine="425"/>
              <w:rPr>
                <w:b/>
              </w:rPr>
            </w:pPr>
            <w:r>
              <w:t>Игровая деятельность</w:t>
            </w:r>
          </w:p>
        </w:tc>
        <w:tc>
          <w:tcPr>
            <w:tcW w:w="2664"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Словесные, практические, наглядные, репродуктивные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8"/>
            </w:pPr>
            <w:r>
              <w:t>- ребенок обладает развитым воображением;</w:t>
            </w:r>
          </w:p>
          <w:p w:rsidR="003B5B64" w:rsidRDefault="003B5B64" w:rsidP="003B5B64">
            <w:pPr>
              <w:ind w:right="-143" w:firstLine="318"/>
            </w:pPr>
            <w:r>
              <w:t>- ребенок способен выбирать участников по совместной игровой деятельности.</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left="-108" w:right="-79" w:firstLine="425"/>
              <w:rPr>
                <w:b/>
              </w:rPr>
            </w:pPr>
            <w:r>
              <w:lastRenderedPageBreak/>
              <w:t>Экспериментирование</w:t>
            </w:r>
          </w:p>
        </w:tc>
        <w:tc>
          <w:tcPr>
            <w:tcW w:w="2664"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Исследовательские,</w:t>
            </w:r>
          </w:p>
          <w:p w:rsidR="003B5B64" w:rsidRDefault="003B5B64" w:rsidP="003B5B64">
            <w:pPr>
              <w:ind w:right="-143" w:firstLine="430"/>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8"/>
            </w:pPr>
            <w:r>
              <w:t>- ребенок проявляет инициативу в играх-экспериментированиях с разными материалами;</w:t>
            </w:r>
          </w:p>
          <w:p w:rsidR="003B5B64" w:rsidRDefault="003B5B64" w:rsidP="003B5B64">
            <w:pPr>
              <w:ind w:right="-143" w:firstLine="318"/>
            </w:pPr>
            <w:r>
              <w:t>- ребенок проявляет любознательность: задает вопросы взрослым и сверстникам.</w:t>
            </w:r>
          </w:p>
          <w:p w:rsidR="003B5B64" w:rsidRDefault="003B5B64" w:rsidP="003B5B64">
            <w:pPr>
              <w:ind w:right="-143" w:firstLine="318"/>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left="-108" w:right="-79" w:firstLine="425"/>
              <w:rPr>
                <w:b/>
              </w:rPr>
            </w:pPr>
            <w:r>
              <w:t>Речевая деятельность</w:t>
            </w:r>
          </w:p>
        </w:tc>
        <w:tc>
          <w:tcPr>
            <w:tcW w:w="2664"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Словесные, практические, наглядные, репродуктивные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8"/>
            </w:pPr>
            <w:r>
              <w:t>- ребенок владеет устной речью, может выражать свои мысли и желания;</w:t>
            </w:r>
          </w:p>
          <w:p w:rsidR="003B5B64" w:rsidRDefault="003B5B64" w:rsidP="003B5B64">
            <w:pPr>
              <w:ind w:right="-143" w:firstLine="318"/>
            </w:pPr>
            <w:r>
              <w:t>- ребенок проявляет интерес к стихам, сказкам, художественным книжным иллюстрациям.</w:t>
            </w:r>
          </w:p>
          <w:p w:rsidR="003B5B64" w:rsidRDefault="003B5B64" w:rsidP="003B5B64">
            <w:pPr>
              <w:ind w:right="-143" w:firstLine="318"/>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left="-108" w:right="-79" w:firstLine="425"/>
              <w:rPr>
                <w:b/>
              </w:rPr>
            </w:pPr>
            <w:r>
              <w:t>Двигательная деятельность</w:t>
            </w:r>
          </w:p>
        </w:tc>
        <w:tc>
          <w:tcPr>
            <w:tcW w:w="2664"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8"/>
            </w:pPr>
            <w:r>
              <w:t>- ребенок проявляет двигательную активность в подвижных играх, спортивных играх, эстафетах.</w:t>
            </w:r>
          </w:p>
          <w:p w:rsidR="003B5B64" w:rsidRDefault="003B5B64" w:rsidP="003B5B64">
            <w:pPr>
              <w:ind w:right="-143" w:firstLine="318"/>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left="-108" w:right="-79" w:firstLine="425"/>
              <w:rPr>
                <w:b/>
              </w:rPr>
            </w:pPr>
            <w:r>
              <w:t>Художественно-творческая деятельность</w:t>
            </w:r>
          </w:p>
        </w:tc>
        <w:tc>
          <w:tcPr>
            <w:tcW w:w="2664"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8"/>
            </w:pPr>
            <w:r>
              <w:t>- ребенок проявляет творческую активность в изобразительной и музыкальной деятельности.</w:t>
            </w:r>
          </w:p>
          <w:p w:rsidR="003B5B64" w:rsidRDefault="003B5B64" w:rsidP="003B5B64">
            <w:pPr>
              <w:ind w:right="-143" w:firstLine="318"/>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left="-108" w:right="-79" w:firstLine="425"/>
              <w:rPr>
                <w:b/>
              </w:rPr>
            </w:pPr>
            <w:r>
              <w:t>Трудовая деятельность</w:t>
            </w:r>
          </w:p>
        </w:tc>
        <w:tc>
          <w:tcPr>
            <w:tcW w:w="2664"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Словесные, практические, наглядные</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318"/>
            </w:pPr>
            <w:r>
              <w:t xml:space="preserve">- ребенок проявляет трудовую активность в повседневной жизни; </w:t>
            </w:r>
          </w:p>
          <w:p w:rsidR="003B5B64" w:rsidRDefault="003B5B64" w:rsidP="003B5B64">
            <w:pPr>
              <w:ind w:right="-143" w:firstLine="318"/>
            </w:pPr>
            <w:r>
              <w:t>- ребенок способен принимать самостоятельные решения.</w:t>
            </w:r>
          </w:p>
          <w:p w:rsidR="003B5B64" w:rsidRDefault="003B5B64" w:rsidP="003B5B64">
            <w:pPr>
              <w:ind w:right="-143" w:firstLine="318"/>
            </w:pPr>
          </w:p>
        </w:tc>
      </w:tr>
    </w:tbl>
    <w:p w:rsidR="003B5B64" w:rsidRDefault="003B5B64" w:rsidP="003B5B64">
      <w:pPr>
        <w:ind w:left="-567" w:right="-143" w:firstLine="709"/>
        <w:rPr>
          <w:b/>
          <w:bCs/>
          <w:color w:val="333333"/>
          <w:shd w:val="clear" w:color="auto" w:fill="FFFFFF"/>
        </w:rPr>
      </w:pPr>
    </w:p>
    <w:p w:rsidR="003B5B64" w:rsidRPr="00402060" w:rsidRDefault="003B5B64" w:rsidP="003B5B64">
      <w:pPr>
        <w:pStyle w:val="a9"/>
        <w:ind w:left="-567" w:right="-143" w:firstLine="709"/>
        <w:jc w:val="center"/>
        <w:rPr>
          <w:rFonts w:ascii="Times New Roman" w:hAnsi="Times New Roman"/>
          <w:i/>
          <w:sz w:val="24"/>
          <w:szCs w:val="24"/>
        </w:rPr>
      </w:pPr>
      <w:r w:rsidRPr="00402060">
        <w:rPr>
          <w:rFonts w:ascii="Times New Roman" w:hAnsi="Times New Roman"/>
          <w:i/>
          <w:sz w:val="24"/>
          <w:szCs w:val="24"/>
        </w:rPr>
        <w:t>Средства</w:t>
      </w:r>
      <w:r w:rsidR="00402060">
        <w:rPr>
          <w:rFonts w:ascii="Times New Roman" w:hAnsi="Times New Roman"/>
          <w:i/>
          <w:sz w:val="24"/>
          <w:szCs w:val="24"/>
          <w:lang w:val="ru-RU"/>
        </w:rPr>
        <w:t xml:space="preserve"> </w:t>
      </w:r>
      <w:r w:rsidRPr="00402060">
        <w:rPr>
          <w:rFonts w:ascii="Times New Roman" w:hAnsi="Times New Roman"/>
          <w:i/>
          <w:sz w:val="24"/>
          <w:szCs w:val="24"/>
        </w:rPr>
        <w:t>реализации программы</w:t>
      </w:r>
    </w:p>
    <w:p w:rsidR="003B5B64" w:rsidRDefault="003B5B64" w:rsidP="003B5B64">
      <w:pPr>
        <w:pStyle w:val="a9"/>
        <w:ind w:left="-567" w:right="-143" w:firstLine="709"/>
        <w:rPr>
          <w:rFonts w:ascii="Times New Roman" w:hAnsi="Times New Roman"/>
          <w:b/>
          <w:sz w:val="24"/>
          <w:szCs w:val="24"/>
        </w:rPr>
      </w:pPr>
    </w:p>
    <w:tbl>
      <w:tblPr>
        <w:tblStyle w:val="af2"/>
        <w:tblW w:w="10065" w:type="dxa"/>
        <w:tblInd w:w="-459" w:type="dxa"/>
        <w:tblLook w:val="04A0" w:firstRow="1" w:lastRow="0" w:firstColumn="1" w:lastColumn="0" w:noHBand="0" w:noVBand="1"/>
      </w:tblPr>
      <w:tblGrid>
        <w:gridCol w:w="3006"/>
        <w:gridCol w:w="7059"/>
      </w:tblGrid>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3B5B64" w:rsidRDefault="003B5B64" w:rsidP="003B5B64">
            <w:pPr>
              <w:pStyle w:val="a9"/>
              <w:ind w:right="-143" w:firstLine="317"/>
              <w:jc w:val="center"/>
              <w:rPr>
                <w:rFonts w:ascii="Times New Roman" w:hAnsi="Times New Roman"/>
                <w:b/>
                <w:sz w:val="24"/>
                <w:szCs w:val="24"/>
              </w:rPr>
            </w:pPr>
            <w:r>
              <w:rPr>
                <w:rFonts w:ascii="Times New Roman" w:hAnsi="Times New Roman"/>
                <w:b/>
                <w:sz w:val="24"/>
                <w:szCs w:val="24"/>
              </w:rPr>
              <w:t>Перечень средств реализации программы</w:t>
            </w:r>
          </w:p>
          <w:p w:rsidR="003B5B64" w:rsidRDefault="003B5B64" w:rsidP="003B5B64">
            <w:pPr>
              <w:pStyle w:val="a9"/>
              <w:ind w:right="-143" w:firstLine="317"/>
              <w:jc w:val="center"/>
              <w:rPr>
                <w:rFonts w:ascii="Times New Roman" w:hAnsi="Times New Roman"/>
                <w:b/>
                <w:sz w:val="24"/>
                <w:szCs w:val="24"/>
              </w:rPr>
            </w:pPr>
          </w:p>
        </w:tc>
        <w:tc>
          <w:tcPr>
            <w:tcW w:w="7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pStyle w:val="a9"/>
              <w:ind w:right="-143" w:firstLine="430"/>
              <w:jc w:val="center"/>
              <w:rPr>
                <w:rFonts w:ascii="Times New Roman" w:hAnsi="Times New Roman"/>
                <w:b/>
                <w:sz w:val="24"/>
                <w:szCs w:val="24"/>
              </w:rPr>
            </w:pPr>
            <w:r>
              <w:rPr>
                <w:rFonts w:ascii="Times New Roman" w:hAnsi="Times New Roman"/>
                <w:b/>
                <w:sz w:val="24"/>
                <w:szCs w:val="24"/>
              </w:rPr>
              <w:t>Перечень материалов</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317"/>
              <w:rPr>
                <w:rFonts w:ascii="Times New Roman" w:hAnsi="Times New Roman"/>
                <w:sz w:val="24"/>
                <w:szCs w:val="24"/>
              </w:rPr>
            </w:pPr>
            <w:r>
              <w:rPr>
                <w:rFonts w:ascii="Times New Roman" w:hAnsi="Times New Roman"/>
                <w:sz w:val="24"/>
                <w:szCs w:val="24"/>
                <w:lang w:eastAsia="ru-RU"/>
              </w:rPr>
              <w:t>Демонстрационные, раздаточные</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spacing w:after="105"/>
              <w:ind w:right="-143" w:firstLine="430"/>
              <w:rPr>
                <w:color w:val="333333"/>
                <w:shd w:val="clear" w:color="auto" w:fill="FFFFFF"/>
              </w:rPr>
            </w:pPr>
            <w:r>
              <w:t xml:space="preserve">Настольные игры, настольно-печатные игры. </w:t>
            </w:r>
            <w:r>
              <w:rPr>
                <w:color w:val="333333"/>
                <w:shd w:val="clear" w:color="auto" w:fill="FFFFFF"/>
              </w:rPr>
              <w:t>Предметы, модели, картины, таблицы, муляжи, карты.</w:t>
            </w:r>
          </w:p>
          <w:p w:rsidR="003B5B64" w:rsidRDefault="003B5B64" w:rsidP="003B5B64">
            <w:pPr>
              <w:spacing w:after="105"/>
              <w:ind w:right="-143" w:firstLine="430"/>
            </w:pPr>
            <w:r>
              <w:rPr>
                <w:color w:val="333333"/>
                <w:shd w:val="clear" w:color="auto" w:fill="FFFFFF"/>
              </w:rPr>
              <w:t>Компьютер, видеокамера.</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317"/>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двигательного центра (уголка)</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jc w:val="both"/>
            </w:pPr>
            <w:r>
              <w:t xml:space="preserve">Оборудование для ходьбы, бега, ползания, лазанья, прыгания, занятий с мячом. </w:t>
            </w:r>
          </w:p>
          <w:p w:rsidR="003B5B64" w:rsidRPr="003B5B64" w:rsidRDefault="003B5B64" w:rsidP="003B5B64">
            <w:pPr>
              <w:pStyle w:val="a9"/>
              <w:ind w:right="-143" w:firstLine="430"/>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317"/>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книжного центра (уголка)</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pPr>
            <w:r>
              <w:t>Книги для детского чтения, в том числе аудиокниги, иллюстративный материал.</w:t>
            </w:r>
          </w:p>
          <w:p w:rsidR="003B5B64" w:rsidRPr="003B5B64" w:rsidRDefault="003B5B64" w:rsidP="003B5B64">
            <w:pPr>
              <w:pStyle w:val="a9"/>
              <w:ind w:right="-143" w:firstLine="430"/>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317"/>
              <w:rPr>
                <w:rFonts w:ascii="Times New Roman" w:hAnsi="Times New Roman"/>
                <w:sz w:val="24"/>
                <w:szCs w:val="24"/>
                <w:lang w:eastAsia="ru-RU"/>
              </w:rPr>
            </w:pPr>
            <w:r>
              <w:rPr>
                <w:rFonts w:ascii="Times New Roman" w:hAnsi="Times New Roman"/>
                <w:sz w:val="24"/>
                <w:szCs w:val="24"/>
                <w:lang w:eastAsia="ru-RU"/>
              </w:rPr>
              <w:t>Оборудование для продуктивной деятельности</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jc w:val="both"/>
            </w:pPr>
            <w:r>
              <w:t>Оборудование и материалы для лепки, аппликации, рисования и конструирования.</w:t>
            </w:r>
          </w:p>
          <w:p w:rsidR="003B5B64" w:rsidRPr="003B5B64" w:rsidRDefault="003B5B64" w:rsidP="003B5B64">
            <w:pPr>
              <w:pStyle w:val="a9"/>
              <w:ind w:right="-143" w:firstLine="430"/>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317"/>
              <w:rPr>
                <w:rFonts w:ascii="Times New Roman" w:hAnsi="Times New Roman"/>
                <w:sz w:val="24"/>
                <w:szCs w:val="24"/>
                <w:lang w:eastAsia="ru-RU"/>
              </w:rPr>
            </w:pPr>
            <w:r>
              <w:rPr>
                <w:rFonts w:ascii="Times New Roman" w:hAnsi="Times New Roman"/>
                <w:sz w:val="24"/>
                <w:szCs w:val="24"/>
                <w:lang w:eastAsia="ru-RU"/>
              </w:rPr>
              <w:t>Оборудование для музыкальной деятельности</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Детские музыкальные инструменты: набор игрушек из пяти инструментов, дидактический материал.</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317"/>
              <w:rPr>
                <w:rFonts w:ascii="Times New Roman" w:hAnsi="Times New Roman"/>
                <w:sz w:val="24"/>
                <w:szCs w:val="24"/>
                <w:lang w:eastAsia="ru-RU"/>
              </w:rPr>
            </w:pPr>
            <w:r>
              <w:rPr>
                <w:rFonts w:ascii="Times New Roman" w:hAnsi="Times New Roman"/>
                <w:sz w:val="24"/>
                <w:szCs w:val="24"/>
                <w:lang w:eastAsia="ru-RU"/>
              </w:rPr>
              <w:t>Оборудование для разных видов труда</w:t>
            </w:r>
          </w:p>
          <w:p w:rsidR="003B5B64" w:rsidRDefault="003B5B64" w:rsidP="003B5B64">
            <w:pPr>
              <w:pStyle w:val="a9"/>
              <w:ind w:right="-143" w:firstLine="317"/>
              <w:rPr>
                <w:rFonts w:ascii="Times New Roman" w:hAnsi="Times New Roman"/>
                <w:sz w:val="24"/>
                <w:szCs w:val="24"/>
                <w:lang w:eastAsia="ru-RU"/>
              </w:rPr>
            </w:pP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Трудовой инвентарь.</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317"/>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познавательно-</w:t>
            </w:r>
            <w:r w:rsidRPr="003B5B64">
              <w:rPr>
                <w:rFonts w:ascii="Times New Roman" w:hAnsi="Times New Roman"/>
                <w:sz w:val="24"/>
                <w:szCs w:val="24"/>
                <w:lang w:val="ru-RU" w:eastAsia="ru-RU"/>
              </w:rPr>
              <w:lastRenderedPageBreak/>
              <w:t>исследовательской деятельности.</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shd w:val="clear" w:color="auto" w:fill="FFFFFF"/>
              <w:ind w:right="-143" w:firstLine="430"/>
              <w:rPr>
                <w:rFonts w:ascii="Arial" w:hAnsi="Arial" w:cs="Arial"/>
                <w:color w:val="181818"/>
              </w:rPr>
            </w:pPr>
            <w:r>
              <w:rPr>
                <w:color w:val="181818"/>
              </w:rPr>
              <w:lastRenderedPageBreak/>
              <w:t>Книги познавательного характера</w:t>
            </w:r>
            <w:r>
              <w:rPr>
                <w:color w:val="181818"/>
                <w:sz w:val="28"/>
                <w:szCs w:val="28"/>
              </w:rPr>
              <w:t xml:space="preserve">, </w:t>
            </w:r>
            <w:r>
              <w:rPr>
                <w:color w:val="181818"/>
              </w:rPr>
              <w:t>тематические альбомы.</w:t>
            </w:r>
          </w:p>
          <w:p w:rsidR="003B5B64" w:rsidRDefault="003B5B64" w:rsidP="003B5B64">
            <w:pPr>
              <w:shd w:val="clear" w:color="auto" w:fill="FFFFFF"/>
              <w:ind w:right="-143" w:firstLine="430"/>
              <w:rPr>
                <w:color w:val="181818"/>
              </w:rPr>
            </w:pPr>
            <w:r>
              <w:rPr>
                <w:color w:val="181818"/>
              </w:rPr>
              <w:t>Простейшие приборы и приспособления для исследования.</w:t>
            </w:r>
          </w:p>
          <w:p w:rsidR="003B5B64" w:rsidRDefault="003B5B64" w:rsidP="003B5B64">
            <w:pPr>
              <w:shd w:val="clear" w:color="auto" w:fill="FFFFFF"/>
              <w:ind w:right="-143" w:firstLine="430"/>
              <w:rPr>
                <w:color w:val="181818"/>
              </w:rPr>
            </w:pPr>
            <w:r>
              <w:rPr>
                <w:color w:val="181818"/>
              </w:rPr>
              <w:lastRenderedPageBreak/>
              <w:t>Коллекции: семена разных растений, шишки, камешки, коллекции "Подарки" (зимы, весны, осени).</w:t>
            </w:r>
          </w:p>
          <w:p w:rsidR="003B5B64" w:rsidRPr="003B5B64" w:rsidRDefault="003B5B64" w:rsidP="003B5B64">
            <w:pPr>
              <w:pStyle w:val="a9"/>
              <w:ind w:right="-143" w:firstLine="430"/>
              <w:rPr>
                <w:rFonts w:ascii="Times New Roman" w:hAnsi="Times New Roman"/>
                <w:sz w:val="24"/>
                <w:szCs w:val="24"/>
                <w:lang w:val="ru-RU"/>
              </w:rPr>
            </w:pPr>
            <w:r w:rsidRPr="003B5B64">
              <w:rPr>
                <w:rFonts w:ascii="Times New Roman" w:hAnsi="Times New Roman"/>
                <w:sz w:val="24"/>
                <w:szCs w:val="24"/>
                <w:lang w:val="ru-RU"/>
              </w:rPr>
              <w:t>Головоломки-лабиринты (прозрачные, с шариком). «Волшебный экран» (на координацию вертикальных и горизонтальных линий).</w:t>
            </w:r>
          </w:p>
          <w:p w:rsidR="003B5B64" w:rsidRPr="003B5B64" w:rsidRDefault="003B5B64" w:rsidP="003B5B64">
            <w:pPr>
              <w:pStyle w:val="a9"/>
              <w:ind w:right="-143" w:firstLine="430"/>
              <w:rPr>
                <w:rFonts w:ascii="Times New Roman" w:hAnsi="Times New Roman"/>
                <w:sz w:val="24"/>
                <w:szCs w:val="24"/>
                <w:lang w:val="ru-RU"/>
              </w:rPr>
            </w:pPr>
            <w:r w:rsidRPr="003B5B64">
              <w:rPr>
                <w:rFonts w:ascii="Times New Roman" w:hAnsi="Times New Roman"/>
                <w:sz w:val="24"/>
                <w:szCs w:val="24"/>
                <w:lang w:val="ru-RU"/>
              </w:rPr>
              <w:t>Действующие модели транспортных средств, подъемных механизмов (механические, заводные, электрифицированные, с дистанционным управлением).</w:t>
            </w:r>
          </w:p>
          <w:p w:rsidR="003B5B64" w:rsidRPr="003B5B64" w:rsidRDefault="003B5B64" w:rsidP="003B5B64">
            <w:pPr>
              <w:pStyle w:val="a9"/>
              <w:ind w:right="-143" w:firstLine="430"/>
              <w:rPr>
                <w:rFonts w:ascii="Times New Roman" w:hAnsi="Times New Roman"/>
                <w:b/>
                <w:sz w:val="24"/>
                <w:szCs w:val="24"/>
                <w:lang w:val="ru-RU"/>
              </w:rPr>
            </w:pPr>
          </w:p>
        </w:tc>
      </w:tr>
    </w:tbl>
    <w:p w:rsidR="003B5B64" w:rsidRPr="003B5B64" w:rsidRDefault="003B5B64" w:rsidP="003B5B64">
      <w:pPr>
        <w:pStyle w:val="a9"/>
        <w:ind w:left="-567" w:right="-143" w:firstLine="709"/>
        <w:jc w:val="center"/>
        <w:rPr>
          <w:rFonts w:ascii="Times New Roman" w:hAnsi="Times New Roman"/>
          <w:b/>
          <w:sz w:val="24"/>
          <w:szCs w:val="24"/>
          <w:lang w:val="ru-RU"/>
        </w:rPr>
      </w:pPr>
    </w:p>
    <w:p w:rsidR="003B5B64" w:rsidRPr="00402060" w:rsidRDefault="003B5B64" w:rsidP="003B5B64">
      <w:pPr>
        <w:pStyle w:val="a9"/>
        <w:ind w:left="-567" w:right="-143" w:firstLine="709"/>
        <w:rPr>
          <w:rFonts w:ascii="Times New Roman" w:hAnsi="Times New Roman"/>
          <w:i/>
          <w:sz w:val="24"/>
          <w:szCs w:val="24"/>
          <w:lang w:val="ru-RU"/>
        </w:rPr>
      </w:pPr>
      <w:r w:rsidRPr="003B5B64">
        <w:rPr>
          <w:rFonts w:ascii="Times New Roman" w:hAnsi="Times New Roman"/>
          <w:b/>
          <w:sz w:val="24"/>
          <w:szCs w:val="24"/>
          <w:lang w:val="ru-RU"/>
        </w:rPr>
        <w:t xml:space="preserve"> </w:t>
      </w:r>
      <w:r w:rsidRPr="00402060">
        <w:rPr>
          <w:rFonts w:ascii="Times New Roman" w:hAnsi="Times New Roman"/>
          <w:i/>
          <w:sz w:val="24"/>
          <w:szCs w:val="24"/>
          <w:lang w:val="ru-RU"/>
        </w:rPr>
        <w:t>От 6 лет до 7 лет</w:t>
      </w:r>
    </w:p>
    <w:p w:rsidR="00754A8C" w:rsidRPr="00402060" w:rsidRDefault="00754A8C" w:rsidP="00754A8C">
      <w:pPr>
        <w:ind w:right="-143"/>
        <w:rPr>
          <w:i/>
          <w:sz w:val="28"/>
          <w:szCs w:val="28"/>
          <w:lang w:eastAsia="en-US" w:bidi="en-US"/>
        </w:rPr>
      </w:pPr>
    </w:p>
    <w:p w:rsidR="003B5B64" w:rsidRDefault="003B5B64" w:rsidP="00754A8C">
      <w:pPr>
        <w:ind w:right="-143"/>
        <w:rPr>
          <w:b/>
        </w:rPr>
      </w:pPr>
      <w:r w:rsidRPr="00402060">
        <w:rPr>
          <w:i/>
        </w:rPr>
        <w:t>Формы организации детско-взрослой (партнерской) деятельности</w:t>
      </w:r>
      <w:r w:rsidR="00754A8C" w:rsidRPr="00402060">
        <w:rPr>
          <w:i/>
        </w:rPr>
        <w:t xml:space="preserve"> в ходе режимных момент</w:t>
      </w:r>
    </w:p>
    <w:p w:rsidR="00754A8C" w:rsidRPr="00754A8C" w:rsidRDefault="00754A8C" w:rsidP="00754A8C">
      <w:pPr>
        <w:ind w:right="-143"/>
        <w:rPr>
          <w:rStyle w:val="c0"/>
        </w:rPr>
      </w:pPr>
    </w:p>
    <w:tbl>
      <w:tblPr>
        <w:tblStyle w:val="af2"/>
        <w:tblW w:w="10065" w:type="dxa"/>
        <w:tblInd w:w="-459" w:type="dxa"/>
        <w:tblLook w:val="04A0" w:firstRow="1" w:lastRow="0" w:firstColumn="1" w:lastColumn="0" w:noHBand="0" w:noVBand="1"/>
      </w:tblPr>
      <w:tblGrid>
        <w:gridCol w:w="3402"/>
        <w:gridCol w:w="6663"/>
      </w:tblGrid>
      <w:tr w:rsidR="003B5B64" w:rsidRPr="00402060" w:rsidTr="00754A8C">
        <w:trPr>
          <w:trHeight w:val="1082"/>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Pr="00402060" w:rsidRDefault="003B5B64" w:rsidP="003B5B64">
            <w:pPr>
              <w:ind w:right="-143" w:firstLine="459"/>
              <w:jc w:val="center"/>
            </w:pPr>
            <w:r w:rsidRPr="00402060">
              <w:rPr>
                <w:b/>
              </w:rPr>
              <w:t>Формы организации образовательной деятельности</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Pr="00402060" w:rsidRDefault="003B5B64" w:rsidP="003B5B64">
            <w:pPr>
              <w:ind w:right="-143" w:firstLine="459"/>
              <w:jc w:val="center"/>
              <w:rPr>
                <w:b/>
              </w:rPr>
            </w:pPr>
            <w:r w:rsidRPr="00402060">
              <w:rPr>
                <w:b/>
              </w:rPr>
              <w:t>Направление деятельности педагога (воспитателя)</w:t>
            </w:r>
          </w:p>
        </w:tc>
      </w:tr>
      <w:tr w:rsidR="003B5B64" w:rsidRPr="00402060" w:rsidTr="00754A8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59"/>
              <w:rPr>
                <w:b/>
              </w:rPr>
            </w:pPr>
            <w:r w:rsidRPr="00402060">
              <w:rPr>
                <w:b/>
              </w:rPr>
              <w:t>Коллективная образовательная деятельность в утренний период  времени</w:t>
            </w:r>
          </w:p>
        </w:tc>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pStyle w:val="a9"/>
              <w:spacing w:line="276" w:lineRule="auto"/>
              <w:ind w:right="-143" w:firstLine="459"/>
              <w:rPr>
                <w:rFonts w:ascii="Times New Roman" w:hAnsi="Times New Roman"/>
                <w:color w:val="333333"/>
                <w:sz w:val="24"/>
                <w:szCs w:val="24"/>
                <w:lang w:val="ru-RU" w:eastAsia="ru-RU"/>
              </w:rPr>
            </w:pPr>
            <w:r w:rsidRPr="00402060">
              <w:rPr>
                <w:rFonts w:ascii="Times New Roman" w:hAnsi="Times New Roman"/>
                <w:color w:val="333333"/>
                <w:sz w:val="24"/>
                <w:szCs w:val="24"/>
                <w:lang w:val="ru-RU" w:eastAsia="ru-RU"/>
              </w:rPr>
              <w:t xml:space="preserve">1. </w:t>
            </w:r>
            <w:r w:rsidRPr="00402060">
              <w:rPr>
                <w:rFonts w:ascii="Times New Roman" w:hAnsi="Times New Roman"/>
                <w:color w:val="000000"/>
                <w:sz w:val="24"/>
                <w:szCs w:val="24"/>
                <w:lang w:val="ru-RU"/>
              </w:rPr>
              <w:t>Работа по закреплению у детей культурно-гигиенических навыков.</w:t>
            </w:r>
          </w:p>
          <w:p w:rsidR="003B5B64" w:rsidRPr="00402060" w:rsidRDefault="003B5B64" w:rsidP="003B5B64">
            <w:pPr>
              <w:autoSpaceDE w:val="0"/>
              <w:autoSpaceDN w:val="0"/>
              <w:adjustRightInd w:val="0"/>
              <w:ind w:right="-143" w:firstLine="459"/>
              <w:rPr>
                <w:color w:val="000000"/>
              </w:rPr>
            </w:pPr>
            <w:r w:rsidRPr="00402060">
              <w:rPr>
                <w:color w:val="000000"/>
              </w:rPr>
              <w:t>2.Организация трудовой деятельности в уголке природы, организация дежурства по столовой (сервировка стола к завтраку).</w:t>
            </w:r>
          </w:p>
          <w:p w:rsidR="003B5B64" w:rsidRPr="00402060" w:rsidRDefault="003B5B64" w:rsidP="003B5B64">
            <w:pPr>
              <w:pStyle w:val="Default"/>
              <w:ind w:right="-143" w:firstLine="459"/>
              <w:rPr>
                <w:rFonts w:ascii="Times New Roman" w:hAnsi="Times New Roman" w:cs="Times New Roman"/>
              </w:rPr>
            </w:pPr>
            <w:r w:rsidRPr="00402060">
              <w:rPr>
                <w:rFonts w:ascii="Times New Roman" w:hAnsi="Times New Roman" w:cs="Times New Roman"/>
              </w:rPr>
              <w:t xml:space="preserve">3. Индивидуальные игры и игры небольшими подгруппами детей в центрах активности (дидактические, развивающие, сюжетные, музыкальные). </w:t>
            </w:r>
          </w:p>
          <w:p w:rsidR="003B5B64" w:rsidRPr="00402060" w:rsidRDefault="003B5B64" w:rsidP="003B5B64">
            <w:pPr>
              <w:pStyle w:val="Default"/>
              <w:ind w:right="-143" w:firstLine="459"/>
              <w:rPr>
                <w:rFonts w:ascii="Times New Roman" w:hAnsi="Times New Roman" w:cs="Times New Roman"/>
              </w:rPr>
            </w:pPr>
            <w:r w:rsidRPr="00402060">
              <w:rPr>
                <w:rFonts w:ascii="Times New Roman" w:hAnsi="Times New Roman" w:cs="Times New Roman"/>
              </w:rPr>
              <w:t>4. Создание практических, игровых, проблемных ситуаций и ситуаций общения, сотрудничества, гуманных проявлений.</w:t>
            </w:r>
          </w:p>
          <w:p w:rsidR="003B5B64" w:rsidRPr="00402060" w:rsidRDefault="003B5B64" w:rsidP="003B5B64">
            <w:pPr>
              <w:pStyle w:val="Default"/>
              <w:ind w:right="-143" w:firstLine="459"/>
              <w:rPr>
                <w:rFonts w:ascii="Times New Roman" w:hAnsi="Times New Roman" w:cs="Times New Roman"/>
              </w:rPr>
            </w:pPr>
            <w:r w:rsidRPr="00402060">
              <w:rPr>
                <w:rFonts w:ascii="Times New Roman" w:hAnsi="Times New Roman" w:cs="Times New Roman"/>
              </w:rPr>
              <w:t>5. Трудовые поручения (сервировка стола к завтраку, уход за комнатными растениями).</w:t>
            </w:r>
          </w:p>
          <w:p w:rsidR="003B5B64" w:rsidRPr="00402060" w:rsidRDefault="003B5B64" w:rsidP="003B5B64">
            <w:pPr>
              <w:pStyle w:val="Default"/>
              <w:ind w:right="-143" w:firstLine="459"/>
              <w:rPr>
                <w:rFonts w:ascii="Times New Roman" w:hAnsi="Times New Roman" w:cs="Times New Roman"/>
              </w:rPr>
            </w:pPr>
            <w:r w:rsidRPr="00402060">
              <w:rPr>
                <w:rFonts w:ascii="Times New Roman" w:hAnsi="Times New Roman" w:cs="Times New Roman"/>
              </w:rPr>
              <w:t xml:space="preserve">6. Проблемные обсуждения. Беседы и разговоры с детьми по их интересам. </w:t>
            </w:r>
          </w:p>
          <w:p w:rsidR="003B5B64" w:rsidRPr="00402060" w:rsidRDefault="003B5B64" w:rsidP="003B5B64">
            <w:pPr>
              <w:pStyle w:val="Default"/>
              <w:ind w:right="-143" w:firstLine="459"/>
              <w:rPr>
                <w:rFonts w:ascii="Times New Roman" w:hAnsi="Times New Roman" w:cs="Times New Roman"/>
              </w:rPr>
            </w:pPr>
            <w:r w:rsidRPr="00402060">
              <w:rPr>
                <w:rFonts w:ascii="Times New Roman" w:hAnsi="Times New Roman" w:cs="Times New Roman"/>
              </w:rPr>
              <w:t xml:space="preserve">7. Рассматривание дидактических картинок, иллюстраций, просмотр видеоматериалов разного содержания. </w:t>
            </w:r>
          </w:p>
          <w:p w:rsidR="003B5B64" w:rsidRPr="00402060" w:rsidRDefault="003B5B64" w:rsidP="003B5B64">
            <w:pPr>
              <w:ind w:right="-143" w:firstLine="459"/>
            </w:pPr>
            <w:r w:rsidRPr="00402060">
              <w:t>8. Организация двигательной деятельности.</w:t>
            </w:r>
          </w:p>
          <w:p w:rsidR="003B5B64" w:rsidRPr="00402060" w:rsidRDefault="003B5B64" w:rsidP="003B5B64">
            <w:pPr>
              <w:ind w:right="-143" w:firstLine="459"/>
              <w:rPr>
                <w:b/>
              </w:rPr>
            </w:pPr>
          </w:p>
        </w:tc>
      </w:tr>
      <w:tr w:rsidR="003B5B64" w:rsidRPr="00402060" w:rsidTr="00754A8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59"/>
              <w:rPr>
                <w:b/>
              </w:rPr>
            </w:pPr>
            <w:r w:rsidRPr="00402060">
              <w:rPr>
                <w:b/>
              </w:rPr>
              <w:t>Коллективная образовательная деятельность  во время прогулки</w:t>
            </w:r>
          </w:p>
        </w:tc>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59"/>
            </w:pPr>
            <w:r w:rsidRPr="00402060">
              <w:t>1. Наблюдения за объектами и явлениями природы.</w:t>
            </w:r>
          </w:p>
          <w:p w:rsidR="003B5B64" w:rsidRPr="00402060" w:rsidRDefault="003B5B64" w:rsidP="003B5B64">
            <w:pPr>
              <w:autoSpaceDE w:val="0"/>
              <w:autoSpaceDN w:val="0"/>
              <w:adjustRightInd w:val="0"/>
              <w:ind w:right="-143" w:firstLine="459"/>
              <w:rPr>
                <w:color w:val="000000"/>
              </w:rPr>
            </w:pPr>
            <w:r w:rsidRPr="00402060">
              <w:t>2.Подвижные игры,</w:t>
            </w:r>
            <w:r w:rsidRPr="00402060">
              <w:rPr>
                <w:color w:val="000000"/>
              </w:rPr>
              <w:t xml:space="preserve"> направленные на оптимизацию двигательного режима и укрепление здоровья. </w:t>
            </w:r>
          </w:p>
          <w:p w:rsidR="003B5B64" w:rsidRPr="00402060" w:rsidRDefault="003B5B64" w:rsidP="003B5B64">
            <w:pPr>
              <w:autoSpaceDE w:val="0"/>
              <w:autoSpaceDN w:val="0"/>
              <w:adjustRightInd w:val="0"/>
              <w:ind w:right="-143" w:firstLine="459"/>
              <w:rPr>
                <w:color w:val="000000"/>
              </w:rPr>
            </w:pPr>
            <w:r w:rsidRPr="00402060">
              <w:t xml:space="preserve">3. </w:t>
            </w:r>
            <w:r w:rsidRPr="00402060">
              <w:rPr>
                <w:color w:val="000000"/>
              </w:rPr>
              <w:t xml:space="preserve">Экспериментирование с объектами неживой природы. </w:t>
            </w:r>
          </w:p>
          <w:p w:rsidR="003B5B64" w:rsidRPr="00402060" w:rsidRDefault="003B5B64" w:rsidP="003B5B64">
            <w:pPr>
              <w:autoSpaceDE w:val="0"/>
              <w:autoSpaceDN w:val="0"/>
              <w:adjustRightInd w:val="0"/>
              <w:ind w:right="-143" w:firstLine="459"/>
              <w:rPr>
                <w:color w:val="000000"/>
              </w:rPr>
            </w:pPr>
            <w:r w:rsidRPr="00402060">
              <w:t>4.</w:t>
            </w:r>
            <w:r w:rsidRPr="00402060">
              <w:rPr>
                <w:color w:val="000000"/>
              </w:rPr>
              <w:t xml:space="preserve"> Сюжетно-ролевые и конструктивные игры (с песком, снегом, природным материалом). </w:t>
            </w:r>
          </w:p>
          <w:p w:rsidR="003B5B64" w:rsidRPr="00402060" w:rsidRDefault="003B5B64" w:rsidP="003B5B64">
            <w:pPr>
              <w:ind w:right="-143" w:firstLine="459"/>
            </w:pPr>
            <w:r w:rsidRPr="00402060">
              <w:t>5. Трудовая деятельность на участке детского сада.</w:t>
            </w:r>
          </w:p>
          <w:p w:rsidR="003B5B64" w:rsidRPr="00402060" w:rsidRDefault="003B5B64" w:rsidP="003B5B64">
            <w:pPr>
              <w:ind w:right="-143" w:firstLine="459"/>
            </w:pPr>
            <w:r w:rsidRPr="00402060">
              <w:t>6.</w:t>
            </w:r>
            <w:r w:rsidRPr="00402060">
              <w:rPr>
                <w:color w:val="000000"/>
              </w:rPr>
              <w:t xml:space="preserve"> Свободное общение воспитателя с детьми.</w:t>
            </w:r>
          </w:p>
          <w:tbl>
            <w:tblPr>
              <w:tblW w:w="5835" w:type="dxa"/>
              <w:tblLook w:val="04A0" w:firstRow="1" w:lastRow="0" w:firstColumn="1" w:lastColumn="0" w:noHBand="0" w:noVBand="1"/>
            </w:tblPr>
            <w:tblGrid>
              <w:gridCol w:w="2918"/>
              <w:gridCol w:w="2917"/>
            </w:tblGrid>
            <w:tr w:rsidR="003B5B64" w:rsidRPr="00402060" w:rsidTr="003B5B64">
              <w:trPr>
                <w:trHeight w:val="281"/>
              </w:trPr>
              <w:tc>
                <w:tcPr>
                  <w:tcW w:w="2918" w:type="dxa"/>
                </w:tcPr>
                <w:p w:rsidR="003B5B64" w:rsidRPr="00402060" w:rsidRDefault="003B5B64" w:rsidP="003B5B64">
                  <w:pPr>
                    <w:autoSpaceDE w:val="0"/>
                    <w:autoSpaceDN w:val="0"/>
                    <w:adjustRightInd w:val="0"/>
                    <w:ind w:right="-143" w:firstLine="459"/>
                    <w:rPr>
                      <w:color w:val="000000"/>
                    </w:rPr>
                  </w:pPr>
                </w:p>
              </w:tc>
              <w:tc>
                <w:tcPr>
                  <w:tcW w:w="2917" w:type="dxa"/>
                </w:tcPr>
                <w:p w:rsidR="003B5B64" w:rsidRPr="00402060" w:rsidRDefault="003B5B64" w:rsidP="003B5B64">
                  <w:pPr>
                    <w:autoSpaceDE w:val="0"/>
                    <w:autoSpaceDN w:val="0"/>
                    <w:adjustRightInd w:val="0"/>
                    <w:ind w:right="-143" w:firstLine="459"/>
                    <w:rPr>
                      <w:color w:val="000000"/>
                    </w:rPr>
                  </w:pPr>
                </w:p>
              </w:tc>
            </w:tr>
          </w:tbl>
          <w:p w:rsidR="003B5B64" w:rsidRPr="00402060" w:rsidRDefault="003B5B64" w:rsidP="003B5B64">
            <w:pPr>
              <w:ind w:right="-143" w:firstLine="459"/>
            </w:pPr>
          </w:p>
        </w:tc>
      </w:tr>
      <w:tr w:rsidR="003B5B64" w:rsidRPr="00402060" w:rsidTr="00754A8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59"/>
              <w:rPr>
                <w:b/>
              </w:rPr>
            </w:pPr>
            <w:r w:rsidRPr="00402060">
              <w:rPr>
                <w:b/>
              </w:rPr>
              <w:t>Коллективная образовательная деятельности  во второй половине дня</w:t>
            </w:r>
          </w:p>
        </w:tc>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59"/>
            </w:pPr>
            <w:r w:rsidRPr="00402060">
              <w:t>1.Организация коллективной (совместной) игры.</w:t>
            </w:r>
          </w:p>
          <w:p w:rsidR="003B5B64" w:rsidRPr="00402060" w:rsidRDefault="003B5B64" w:rsidP="003B5B64">
            <w:pPr>
              <w:ind w:right="-143" w:firstLine="459"/>
            </w:pPr>
            <w:r w:rsidRPr="00402060">
              <w:t>2.Чтение детской художественной литературы.</w:t>
            </w:r>
          </w:p>
          <w:p w:rsidR="003B5B64" w:rsidRPr="00402060" w:rsidRDefault="003B5B64" w:rsidP="003B5B64">
            <w:pPr>
              <w:ind w:right="-143" w:firstLine="459"/>
            </w:pPr>
            <w:r w:rsidRPr="00402060">
              <w:t>3. Свободное общение.</w:t>
            </w:r>
          </w:p>
          <w:p w:rsidR="003B5B64" w:rsidRPr="00402060" w:rsidRDefault="003B5B64" w:rsidP="003B5B64">
            <w:pPr>
              <w:ind w:right="-143" w:firstLine="459"/>
            </w:pPr>
            <w:r w:rsidRPr="00402060">
              <w:t>4. Организация деятельности в творческих мастерских.</w:t>
            </w:r>
          </w:p>
          <w:p w:rsidR="003B5B64" w:rsidRPr="00402060" w:rsidRDefault="003B5B64" w:rsidP="003B5B64">
            <w:pPr>
              <w:ind w:right="-143" w:firstLine="459"/>
              <w:rPr>
                <w:b/>
              </w:rPr>
            </w:pPr>
          </w:p>
        </w:tc>
      </w:tr>
    </w:tbl>
    <w:p w:rsidR="003B5B64" w:rsidRPr="003B5B64" w:rsidRDefault="003B5B64" w:rsidP="003B5B64">
      <w:pPr>
        <w:pStyle w:val="a9"/>
        <w:ind w:left="-567" w:right="-143" w:firstLine="709"/>
        <w:rPr>
          <w:rFonts w:ascii="Times New Roman" w:hAnsi="Times New Roman"/>
          <w:b/>
          <w:sz w:val="28"/>
          <w:szCs w:val="28"/>
          <w:lang w:val="ru-RU"/>
        </w:rPr>
      </w:pPr>
    </w:p>
    <w:p w:rsidR="003B5B64" w:rsidRPr="00402060" w:rsidRDefault="003B5B64" w:rsidP="003B5B64">
      <w:pPr>
        <w:ind w:left="-567" w:right="-143" w:firstLine="709"/>
        <w:jc w:val="center"/>
        <w:rPr>
          <w:i/>
        </w:rPr>
      </w:pPr>
      <w:r w:rsidRPr="00402060">
        <w:rPr>
          <w:i/>
        </w:rPr>
        <w:t>Способы и методы реализации Федеральной программы в соответствии с видом детской деятельности и возрастными особенностями детей 6 - 7 лет</w:t>
      </w:r>
    </w:p>
    <w:tbl>
      <w:tblPr>
        <w:tblStyle w:val="af2"/>
        <w:tblW w:w="10065" w:type="dxa"/>
        <w:tblInd w:w="-459" w:type="dxa"/>
        <w:tblLook w:val="04A0" w:firstRow="1" w:lastRow="0" w:firstColumn="1" w:lastColumn="0" w:noHBand="0" w:noVBand="1"/>
      </w:tblPr>
      <w:tblGrid>
        <w:gridCol w:w="3001"/>
        <w:gridCol w:w="2929"/>
        <w:gridCol w:w="4135"/>
      </w:tblGrid>
      <w:tr w:rsidR="003B5B64" w:rsidRPr="00402060" w:rsidTr="00754A8C">
        <w:trPr>
          <w:trHeight w:val="1361"/>
        </w:trPr>
        <w:tc>
          <w:tcPr>
            <w:tcW w:w="3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Pr="00402060" w:rsidRDefault="003B5B64" w:rsidP="003B5B64">
            <w:pPr>
              <w:ind w:right="-143" w:firstLine="459"/>
              <w:jc w:val="center"/>
              <w:rPr>
                <w:b/>
              </w:rPr>
            </w:pPr>
            <w:r w:rsidRPr="00402060">
              <w:rPr>
                <w:b/>
              </w:rPr>
              <w:lastRenderedPageBreak/>
              <w:t>Способы  взаимодействия в разных видах деятельности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Pr="00402060" w:rsidRDefault="003B5B64" w:rsidP="003B5B64">
            <w:pPr>
              <w:ind w:right="-143" w:firstLine="430"/>
              <w:jc w:val="center"/>
              <w:rPr>
                <w:b/>
              </w:rPr>
            </w:pPr>
            <w:r w:rsidRPr="00402060">
              <w:rPr>
                <w:b/>
              </w:rPr>
              <w:t>Методы, используемыепедагогом, воспитателем</w:t>
            </w:r>
          </w:p>
        </w:tc>
        <w:tc>
          <w:tcPr>
            <w:tcW w:w="46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Pr="00402060" w:rsidRDefault="003B5B64" w:rsidP="003B5B64">
            <w:pPr>
              <w:ind w:right="-143" w:firstLine="430"/>
              <w:jc w:val="center"/>
              <w:rPr>
                <w:b/>
              </w:rPr>
            </w:pPr>
            <w:r w:rsidRPr="00402060">
              <w:rPr>
                <w:b/>
              </w:rPr>
              <w:t>Результат применения метода</w:t>
            </w:r>
          </w:p>
        </w:tc>
      </w:tr>
      <w:tr w:rsidR="003B5B64" w:rsidRPr="00402060"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59"/>
              <w:rPr>
                <w:b/>
              </w:rPr>
            </w:pPr>
            <w:r w:rsidRPr="00402060">
              <w:t>Игровая деятельность</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30"/>
            </w:pPr>
            <w:r w:rsidRPr="00402060">
              <w:t>Словесные, практические, наглядные, репродуктивные</w:t>
            </w:r>
          </w:p>
        </w:tc>
        <w:tc>
          <w:tcPr>
            <w:tcW w:w="4649" w:type="dxa"/>
            <w:tcBorders>
              <w:top w:val="single" w:sz="4" w:space="0" w:color="auto"/>
              <w:left w:val="single" w:sz="4" w:space="0" w:color="auto"/>
              <w:bottom w:val="single" w:sz="4" w:space="0" w:color="auto"/>
              <w:right w:val="single" w:sz="4" w:space="0" w:color="auto"/>
            </w:tcBorders>
            <w:shd w:val="clear" w:color="auto" w:fill="auto"/>
          </w:tcPr>
          <w:p w:rsidR="003B5B64" w:rsidRPr="00402060" w:rsidRDefault="003B5B64" w:rsidP="003B5B64">
            <w:pPr>
              <w:ind w:right="-143" w:firstLine="430"/>
            </w:pPr>
            <w:r w:rsidRPr="00402060">
              <w:t>- ребенок проявляет инициативу и творчество:</w:t>
            </w:r>
          </w:p>
          <w:p w:rsidR="003B5B64" w:rsidRPr="00402060" w:rsidRDefault="003B5B64" w:rsidP="003B5B64">
            <w:pPr>
              <w:ind w:right="-143" w:firstLine="430"/>
            </w:pPr>
            <w:r w:rsidRPr="00402060">
              <w:t xml:space="preserve">    в сюжетно-ролевой игре;</w:t>
            </w:r>
          </w:p>
          <w:p w:rsidR="003B5B64" w:rsidRPr="00402060" w:rsidRDefault="003B5B64" w:rsidP="003B5B64">
            <w:pPr>
              <w:ind w:right="-143" w:firstLine="430"/>
            </w:pPr>
            <w:r w:rsidRPr="00402060">
              <w:t>в режиссерской игре;</w:t>
            </w:r>
          </w:p>
          <w:p w:rsidR="003B5B64" w:rsidRPr="00402060" w:rsidRDefault="003B5B64" w:rsidP="003B5B64">
            <w:pPr>
              <w:ind w:right="-143" w:firstLine="430"/>
            </w:pPr>
            <w:r w:rsidRPr="00402060">
              <w:t xml:space="preserve">    в игре-фантазировании;</w:t>
            </w:r>
          </w:p>
          <w:p w:rsidR="003B5B64" w:rsidRPr="00402060" w:rsidRDefault="003B5B64" w:rsidP="003B5B64">
            <w:pPr>
              <w:ind w:right="-143" w:firstLine="430"/>
            </w:pPr>
            <w:r w:rsidRPr="00402060">
              <w:t>в развивающей игре;</w:t>
            </w:r>
          </w:p>
          <w:p w:rsidR="003B5B64" w:rsidRPr="00402060" w:rsidRDefault="003B5B64" w:rsidP="003B5B64">
            <w:pPr>
              <w:ind w:right="-143" w:firstLine="430"/>
            </w:pPr>
            <w:r w:rsidRPr="00402060">
              <w:t>в дидактической игре;</w:t>
            </w:r>
          </w:p>
          <w:p w:rsidR="003B5B64" w:rsidRPr="00402060" w:rsidRDefault="003B5B64" w:rsidP="003B5B64">
            <w:pPr>
              <w:ind w:right="-143" w:firstLine="430"/>
            </w:pPr>
            <w:r w:rsidRPr="00402060">
              <w:t>в театрализованной игре;</w:t>
            </w:r>
          </w:p>
          <w:p w:rsidR="003B5B64" w:rsidRPr="00402060" w:rsidRDefault="003B5B64" w:rsidP="003B5B64">
            <w:pPr>
              <w:ind w:right="-143" w:firstLine="430"/>
            </w:pPr>
            <w:r w:rsidRPr="00402060">
              <w:t>в речевой игре;</w:t>
            </w:r>
          </w:p>
          <w:p w:rsidR="003B5B64" w:rsidRPr="00402060" w:rsidRDefault="003B5B64" w:rsidP="003B5B64">
            <w:pPr>
              <w:ind w:right="-143" w:firstLine="430"/>
            </w:pPr>
            <w:r w:rsidRPr="00402060">
              <w:t>в играх на плоскостное и объёмное     моделирование;</w:t>
            </w:r>
          </w:p>
          <w:p w:rsidR="003B5B64" w:rsidRPr="00402060" w:rsidRDefault="003B5B64" w:rsidP="003B5B64">
            <w:pPr>
              <w:ind w:right="-143" w:firstLine="430"/>
            </w:pPr>
            <w:r w:rsidRPr="00402060">
              <w:t>- ребенок обладает развитым воображением;</w:t>
            </w:r>
          </w:p>
          <w:p w:rsidR="003B5B64" w:rsidRPr="00402060" w:rsidRDefault="003B5B64" w:rsidP="003B5B64">
            <w:pPr>
              <w:ind w:right="-143" w:firstLine="430"/>
            </w:pPr>
            <w:r w:rsidRPr="00402060">
              <w:t>- ребенок способен выбирать участников по совместной игровой деятельности.</w:t>
            </w:r>
          </w:p>
          <w:p w:rsidR="003B5B64" w:rsidRPr="00402060" w:rsidRDefault="003B5B64" w:rsidP="003B5B64">
            <w:pPr>
              <w:ind w:right="-143" w:firstLine="430"/>
            </w:pPr>
          </w:p>
        </w:tc>
      </w:tr>
      <w:tr w:rsidR="003B5B64" w:rsidRPr="00402060"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59"/>
              <w:rPr>
                <w:b/>
              </w:rPr>
            </w:pPr>
            <w:r w:rsidRPr="00402060">
              <w:t>Экспериментирование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30"/>
            </w:pPr>
            <w:r w:rsidRPr="00402060">
              <w:t>Исследовательские,</w:t>
            </w:r>
          </w:p>
          <w:p w:rsidR="003B5B64" w:rsidRPr="00402060" w:rsidRDefault="003B5B64" w:rsidP="003B5B64">
            <w:pPr>
              <w:ind w:right="-143" w:firstLine="430"/>
            </w:pPr>
            <w:r w:rsidRPr="00402060">
              <w:rPr>
                <w:bCs/>
                <w:color w:val="000000"/>
              </w:rPr>
              <w:t>информационно-рецептивные;</w:t>
            </w:r>
          </w:p>
          <w:p w:rsidR="003B5B64" w:rsidRPr="00402060" w:rsidRDefault="003B5B64" w:rsidP="003B5B64">
            <w:pPr>
              <w:ind w:right="-143" w:firstLine="430"/>
              <w:rPr>
                <w:b/>
              </w:rPr>
            </w:pPr>
            <w:r w:rsidRPr="00402060">
              <w:t>словесные, практические, наглядные.</w:t>
            </w: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30"/>
            </w:pPr>
            <w:r w:rsidRPr="00402060">
              <w:t>- ребенок проявляет инициативу в играх-экспериментированиях с разными материалами;</w:t>
            </w:r>
          </w:p>
          <w:p w:rsidR="003B5B64" w:rsidRPr="00402060" w:rsidRDefault="003B5B64" w:rsidP="003B5B64">
            <w:pPr>
              <w:ind w:right="-143" w:firstLine="430"/>
            </w:pPr>
            <w:r w:rsidRPr="00402060">
              <w:t>- ребенок проявляет любознательность: задает вопросы взрослым и сверстникам;</w:t>
            </w:r>
          </w:p>
          <w:p w:rsidR="003B5B64" w:rsidRPr="00402060" w:rsidRDefault="003B5B64" w:rsidP="003B5B64">
            <w:pPr>
              <w:ind w:right="-143" w:firstLine="430"/>
            </w:pPr>
            <w:r w:rsidRPr="00402060">
              <w:t>- пытается самостоятельно придумывать объяснения явлениям природы.</w:t>
            </w:r>
          </w:p>
          <w:p w:rsidR="003B5B64" w:rsidRPr="00402060" w:rsidRDefault="003B5B64" w:rsidP="003B5B64">
            <w:pPr>
              <w:ind w:right="-143" w:firstLine="430"/>
            </w:pPr>
          </w:p>
        </w:tc>
      </w:tr>
      <w:tr w:rsidR="003B5B64" w:rsidRPr="00402060"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59"/>
              <w:rPr>
                <w:b/>
              </w:rPr>
            </w:pPr>
            <w:r w:rsidRPr="00402060">
              <w:t>Речевая деятельность</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30"/>
            </w:pPr>
            <w:r w:rsidRPr="00402060">
              <w:t>Словесные, практические, наглядные, репродуктивные</w:t>
            </w: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30"/>
            </w:pPr>
            <w:r w:rsidRPr="00402060">
              <w:t>- ребенок владеет устной речью, может выражать свои мысли и желания;</w:t>
            </w:r>
          </w:p>
          <w:p w:rsidR="003B5B64" w:rsidRPr="00402060" w:rsidRDefault="003B5B64" w:rsidP="003B5B64">
            <w:pPr>
              <w:ind w:right="-143" w:firstLine="430"/>
            </w:pPr>
            <w:r w:rsidRPr="00402060">
              <w:t>- ребенок проявляет интерес к стихам, сказкам, художественным книжным иллюстрациям;</w:t>
            </w:r>
          </w:p>
          <w:p w:rsidR="003B5B64" w:rsidRPr="00402060" w:rsidRDefault="003B5B64" w:rsidP="003B5B64">
            <w:pPr>
              <w:ind w:right="-143" w:firstLine="430"/>
            </w:pPr>
            <w:r w:rsidRPr="00402060">
              <w:t>- ребенок проявляет самостоятельную инициативу в придумывании сказок, рассказов.</w:t>
            </w:r>
          </w:p>
        </w:tc>
      </w:tr>
      <w:tr w:rsidR="003B5B64" w:rsidRPr="00402060"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59"/>
              <w:rPr>
                <w:b/>
              </w:rPr>
            </w:pPr>
            <w:r w:rsidRPr="00402060">
              <w:t>Двигательная деятельность</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30"/>
            </w:pPr>
            <w:r w:rsidRPr="00402060">
              <w:t>Практические, наглядные.</w:t>
            </w: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30"/>
            </w:pPr>
            <w:r w:rsidRPr="00402060">
              <w:t>- ребенок проявляет двигательную активность в подвижных играх, спортивных играх, эстафетах.</w:t>
            </w:r>
          </w:p>
        </w:tc>
      </w:tr>
      <w:tr w:rsidR="003B5B64" w:rsidRPr="00402060"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59"/>
              <w:rPr>
                <w:b/>
              </w:rPr>
            </w:pPr>
            <w:r w:rsidRPr="00402060">
              <w:t>Художественно-творческая деятельность</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30"/>
            </w:pPr>
            <w:r w:rsidRPr="00402060">
              <w:t>Словесные, практические, наглядные</w:t>
            </w: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30"/>
            </w:pPr>
            <w:r w:rsidRPr="00402060">
              <w:t>- ребенок проявляет творческую активность в изобразительной и музыкальной деятельности.</w:t>
            </w:r>
          </w:p>
        </w:tc>
      </w:tr>
      <w:tr w:rsidR="003B5B64" w:rsidRPr="00402060"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59"/>
              <w:rPr>
                <w:b/>
              </w:rPr>
            </w:pPr>
            <w:r w:rsidRPr="00402060">
              <w:t>Трудовая деятельность</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30"/>
            </w:pPr>
            <w:r w:rsidRPr="00402060">
              <w:t>Словесные, практические, наглядные</w:t>
            </w: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3B5B64" w:rsidRPr="00402060" w:rsidRDefault="003B5B64" w:rsidP="003B5B64">
            <w:pPr>
              <w:ind w:right="-143" w:firstLine="430"/>
            </w:pPr>
            <w:r w:rsidRPr="00402060">
              <w:t>- ребенок проявляет трудовую активность в повседневной жизни;</w:t>
            </w:r>
          </w:p>
          <w:p w:rsidR="003B5B64" w:rsidRPr="00402060" w:rsidRDefault="003B5B64" w:rsidP="003B5B64">
            <w:pPr>
              <w:ind w:right="-143" w:firstLine="430"/>
            </w:pPr>
            <w:r w:rsidRPr="00402060">
              <w:t>- ребенок способен принимать самостоятельные решения</w:t>
            </w:r>
          </w:p>
        </w:tc>
      </w:tr>
    </w:tbl>
    <w:p w:rsidR="003B5B64" w:rsidRDefault="003B5B64" w:rsidP="003B5B64">
      <w:pPr>
        <w:ind w:left="-567" w:right="-143" w:firstLine="709"/>
        <w:rPr>
          <w:b/>
          <w:bCs/>
          <w:color w:val="333333"/>
          <w:shd w:val="clear" w:color="auto" w:fill="FFFFFF"/>
        </w:rPr>
      </w:pPr>
    </w:p>
    <w:p w:rsidR="003B5B64" w:rsidRPr="00402060" w:rsidRDefault="003B5B64" w:rsidP="003B5B64">
      <w:pPr>
        <w:pStyle w:val="a9"/>
        <w:ind w:left="-567" w:right="-143" w:firstLine="709"/>
        <w:jc w:val="center"/>
        <w:rPr>
          <w:rFonts w:ascii="Times New Roman" w:hAnsi="Times New Roman"/>
          <w:i/>
          <w:sz w:val="24"/>
          <w:szCs w:val="24"/>
        </w:rPr>
      </w:pPr>
      <w:r w:rsidRPr="00402060">
        <w:rPr>
          <w:rFonts w:ascii="Times New Roman" w:hAnsi="Times New Roman"/>
          <w:i/>
          <w:sz w:val="24"/>
          <w:szCs w:val="24"/>
        </w:rPr>
        <w:t>Средства реализации программы</w:t>
      </w:r>
    </w:p>
    <w:tbl>
      <w:tblPr>
        <w:tblStyle w:val="af2"/>
        <w:tblW w:w="10065" w:type="dxa"/>
        <w:tblInd w:w="-459" w:type="dxa"/>
        <w:tblLook w:val="04A0" w:firstRow="1" w:lastRow="0" w:firstColumn="1" w:lastColumn="0" w:noHBand="0" w:noVBand="1"/>
      </w:tblPr>
      <w:tblGrid>
        <w:gridCol w:w="3006"/>
        <w:gridCol w:w="7059"/>
      </w:tblGrid>
      <w:tr w:rsidR="003B5B64" w:rsidTr="00754A8C">
        <w:trPr>
          <w:trHeight w:val="1011"/>
        </w:trPr>
        <w:tc>
          <w:tcPr>
            <w:tcW w:w="3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pStyle w:val="a9"/>
              <w:ind w:right="-143" w:firstLine="459"/>
              <w:jc w:val="center"/>
              <w:rPr>
                <w:rFonts w:ascii="Times New Roman" w:hAnsi="Times New Roman"/>
                <w:b/>
                <w:sz w:val="24"/>
                <w:szCs w:val="24"/>
              </w:rPr>
            </w:pPr>
            <w:r>
              <w:rPr>
                <w:rFonts w:ascii="Times New Roman" w:hAnsi="Times New Roman"/>
                <w:b/>
                <w:sz w:val="24"/>
                <w:szCs w:val="24"/>
              </w:rPr>
              <w:lastRenderedPageBreak/>
              <w:t>Перечень средств реализации программы</w:t>
            </w:r>
          </w:p>
        </w:tc>
        <w:tc>
          <w:tcPr>
            <w:tcW w:w="7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B64" w:rsidRDefault="003B5B64" w:rsidP="003B5B64">
            <w:pPr>
              <w:pStyle w:val="a9"/>
              <w:ind w:right="-143" w:firstLine="430"/>
              <w:jc w:val="center"/>
              <w:rPr>
                <w:rFonts w:ascii="Times New Roman" w:hAnsi="Times New Roman"/>
                <w:b/>
                <w:sz w:val="24"/>
                <w:szCs w:val="24"/>
              </w:rPr>
            </w:pPr>
            <w:r>
              <w:rPr>
                <w:rFonts w:ascii="Times New Roman" w:hAnsi="Times New Roman"/>
                <w:b/>
                <w:sz w:val="24"/>
                <w:szCs w:val="24"/>
              </w:rPr>
              <w:t>Перечень материалов</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459"/>
              <w:rPr>
                <w:rFonts w:ascii="Times New Roman" w:hAnsi="Times New Roman"/>
                <w:sz w:val="24"/>
                <w:szCs w:val="24"/>
              </w:rPr>
            </w:pPr>
            <w:r>
              <w:rPr>
                <w:rFonts w:ascii="Times New Roman" w:hAnsi="Times New Roman"/>
                <w:sz w:val="24"/>
                <w:szCs w:val="24"/>
                <w:lang w:eastAsia="ru-RU"/>
              </w:rPr>
              <w:t>Демонстрационные, раздаточные</w:t>
            </w: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spacing w:after="105"/>
              <w:ind w:right="-143" w:firstLine="430"/>
              <w:rPr>
                <w:color w:val="333333"/>
                <w:shd w:val="clear" w:color="auto" w:fill="FFFFFF"/>
              </w:rPr>
            </w:pPr>
            <w:r>
              <w:t xml:space="preserve">Настольные игры, настольно-печатные игры. </w:t>
            </w:r>
            <w:r>
              <w:rPr>
                <w:color w:val="333333"/>
                <w:shd w:val="clear" w:color="auto" w:fill="FFFFFF"/>
              </w:rPr>
              <w:t>Предметы, модели, картины, таблицы, муляжи, карты.</w:t>
            </w:r>
          </w:p>
          <w:p w:rsidR="003B5B64" w:rsidRDefault="003B5B64" w:rsidP="003B5B64">
            <w:pPr>
              <w:spacing w:after="105"/>
              <w:ind w:right="-143" w:firstLine="430"/>
            </w:pPr>
            <w:r>
              <w:rPr>
                <w:color w:val="333333"/>
                <w:shd w:val="clear" w:color="auto" w:fill="FFFFFF"/>
              </w:rPr>
              <w:t>Компьютер, видеокамера.</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459"/>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двигательного центра (уголка)</w:t>
            </w:r>
          </w:p>
          <w:p w:rsidR="003B5B64" w:rsidRPr="003B5B64" w:rsidRDefault="003B5B64" w:rsidP="003B5B64">
            <w:pPr>
              <w:pStyle w:val="a9"/>
              <w:ind w:right="-143" w:firstLine="459"/>
              <w:rPr>
                <w:rFonts w:ascii="Times New Roman" w:hAnsi="Times New Roman"/>
                <w:sz w:val="24"/>
                <w:szCs w:val="24"/>
                <w:lang w:val="ru-RU" w:eastAsia="ru-RU"/>
              </w:rPr>
            </w:pP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jc w:val="both"/>
            </w:pPr>
            <w:r>
              <w:t xml:space="preserve">Оборудование для ходьбы, бега, ползания, лазанья, прыгания, занятий с мячом. </w:t>
            </w:r>
          </w:p>
          <w:p w:rsidR="003B5B64" w:rsidRPr="003B5B64" w:rsidRDefault="003B5B64" w:rsidP="003B5B64">
            <w:pPr>
              <w:pStyle w:val="a9"/>
              <w:ind w:right="-143" w:firstLine="430"/>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459"/>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книжного центра (уголка)</w:t>
            </w:r>
          </w:p>
          <w:p w:rsidR="003B5B64" w:rsidRPr="003B5B64" w:rsidRDefault="003B5B64" w:rsidP="003B5B64">
            <w:pPr>
              <w:pStyle w:val="a9"/>
              <w:ind w:right="-143" w:firstLine="459"/>
              <w:rPr>
                <w:rFonts w:ascii="Times New Roman" w:hAnsi="Times New Roman"/>
                <w:sz w:val="24"/>
                <w:szCs w:val="24"/>
                <w:lang w:val="ru-RU" w:eastAsia="ru-RU"/>
              </w:rPr>
            </w:pP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pPr>
            <w:r>
              <w:t>Книги для детского чтения, в том числе аудиокниги, иллюстративный материал.</w:t>
            </w:r>
          </w:p>
          <w:p w:rsidR="003B5B64" w:rsidRPr="003B5B64" w:rsidRDefault="003B5B64" w:rsidP="003B5B64">
            <w:pPr>
              <w:pStyle w:val="a9"/>
              <w:ind w:right="-143" w:firstLine="430"/>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459"/>
              <w:rPr>
                <w:rFonts w:ascii="Times New Roman" w:hAnsi="Times New Roman"/>
                <w:sz w:val="24"/>
                <w:szCs w:val="24"/>
                <w:lang w:eastAsia="ru-RU"/>
              </w:rPr>
            </w:pPr>
            <w:r>
              <w:rPr>
                <w:rFonts w:ascii="Times New Roman" w:hAnsi="Times New Roman"/>
                <w:sz w:val="24"/>
                <w:szCs w:val="24"/>
                <w:lang w:eastAsia="ru-RU"/>
              </w:rPr>
              <w:t>Оборудование для продуктивной деятельности</w:t>
            </w:r>
          </w:p>
          <w:p w:rsidR="003B5B64" w:rsidRDefault="003B5B64" w:rsidP="003B5B64">
            <w:pPr>
              <w:pStyle w:val="a9"/>
              <w:ind w:right="-143" w:firstLine="459"/>
              <w:rPr>
                <w:rFonts w:ascii="Times New Roman" w:hAnsi="Times New Roman"/>
                <w:sz w:val="24"/>
                <w:szCs w:val="24"/>
                <w:lang w:eastAsia="ru-RU"/>
              </w:rPr>
            </w:pP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ind w:right="-143" w:firstLine="430"/>
              <w:jc w:val="both"/>
            </w:pPr>
            <w:r>
              <w:t>Оборудование и материалы для лепки, аппликации, рисования и конструирования.</w:t>
            </w:r>
          </w:p>
          <w:p w:rsidR="003B5B64" w:rsidRPr="003B5B64" w:rsidRDefault="003B5B64" w:rsidP="003B5B64">
            <w:pPr>
              <w:pStyle w:val="a9"/>
              <w:ind w:right="-143" w:firstLine="430"/>
              <w:rPr>
                <w:rFonts w:ascii="Times New Roman" w:hAnsi="Times New Roman"/>
                <w:sz w:val="24"/>
                <w:szCs w:val="24"/>
                <w:lang w:val="ru-RU"/>
              </w:rPr>
            </w:pP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459"/>
              <w:rPr>
                <w:rFonts w:ascii="Times New Roman" w:hAnsi="Times New Roman"/>
                <w:sz w:val="24"/>
                <w:szCs w:val="24"/>
                <w:lang w:eastAsia="ru-RU"/>
              </w:rPr>
            </w:pPr>
            <w:r>
              <w:rPr>
                <w:rFonts w:ascii="Times New Roman" w:hAnsi="Times New Roman"/>
                <w:sz w:val="24"/>
                <w:szCs w:val="24"/>
                <w:lang w:eastAsia="ru-RU"/>
              </w:rPr>
              <w:t>Оборудование для музыкальной деятельности</w:t>
            </w:r>
          </w:p>
          <w:p w:rsidR="003B5B64" w:rsidRDefault="003B5B64" w:rsidP="003B5B64">
            <w:pPr>
              <w:pStyle w:val="a9"/>
              <w:ind w:right="-143" w:firstLine="459"/>
              <w:rPr>
                <w:rFonts w:ascii="Times New Roman" w:hAnsi="Times New Roman"/>
                <w:sz w:val="24"/>
                <w:szCs w:val="24"/>
                <w:lang w:eastAsia="ru-RU"/>
              </w:rPr>
            </w:pP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Детские музыкальные инструменты: набор игрушек из пяти инструментов, дидактический материал.</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pStyle w:val="a9"/>
              <w:ind w:right="-143" w:firstLine="459"/>
              <w:rPr>
                <w:rFonts w:ascii="Times New Roman" w:hAnsi="Times New Roman"/>
                <w:sz w:val="24"/>
                <w:szCs w:val="24"/>
                <w:lang w:eastAsia="ru-RU"/>
              </w:rPr>
            </w:pPr>
            <w:r>
              <w:rPr>
                <w:rFonts w:ascii="Times New Roman" w:hAnsi="Times New Roman"/>
                <w:sz w:val="24"/>
                <w:szCs w:val="24"/>
                <w:lang w:eastAsia="ru-RU"/>
              </w:rPr>
              <w:t>Оборудование для разных видов труда</w:t>
            </w:r>
          </w:p>
          <w:p w:rsidR="003B5B64" w:rsidRDefault="003B5B64" w:rsidP="003B5B64">
            <w:pPr>
              <w:pStyle w:val="a9"/>
              <w:ind w:right="-143" w:firstLine="459"/>
              <w:rPr>
                <w:rFonts w:ascii="Times New Roman" w:hAnsi="Times New Roman"/>
                <w:sz w:val="24"/>
                <w:szCs w:val="24"/>
                <w:lang w:eastAsia="ru-RU"/>
              </w:rPr>
            </w:pPr>
          </w:p>
        </w:tc>
        <w:tc>
          <w:tcPr>
            <w:tcW w:w="7059" w:type="dxa"/>
            <w:tcBorders>
              <w:top w:val="single" w:sz="4" w:space="0" w:color="auto"/>
              <w:left w:val="single" w:sz="4" w:space="0" w:color="auto"/>
              <w:bottom w:val="single" w:sz="4" w:space="0" w:color="auto"/>
              <w:right w:val="single" w:sz="4" w:space="0" w:color="auto"/>
            </w:tcBorders>
            <w:shd w:val="clear" w:color="auto" w:fill="auto"/>
            <w:hideMark/>
          </w:tcPr>
          <w:p w:rsidR="003B5B64" w:rsidRDefault="003B5B64" w:rsidP="003B5B64">
            <w:pPr>
              <w:ind w:right="-143" w:firstLine="430"/>
            </w:pPr>
            <w:r>
              <w:t>Трудовой инвентарь.</w:t>
            </w:r>
          </w:p>
        </w:tc>
      </w:tr>
      <w:tr w:rsidR="003B5B64" w:rsidTr="00754A8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3B5B64" w:rsidRPr="003B5B64" w:rsidRDefault="003B5B64" w:rsidP="003B5B64">
            <w:pPr>
              <w:pStyle w:val="a9"/>
              <w:ind w:right="-143" w:firstLine="459"/>
              <w:rPr>
                <w:rFonts w:ascii="Times New Roman" w:hAnsi="Times New Roman"/>
                <w:sz w:val="24"/>
                <w:szCs w:val="24"/>
                <w:lang w:val="ru-RU" w:eastAsia="ru-RU"/>
              </w:rPr>
            </w:pPr>
            <w:r w:rsidRPr="003B5B64">
              <w:rPr>
                <w:rFonts w:ascii="Times New Roman" w:hAnsi="Times New Roman"/>
                <w:sz w:val="24"/>
                <w:szCs w:val="24"/>
                <w:lang w:val="ru-RU" w:eastAsia="ru-RU"/>
              </w:rPr>
              <w:t>Оборудование для познавательно-исследовательской деятельности.</w:t>
            </w:r>
          </w:p>
        </w:tc>
        <w:tc>
          <w:tcPr>
            <w:tcW w:w="7059" w:type="dxa"/>
            <w:tcBorders>
              <w:top w:val="single" w:sz="4" w:space="0" w:color="auto"/>
              <w:left w:val="single" w:sz="4" w:space="0" w:color="auto"/>
              <w:bottom w:val="single" w:sz="4" w:space="0" w:color="auto"/>
              <w:right w:val="single" w:sz="4" w:space="0" w:color="auto"/>
            </w:tcBorders>
            <w:shd w:val="clear" w:color="auto" w:fill="auto"/>
          </w:tcPr>
          <w:p w:rsidR="003B5B64" w:rsidRDefault="003B5B64" w:rsidP="003B5B64">
            <w:pPr>
              <w:shd w:val="clear" w:color="auto" w:fill="FFFFFF"/>
              <w:ind w:right="-143" w:firstLine="430"/>
              <w:rPr>
                <w:rFonts w:ascii="Arial" w:hAnsi="Arial" w:cs="Arial"/>
                <w:color w:val="181818"/>
              </w:rPr>
            </w:pPr>
            <w:r>
              <w:rPr>
                <w:color w:val="181818"/>
              </w:rPr>
              <w:t>Книги познавательного характера</w:t>
            </w:r>
            <w:r>
              <w:rPr>
                <w:color w:val="181818"/>
                <w:sz w:val="28"/>
                <w:szCs w:val="28"/>
              </w:rPr>
              <w:t xml:space="preserve">, </w:t>
            </w:r>
            <w:r>
              <w:rPr>
                <w:color w:val="181818"/>
              </w:rPr>
              <w:t>тематические альбомы.</w:t>
            </w:r>
          </w:p>
          <w:p w:rsidR="003B5B64" w:rsidRPr="003B5B64" w:rsidRDefault="003B5B64" w:rsidP="003B5B64">
            <w:pPr>
              <w:pStyle w:val="a9"/>
              <w:ind w:right="-143" w:firstLine="430"/>
              <w:rPr>
                <w:rFonts w:ascii="Times New Roman" w:hAnsi="Times New Roman"/>
                <w:sz w:val="24"/>
                <w:szCs w:val="24"/>
                <w:lang w:val="ru-RU"/>
              </w:rPr>
            </w:pPr>
            <w:r w:rsidRPr="003B5B64">
              <w:rPr>
                <w:rFonts w:ascii="Times New Roman" w:hAnsi="Times New Roman"/>
                <w:color w:val="181818"/>
                <w:sz w:val="24"/>
                <w:szCs w:val="24"/>
                <w:lang w:val="ru-RU" w:eastAsia="ru-RU"/>
              </w:rPr>
              <w:t xml:space="preserve">Приборы и приспособления для исследования: </w:t>
            </w:r>
            <w:r w:rsidRPr="003B5B64">
              <w:rPr>
                <w:rFonts w:ascii="Times New Roman" w:hAnsi="Times New Roman"/>
                <w:sz w:val="24"/>
                <w:szCs w:val="24"/>
                <w:lang w:val="ru-RU"/>
              </w:rPr>
              <w:t>набор лекал, линейки; набор мерных стаканов; набор прозрачных сосудов разных форм и объемов, счеты напольные, счеты настольные.</w:t>
            </w:r>
          </w:p>
          <w:p w:rsidR="003B5B64" w:rsidRPr="003B5B64" w:rsidRDefault="003B5B64" w:rsidP="003B5B64">
            <w:pPr>
              <w:pStyle w:val="a9"/>
              <w:ind w:right="-143" w:firstLine="430"/>
              <w:rPr>
                <w:rFonts w:ascii="Times New Roman" w:hAnsi="Times New Roman"/>
                <w:b/>
                <w:sz w:val="24"/>
                <w:szCs w:val="24"/>
                <w:lang w:val="ru-RU"/>
              </w:rPr>
            </w:pPr>
            <w:r w:rsidRPr="003B5B64">
              <w:rPr>
                <w:rFonts w:ascii="Times New Roman" w:hAnsi="Times New Roman"/>
                <w:sz w:val="24"/>
                <w:szCs w:val="24"/>
                <w:lang w:val="ru-RU"/>
              </w:rPr>
              <w:t>Набор увеличительных стекол (линз), микроскоп, набор цветных (светозащитных) стекол, набор стеклянных призм (для эффекта радуги), набор зеркал для опытов с симметрией, для исследования отражательного эффекта.</w:t>
            </w:r>
          </w:p>
          <w:p w:rsidR="003B5B64" w:rsidRPr="003B5B64" w:rsidRDefault="003B5B64" w:rsidP="003B5B64">
            <w:pPr>
              <w:pStyle w:val="a9"/>
              <w:ind w:right="-143" w:firstLine="430"/>
              <w:rPr>
                <w:rFonts w:ascii="Times New Roman" w:hAnsi="Times New Roman"/>
                <w:b/>
                <w:sz w:val="24"/>
                <w:szCs w:val="24"/>
                <w:lang w:val="ru-RU"/>
              </w:rPr>
            </w:pPr>
            <w:r w:rsidRPr="003B5B64">
              <w:rPr>
                <w:rFonts w:ascii="Times New Roman" w:hAnsi="Times New Roman"/>
                <w:color w:val="000000"/>
                <w:sz w:val="24"/>
                <w:szCs w:val="24"/>
                <w:shd w:val="clear" w:color="auto" w:fill="FFFFFF"/>
                <w:lang w:val="ru-RU"/>
              </w:rPr>
              <w:t>Нормативно-знаковые материалы: азбуки (магнитные, разрезные) и приспособления для работы с ними, цифровые кассы, карточки с изображением количества предметов и цифр.</w:t>
            </w:r>
          </w:p>
          <w:p w:rsidR="003B5B64" w:rsidRPr="003B5B64" w:rsidRDefault="003B5B64" w:rsidP="003B5B64">
            <w:pPr>
              <w:pStyle w:val="a9"/>
              <w:ind w:right="-143" w:firstLine="430"/>
              <w:rPr>
                <w:rFonts w:ascii="Times New Roman" w:hAnsi="Times New Roman"/>
                <w:b/>
                <w:sz w:val="24"/>
                <w:szCs w:val="24"/>
                <w:lang w:val="ru-RU"/>
              </w:rPr>
            </w:pPr>
          </w:p>
        </w:tc>
      </w:tr>
    </w:tbl>
    <w:p w:rsidR="003B5B64" w:rsidRPr="003B5B64" w:rsidRDefault="003B5B64" w:rsidP="003B5B64">
      <w:pPr>
        <w:pStyle w:val="a9"/>
        <w:ind w:left="-567" w:right="-143" w:firstLine="709"/>
        <w:rPr>
          <w:rFonts w:ascii="Times New Roman" w:hAnsi="Times New Roman"/>
          <w:b/>
          <w:sz w:val="24"/>
          <w:szCs w:val="24"/>
          <w:lang w:val="ru-RU"/>
        </w:rPr>
      </w:pPr>
    </w:p>
    <w:p w:rsidR="003B5B64" w:rsidRPr="003B5B64" w:rsidRDefault="003B5B64" w:rsidP="003B5B64">
      <w:pPr>
        <w:pStyle w:val="a9"/>
        <w:ind w:left="-567" w:right="-143" w:firstLine="709"/>
        <w:rPr>
          <w:rFonts w:ascii="Times New Roman" w:hAnsi="Times New Roman"/>
          <w:b/>
          <w:sz w:val="24"/>
          <w:szCs w:val="24"/>
          <w:lang w:val="ru-RU"/>
        </w:rPr>
      </w:pPr>
    </w:p>
    <w:p w:rsidR="003B5B64" w:rsidRPr="003B5B64" w:rsidRDefault="003B5B64" w:rsidP="003B5B64">
      <w:pPr>
        <w:pStyle w:val="a9"/>
        <w:ind w:left="-567" w:right="-143" w:firstLine="709"/>
        <w:rPr>
          <w:rFonts w:ascii="Times New Roman" w:hAnsi="Times New Roman"/>
          <w:b/>
          <w:sz w:val="24"/>
          <w:szCs w:val="24"/>
          <w:lang w:val="ru-RU"/>
        </w:rPr>
      </w:pPr>
    </w:p>
    <w:p w:rsidR="003B5B64" w:rsidRPr="003B5B64" w:rsidRDefault="00754A8C" w:rsidP="003B5B64">
      <w:pPr>
        <w:pStyle w:val="a9"/>
        <w:ind w:left="-567" w:right="-143" w:firstLine="709"/>
        <w:rPr>
          <w:rFonts w:ascii="Times New Roman" w:hAnsi="Times New Roman"/>
          <w:b/>
          <w:sz w:val="24"/>
          <w:szCs w:val="24"/>
          <w:lang w:val="ru-RU"/>
        </w:rPr>
      </w:pPr>
      <w:r>
        <w:rPr>
          <w:rFonts w:ascii="Times New Roman" w:hAnsi="Times New Roman"/>
          <w:b/>
          <w:sz w:val="24"/>
          <w:szCs w:val="24"/>
          <w:lang w:val="ru-RU"/>
        </w:rPr>
        <w:t>2.8. Особенности образовательной деятельности разных видов и культурных практик.</w:t>
      </w:r>
    </w:p>
    <w:p w:rsidR="003B5B64" w:rsidRPr="003B5B64" w:rsidRDefault="003B5B64" w:rsidP="003B5B64">
      <w:pPr>
        <w:pStyle w:val="a9"/>
        <w:ind w:left="-567" w:right="-143" w:firstLine="709"/>
        <w:rPr>
          <w:rFonts w:ascii="Times New Roman" w:hAnsi="Times New Roman"/>
          <w:b/>
          <w:sz w:val="24"/>
          <w:szCs w:val="24"/>
          <w:lang w:val="ru-RU"/>
        </w:rPr>
      </w:pPr>
    </w:p>
    <w:p w:rsidR="00754A8C" w:rsidRPr="00402060" w:rsidRDefault="00754A8C" w:rsidP="00754A8C">
      <w:pPr>
        <w:jc w:val="both"/>
        <w:rPr>
          <w:rFonts w:eastAsiaTheme="minorEastAsia"/>
        </w:rPr>
      </w:pPr>
      <w:r w:rsidRPr="00402060">
        <w:rPr>
          <w:rFonts w:eastAsiaTheme="minorEastAsia"/>
        </w:rPr>
        <w:t> </w:t>
      </w:r>
      <w:r w:rsidRPr="00402060">
        <w:rPr>
          <w:rFonts w:eastAsiaTheme="minorEastAsia"/>
          <w:i/>
        </w:rPr>
        <w:t>Образовательная деятельность в ДОО включает:</w:t>
      </w:r>
    </w:p>
    <w:p w:rsidR="00754A8C" w:rsidRPr="00402060" w:rsidRDefault="00754A8C" w:rsidP="00754A8C">
      <w:pPr>
        <w:ind w:firstLine="709"/>
        <w:jc w:val="both"/>
        <w:rPr>
          <w:rFonts w:eastAsiaTheme="minorEastAsia"/>
        </w:rPr>
      </w:pPr>
      <w:r w:rsidRPr="00402060">
        <w:rPr>
          <w:rFonts w:eastAsiaTheme="minorEastAsia"/>
        </w:rPr>
        <w:t>- образовательную деятельность, осуществляемую в процессе организации различных видов детской деятельности;</w:t>
      </w:r>
    </w:p>
    <w:p w:rsidR="00754A8C" w:rsidRPr="00402060" w:rsidRDefault="00754A8C" w:rsidP="00754A8C">
      <w:pPr>
        <w:ind w:firstLine="709"/>
        <w:jc w:val="both"/>
        <w:rPr>
          <w:rFonts w:eastAsiaTheme="minorEastAsia"/>
        </w:rPr>
      </w:pPr>
      <w:r w:rsidRPr="00402060">
        <w:rPr>
          <w:rFonts w:eastAsiaTheme="minorEastAsia"/>
        </w:rPr>
        <w:t>- образовательную деятельность, осуществляемую в ходе режимных процессов;</w:t>
      </w:r>
    </w:p>
    <w:p w:rsidR="00754A8C" w:rsidRPr="00402060" w:rsidRDefault="00754A8C" w:rsidP="00754A8C">
      <w:pPr>
        <w:ind w:firstLine="709"/>
        <w:jc w:val="both"/>
        <w:rPr>
          <w:rFonts w:eastAsiaTheme="minorEastAsia"/>
        </w:rPr>
      </w:pPr>
      <w:r w:rsidRPr="00402060">
        <w:rPr>
          <w:rFonts w:eastAsiaTheme="minorEastAsia"/>
        </w:rPr>
        <w:t>- самостоятельную деятельность детей;</w:t>
      </w:r>
    </w:p>
    <w:p w:rsidR="00754A8C" w:rsidRPr="00402060" w:rsidRDefault="00754A8C" w:rsidP="00754A8C">
      <w:pPr>
        <w:ind w:firstLine="709"/>
        <w:jc w:val="both"/>
        <w:rPr>
          <w:rFonts w:eastAsiaTheme="minorEastAsia"/>
        </w:rPr>
      </w:pPr>
      <w:r w:rsidRPr="00402060">
        <w:rPr>
          <w:rFonts w:eastAsiaTheme="minorEastAsia"/>
        </w:rPr>
        <w:t>- взаимодействие с семьями детей по реализации Программы.</w:t>
      </w:r>
    </w:p>
    <w:p w:rsidR="00754A8C" w:rsidRPr="00402060" w:rsidRDefault="00754A8C" w:rsidP="00754A8C">
      <w:pPr>
        <w:jc w:val="both"/>
        <w:rPr>
          <w:rFonts w:eastAsiaTheme="minorEastAsia"/>
        </w:rPr>
      </w:pPr>
      <w:r w:rsidRPr="00402060">
        <w:rPr>
          <w:rFonts w:eastAsiaTheme="minorEastAsia"/>
          <w:i/>
        </w:rPr>
        <w:t>Образовательная деятельность организуется как совместная деятельность педагога и детей, самостоятельная деятельность детей.</w:t>
      </w:r>
      <w:r w:rsidRPr="00402060">
        <w:rPr>
          <w:rFonts w:eastAsiaTheme="minorEastAsia"/>
        </w:rPr>
        <w:t xml:space="preserve">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754A8C" w:rsidRPr="00402060" w:rsidRDefault="00754A8C" w:rsidP="00754A8C">
      <w:pPr>
        <w:ind w:firstLine="709"/>
        <w:jc w:val="both"/>
        <w:rPr>
          <w:rFonts w:eastAsiaTheme="minorEastAsia"/>
        </w:rPr>
      </w:pPr>
      <w:r w:rsidRPr="00402060">
        <w:rPr>
          <w:rFonts w:eastAsiaTheme="minorEastAsia"/>
        </w:rPr>
        <w:t>1) совместная деятельность педагога с ребёнком, где, взаимодействуя с ребёнком, он выполняет функции педагога: обучает ребёнка чему-то новому;</w:t>
      </w:r>
    </w:p>
    <w:p w:rsidR="00754A8C" w:rsidRPr="00402060" w:rsidRDefault="00754A8C" w:rsidP="00754A8C">
      <w:pPr>
        <w:ind w:firstLine="709"/>
        <w:jc w:val="both"/>
        <w:rPr>
          <w:rFonts w:eastAsiaTheme="minorEastAsia"/>
        </w:rPr>
      </w:pPr>
      <w:r w:rsidRPr="00402060">
        <w:rPr>
          <w:rFonts w:eastAsiaTheme="minorEastAsia"/>
        </w:rPr>
        <w:lastRenderedPageBreak/>
        <w:t>2) совместная деятельность ребёнка с педагогом, при которой ребёнок и педагог - равноправные партнеры;</w:t>
      </w:r>
    </w:p>
    <w:p w:rsidR="00754A8C" w:rsidRPr="00402060" w:rsidRDefault="00754A8C" w:rsidP="00754A8C">
      <w:pPr>
        <w:ind w:firstLine="709"/>
        <w:jc w:val="both"/>
        <w:rPr>
          <w:rFonts w:eastAsiaTheme="minorEastAsia"/>
        </w:rPr>
      </w:pPr>
      <w:r w:rsidRPr="00402060">
        <w:rPr>
          <w:rFonts w:eastAsiaTheme="minorEastAsia"/>
        </w:rPr>
        <w:t>3) 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754A8C" w:rsidRPr="00402060" w:rsidRDefault="00754A8C" w:rsidP="00754A8C">
      <w:pPr>
        <w:ind w:firstLine="709"/>
        <w:jc w:val="both"/>
        <w:rPr>
          <w:rFonts w:eastAsiaTheme="minorEastAsia"/>
        </w:rPr>
      </w:pPr>
      <w:r w:rsidRPr="00402060">
        <w:rPr>
          <w:rFonts w:eastAsiaTheme="minorEastAsia"/>
        </w:rPr>
        <w:t>4) 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754A8C" w:rsidRPr="00402060" w:rsidRDefault="00754A8C" w:rsidP="00754A8C">
      <w:pPr>
        <w:ind w:firstLine="709"/>
        <w:jc w:val="both"/>
        <w:rPr>
          <w:rFonts w:eastAsiaTheme="minorEastAsia"/>
        </w:rPr>
      </w:pPr>
      <w:r w:rsidRPr="00402060">
        <w:rPr>
          <w:rFonts w:eastAsiaTheme="minorEastAsia"/>
        </w:rPr>
        <w:t>5) 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754A8C" w:rsidRPr="00402060" w:rsidRDefault="00754A8C" w:rsidP="00754A8C">
      <w:pPr>
        <w:ind w:firstLine="709"/>
        <w:jc w:val="both"/>
        <w:rPr>
          <w:rFonts w:eastAsiaTheme="minorEastAsia"/>
        </w:rPr>
      </w:pPr>
    </w:p>
    <w:p w:rsidR="00754A8C" w:rsidRPr="00402060" w:rsidRDefault="00754A8C" w:rsidP="00754A8C">
      <w:pPr>
        <w:ind w:left="-567" w:right="-143" w:firstLine="709"/>
        <w:rPr>
          <w:rFonts w:eastAsia="Calibri"/>
          <w:i/>
          <w:lang w:eastAsia="en-US"/>
        </w:rPr>
      </w:pPr>
      <w:r w:rsidRPr="00402060">
        <w:rPr>
          <w:rFonts w:eastAsia="Calibri"/>
          <w:i/>
          <w:lang w:eastAsia="en-US"/>
        </w:rPr>
        <w:t xml:space="preserve"> От 1 года до 2 лет</w:t>
      </w:r>
    </w:p>
    <w:p w:rsidR="00754A8C" w:rsidRPr="00754A8C" w:rsidRDefault="00754A8C" w:rsidP="00754A8C">
      <w:pPr>
        <w:ind w:left="-567" w:right="-143" w:firstLine="709"/>
        <w:rPr>
          <w:rFonts w:eastAsia="Calibri"/>
          <w:b/>
          <w:lang w:eastAsia="en-US"/>
        </w:rPr>
      </w:pPr>
    </w:p>
    <w:p w:rsidR="00754A8C" w:rsidRPr="00754A8C" w:rsidRDefault="00754A8C" w:rsidP="00754A8C">
      <w:pPr>
        <w:ind w:left="-567" w:right="-143" w:firstLine="709"/>
        <w:rPr>
          <w:rFonts w:eastAsia="Calibri"/>
          <w:lang w:eastAsia="en-US"/>
        </w:rPr>
      </w:pPr>
      <w:r w:rsidRPr="00402060">
        <w:rPr>
          <w:rFonts w:eastAsia="Calibri"/>
          <w:bCs/>
          <w:i/>
          <w:lang w:eastAsia="en-US"/>
        </w:rPr>
        <w:t>Цель:</w:t>
      </w:r>
      <w:r w:rsidRPr="00754A8C">
        <w:rPr>
          <w:rFonts w:eastAsia="Calibri"/>
          <w:lang w:eastAsia="en-US"/>
        </w:rPr>
        <w:t xml:space="preserve"> создание атмосферы свободы выбора, творческого обмена и сотрудничества воспитателя и детей. </w:t>
      </w:r>
    </w:p>
    <w:p w:rsidR="00754A8C" w:rsidRPr="00754A8C" w:rsidRDefault="00754A8C" w:rsidP="00754A8C">
      <w:pPr>
        <w:ind w:left="-567" w:right="-143" w:firstLine="709"/>
        <w:rPr>
          <w:rFonts w:eastAsia="Calibri"/>
          <w:b/>
          <w:lang w:eastAsia="en-US"/>
        </w:rPr>
      </w:pPr>
    </w:p>
    <w:tbl>
      <w:tblPr>
        <w:tblStyle w:val="af2"/>
        <w:tblW w:w="10065" w:type="dxa"/>
        <w:tblInd w:w="-459" w:type="dxa"/>
        <w:tblLook w:val="04A0" w:firstRow="1" w:lastRow="0" w:firstColumn="1" w:lastColumn="0" w:noHBand="0" w:noVBand="1"/>
      </w:tblPr>
      <w:tblGrid>
        <w:gridCol w:w="2795"/>
        <w:gridCol w:w="2336"/>
        <w:gridCol w:w="2336"/>
        <w:gridCol w:w="2598"/>
      </w:tblGrid>
      <w:tr w:rsidR="00754A8C" w:rsidRPr="00754A8C" w:rsidTr="00754A8C">
        <w:tc>
          <w:tcPr>
            <w:tcW w:w="10065" w:type="dxa"/>
            <w:gridSpan w:val="4"/>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jc w:val="center"/>
              <w:rPr>
                <w:rFonts w:eastAsia="Calibri"/>
                <w:b/>
                <w:lang w:eastAsia="en-US"/>
              </w:rPr>
            </w:pPr>
          </w:p>
          <w:p w:rsidR="00754A8C" w:rsidRPr="00754A8C" w:rsidRDefault="00754A8C" w:rsidP="00754A8C">
            <w:pPr>
              <w:ind w:left="-567" w:right="-143" w:firstLine="709"/>
              <w:jc w:val="center"/>
              <w:rPr>
                <w:rFonts w:eastAsia="Calibri"/>
                <w:b/>
                <w:lang w:eastAsia="en-US"/>
              </w:rPr>
            </w:pPr>
            <w:r w:rsidRPr="00754A8C">
              <w:rPr>
                <w:rFonts w:eastAsia="Calibri"/>
                <w:b/>
                <w:lang w:eastAsia="en-US"/>
              </w:rPr>
              <w:t>Виды культурных практик</w:t>
            </w:r>
          </w:p>
          <w:p w:rsidR="00754A8C" w:rsidRPr="00754A8C" w:rsidRDefault="00754A8C" w:rsidP="00754A8C">
            <w:pPr>
              <w:ind w:left="-567" w:right="-143" w:firstLine="709"/>
              <w:jc w:val="center"/>
            </w:pPr>
          </w:p>
        </w:tc>
      </w:tr>
      <w:tr w:rsidR="00754A8C" w:rsidRPr="00754A8C" w:rsidTr="00754A8C">
        <w:tc>
          <w:tcPr>
            <w:tcW w:w="2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firstLine="459"/>
              <w:jc w:val="center"/>
              <w:rPr>
                <w:b/>
              </w:rPr>
            </w:pPr>
            <w:r w:rsidRPr="00754A8C">
              <w:rPr>
                <w:b/>
              </w:rPr>
              <w:t>Игровая практика,</w:t>
            </w:r>
            <w:r w:rsidRPr="00754A8C">
              <w:rPr>
                <w:b/>
              </w:rPr>
              <w:br/>
              <w:t xml:space="preserve"> её назначение</w:t>
            </w:r>
          </w:p>
        </w:tc>
        <w:tc>
          <w:tcPr>
            <w:tcW w:w="2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firstLine="216"/>
              <w:jc w:val="center"/>
              <w:rPr>
                <w:b/>
              </w:rPr>
            </w:pPr>
            <w:r w:rsidRPr="00754A8C">
              <w:rPr>
                <w:b/>
              </w:rPr>
              <w:t>Речевая  практика, её назначение</w:t>
            </w:r>
          </w:p>
        </w:tc>
        <w:tc>
          <w:tcPr>
            <w:tcW w:w="2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firstLine="290"/>
              <w:jc w:val="center"/>
              <w:rPr>
                <w:b/>
              </w:rPr>
            </w:pPr>
            <w:r w:rsidRPr="00754A8C">
              <w:rPr>
                <w:b/>
              </w:rPr>
              <w:t>Двигательная практика, её назначение</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firstLine="363"/>
              <w:jc w:val="center"/>
              <w:rPr>
                <w:b/>
              </w:rPr>
            </w:pPr>
            <w:r w:rsidRPr="00754A8C">
              <w:rPr>
                <w:b/>
              </w:rPr>
              <w:t>Трудовая практика, её назначение</w:t>
            </w:r>
          </w:p>
        </w:tc>
      </w:tr>
      <w:tr w:rsidR="00754A8C" w:rsidRPr="00754A8C" w:rsidTr="00754A8C">
        <w:tc>
          <w:tcPr>
            <w:tcW w:w="2795"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59"/>
            </w:pPr>
            <w:r w:rsidRPr="00754A8C">
              <w:t>Обогащение сенсорного опыта детей.Освоение способов конструирования (напольный, настольный строительный материал)</w:t>
            </w:r>
          </w:p>
        </w:tc>
        <w:tc>
          <w:tcPr>
            <w:tcW w:w="233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216"/>
            </w:pPr>
            <w:r w:rsidRPr="00754A8C">
              <w:t>Расширение запаса понимаемых слов.</w:t>
            </w:r>
          </w:p>
          <w:p w:rsidR="00754A8C" w:rsidRPr="00754A8C" w:rsidRDefault="00754A8C" w:rsidP="00754A8C">
            <w:pPr>
              <w:ind w:right="-143" w:firstLine="216"/>
            </w:pPr>
            <w:r w:rsidRPr="00754A8C">
              <w:t>Составление фразы из 2 - 3 слов.</w:t>
            </w:r>
          </w:p>
        </w:tc>
        <w:tc>
          <w:tcPr>
            <w:tcW w:w="233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290"/>
              <w:rPr>
                <w:rFonts w:eastAsia="Calibri"/>
                <w:lang w:eastAsia="en-US"/>
              </w:rPr>
            </w:pPr>
            <w:r w:rsidRPr="00754A8C">
              <w:rPr>
                <w:rFonts w:eastAsia="Calibri"/>
                <w:lang w:eastAsia="en-US"/>
              </w:rPr>
              <w:t>Развитие двигательной активности</w:t>
            </w: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754A8C" w:rsidRPr="00754A8C" w:rsidRDefault="00754A8C" w:rsidP="00754A8C">
            <w:pPr>
              <w:autoSpaceDE w:val="0"/>
              <w:autoSpaceDN w:val="0"/>
              <w:adjustRightInd w:val="0"/>
              <w:ind w:right="-143" w:firstLine="363"/>
              <w:rPr>
                <w:rFonts w:ascii="ArialMT" w:eastAsia="Calibri" w:hAnsi="ArialMT" w:cs="ArialMT"/>
                <w:lang w:eastAsia="en-US"/>
              </w:rPr>
            </w:pPr>
            <w:r w:rsidRPr="00754A8C">
              <w:rPr>
                <w:rFonts w:ascii="ArialMT" w:eastAsia="Calibri" w:hAnsi="ArialMT" w:cs="ArialMT"/>
                <w:lang w:eastAsia="en-US"/>
              </w:rPr>
              <w:t>Воспроизведение конкретных трудовых действий в группе,</w:t>
            </w:r>
          </w:p>
          <w:p w:rsidR="00754A8C" w:rsidRPr="00754A8C" w:rsidRDefault="00754A8C" w:rsidP="00754A8C">
            <w:pPr>
              <w:autoSpaceDE w:val="0"/>
              <w:autoSpaceDN w:val="0"/>
              <w:adjustRightInd w:val="0"/>
              <w:ind w:right="-143" w:firstLine="363"/>
            </w:pPr>
            <w:r w:rsidRPr="00754A8C">
              <w:rPr>
                <w:rFonts w:ascii="ArialMT" w:eastAsia="Calibri" w:hAnsi="ArialMT" w:cs="ArialMT"/>
                <w:lang w:eastAsia="en-US"/>
              </w:rPr>
              <w:t xml:space="preserve">на участке для прогулок. </w:t>
            </w:r>
          </w:p>
        </w:tc>
      </w:tr>
    </w:tbl>
    <w:p w:rsidR="00754A8C" w:rsidRPr="00754A8C" w:rsidRDefault="00754A8C" w:rsidP="00754A8C">
      <w:pPr>
        <w:ind w:left="-567" w:right="-143" w:firstLine="709"/>
        <w:rPr>
          <w:rFonts w:eastAsia="Calibri"/>
          <w:b/>
          <w:lang w:eastAsia="en-US"/>
        </w:rPr>
      </w:pPr>
    </w:p>
    <w:p w:rsidR="00754A8C" w:rsidRPr="00402060" w:rsidRDefault="00754A8C" w:rsidP="00754A8C">
      <w:pPr>
        <w:ind w:right="-143"/>
        <w:rPr>
          <w:rFonts w:eastAsia="Calibri"/>
          <w:i/>
          <w:lang w:eastAsia="en-US"/>
        </w:rPr>
      </w:pPr>
      <w:r w:rsidRPr="00402060">
        <w:rPr>
          <w:rFonts w:eastAsia="Calibri"/>
          <w:i/>
          <w:lang w:eastAsia="en-US"/>
        </w:rPr>
        <w:t>От 2 лет до 3 лет</w:t>
      </w:r>
    </w:p>
    <w:p w:rsidR="00754A8C" w:rsidRPr="00402060" w:rsidRDefault="00754A8C" w:rsidP="00754A8C">
      <w:pPr>
        <w:ind w:left="-567" w:right="-143" w:firstLine="709"/>
        <w:rPr>
          <w:rFonts w:eastAsia="Calibri"/>
          <w:i/>
          <w:lang w:eastAsia="en-US"/>
        </w:rPr>
      </w:pPr>
    </w:p>
    <w:p w:rsidR="00754A8C" w:rsidRPr="00754A8C" w:rsidRDefault="00754A8C" w:rsidP="00754A8C">
      <w:pPr>
        <w:ind w:left="-567" w:right="-143" w:firstLine="709"/>
        <w:rPr>
          <w:rFonts w:eastAsia="Calibri"/>
          <w:b/>
          <w:lang w:eastAsia="en-US"/>
        </w:rPr>
      </w:pPr>
      <w:r w:rsidRPr="00402060">
        <w:rPr>
          <w:rFonts w:eastAsia="Calibri"/>
          <w:i/>
          <w:lang w:eastAsia="en-US"/>
        </w:rPr>
        <w:t>Цель:</w:t>
      </w:r>
      <w:r w:rsidRPr="00754A8C">
        <w:rPr>
          <w:rFonts w:eastAsia="Calibri"/>
          <w:b/>
          <w:lang w:eastAsia="en-US"/>
        </w:rPr>
        <w:t xml:space="preserve"> </w:t>
      </w:r>
      <w:r w:rsidRPr="00754A8C">
        <w:rPr>
          <w:rFonts w:eastAsia="Calibri"/>
          <w:lang w:eastAsia="en-US"/>
        </w:rPr>
        <w:t xml:space="preserve">создание условий для совместных игр </w:t>
      </w:r>
      <w:r w:rsidRPr="00754A8C">
        <w:t>со сверстниками под руководством взрослого.</w:t>
      </w:r>
    </w:p>
    <w:p w:rsidR="00754A8C" w:rsidRPr="00754A8C" w:rsidRDefault="00754A8C" w:rsidP="00754A8C">
      <w:pPr>
        <w:ind w:left="-567" w:right="-143" w:firstLine="709"/>
        <w:rPr>
          <w:rFonts w:eastAsia="Calibri"/>
          <w:b/>
          <w:lang w:eastAsia="en-US"/>
        </w:rPr>
      </w:pPr>
    </w:p>
    <w:tbl>
      <w:tblPr>
        <w:tblStyle w:val="af2"/>
        <w:tblW w:w="10065" w:type="dxa"/>
        <w:tblInd w:w="-459" w:type="dxa"/>
        <w:tblLook w:val="04A0" w:firstRow="1" w:lastRow="0" w:firstColumn="1" w:lastColumn="0" w:noHBand="0" w:noVBand="1"/>
      </w:tblPr>
      <w:tblGrid>
        <w:gridCol w:w="2757"/>
        <w:gridCol w:w="2331"/>
        <w:gridCol w:w="2390"/>
        <w:gridCol w:w="2587"/>
      </w:tblGrid>
      <w:tr w:rsidR="00754A8C" w:rsidRPr="00754A8C" w:rsidTr="00846DFF">
        <w:trPr>
          <w:trHeight w:val="556"/>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pPr>
            <w:r w:rsidRPr="00754A8C">
              <w:rPr>
                <w:rFonts w:eastAsia="Calibri"/>
                <w:b/>
                <w:lang w:eastAsia="en-US"/>
              </w:rPr>
              <w:t>Виды культурных практик</w:t>
            </w:r>
          </w:p>
        </w:tc>
      </w:tr>
      <w:tr w:rsidR="00754A8C" w:rsidRPr="00754A8C" w:rsidTr="00846DFF">
        <w:tc>
          <w:tcPr>
            <w:tcW w:w="2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7" w:firstLine="459"/>
              <w:jc w:val="center"/>
              <w:rPr>
                <w:b/>
              </w:rPr>
            </w:pPr>
            <w:r w:rsidRPr="00754A8C">
              <w:rPr>
                <w:b/>
              </w:rPr>
              <w:t>Игровая практика,</w:t>
            </w:r>
            <w:r w:rsidRPr="00754A8C">
              <w:rPr>
                <w:b/>
              </w:rPr>
              <w:br/>
              <w:t xml:space="preserve"> её назначение</w:t>
            </w:r>
          </w:p>
        </w:tc>
        <w:tc>
          <w:tcPr>
            <w:tcW w:w="2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jc w:val="center"/>
              <w:rPr>
                <w:b/>
              </w:rPr>
            </w:pPr>
            <w:r w:rsidRPr="00754A8C">
              <w:rPr>
                <w:b/>
              </w:rPr>
              <w:t>Коммуникативная практика, её назначение</w:t>
            </w:r>
          </w:p>
        </w:tc>
        <w:tc>
          <w:tcPr>
            <w:tcW w:w="2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firstLine="142"/>
              <w:jc w:val="center"/>
              <w:rPr>
                <w:b/>
              </w:rPr>
            </w:pPr>
            <w:r w:rsidRPr="00754A8C">
              <w:rPr>
                <w:b/>
              </w:rPr>
              <w:t>Продуктивная практика, её назначение</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34"/>
              <w:jc w:val="center"/>
              <w:rPr>
                <w:b/>
              </w:rPr>
            </w:pPr>
            <w:r w:rsidRPr="00754A8C">
              <w:rPr>
                <w:b/>
              </w:rPr>
              <w:t>Трудовая практика, её назначение</w:t>
            </w:r>
          </w:p>
        </w:tc>
      </w:tr>
      <w:tr w:rsidR="00754A8C" w:rsidRPr="00754A8C" w:rsidTr="00846DFF">
        <w:tc>
          <w:tcPr>
            <w:tcW w:w="2795"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59"/>
            </w:pPr>
            <w:r w:rsidRPr="00754A8C">
              <w:t>Освоение игровых действий:</w:t>
            </w:r>
          </w:p>
          <w:p w:rsidR="00754A8C" w:rsidRPr="00754A8C" w:rsidRDefault="00754A8C" w:rsidP="00754A8C">
            <w:pPr>
              <w:ind w:right="-143" w:firstLine="459"/>
            </w:pPr>
            <w:r w:rsidRPr="00754A8C">
              <w:t>- манипуляция с предметами и игрушками;</w:t>
            </w:r>
          </w:p>
          <w:p w:rsidR="00754A8C" w:rsidRPr="00754A8C" w:rsidRDefault="00754A8C" w:rsidP="00754A8C">
            <w:pPr>
              <w:ind w:right="-143" w:firstLine="459"/>
            </w:pPr>
            <w:r w:rsidRPr="00754A8C">
              <w:t>-самообслуживание: действия с бытовыми предметами-орудиями.</w:t>
            </w:r>
          </w:p>
        </w:tc>
        <w:tc>
          <w:tcPr>
            <w:tcW w:w="233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358"/>
            </w:pPr>
            <w:r w:rsidRPr="00754A8C">
              <w:t>Общение со взрослым.</w:t>
            </w:r>
          </w:p>
          <w:p w:rsidR="00754A8C" w:rsidRPr="00754A8C" w:rsidRDefault="00754A8C" w:rsidP="00754A8C">
            <w:pPr>
              <w:ind w:right="-143" w:firstLine="358"/>
            </w:pPr>
            <w:r w:rsidRPr="00754A8C">
              <w:t>Совместные игры со сверстниками под руководством взрослого.</w:t>
            </w:r>
          </w:p>
        </w:tc>
        <w:tc>
          <w:tcPr>
            <w:tcW w:w="233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54" w:firstLine="431"/>
              <w:rPr>
                <w:rFonts w:ascii="Calibri" w:eastAsia="Calibri" w:hAnsi="Calibri"/>
                <w:lang w:eastAsia="en-US"/>
              </w:rPr>
            </w:pPr>
            <w:r w:rsidRPr="00754A8C">
              <w:rPr>
                <w:rFonts w:ascii="ArialMT" w:eastAsia="Calibri" w:hAnsi="ArialMT" w:cs="ArialMT"/>
                <w:lang w:eastAsia="en-US"/>
              </w:rPr>
              <w:t>Фантазирование, творческая деятельность.</w:t>
            </w:r>
          </w:p>
          <w:p w:rsidR="00754A8C" w:rsidRPr="00754A8C" w:rsidRDefault="00754A8C" w:rsidP="00754A8C">
            <w:pPr>
              <w:ind w:right="-154" w:firstLine="431"/>
              <w:jc w:val="both"/>
            </w:pPr>
            <w:r w:rsidRPr="00754A8C">
              <w:rPr>
                <w:rFonts w:eastAsia="Calibri"/>
                <w:lang w:eastAsia="en-US"/>
              </w:rPr>
              <w:t>Создание продуктов самостоятельного детского творчества.</w:t>
            </w:r>
          </w:p>
        </w:tc>
        <w:tc>
          <w:tcPr>
            <w:tcW w:w="2598" w:type="dxa"/>
            <w:tcBorders>
              <w:top w:val="single" w:sz="4" w:space="0" w:color="auto"/>
              <w:left w:val="single" w:sz="4" w:space="0" w:color="auto"/>
              <w:bottom w:val="single" w:sz="4" w:space="0" w:color="auto"/>
              <w:right w:val="single" w:sz="4" w:space="0" w:color="auto"/>
            </w:tcBorders>
            <w:shd w:val="clear" w:color="auto" w:fill="auto"/>
          </w:tcPr>
          <w:p w:rsidR="00754A8C" w:rsidRPr="00754A8C" w:rsidRDefault="00754A8C" w:rsidP="00754A8C">
            <w:pPr>
              <w:autoSpaceDE w:val="0"/>
              <w:autoSpaceDN w:val="0"/>
              <w:adjustRightInd w:val="0"/>
              <w:ind w:right="-154" w:firstLine="431"/>
              <w:rPr>
                <w:rFonts w:ascii="ArialMT" w:eastAsia="Calibri" w:hAnsi="ArialMT" w:cs="ArialMT"/>
                <w:lang w:eastAsia="en-US"/>
              </w:rPr>
            </w:pPr>
            <w:r w:rsidRPr="00754A8C">
              <w:rPr>
                <w:rFonts w:ascii="ArialMT" w:eastAsia="Calibri" w:hAnsi="ArialMT" w:cs="ArialMT"/>
                <w:lang w:eastAsia="en-US"/>
              </w:rPr>
              <w:t>Воспроизведение конкретных трудовых действий в группе,</w:t>
            </w:r>
          </w:p>
          <w:p w:rsidR="00754A8C" w:rsidRPr="00754A8C" w:rsidRDefault="00754A8C" w:rsidP="00754A8C">
            <w:pPr>
              <w:autoSpaceDE w:val="0"/>
              <w:autoSpaceDN w:val="0"/>
              <w:adjustRightInd w:val="0"/>
              <w:ind w:right="-154" w:firstLine="431"/>
            </w:pPr>
            <w:r w:rsidRPr="00754A8C">
              <w:rPr>
                <w:rFonts w:ascii="ArialMT" w:eastAsia="Calibri" w:hAnsi="ArialMT" w:cs="ArialMT"/>
                <w:lang w:eastAsia="en-US"/>
              </w:rPr>
              <w:t xml:space="preserve">на участке для прогулок. </w:t>
            </w:r>
          </w:p>
        </w:tc>
      </w:tr>
    </w:tbl>
    <w:p w:rsidR="00846DFF" w:rsidRDefault="00846DFF" w:rsidP="00754A8C">
      <w:pPr>
        <w:ind w:left="-567" w:right="-143" w:firstLine="709"/>
        <w:rPr>
          <w:rFonts w:eastAsia="Calibri"/>
          <w:b/>
          <w:lang w:eastAsia="en-US"/>
        </w:rPr>
      </w:pPr>
    </w:p>
    <w:p w:rsidR="00846DFF" w:rsidRDefault="00846DFF" w:rsidP="00754A8C">
      <w:pPr>
        <w:ind w:left="-567" w:right="-143" w:firstLine="709"/>
        <w:rPr>
          <w:rFonts w:eastAsia="Calibri"/>
          <w:b/>
          <w:lang w:eastAsia="en-US"/>
        </w:rPr>
      </w:pPr>
    </w:p>
    <w:p w:rsidR="00754A8C" w:rsidRPr="00402060" w:rsidRDefault="00754A8C" w:rsidP="00754A8C">
      <w:pPr>
        <w:ind w:left="-567" w:right="-143" w:firstLine="709"/>
        <w:rPr>
          <w:rFonts w:eastAsia="Calibri"/>
          <w:i/>
          <w:lang w:eastAsia="en-US"/>
        </w:rPr>
      </w:pPr>
      <w:r w:rsidRPr="00402060">
        <w:rPr>
          <w:rFonts w:eastAsia="Calibri"/>
          <w:i/>
          <w:lang w:eastAsia="en-US"/>
        </w:rPr>
        <w:t>От 3 лет до 4 лет</w:t>
      </w:r>
    </w:p>
    <w:p w:rsidR="00754A8C" w:rsidRPr="00402060" w:rsidRDefault="00754A8C" w:rsidP="00754A8C">
      <w:pPr>
        <w:ind w:left="-567" w:right="-143" w:firstLine="709"/>
        <w:jc w:val="center"/>
        <w:rPr>
          <w:rFonts w:eastAsia="Calibri"/>
          <w:i/>
          <w:lang w:eastAsia="en-US"/>
        </w:rPr>
      </w:pPr>
      <w:r w:rsidRPr="00402060">
        <w:rPr>
          <w:rFonts w:eastAsia="Calibri"/>
          <w:i/>
          <w:lang w:eastAsia="en-US"/>
        </w:rPr>
        <w:lastRenderedPageBreak/>
        <w:t>Дошкольный возраст</w:t>
      </w:r>
    </w:p>
    <w:p w:rsidR="00754A8C" w:rsidRPr="00402060" w:rsidRDefault="00754A8C" w:rsidP="00754A8C">
      <w:pPr>
        <w:ind w:left="-567" w:right="-143" w:firstLine="709"/>
        <w:jc w:val="both"/>
        <w:rPr>
          <w:i/>
        </w:rPr>
      </w:pPr>
      <w:r w:rsidRPr="00402060">
        <w:rPr>
          <w:i/>
        </w:rPr>
        <w:t>Игровая практика</w:t>
      </w:r>
    </w:p>
    <w:p w:rsidR="00754A8C" w:rsidRPr="00754A8C" w:rsidRDefault="00754A8C" w:rsidP="00754A8C">
      <w:pPr>
        <w:ind w:left="-567" w:right="-143" w:firstLine="709"/>
        <w:jc w:val="both"/>
      </w:pPr>
      <w:r w:rsidRPr="00402060">
        <w:rPr>
          <w:i/>
        </w:rPr>
        <w:t>Цель:</w:t>
      </w:r>
      <w:r w:rsidRPr="00754A8C">
        <w:t xml:space="preserve"> создание условий для развития интереса к различным видам игр.</w:t>
      </w:r>
    </w:p>
    <w:p w:rsidR="00754A8C" w:rsidRPr="00754A8C" w:rsidRDefault="00754A8C" w:rsidP="00754A8C">
      <w:pPr>
        <w:ind w:left="-567" w:right="-143" w:firstLine="709"/>
        <w:jc w:val="both"/>
        <w:rPr>
          <w:b/>
        </w:rPr>
      </w:pP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p>
          <w:p w:rsidR="00754A8C" w:rsidRPr="00754A8C" w:rsidRDefault="00754A8C" w:rsidP="00754A8C">
            <w:pPr>
              <w:ind w:left="-567" w:right="-143" w:firstLine="709"/>
              <w:jc w:val="center"/>
              <w:rPr>
                <w:b/>
              </w:rPr>
            </w:pPr>
            <w:r w:rsidRPr="00754A8C">
              <w:rPr>
                <w:b/>
              </w:rPr>
              <w:t>Вид игры</w:t>
            </w:r>
          </w:p>
          <w:p w:rsidR="00754A8C" w:rsidRPr="00754A8C" w:rsidRDefault="00754A8C" w:rsidP="00754A8C">
            <w:pPr>
              <w:ind w:left="-567" w:right="-143" w:firstLine="709"/>
              <w:jc w:val="center"/>
              <w:rPr>
                <w:b/>
              </w:rPr>
            </w:pP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80" w:firstLine="459"/>
              <w:rPr>
                <w:b/>
              </w:rPr>
            </w:pPr>
            <w:r w:rsidRPr="00754A8C">
              <w:rPr>
                <w:b/>
              </w:rPr>
              <w:t>Сюжетно-ролевая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firstLine="431"/>
              <w:jc w:val="both"/>
            </w:pPr>
            <w:r w:rsidRPr="00754A8C">
              <w:t>Развитие умения выбрать роль.</w:t>
            </w:r>
          </w:p>
          <w:p w:rsidR="00754A8C" w:rsidRPr="00754A8C" w:rsidRDefault="00754A8C" w:rsidP="00754A8C">
            <w:pPr>
              <w:ind w:firstLine="431"/>
            </w:pPr>
            <w:r w:rsidRPr="00754A8C">
              <w:t>Развитие навыка взаимодействия в сюжетах с двумя действующими лицами.</w:t>
            </w:r>
          </w:p>
          <w:p w:rsidR="00754A8C" w:rsidRPr="00754A8C" w:rsidRDefault="00754A8C" w:rsidP="00754A8C">
            <w:pPr>
              <w:ind w:firstLine="431"/>
              <w:jc w:val="both"/>
            </w:pPr>
            <w:r w:rsidRPr="00754A8C">
              <w:t>Развитие навыка ролевого поведения.</w:t>
            </w:r>
          </w:p>
          <w:p w:rsidR="00754A8C" w:rsidRPr="00754A8C" w:rsidRDefault="00754A8C" w:rsidP="00754A8C">
            <w:pPr>
              <w:ind w:firstLine="431"/>
              <w:jc w:val="both"/>
              <w:rPr>
                <w:b/>
              </w:rPr>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80" w:firstLine="459"/>
              <w:jc w:val="both"/>
              <w:rPr>
                <w:b/>
              </w:rPr>
            </w:pPr>
            <w:r w:rsidRPr="00754A8C">
              <w:rPr>
                <w:b/>
              </w:rPr>
              <w:t>Режиссерская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firstLine="431"/>
              <w:jc w:val="both"/>
            </w:pPr>
            <w:r w:rsidRPr="00754A8C">
              <w:t>Освоение способов озвучивания действий игрушек.</w:t>
            </w:r>
          </w:p>
          <w:p w:rsidR="00754A8C" w:rsidRPr="00754A8C" w:rsidRDefault="00754A8C" w:rsidP="00754A8C">
            <w:pPr>
              <w:ind w:firstLine="431"/>
              <w:jc w:val="both"/>
            </w:pPr>
            <w:r w:rsidRPr="00754A8C">
              <w:t>Развитие навыка игровой импровизации.</w:t>
            </w:r>
          </w:p>
          <w:p w:rsidR="00754A8C" w:rsidRPr="00754A8C" w:rsidRDefault="00754A8C" w:rsidP="00754A8C">
            <w:pPr>
              <w:ind w:firstLine="431"/>
              <w:jc w:val="both"/>
              <w:rPr>
                <w:b/>
              </w:rPr>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80" w:firstLine="459"/>
              <w:jc w:val="both"/>
              <w:rPr>
                <w:b/>
              </w:rPr>
            </w:pPr>
            <w:r w:rsidRPr="00754A8C">
              <w:rPr>
                <w:b/>
              </w:rPr>
              <w:t>Игры со строительным материалом</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754A8C" w:rsidRPr="00754A8C" w:rsidRDefault="00754A8C" w:rsidP="00754A8C">
            <w:pPr>
              <w:ind w:firstLine="431"/>
              <w:jc w:val="both"/>
            </w:pPr>
            <w:r w:rsidRPr="00754A8C">
              <w:t>Освоение способов развития сюжета игры при помощи постройки.</w:t>
            </w:r>
          </w:p>
          <w:p w:rsidR="00754A8C" w:rsidRPr="00754A8C" w:rsidRDefault="00754A8C" w:rsidP="00754A8C">
            <w:pPr>
              <w:ind w:firstLine="431"/>
              <w:jc w:val="both"/>
              <w:rPr>
                <w:b/>
              </w:rPr>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80" w:firstLine="459"/>
              <w:jc w:val="both"/>
              <w:rPr>
                <w:b/>
              </w:rPr>
            </w:pPr>
            <w:r w:rsidRPr="00754A8C">
              <w:rPr>
                <w:b/>
              </w:rPr>
              <w:t>Подвижная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firstLine="431"/>
              <w:jc w:val="both"/>
            </w:pPr>
            <w:r w:rsidRPr="00754A8C">
              <w:t>Развитие волевых и лидерских качеств в коллективной игре.</w:t>
            </w:r>
          </w:p>
          <w:p w:rsidR="00754A8C" w:rsidRPr="00754A8C" w:rsidRDefault="00754A8C" w:rsidP="00754A8C">
            <w:pPr>
              <w:ind w:firstLine="431"/>
              <w:jc w:val="both"/>
            </w:pP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jc w:val="both"/>
        <w:rPr>
          <w:i/>
        </w:rPr>
      </w:pPr>
      <w:r w:rsidRPr="00402060">
        <w:rPr>
          <w:i/>
        </w:rPr>
        <w:t xml:space="preserve">Продуктивная практика </w:t>
      </w:r>
    </w:p>
    <w:p w:rsidR="00754A8C" w:rsidRPr="00754A8C" w:rsidRDefault="00754A8C" w:rsidP="00754A8C">
      <w:pPr>
        <w:ind w:left="-567" w:right="-143" w:firstLine="709"/>
        <w:jc w:val="both"/>
      </w:pPr>
      <w:r w:rsidRPr="00402060">
        <w:rPr>
          <w:i/>
        </w:rPr>
        <w:t>Цель:</w:t>
      </w:r>
      <w:r w:rsidRPr="00754A8C">
        <w:rPr>
          <w:b/>
        </w:rPr>
        <w:t xml:space="preserve"> </w:t>
      </w:r>
      <w:r w:rsidRPr="00754A8C">
        <w:t>создание условий для развития интереса к изобразительной деятельности.</w:t>
      </w:r>
    </w:p>
    <w:p w:rsidR="00754A8C" w:rsidRPr="00754A8C" w:rsidRDefault="00754A8C" w:rsidP="00754A8C">
      <w:pPr>
        <w:ind w:left="-567" w:right="-143" w:firstLine="709"/>
        <w:jc w:val="both"/>
      </w:pP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80" w:firstLine="33"/>
              <w:jc w:val="center"/>
              <w:rPr>
                <w:b/>
              </w:rPr>
            </w:pPr>
            <w:r w:rsidRPr="00754A8C">
              <w:rPr>
                <w:b/>
              </w:rPr>
              <w:t>Создание коллективных  и индивидуальных творческих работ</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142"/>
              <w:rPr>
                <w:b/>
              </w:rPr>
            </w:pPr>
            <w:r w:rsidRPr="00754A8C">
              <w:rPr>
                <w:b/>
              </w:rPr>
              <w:t>Рисование</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стремления передавать красоту предметов окружающего мира.</w:t>
            </w:r>
          </w:p>
          <w:p w:rsidR="00754A8C" w:rsidRPr="00754A8C" w:rsidRDefault="00754A8C" w:rsidP="00754A8C">
            <w:pPr>
              <w:ind w:right="-143" w:firstLine="431"/>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142"/>
              <w:jc w:val="both"/>
              <w:rPr>
                <w:b/>
              </w:rPr>
            </w:pPr>
            <w:r w:rsidRPr="00754A8C">
              <w:rPr>
                <w:b/>
              </w:rPr>
              <w:t>Лепка, аппликация</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инициативы, стремления, интереса к созданию выразительных работ.</w:t>
            </w:r>
          </w:p>
          <w:p w:rsidR="00754A8C" w:rsidRPr="00754A8C" w:rsidRDefault="00754A8C" w:rsidP="00754A8C">
            <w:pPr>
              <w:ind w:right="-143" w:firstLine="431"/>
              <w:rPr>
                <w:b/>
              </w:rPr>
            </w:pP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jc w:val="both"/>
        <w:rPr>
          <w:i/>
        </w:rPr>
      </w:pPr>
      <w:r w:rsidRPr="00402060">
        <w:rPr>
          <w:i/>
        </w:rPr>
        <w:t>Познавательно-исследовательская практика</w:t>
      </w:r>
    </w:p>
    <w:p w:rsidR="00754A8C" w:rsidRPr="00754A8C" w:rsidRDefault="00754A8C" w:rsidP="00754A8C">
      <w:pPr>
        <w:ind w:left="-567" w:right="-143" w:firstLine="709"/>
        <w:jc w:val="both"/>
      </w:pPr>
      <w:r w:rsidRPr="00402060">
        <w:rPr>
          <w:i/>
        </w:rPr>
        <w:t>Цель:</w:t>
      </w:r>
      <w:r w:rsidRPr="00754A8C">
        <w:rPr>
          <w:b/>
        </w:rPr>
        <w:t xml:space="preserve"> </w:t>
      </w:r>
      <w:r w:rsidRPr="00754A8C">
        <w:t>создание условий для развития познавательных интересов.</w:t>
      </w:r>
    </w:p>
    <w:p w:rsidR="00754A8C" w:rsidRPr="00754A8C" w:rsidRDefault="00754A8C" w:rsidP="00754A8C">
      <w:pPr>
        <w:ind w:left="-567" w:right="-143" w:firstLine="709"/>
        <w:jc w:val="both"/>
      </w:pP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01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jc w:val="center"/>
              <w:rPr>
                <w:b/>
              </w:rPr>
            </w:pPr>
            <w:r w:rsidRPr="00754A8C">
              <w:rPr>
                <w:b/>
              </w:rPr>
              <w:t>Познавательно-исследовательская деятельность</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33" w:right="-143" w:firstLine="426"/>
              <w:rPr>
                <w:b/>
              </w:rPr>
            </w:pPr>
            <w:r w:rsidRPr="00754A8C">
              <w:rPr>
                <w:b/>
              </w:rPr>
              <w:t>Исследовательская деятельность по изучению качеств и свойств объектов неживой природы</w:t>
            </w:r>
          </w:p>
          <w:p w:rsidR="00754A8C" w:rsidRPr="00754A8C" w:rsidRDefault="00754A8C" w:rsidP="00754A8C">
            <w:pPr>
              <w:ind w:left="33" w:right="-143" w:firstLine="426"/>
              <w:rPr>
                <w:b/>
              </w:rPr>
            </w:pP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интереса к наблюдению за природными сезонными явлениями.</w:t>
            </w:r>
          </w:p>
          <w:p w:rsidR="00754A8C" w:rsidRPr="00754A8C" w:rsidRDefault="00754A8C" w:rsidP="00754A8C">
            <w:pPr>
              <w:ind w:right="-143" w:firstLine="431"/>
            </w:pPr>
            <w:r w:rsidRPr="00754A8C">
              <w:t>Развитие интереса к поисковым действиям.</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33" w:right="-143" w:firstLine="426"/>
              <w:jc w:val="both"/>
              <w:rPr>
                <w:b/>
              </w:rPr>
            </w:pPr>
            <w:r w:rsidRPr="00754A8C">
              <w:rPr>
                <w:b/>
              </w:rPr>
              <w:t>Экспериментирование</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интереса к играм-экспериментированиям с водой, песком, глиной, камешками.</w:t>
            </w:r>
          </w:p>
          <w:p w:rsidR="00754A8C" w:rsidRPr="00754A8C" w:rsidRDefault="00754A8C" w:rsidP="00754A8C">
            <w:pPr>
              <w:ind w:right="-143" w:firstLine="431"/>
            </w:pPr>
          </w:p>
        </w:tc>
      </w:tr>
    </w:tbl>
    <w:p w:rsidR="00754A8C" w:rsidRPr="00754A8C" w:rsidRDefault="00754A8C" w:rsidP="00754A8C">
      <w:pPr>
        <w:ind w:left="-567" w:right="-143" w:firstLine="709"/>
        <w:jc w:val="both"/>
        <w:rPr>
          <w:b/>
          <w:sz w:val="28"/>
          <w:szCs w:val="28"/>
        </w:rPr>
      </w:pPr>
    </w:p>
    <w:p w:rsidR="00754A8C" w:rsidRPr="00402060" w:rsidRDefault="00754A8C" w:rsidP="00754A8C">
      <w:pPr>
        <w:ind w:left="-567" w:right="-143" w:firstLine="709"/>
        <w:jc w:val="both"/>
        <w:rPr>
          <w:i/>
        </w:rPr>
      </w:pPr>
      <w:r w:rsidRPr="00402060">
        <w:rPr>
          <w:i/>
        </w:rPr>
        <w:t>Коммуникативная практика</w:t>
      </w:r>
    </w:p>
    <w:p w:rsidR="00754A8C" w:rsidRPr="00754A8C" w:rsidRDefault="00754A8C" w:rsidP="00754A8C">
      <w:pPr>
        <w:ind w:left="-567" w:right="-143" w:firstLine="709"/>
        <w:jc w:val="both"/>
      </w:pPr>
      <w:r w:rsidRPr="00402060">
        <w:rPr>
          <w:i/>
        </w:rPr>
        <w:t>Цель:</w:t>
      </w:r>
      <w:r w:rsidRPr="00754A8C">
        <w:rPr>
          <w:b/>
        </w:rPr>
        <w:t xml:space="preserve"> </w:t>
      </w:r>
      <w:r w:rsidRPr="00754A8C">
        <w:t>создание условий для развития навыков общения.</w:t>
      </w:r>
    </w:p>
    <w:p w:rsidR="00754A8C" w:rsidRPr="00754A8C" w:rsidRDefault="00754A8C" w:rsidP="00754A8C">
      <w:pPr>
        <w:ind w:left="-567" w:right="-143" w:firstLine="709"/>
        <w:jc w:val="both"/>
        <w:rPr>
          <w:b/>
        </w:rPr>
      </w:pP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80" w:firstLine="33"/>
              <w:jc w:val="center"/>
              <w:rPr>
                <w:b/>
              </w:rPr>
            </w:pPr>
            <w:r w:rsidRPr="00754A8C">
              <w:rPr>
                <w:b/>
              </w:rPr>
              <w:lastRenderedPageBreak/>
              <w:t>Нормы взаимоотношений со взрослыми и сверстниками</w:t>
            </w:r>
          </w:p>
          <w:p w:rsidR="00754A8C" w:rsidRPr="00754A8C" w:rsidRDefault="00754A8C" w:rsidP="00754A8C">
            <w:pPr>
              <w:ind w:right="-80" w:firstLine="33"/>
              <w:jc w:val="center"/>
              <w:rPr>
                <w:b/>
              </w:rPr>
            </w:pP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80" w:firstLine="459"/>
              <w:rPr>
                <w:b/>
              </w:rPr>
            </w:pPr>
            <w:r w:rsidRPr="00754A8C">
              <w:rPr>
                <w:b/>
              </w:rPr>
              <w:t>Способы взаимодействия со сверстниками и взрослыми</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754A8C" w:rsidRPr="00754A8C" w:rsidRDefault="00754A8C" w:rsidP="00754A8C">
            <w:pPr>
              <w:ind w:right="-143" w:firstLine="431"/>
            </w:pPr>
            <w:r w:rsidRPr="00754A8C">
              <w:t>Развитие интереса к сверстникам и взрослым в процессе разных видов деятельности.</w:t>
            </w:r>
          </w:p>
          <w:p w:rsidR="00754A8C" w:rsidRPr="00754A8C" w:rsidRDefault="00754A8C" w:rsidP="00754A8C">
            <w:pPr>
              <w:ind w:right="-143" w:firstLine="431"/>
              <w:rPr>
                <w:rFonts w:eastAsia="Calibri"/>
                <w:bCs/>
                <w:lang w:eastAsia="en-US"/>
              </w:rPr>
            </w:pPr>
            <w:r w:rsidRPr="00754A8C">
              <w:rPr>
                <w:rFonts w:eastAsia="Calibri"/>
                <w:bCs/>
                <w:lang w:eastAsia="en-US"/>
              </w:rPr>
              <w:t>Развитие целенаправленности, саморегуляции, самостоятельности (</w:t>
            </w:r>
            <w:r w:rsidRPr="00754A8C">
              <w:rPr>
                <w:rFonts w:eastAsia="Calibri"/>
                <w:lang w:eastAsia="en-US"/>
              </w:rPr>
              <w:t>не отнимать игрушки, не толкать друг друга, не мешать сверстнику, не ломать постройки).</w:t>
            </w:r>
          </w:p>
          <w:p w:rsidR="00754A8C" w:rsidRPr="00754A8C" w:rsidRDefault="00754A8C" w:rsidP="00754A8C">
            <w:pPr>
              <w:ind w:right="-143" w:firstLine="431"/>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80" w:firstLine="459"/>
              <w:rPr>
                <w:rFonts w:eastAsia="Calibri"/>
                <w:b/>
                <w:bCs/>
                <w:lang w:eastAsia="en-US"/>
              </w:rPr>
            </w:pPr>
            <w:r w:rsidRPr="00754A8C">
              <w:rPr>
                <w:rFonts w:eastAsia="Calibri"/>
                <w:b/>
                <w:bCs/>
                <w:lang w:eastAsia="en-US"/>
              </w:rPr>
              <w:t>Освоение общепринятых правил и норм</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Освоение навыков культурного поведения, вежливости, аккуратности.</w:t>
            </w: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rPr>
          <w:rFonts w:eastAsia="Calibri"/>
          <w:i/>
          <w:lang w:eastAsia="en-US"/>
        </w:rPr>
      </w:pPr>
      <w:r w:rsidRPr="00402060">
        <w:rPr>
          <w:rFonts w:eastAsia="Calibri"/>
          <w:i/>
          <w:lang w:eastAsia="en-US"/>
        </w:rPr>
        <w:t>От 4 лет до 5 лет</w:t>
      </w:r>
    </w:p>
    <w:p w:rsidR="00754A8C" w:rsidRPr="00402060" w:rsidRDefault="00754A8C" w:rsidP="00754A8C">
      <w:pPr>
        <w:ind w:left="-567" w:right="-143" w:firstLine="709"/>
        <w:jc w:val="both"/>
        <w:rPr>
          <w:i/>
        </w:rPr>
      </w:pPr>
      <w:r w:rsidRPr="00402060">
        <w:rPr>
          <w:i/>
        </w:rPr>
        <w:t>Игровая практика</w:t>
      </w:r>
    </w:p>
    <w:p w:rsidR="00754A8C" w:rsidRPr="00754A8C" w:rsidRDefault="00754A8C" w:rsidP="00754A8C">
      <w:pPr>
        <w:ind w:left="-567" w:right="-143" w:firstLine="709"/>
        <w:jc w:val="both"/>
      </w:pPr>
      <w:r w:rsidRPr="00402060">
        <w:rPr>
          <w:i/>
        </w:rPr>
        <w:t>Цель:</w:t>
      </w:r>
      <w:r w:rsidRPr="00754A8C">
        <w:rPr>
          <w:b/>
        </w:rPr>
        <w:t xml:space="preserve"> </w:t>
      </w:r>
      <w:r w:rsidRPr="00754A8C">
        <w:t>создание условий для развития коллективной игровой деятельности.</w:t>
      </w:r>
    </w:p>
    <w:p w:rsidR="00754A8C" w:rsidRPr="00754A8C" w:rsidRDefault="00754A8C" w:rsidP="00754A8C">
      <w:pPr>
        <w:ind w:left="-567" w:right="-143" w:firstLine="709"/>
        <w:jc w:val="both"/>
        <w:rPr>
          <w:b/>
        </w:rPr>
      </w:pP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697"/>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firstLine="33"/>
              <w:jc w:val="center"/>
              <w:rPr>
                <w:b/>
              </w:rPr>
            </w:pPr>
            <w:r w:rsidRPr="00754A8C">
              <w:rPr>
                <w:b/>
              </w:rPr>
              <w:t>Вид игры</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33"/>
              <w:rPr>
                <w:b/>
              </w:rPr>
            </w:pPr>
            <w:r w:rsidRPr="00754A8C">
              <w:rPr>
                <w:b/>
              </w:rPr>
              <w:t>Сюжетная игра</w:t>
            </w:r>
          </w:p>
          <w:p w:rsidR="00754A8C" w:rsidRPr="00754A8C" w:rsidRDefault="00754A8C" w:rsidP="00754A8C">
            <w:pPr>
              <w:ind w:right="-143" w:firstLine="33"/>
              <w:rPr>
                <w:b/>
              </w:rPr>
            </w:pPr>
            <w:r w:rsidRPr="00754A8C">
              <w:rPr>
                <w:b/>
              </w:rPr>
              <w:t>Сюжетно-ролевая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firstLine="431"/>
              <w:jc w:val="both"/>
            </w:pPr>
            <w:r w:rsidRPr="00754A8C">
              <w:t>Развитие умения обмениваться ролями в совместной игре с воспитателем.</w:t>
            </w:r>
          </w:p>
          <w:p w:rsidR="00754A8C" w:rsidRPr="00754A8C" w:rsidRDefault="00754A8C" w:rsidP="00754A8C">
            <w:pPr>
              <w:ind w:firstLine="431"/>
              <w:jc w:val="both"/>
            </w:pPr>
            <w:r w:rsidRPr="00754A8C">
              <w:t>Развитие интереса к общему замыслу и согласованию действий.</w:t>
            </w:r>
          </w:p>
          <w:p w:rsidR="00754A8C" w:rsidRPr="00754A8C" w:rsidRDefault="00754A8C" w:rsidP="00754A8C">
            <w:pPr>
              <w:ind w:firstLine="431"/>
              <w:jc w:val="both"/>
            </w:pPr>
            <w:r w:rsidRPr="00754A8C">
              <w:t>Освоение ролевого поведения.</w:t>
            </w:r>
          </w:p>
          <w:p w:rsidR="00754A8C" w:rsidRPr="00754A8C" w:rsidRDefault="00754A8C" w:rsidP="00754A8C">
            <w:pPr>
              <w:ind w:firstLine="431"/>
              <w:jc w:val="both"/>
            </w:pPr>
            <w:r w:rsidRPr="00754A8C">
              <w:t>Развитие навыка ролевого поведения.</w:t>
            </w:r>
          </w:p>
          <w:p w:rsidR="00754A8C" w:rsidRPr="00754A8C" w:rsidRDefault="00754A8C" w:rsidP="00754A8C">
            <w:pPr>
              <w:ind w:firstLine="431"/>
              <w:jc w:val="both"/>
              <w:rPr>
                <w:b/>
              </w:rPr>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33"/>
              <w:jc w:val="both"/>
              <w:rPr>
                <w:b/>
              </w:rPr>
            </w:pPr>
            <w:r w:rsidRPr="00754A8C">
              <w:rPr>
                <w:b/>
              </w:rPr>
              <w:t>Режиссерская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firstLine="431"/>
              <w:jc w:val="both"/>
            </w:pPr>
            <w:r w:rsidRPr="00754A8C">
              <w:t>Освоение опосредованного опыта; отображение событий, которые произвели на ребенка значительное впечатление (приход гостей, посещение врача, увлекательная поездка).</w:t>
            </w:r>
          </w:p>
          <w:p w:rsidR="00754A8C" w:rsidRPr="00754A8C" w:rsidRDefault="00754A8C" w:rsidP="00754A8C">
            <w:pPr>
              <w:ind w:firstLine="431"/>
              <w:jc w:val="both"/>
            </w:pPr>
            <w:r w:rsidRPr="00754A8C">
              <w:t>Развитие навыка игровой импровизации.</w:t>
            </w:r>
          </w:p>
          <w:p w:rsidR="00754A8C" w:rsidRPr="00754A8C" w:rsidRDefault="00754A8C" w:rsidP="00754A8C">
            <w:pPr>
              <w:ind w:firstLine="431"/>
              <w:jc w:val="both"/>
              <w:rPr>
                <w:b/>
              </w:rPr>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33"/>
              <w:jc w:val="both"/>
              <w:rPr>
                <w:b/>
              </w:rPr>
            </w:pPr>
            <w:r w:rsidRPr="00754A8C">
              <w:rPr>
                <w:b/>
              </w:rPr>
              <w:t>Дидактическая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754A8C" w:rsidRPr="00754A8C" w:rsidRDefault="00754A8C" w:rsidP="00754A8C">
            <w:pPr>
              <w:ind w:firstLine="431"/>
              <w:jc w:val="both"/>
            </w:pPr>
            <w:r w:rsidRPr="00754A8C">
              <w:t>Развитие элементарных навыков планирования своей поисковой деятельности.</w:t>
            </w:r>
          </w:p>
          <w:p w:rsidR="00754A8C" w:rsidRPr="00754A8C" w:rsidRDefault="00754A8C" w:rsidP="00754A8C">
            <w:pPr>
              <w:ind w:firstLine="431"/>
              <w:jc w:val="both"/>
              <w:rPr>
                <w:b/>
              </w:rPr>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33"/>
              <w:jc w:val="both"/>
              <w:rPr>
                <w:b/>
              </w:rPr>
            </w:pPr>
            <w:r w:rsidRPr="00754A8C">
              <w:rPr>
                <w:b/>
              </w:rPr>
              <w:t>Подвижная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firstLine="431"/>
              <w:jc w:val="both"/>
            </w:pPr>
            <w:r w:rsidRPr="00754A8C">
              <w:t>Развитие волевых и лидерских качеств в коллективной игре.</w:t>
            </w:r>
          </w:p>
          <w:p w:rsidR="00754A8C" w:rsidRPr="00754A8C" w:rsidRDefault="00754A8C" w:rsidP="00754A8C">
            <w:pPr>
              <w:ind w:firstLine="431"/>
              <w:jc w:val="both"/>
            </w:pP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jc w:val="both"/>
        <w:rPr>
          <w:i/>
        </w:rPr>
      </w:pPr>
      <w:r w:rsidRPr="00402060">
        <w:rPr>
          <w:i/>
        </w:rPr>
        <w:t xml:space="preserve">Продуктивная практика </w:t>
      </w:r>
    </w:p>
    <w:p w:rsidR="00754A8C" w:rsidRPr="00754A8C" w:rsidRDefault="00754A8C" w:rsidP="00754A8C">
      <w:pPr>
        <w:ind w:left="-567" w:right="-143" w:firstLine="709"/>
        <w:jc w:val="both"/>
      </w:pPr>
      <w:r w:rsidRPr="00402060">
        <w:rPr>
          <w:i/>
        </w:rPr>
        <w:t>Цель:</w:t>
      </w:r>
      <w:r w:rsidRPr="00754A8C">
        <w:rPr>
          <w:b/>
        </w:rPr>
        <w:t xml:space="preserve"> </w:t>
      </w:r>
      <w:r w:rsidRPr="00754A8C">
        <w:t>создание условий для приобщения детей к восприятию произведений изобразительного искусства.</w:t>
      </w:r>
    </w:p>
    <w:p w:rsidR="00754A8C" w:rsidRPr="00754A8C" w:rsidRDefault="00754A8C" w:rsidP="00754A8C">
      <w:pPr>
        <w:ind w:left="-567" w:right="-143" w:firstLine="709"/>
        <w:jc w:val="both"/>
      </w:pP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jc w:val="center"/>
              <w:rPr>
                <w:b/>
              </w:rPr>
            </w:pPr>
            <w:r w:rsidRPr="00754A8C">
              <w:rPr>
                <w:b/>
              </w:rPr>
              <w:t>Создание коллективных  и индивидуальных творческих работ</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rPr>
                <w:b/>
              </w:rPr>
            </w:pPr>
            <w:r w:rsidRPr="00754A8C">
              <w:rPr>
                <w:b/>
              </w:rPr>
              <w:t>Рисование</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стремления передавать красоту предметов окружающего мира.</w:t>
            </w:r>
          </w:p>
          <w:p w:rsidR="00754A8C" w:rsidRPr="00754A8C" w:rsidRDefault="00754A8C" w:rsidP="00754A8C">
            <w:pPr>
              <w:ind w:right="-143" w:firstLine="431"/>
            </w:pPr>
            <w:r w:rsidRPr="00754A8C">
              <w:t>Развитие эстетического восприятия.</w:t>
            </w:r>
          </w:p>
          <w:p w:rsidR="00754A8C" w:rsidRPr="00754A8C" w:rsidRDefault="00754A8C" w:rsidP="00754A8C">
            <w:pPr>
              <w:ind w:right="-143" w:firstLine="431"/>
            </w:pPr>
            <w:r w:rsidRPr="00754A8C">
              <w:t>Проявление дружелюбия при оценке работ других детей.</w:t>
            </w:r>
          </w:p>
          <w:p w:rsidR="00754A8C" w:rsidRPr="00754A8C" w:rsidRDefault="00754A8C" w:rsidP="00754A8C">
            <w:pPr>
              <w:ind w:right="-143" w:firstLine="431"/>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jc w:val="both"/>
              <w:rPr>
                <w:b/>
              </w:rPr>
            </w:pPr>
            <w:r w:rsidRPr="00754A8C">
              <w:rPr>
                <w:b/>
              </w:rPr>
              <w:t>Лепка, аппликация</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rPr>
                <w:b/>
              </w:rPr>
            </w:pPr>
            <w:r w:rsidRPr="00754A8C">
              <w:t>Развитие инициативы, стремления, интереса к созданию выразительных работ.</w:t>
            </w: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jc w:val="both"/>
        <w:rPr>
          <w:i/>
        </w:rPr>
      </w:pPr>
      <w:r w:rsidRPr="00402060">
        <w:rPr>
          <w:i/>
        </w:rPr>
        <w:t>Познавательно-исследовательская практика</w:t>
      </w:r>
    </w:p>
    <w:p w:rsidR="00754A8C" w:rsidRPr="00754A8C" w:rsidRDefault="00754A8C" w:rsidP="00754A8C">
      <w:pPr>
        <w:ind w:left="-567" w:right="-143" w:firstLine="709"/>
        <w:jc w:val="both"/>
      </w:pPr>
      <w:r w:rsidRPr="00402060">
        <w:rPr>
          <w:i/>
        </w:rPr>
        <w:t>Цель:</w:t>
      </w:r>
      <w:r w:rsidRPr="00754A8C">
        <w:rPr>
          <w:b/>
        </w:rPr>
        <w:t xml:space="preserve"> </w:t>
      </w:r>
      <w:r w:rsidRPr="00754A8C">
        <w:t>создание условий для развития познавательных действий.</w:t>
      </w:r>
    </w:p>
    <w:p w:rsidR="00754A8C" w:rsidRPr="00754A8C" w:rsidRDefault="00754A8C" w:rsidP="00754A8C">
      <w:pPr>
        <w:ind w:left="-567" w:right="-143" w:firstLine="709"/>
        <w:jc w:val="both"/>
        <w:rPr>
          <w:b/>
        </w:rPr>
      </w:pP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054"/>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108" w:right="-143"/>
              <w:jc w:val="center"/>
              <w:rPr>
                <w:b/>
              </w:rPr>
            </w:pPr>
            <w:r w:rsidRPr="00754A8C">
              <w:rPr>
                <w:b/>
              </w:rPr>
              <w:t>Познавательно-исследовательская деятельность</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59"/>
              <w:rPr>
                <w:b/>
              </w:rPr>
            </w:pPr>
            <w:r w:rsidRPr="00754A8C">
              <w:rPr>
                <w:b/>
              </w:rPr>
              <w:t>Исследовательская деятельность по изучению качеств и свойств объектов неживой природы</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интереса к наблюдению за природными сезонными явлениями.</w:t>
            </w:r>
          </w:p>
          <w:p w:rsidR="00754A8C" w:rsidRPr="00754A8C" w:rsidRDefault="00754A8C" w:rsidP="00754A8C">
            <w:pPr>
              <w:ind w:right="-143" w:firstLine="431"/>
            </w:pPr>
            <w:r w:rsidRPr="00754A8C">
              <w:t>Развитие интереса к поисковым действиям.</w:t>
            </w:r>
          </w:p>
          <w:p w:rsidR="00754A8C" w:rsidRPr="00754A8C" w:rsidRDefault="00754A8C" w:rsidP="00754A8C">
            <w:pPr>
              <w:ind w:right="-143" w:firstLine="431"/>
            </w:pPr>
            <w:r w:rsidRPr="00754A8C">
              <w:t>Развитие умений в представлении результатов своего труда.</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59"/>
              <w:jc w:val="both"/>
              <w:rPr>
                <w:b/>
              </w:rPr>
            </w:pPr>
            <w:r w:rsidRPr="00754A8C">
              <w:rPr>
                <w:b/>
              </w:rPr>
              <w:t>Экспериментирование</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интереса к играм с зеркалом, светом, цветными стеклами, звуками.</w:t>
            </w:r>
          </w:p>
          <w:p w:rsidR="00754A8C" w:rsidRPr="00754A8C" w:rsidRDefault="00754A8C" w:rsidP="00754A8C">
            <w:pPr>
              <w:ind w:right="-143" w:firstLine="431"/>
            </w:pPr>
            <w:r w:rsidRPr="00754A8C">
              <w:t>Развитие интереса к играм-экспериментированиям с водой, песком, глиной, камешками.</w:t>
            </w: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jc w:val="both"/>
        <w:rPr>
          <w:i/>
        </w:rPr>
      </w:pPr>
      <w:r w:rsidRPr="00402060">
        <w:rPr>
          <w:i/>
        </w:rPr>
        <w:t>Коммуникативная практика</w:t>
      </w:r>
    </w:p>
    <w:p w:rsidR="00754A8C" w:rsidRPr="00754A8C" w:rsidRDefault="00754A8C" w:rsidP="00754A8C">
      <w:pPr>
        <w:ind w:left="-567" w:right="-143" w:firstLine="709"/>
        <w:jc w:val="both"/>
        <w:rPr>
          <w:b/>
        </w:rPr>
      </w:pPr>
      <w:r w:rsidRPr="00402060">
        <w:rPr>
          <w:i/>
        </w:rPr>
        <w:t>Цель:</w:t>
      </w:r>
      <w:r w:rsidRPr="00754A8C">
        <w:rPr>
          <w:b/>
        </w:rPr>
        <w:t xml:space="preserve"> </w:t>
      </w:r>
      <w:r w:rsidRPr="00754A8C">
        <w:t xml:space="preserve">создание условий для освоения </w:t>
      </w:r>
      <w:r w:rsidRPr="00754A8C">
        <w:rPr>
          <w:rFonts w:eastAsia="Calibri"/>
          <w:bCs/>
          <w:lang w:eastAsia="en-US"/>
        </w:rPr>
        <w:t>общепринятых правил и норм поведения в обществе.</w:t>
      </w: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330"/>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Нормы взаимоотношений со взрослыми и сверстниками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80" w:firstLine="459"/>
              <w:rPr>
                <w:b/>
              </w:rPr>
            </w:pPr>
            <w:r w:rsidRPr="00754A8C">
              <w:rPr>
                <w:b/>
              </w:rPr>
              <w:t>Способы взаимодействия со сверстниками и взрослыми</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754A8C" w:rsidRPr="00754A8C" w:rsidRDefault="00754A8C" w:rsidP="00754A8C">
            <w:pPr>
              <w:ind w:right="-143" w:firstLine="431"/>
            </w:pPr>
            <w:r w:rsidRPr="00754A8C">
              <w:t>Развитие интереса к сверстникам и взрослым в процессе разных видов деятельности.</w:t>
            </w:r>
          </w:p>
          <w:p w:rsidR="00754A8C" w:rsidRPr="00754A8C" w:rsidRDefault="00754A8C" w:rsidP="00754A8C">
            <w:pPr>
              <w:ind w:right="-143" w:firstLine="431"/>
              <w:rPr>
                <w:rFonts w:eastAsia="Calibri"/>
                <w:bCs/>
                <w:lang w:eastAsia="en-US"/>
              </w:rPr>
            </w:pPr>
            <w:r w:rsidRPr="00754A8C">
              <w:rPr>
                <w:rFonts w:eastAsia="Calibri"/>
                <w:bCs/>
                <w:lang w:eastAsia="en-US"/>
              </w:rPr>
              <w:t>Развитие навыков культуры общения со взрослыми и сверстниками.</w:t>
            </w:r>
          </w:p>
          <w:p w:rsidR="00754A8C" w:rsidRPr="00754A8C" w:rsidRDefault="00754A8C" w:rsidP="00754A8C">
            <w:pPr>
              <w:ind w:right="-143" w:firstLine="431"/>
            </w:pPr>
            <w:r w:rsidRPr="00754A8C">
              <w:rPr>
                <w:rFonts w:eastAsia="Calibri"/>
                <w:bCs/>
                <w:lang w:eastAsia="en-US"/>
              </w:rPr>
              <w:t>Развитие стремления к совместным играм.</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80" w:firstLine="459"/>
              <w:rPr>
                <w:rFonts w:eastAsia="Calibri"/>
                <w:b/>
                <w:bCs/>
                <w:lang w:eastAsia="en-US"/>
              </w:rPr>
            </w:pPr>
            <w:r w:rsidRPr="00754A8C">
              <w:rPr>
                <w:rFonts w:eastAsia="Calibri"/>
                <w:b/>
                <w:bCs/>
                <w:lang w:eastAsia="en-US"/>
              </w:rPr>
              <w:t>Освоение общепринятых правил и норм</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Освоение навыков культурного поведения, вежливости, аккуратности.</w:t>
            </w:r>
          </w:p>
        </w:tc>
      </w:tr>
    </w:tbl>
    <w:p w:rsidR="00754A8C" w:rsidRPr="00754A8C" w:rsidRDefault="00754A8C" w:rsidP="00754A8C">
      <w:pPr>
        <w:ind w:left="-567" w:right="-143" w:firstLine="709"/>
        <w:rPr>
          <w:rFonts w:eastAsia="Calibri"/>
          <w:b/>
          <w:lang w:eastAsia="en-US"/>
        </w:rPr>
      </w:pPr>
    </w:p>
    <w:p w:rsidR="00846DFF" w:rsidRDefault="00846DFF" w:rsidP="00754A8C">
      <w:pPr>
        <w:ind w:left="-567" w:right="-143" w:firstLine="709"/>
        <w:rPr>
          <w:rFonts w:eastAsia="Calibri"/>
          <w:b/>
          <w:lang w:eastAsia="en-US"/>
        </w:rPr>
      </w:pPr>
    </w:p>
    <w:p w:rsidR="00846DFF" w:rsidRDefault="00846DFF" w:rsidP="00754A8C">
      <w:pPr>
        <w:ind w:left="-567" w:right="-143" w:firstLine="709"/>
        <w:rPr>
          <w:rFonts w:eastAsia="Calibri"/>
          <w:b/>
          <w:lang w:eastAsia="en-US"/>
        </w:rPr>
      </w:pPr>
    </w:p>
    <w:p w:rsidR="00754A8C" w:rsidRPr="00402060" w:rsidRDefault="00754A8C" w:rsidP="00754A8C">
      <w:pPr>
        <w:ind w:left="-567" w:right="-143" w:firstLine="709"/>
        <w:rPr>
          <w:rFonts w:eastAsia="Calibri"/>
          <w:i/>
          <w:lang w:eastAsia="en-US"/>
        </w:rPr>
      </w:pPr>
      <w:r w:rsidRPr="00754A8C">
        <w:rPr>
          <w:rFonts w:eastAsia="Calibri"/>
          <w:b/>
          <w:lang w:eastAsia="en-US"/>
        </w:rPr>
        <w:t xml:space="preserve"> </w:t>
      </w:r>
      <w:r w:rsidRPr="00402060">
        <w:rPr>
          <w:rFonts w:eastAsia="Calibri"/>
          <w:i/>
          <w:lang w:eastAsia="en-US"/>
        </w:rPr>
        <w:t>От 5 лет до 6 лет</w:t>
      </w:r>
    </w:p>
    <w:p w:rsidR="00754A8C" w:rsidRPr="00402060" w:rsidRDefault="00754A8C" w:rsidP="00754A8C">
      <w:pPr>
        <w:ind w:left="-567" w:right="-143" w:firstLine="709"/>
        <w:rPr>
          <w:rFonts w:eastAsia="Calibri"/>
          <w:i/>
          <w:lang w:eastAsia="en-US"/>
        </w:rPr>
      </w:pPr>
    </w:p>
    <w:p w:rsidR="00754A8C" w:rsidRPr="00402060" w:rsidRDefault="00754A8C" w:rsidP="00754A8C">
      <w:pPr>
        <w:ind w:left="-567" w:right="-143" w:firstLine="709"/>
        <w:jc w:val="both"/>
        <w:rPr>
          <w:i/>
        </w:rPr>
      </w:pPr>
      <w:r w:rsidRPr="00402060">
        <w:rPr>
          <w:i/>
        </w:rPr>
        <w:t>Игровая практика</w:t>
      </w:r>
    </w:p>
    <w:p w:rsidR="00754A8C" w:rsidRPr="00754A8C" w:rsidRDefault="00754A8C" w:rsidP="00754A8C">
      <w:pPr>
        <w:ind w:left="-567" w:right="-143" w:firstLine="709"/>
        <w:jc w:val="both"/>
      </w:pPr>
      <w:r w:rsidRPr="00402060">
        <w:rPr>
          <w:i/>
        </w:rPr>
        <w:t>Цель:</w:t>
      </w:r>
      <w:r w:rsidRPr="00754A8C">
        <w:rPr>
          <w:b/>
        </w:rPr>
        <w:t xml:space="preserve"> </w:t>
      </w:r>
      <w:r w:rsidRPr="00754A8C">
        <w:t>создание условий для творческого самовыражения в игре.</w:t>
      </w: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748"/>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Вид игры</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tcPr>
          <w:p w:rsidR="00754A8C" w:rsidRPr="00754A8C" w:rsidRDefault="00754A8C" w:rsidP="00754A8C">
            <w:pPr>
              <w:ind w:right="-143" w:firstLine="175"/>
              <w:rPr>
                <w:b/>
              </w:rPr>
            </w:pPr>
            <w:r w:rsidRPr="00754A8C">
              <w:rPr>
                <w:b/>
              </w:rPr>
              <w:t>Сюжетно-ролевая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firstLine="431"/>
              <w:jc w:val="both"/>
            </w:pPr>
            <w:r w:rsidRPr="00754A8C">
              <w:t>Развитие умений передавать действия, настроения, характер персонажей мимикой, жестами, интонацией.</w:t>
            </w:r>
          </w:p>
          <w:p w:rsidR="00754A8C" w:rsidRPr="00754A8C" w:rsidRDefault="00754A8C" w:rsidP="00754A8C">
            <w:pPr>
              <w:ind w:firstLine="431"/>
            </w:pPr>
            <w:r w:rsidRPr="00754A8C">
              <w:t>Развитие интереса к придумыванию ситуаций взаимодействия между людьми.</w:t>
            </w:r>
          </w:p>
          <w:p w:rsidR="00754A8C" w:rsidRPr="00754A8C" w:rsidRDefault="00754A8C" w:rsidP="00754A8C">
            <w:pPr>
              <w:ind w:firstLine="431"/>
              <w:jc w:val="both"/>
            </w:pPr>
            <w:r w:rsidRPr="00754A8C">
              <w:t>Освоение разнообразных игровых действий.</w:t>
            </w:r>
          </w:p>
          <w:p w:rsidR="00754A8C" w:rsidRPr="00754A8C" w:rsidRDefault="00754A8C" w:rsidP="00754A8C">
            <w:pPr>
              <w:ind w:firstLine="431"/>
              <w:jc w:val="both"/>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175"/>
              <w:jc w:val="both"/>
              <w:rPr>
                <w:b/>
              </w:rPr>
            </w:pPr>
            <w:r w:rsidRPr="00754A8C">
              <w:rPr>
                <w:b/>
              </w:rPr>
              <w:t>Режиссерская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firstLine="431"/>
              <w:jc w:val="both"/>
            </w:pPr>
            <w:r w:rsidRPr="00754A8C">
              <w:t>Придумывание новых сюжетов.</w:t>
            </w:r>
          </w:p>
          <w:p w:rsidR="00754A8C" w:rsidRPr="00754A8C" w:rsidRDefault="00754A8C" w:rsidP="00754A8C">
            <w:pPr>
              <w:ind w:firstLine="431"/>
              <w:jc w:val="both"/>
              <w:rPr>
                <w:b/>
              </w:rPr>
            </w:pPr>
            <w:r w:rsidRPr="00754A8C">
              <w:t>Развитие навыка игровой импровизации.</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175"/>
              <w:jc w:val="both"/>
              <w:rPr>
                <w:b/>
              </w:rPr>
            </w:pPr>
            <w:r w:rsidRPr="00754A8C">
              <w:rPr>
                <w:b/>
              </w:rPr>
              <w:t>Дидактическая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754A8C" w:rsidRPr="00754A8C" w:rsidRDefault="00754A8C" w:rsidP="00754A8C">
            <w:pPr>
              <w:ind w:firstLine="431"/>
              <w:jc w:val="both"/>
            </w:pPr>
            <w:r w:rsidRPr="00754A8C">
              <w:t>Развитие элементарных навыков планирования своей поисковой деятельности.</w:t>
            </w:r>
          </w:p>
          <w:p w:rsidR="00754A8C" w:rsidRPr="00754A8C" w:rsidRDefault="00754A8C" w:rsidP="00754A8C">
            <w:pPr>
              <w:ind w:firstLine="431"/>
              <w:jc w:val="both"/>
              <w:rPr>
                <w:b/>
              </w:rPr>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175"/>
              <w:jc w:val="both"/>
              <w:rPr>
                <w:b/>
              </w:rPr>
            </w:pPr>
            <w:r w:rsidRPr="00754A8C">
              <w:rPr>
                <w:b/>
              </w:rPr>
              <w:t>Подвижная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firstLine="431"/>
              <w:jc w:val="both"/>
            </w:pPr>
            <w:r w:rsidRPr="00754A8C">
              <w:t>Развитие волевых и лидерских качеств в коллективной игре.</w:t>
            </w:r>
          </w:p>
          <w:p w:rsidR="00754A8C" w:rsidRPr="00754A8C" w:rsidRDefault="00754A8C" w:rsidP="00754A8C">
            <w:pPr>
              <w:ind w:firstLine="431"/>
              <w:jc w:val="both"/>
            </w:pPr>
            <w:r w:rsidRPr="00754A8C">
              <w:lastRenderedPageBreak/>
              <w:t>Развитие навыка самоконтроля и самооценки.</w:t>
            </w: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jc w:val="both"/>
        <w:rPr>
          <w:i/>
        </w:rPr>
      </w:pPr>
      <w:r w:rsidRPr="00402060">
        <w:rPr>
          <w:i/>
        </w:rPr>
        <w:t xml:space="preserve">Продуктивная практика </w:t>
      </w:r>
    </w:p>
    <w:p w:rsidR="00754A8C" w:rsidRPr="00754A8C" w:rsidRDefault="00754A8C" w:rsidP="00754A8C">
      <w:pPr>
        <w:ind w:left="-567" w:right="-143" w:firstLine="709"/>
        <w:rPr>
          <w:b/>
        </w:rPr>
      </w:pPr>
      <w:r w:rsidRPr="00402060">
        <w:rPr>
          <w:i/>
        </w:rPr>
        <w:t>Цель:</w:t>
      </w:r>
      <w:r w:rsidRPr="00754A8C">
        <w:rPr>
          <w:b/>
        </w:rPr>
        <w:t xml:space="preserve"> </w:t>
      </w:r>
      <w:r w:rsidRPr="00754A8C">
        <w:t>создание условий для развития эстетических чувств, эмоций, эстетического вкуса в процессе приобщения к искусству.</w:t>
      </w: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jc w:val="center"/>
              <w:rPr>
                <w:b/>
              </w:rPr>
            </w:pPr>
            <w:r w:rsidRPr="00754A8C">
              <w:rPr>
                <w:b/>
              </w:rPr>
              <w:t>Создание коллективных  и индивидуальных творческих работ</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rPr>
                <w:b/>
              </w:rPr>
            </w:pPr>
            <w:r w:rsidRPr="00754A8C">
              <w:rPr>
                <w:b/>
              </w:rPr>
              <w:t>Рисование</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стремления передавать красоту предметов окружающего мира.</w:t>
            </w:r>
          </w:p>
          <w:p w:rsidR="00754A8C" w:rsidRPr="00754A8C" w:rsidRDefault="00754A8C" w:rsidP="00754A8C">
            <w:pPr>
              <w:ind w:right="-143" w:firstLine="431"/>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jc w:val="both"/>
              <w:rPr>
                <w:b/>
              </w:rPr>
            </w:pPr>
            <w:r w:rsidRPr="00754A8C">
              <w:rPr>
                <w:b/>
              </w:rPr>
              <w:t>Лепка, аппликация</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rPr>
                <w:b/>
              </w:rPr>
            </w:pPr>
            <w:r w:rsidRPr="00754A8C">
              <w:t>Развитие инициативы, стремления, интереса к созданию выразительных работ.</w:t>
            </w: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jc w:val="both"/>
        <w:rPr>
          <w:i/>
        </w:rPr>
      </w:pPr>
      <w:r w:rsidRPr="00402060">
        <w:rPr>
          <w:i/>
        </w:rPr>
        <w:t>Познавательно-исследовательская практика</w:t>
      </w:r>
    </w:p>
    <w:p w:rsidR="00754A8C" w:rsidRPr="00754A8C" w:rsidRDefault="00754A8C" w:rsidP="00754A8C">
      <w:pPr>
        <w:ind w:left="-567" w:right="-143" w:firstLine="709"/>
        <w:jc w:val="both"/>
        <w:rPr>
          <w:b/>
        </w:rPr>
      </w:pPr>
      <w:r w:rsidRPr="00402060">
        <w:rPr>
          <w:i/>
        </w:rPr>
        <w:t>Цель:</w:t>
      </w:r>
      <w:r w:rsidRPr="00754A8C">
        <w:rPr>
          <w:b/>
        </w:rPr>
        <w:t xml:space="preserve"> </w:t>
      </w:r>
      <w:r w:rsidRPr="00754A8C">
        <w:t>создание условий для развития познавательной мотивации, интереса к исследовательской деятельности.</w:t>
      </w: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10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firstLine="33"/>
              <w:jc w:val="center"/>
              <w:rPr>
                <w:b/>
              </w:rPr>
            </w:pPr>
            <w:r w:rsidRPr="00754A8C">
              <w:rPr>
                <w:b/>
              </w:rPr>
              <w:t>Познавательно-исследовательская деятельность</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59"/>
              <w:rPr>
                <w:b/>
              </w:rPr>
            </w:pPr>
            <w:r w:rsidRPr="00754A8C">
              <w:rPr>
                <w:b/>
              </w:rPr>
              <w:t>Исследовательская деятельность по изучению качеств и свойств объектов неживой природы</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Участие в реализации исследовательских проектов.</w:t>
            </w:r>
          </w:p>
          <w:p w:rsidR="00754A8C" w:rsidRPr="00754A8C" w:rsidRDefault="00754A8C" w:rsidP="00754A8C">
            <w:pPr>
              <w:ind w:right="-143" w:firstLine="431"/>
            </w:pPr>
            <w:r w:rsidRPr="00754A8C">
              <w:t>Развитие интереса к наблюдению за природными сезонными явлениями.</w:t>
            </w:r>
          </w:p>
          <w:p w:rsidR="00754A8C" w:rsidRPr="00754A8C" w:rsidRDefault="00754A8C" w:rsidP="00754A8C">
            <w:pPr>
              <w:ind w:right="-143" w:firstLine="431"/>
            </w:pPr>
            <w:r w:rsidRPr="00754A8C">
              <w:t>Развитие интереса к поисковым действиям.</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59"/>
              <w:jc w:val="both"/>
              <w:rPr>
                <w:b/>
              </w:rPr>
            </w:pPr>
            <w:r w:rsidRPr="00754A8C">
              <w:rPr>
                <w:b/>
              </w:rPr>
              <w:t>Экспериментирование</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интереса к играм с магнитами, стеклом, резиной, бумагой.</w:t>
            </w:r>
          </w:p>
          <w:p w:rsidR="00754A8C" w:rsidRPr="00754A8C" w:rsidRDefault="00754A8C" w:rsidP="00754A8C">
            <w:pPr>
              <w:ind w:right="-143" w:firstLine="431"/>
            </w:pPr>
            <w:r w:rsidRPr="00754A8C">
              <w:t>Развитие интереса к играм-экспериментированиям с водой, песком, глиной, камешками, льдом, снегом.</w:t>
            </w:r>
          </w:p>
          <w:p w:rsidR="00754A8C" w:rsidRPr="00754A8C" w:rsidRDefault="00754A8C" w:rsidP="00754A8C">
            <w:pPr>
              <w:ind w:right="-143" w:firstLine="431"/>
            </w:pP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jc w:val="both"/>
        <w:rPr>
          <w:i/>
        </w:rPr>
      </w:pPr>
      <w:r w:rsidRPr="00402060">
        <w:rPr>
          <w:i/>
        </w:rPr>
        <w:t>Коммуникативная практика</w:t>
      </w:r>
    </w:p>
    <w:p w:rsidR="00754A8C" w:rsidRPr="00754A8C" w:rsidRDefault="00754A8C" w:rsidP="00754A8C">
      <w:pPr>
        <w:ind w:left="-567" w:right="-143" w:firstLine="709"/>
        <w:jc w:val="both"/>
        <w:rPr>
          <w:b/>
        </w:rPr>
      </w:pPr>
      <w:r w:rsidRPr="00402060">
        <w:rPr>
          <w:i/>
        </w:rPr>
        <w:t>Цель:</w:t>
      </w:r>
      <w:r w:rsidRPr="00754A8C">
        <w:t xml:space="preserve"> создание условий для освоения </w:t>
      </w:r>
      <w:r w:rsidRPr="00754A8C">
        <w:rPr>
          <w:rFonts w:eastAsia="Calibri"/>
          <w:bCs/>
          <w:lang w:eastAsia="en-US"/>
        </w:rPr>
        <w:t>общепринятых правил и норм поведения в обществе.</w:t>
      </w: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Нормы взаимоотношений со взрослыми и сверстниками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59"/>
              <w:rPr>
                <w:b/>
              </w:rPr>
            </w:pPr>
            <w:r w:rsidRPr="00754A8C">
              <w:rPr>
                <w:b/>
              </w:rPr>
              <w:t>Способы взаимодействия со сверстниками и взрослыми</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свободного общения со взрослыми и детьми.</w:t>
            </w:r>
          </w:p>
          <w:p w:rsidR="00754A8C" w:rsidRPr="00754A8C" w:rsidRDefault="00754A8C" w:rsidP="00754A8C">
            <w:pPr>
              <w:ind w:right="-143" w:firstLine="431"/>
              <w:rPr>
                <w:rFonts w:eastAsia="Calibri"/>
                <w:bCs/>
                <w:lang w:eastAsia="en-US"/>
              </w:rPr>
            </w:pPr>
            <w:r w:rsidRPr="00754A8C">
              <w:rPr>
                <w:rFonts w:eastAsia="Calibri"/>
                <w:bCs/>
                <w:lang w:eastAsia="en-US"/>
              </w:rPr>
              <w:t>Развитие навыков культуры общения со взрослыми и сверстниками.</w:t>
            </w:r>
          </w:p>
          <w:p w:rsidR="00754A8C" w:rsidRPr="00754A8C" w:rsidRDefault="00754A8C" w:rsidP="00754A8C">
            <w:pPr>
              <w:ind w:right="-143" w:firstLine="431"/>
              <w:rPr>
                <w:rFonts w:eastAsia="Calibri"/>
                <w:bCs/>
                <w:lang w:eastAsia="en-US"/>
              </w:rPr>
            </w:pPr>
            <w:r w:rsidRPr="00754A8C">
              <w:rPr>
                <w:rFonts w:eastAsia="Calibri"/>
                <w:bCs/>
                <w:lang w:eastAsia="en-US"/>
              </w:rPr>
              <w:t>Развитие стремления к совместным играм.</w:t>
            </w:r>
          </w:p>
          <w:p w:rsidR="00754A8C" w:rsidRPr="00754A8C" w:rsidRDefault="00754A8C" w:rsidP="00754A8C">
            <w:pPr>
              <w:ind w:right="-143" w:firstLine="431"/>
            </w:pPr>
            <w:r w:rsidRPr="00754A8C">
              <w:t>Развитие умений художественно-речевой деятельности на основе литературных текстов.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59"/>
              <w:rPr>
                <w:rFonts w:eastAsia="Calibri"/>
                <w:b/>
                <w:bCs/>
                <w:lang w:eastAsia="en-US"/>
              </w:rPr>
            </w:pPr>
            <w:r w:rsidRPr="00754A8C">
              <w:rPr>
                <w:rFonts w:eastAsia="Calibri"/>
                <w:b/>
                <w:bCs/>
                <w:lang w:eastAsia="en-US"/>
              </w:rPr>
              <w:t>Освоение общепринятых правил и норм</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Освоение навыков культурного поведения, вежливости, аккуратности.</w:t>
            </w:r>
          </w:p>
        </w:tc>
      </w:tr>
    </w:tbl>
    <w:p w:rsidR="00846DFF" w:rsidRDefault="00846DFF" w:rsidP="00754A8C">
      <w:pPr>
        <w:ind w:left="-567" w:right="-143" w:firstLine="709"/>
        <w:rPr>
          <w:rFonts w:eastAsia="Calibri"/>
          <w:b/>
          <w:lang w:eastAsia="en-US"/>
        </w:rPr>
      </w:pPr>
    </w:p>
    <w:p w:rsidR="00754A8C" w:rsidRPr="00402060" w:rsidRDefault="00754A8C" w:rsidP="00754A8C">
      <w:pPr>
        <w:ind w:left="-567" w:right="-143" w:firstLine="709"/>
        <w:rPr>
          <w:rFonts w:eastAsia="Calibri"/>
          <w:i/>
          <w:lang w:eastAsia="en-US"/>
        </w:rPr>
      </w:pPr>
      <w:r w:rsidRPr="00402060">
        <w:rPr>
          <w:rFonts w:eastAsia="Calibri"/>
          <w:i/>
          <w:lang w:eastAsia="en-US"/>
        </w:rPr>
        <w:t>От 6 лет до 7 лет</w:t>
      </w:r>
    </w:p>
    <w:p w:rsidR="00754A8C" w:rsidRPr="00402060" w:rsidRDefault="00754A8C" w:rsidP="00754A8C">
      <w:pPr>
        <w:ind w:left="-567" w:right="-143" w:firstLine="709"/>
        <w:rPr>
          <w:rFonts w:eastAsia="Calibri"/>
          <w:i/>
          <w:lang w:eastAsia="en-US"/>
        </w:rPr>
      </w:pPr>
    </w:p>
    <w:p w:rsidR="00754A8C" w:rsidRPr="00402060" w:rsidRDefault="00754A8C" w:rsidP="00754A8C">
      <w:pPr>
        <w:ind w:left="-567" w:right="-143" w:firstLine="709"/>
        <w:jc w:val="both"/>
        <w:rPr>
          <w:i/>
        </w:rPr>
      </w:pPr>
      <w:r w:rsidRPr="00402060">
        <w:rPr>
          <w:i/>
        </w:rPr>
        <w:t>Игровая практика</w:t>
      </w:r>
    </w:p>
    <w:p w:rsidR="00754A8C" w:rsidRPr="00754A8C" w:rsidRDefault="00754A8C" w:rsidP="00754A8C">
      <w:pPr>
        <w:ind w:left="-567" w:right="-143" w:firstLine="709"/>
        <w:jc w:val="both"/>
        <w:rPr>
          <w:b/>
        </w:rPr>
      </w:pPr>
      <w:r w:rsidRPr="00402060">
        <w:rPr>
          <w:i/>
        </w:rPr>
        <w:t>Цель:</w:t>
      </w:r>
      <w:r w:rsidRPr="00754A8C">
        <w:rPr>
          <w:b/>
        </w:rPr>
        <w:t xml:space="preserve"> </w:t>
      </w:r>
      <w:r w:rsidRPr="00754A8C">
        <w:t>создание условий для развития у детей самостоятельности в организации игр, выполнения игровых норм и правил.</w:t>
      </w: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635"/>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Вид игры</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tcPr>
          <w:p w:rsidR="00754A8C" w:rsidRPr="00754A8C" w:rsidRDefault="00754A8C" w:rsidP="00754A8C">
            <w:pPr>
              <w:ind w:left="-567" w:right="-143" w:firstLine="709"/>
              <w:rPr>
                <w:b/>
              </w:rPr>
            </w:pPr>
            <w:r w:rsidRPr="00754A8C">
              <w:rPr>
                <w:b/>
              </w:rPr>
              <w:t>Сюжетно-ролевая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jc w:val="both"/>
            </w:pPr>
            <w:r w:rsidRPr="00754A8C">
              <w:t>Развитие умения пояснять и комментировать свои действия.</w:t>
            </w:r>
          </w:p>
          <w:p w:rsidR="00754A8C" w:rsidRPr="00754A8C" w:rsidRDefault="00754A8C" w:rsidP="00754A8C">
            <w:pPr>
              <w:ind w:left="-567" w:right="-143" w:firstLine="709"/>
              <w:jc w:val="both"/>
            </w:pPr>
            <w:r w:rsidRPr="00754A8C">
              <w:lastRenderedPageBreak/>
              <w:t>Придумывание новых игровых правил.</w:t>
            </w:r>
          </w:p>
          <w:p w:rsidR="00754A8C" w:rsidRPr="00754A8C" w:rsidRDefault="00754A8C" w:rsidP="00754A8C">
            <w:pPr>
              <w:ind w:left="-567" w:right="-143" w:firstLine="709"/>
              <w:jc w:val="both"/>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rPr>
                <w:b/>
              </w:rPr>
            </w:pPr>
            <w:r w:rsidRPr="00754A8C">
              <w:rPr>
                <w:b/>
              </w:rPr>
              <w:lastRenderedPageBreak/>
              <w:t>Режиссерская игра, игра-фантазия</w:t>
            </w:r>
          </w:p>
          <w:p w:rsidR="00754A8C" w:rsidRPr="00754A8C" w:rsidRDefault="00754A8C" w:rsidP="00754A8C">
            <w:pPr>
              <w:ind w:left="-567" w:right="-143" w:firstLine="709"/>
              <w:rPr>
                <w:b/>
              </w:rPr>
            </w:pP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jc w:val="both"/>
            </w:pPr>
            <w:r w:rsidRPr="00754A8C">
              <w:t>Придумывание игрового замысла.</w:t>
            </w:r>
          </w:p>
          <w:p w:rsidR="00754A8C" w:rsidRPr="00754A8C" w:rsidRDefault="00754A8C" w:rsidP="00754A8C">
            <w:pPr>
              <w:ind w:left="-567" w:right="-143" w:firstLine="709"/>
              <w:jc w:val="both"/>
              <w:rPr>
                <w:b/>
              </w:rPr>
            </w:pPr>
            <w:r w:rsidRPr="00754A8C">
              <w:t>Развитие навыка игровой импровизации.</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rPr>
                <w:b/>
              </w:rPr>
            </w:pPr>
            <w:r w:rsidRPr="00754A8C">
              <w:rPr>
                <w:b/>
              </w:rPr>
              <w:t>Дидактическая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754A8C" w:rsidRPr="00754A8C" w:rsidRDefault="00754A8C" w:rsidP="00754A8C">
            <w:pPr>
              <w:ind w:left="-567" w:right="-143" w:firstLine="709"/>
              <w:jc w:val="both"/>
            </w:pPr>
            <w:r w:rsidRPr="00754A8C">
              <w:t>Освоение способов игрового сотрудничества.</w:t>
            </w:r>
          </w:p>
          <w:p w:rsidR="00754A8C" w:rsidRPr="00754A8C" w:rsidRDefault="00754A8C" w:rsidP="00754A8C">
            <w:pPr>
              <w:ind w:left="-567" w:right="-143" w:firstLine="709"/>
              <w:jc w:val="both"/>
              <w:rPr>
                <w:b/>
              </w:rPr>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rPr>
                <w:b/>
              </w:rPr>
            </w:pPr>
            <w:r w:rsidRPr="00754A8C">
              <w:rPr>
                <w:b/>
              </w:rPr>
              <w:t>Подвижная игра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jc w:val="both"/>
            </w:pPr>
            <w:r w:rsidRPr="00754A8C">
              <w:t>Развитие волевых и лидерских качеств в коллективной игре.</w:t>
            </w:r>
          </w:p>
          <w:p w:rsidR="00754A8C" w:rsidRPr="00754A8C" w:rsidRDefault="00754A8C" w:rsidP="00754A8C">
            <w:pPr>
              <w:ind w:left="-567" w:right="-143" w:firstLine="709"/>
              <w:jc w:val="both"/>
            </w:pPr>
            <w:r w:rsidRPr="00754A8C">
              <w:t>Развитие навыка самоконтроля и самооценки.</w:t>
            </w:r>
          </w:p>
          <w:p w:rsidR="00754A8C" w:rsidRPr="00754A8C" w:rsidRDefault="00754A8C" w:rsidP="00754A8C">
            <w:pPr>
              <w:ind w:left="-567" w:right="-143" w:firstLine="709"/>
              <w:jc w:val="both"/>
            </w:pP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jc w:val="both"/>
        <w:rPr>
          <w:i/>
        </w:rPr>
      </w:pPr>
      <w:r w:rsidRPr="00402060">
        <w:rPr>
          <w:i/>
        </w:rPr>
        <w:t xml:space="preserve">Продуктивная практика </w:t>
      </w:r>
    </w:p>
    <w:p w:rsidR="00754A8C" w:rsidRPr="00754A8C" w:rsidRDefault="00754A8C" w:rsidP="00754A8C">
      <w:pPr>
        <w:ind w:left="-567" w:right="-143" w:firstLine="709"/>
        <w:jc w:val="both"/>
        <w:rPr>
          <w:b/>
        </w:rPr>
      </w:pPr>
      <w:r w:rsidRPr="00402060">
        <w:rPr>
          <w:i/>
        </w:rPr>
        <w:t>Цель:</w:t>
      </w:r>
      <w:r w:rsidRPr="00754A8C">
        <w:rPr>
          <w:b/>
        </w:rPr>
        <w:t xml:space="preserve"> </w:t>
      </w:r>
      <w:r w:rsidRPr="00754A8C">
        <w:t>создание условий для активного участия детей в художественной деятельности по собственному желанию; воспитание любви и бережного отношения к произведениям изобразительного искусства.</w:t>
      </w: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firstLine="142"/>
              <w:jc w:val="center"/>
              <w:rPr>
                <w:b/>
              </w:rPr>
            </w:pPr>
            <w:r w:rsidRPr="00754A8C">
              <w:rPr>
                <w:b/>
              </w:rPr>
              <w:t>Создание коллективных  и индивидуальных творческих работ</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rPr>
                <w:b/>
              </w:rPr>
            </w:pPr>
            <w:r w:rsidRPr="00754A8C">
              <w:rPr>
                <w:b/>
              </w:rPr>
              <w:t>Рисование</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стремления передавать красоту предметов окружающего мира.</w:t>
            </w:r>
          </w:p>
          <w:p w:rsidR="00754A8C" w:rsidRPr="00754A8C" w:rsidRDefault="00754A8C" w:rsidP="00754A8C">
            <w:pPr>
              <w:ind w:right="-143" w:firstLine="431"/>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left="-567" w:right="-143" w:firstLine="709"/>
              <w:jc w:val="both"/>
              <w:rPr>
                <w:b/>
              </w:rPr>
            </w:pPr>
            <w:r w:rsidRPr="00754A8C">
              <w:rPr>
                <w:b/>
              </w:rPr>
              <w:t>Лепка, аппликация</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инициативы, стремления, интереса к созданию выразительных работ.</w:t>
            </w:r>
          </w:p>
          <w:p w:rsidR="00754A8C" w:rsidRPr="00754A8C" w:rsidRDefault="00754A8C" w:rsidP="00754A8C">
            <w:pPr>
              <w:ind w:right="-143" w:firstLine="431"/>
              <w:rPr>
                <w:b/>
              </w:rPr>
            </w:pP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jc w:val="both"/>
        <w:rPr>
          <w:i/>
        </w:rPr>
      </w:pPr>
      <w:r w:rsidRPr="00402060">
        <w:rPr>
          <w:i/>
        </w:rPr>
        <w:t>Познавательно-исследовательская практика</w:t>
      </w:r>
    </w:p>
    <w:p w:rsidR="00754A8C" w:rsidRPr="00754A8C" w:rsidRDefault="00754A8C" w:rsidP="00754A8C">
      <w:pPr>
        <w:ind w:left="-567" w:right="-143" w:firstLine="709"/>
        <w:jc w:val="both"/>
        <w:rPr>
          <w:b/>
        </w:rPr>
      </w:pPr>
      <w:r w:rsidRPr="00402060">
        <w:rPr>
          <w:i/>
        </w:rPr>
        <w:t>Цель:</w:t>
      </w:r>
      <w:r w:rsidRPr="00754A8C">
        <w:rPr>
          <w:b/>
        </w:rPr>
        <w:t xml:space="preserve"> </w:t>
      </w:r>
      <w:r w:rsidRPr="00754A8C">
        <w:t>создание условий для поддержки инициативы и самостоятельности в познавательно-исследовательской деятельности.</w:t>
      </w: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right="-143"/>
              <w:jc w:val="center"/>
              <w:rPr>
                <w:b/>
              </w:rPr>
            </w:pPr>
            <w:r w:rsidRPr="00754A8C">
              <w:rPr>
                <w:b/>
              </w:rPr>
              <w:t>Познавательно-исследовательская деятельность</w:t>
            </w:r>
          </w:p>
          <w:p w:rsidR="00754A8C" w:rsidRPr="00754A8C" w:rsidRDefault="00754A8C" w:rsidP="00754A8C">
            <w:pPr>
              <w:ind w:right="-143"/>
              <w:jc w:val="center"/>
              <w:rPr>
                <w:b/>
              </w:rPr>
            </w:pP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59"/>
              <w:rPr>
                <w:b/>
              </w:rPr>
            </w:pPr>
            <w:r w:rsidRPr="00754A8C">
              <w:rPr>
                <w:b/>
              </w:rPr>
              <w:t>Исследовательская деятельность по изучению качеств и свойств объектов неживой природы</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Участие в реализации исследовательских проектов.</w:t>
            </w:r>
          </w:p>
          <w:p w:rsidR="00754A8C" w:rsidRPr="00754A8C" w:rsidRDefault="00754A8C" w:rsidP="00754A8C">
            <w:pPr>
              <w:ind w:right="-143" w:firstLine="431"/>
            </w:pPr>
            <w:r w:rsidRPr="00754A8C">
              <w:t>Развитие интереса к познавательно-справочной литературе.</w:t>
            </w:r>
          </w:p>
          <w:p w:rsidR="00754A8C" w:rsidRPr="00754A8C" w:rsidRDefault="00754A8C" w:rsidP="00754A8C">
            <w:pPr>
              <w:ind w:right="-143" w:firstLine="431"/>
            </w:pPr>
            <w:r w:rsidRPr="00754A8C">
              <w:t>Развитие интереса к поисковым действиям.</w:t>
            </w:r>
          </w:p>
          <w:p w:rsidR="00754A8C" w:rsidRPr="00754A8C" w:rsidRDefault="00754A8C" w:rsidP="00754A8C">
            <w:pPr>
              <w:ind w:right="-143" w:firstLine="431"/>
            </w:pPr>
            <w:r w:rsidRPr="00754A8C">
              <w:t>Ведение «экологического дневника».</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59"/>
              <w:jc w:val="both"/>
              <w:rPr>
                <w:b/>
              </w:rPr>
            </w:pPr>
            <w:r w:rsidRPr="00754A8C">
              <w:rPr>
                <w:b/>
              </w:rPr>
              <w:t>Экспериментирование</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431"/>
            </w:pPr>
            <w:r w:rsidRPr="00754A8C">
              <w:t>Развитие интереса к играм-экспериментированиям (поиск ответа на вопрос «Почему в космосе темно?», «Почему земной шар приплюснут с полюсов?»).</w:t>
            </w:r>
          </w:p>
          <w:p w:rsidR="00754A8C" w:rsidRPr="00754A8C" w:rsidRDefault="00754A8C" w:rsidP="00754A8C">
            <w:pPr>
              <w:ind w:right="-143" w:firstLine="431"/>
            </w:pPr>
            <w:r w:rsidRPr="00754A8C">
              <w:t>Развитие интереса к играм с магнитами, стеклом.</w:t>
            </w:r>
          </w:p>
          <w:p w:rsidR="00754A8C" w:rsidRPr="00754A8C" w:rsidRDefault="00754A8C" w:rsidP="00754A8C">
            <w:pPr>
              <w:ind w:right="-143" w:firstLine="431"/>
            </w:pPr>
            <w:r w:rsidRPr="00754A8C">
              <w:t>Развитие интереса к играм-экспериментированиям с водой, мылом, песком, глиной, льдом, снегом.</w:t>
            </w:r>
          </w:p>
        </w:tc>
      </w:tr>
    </w:tbl>
    <w:p w:rsidR="00754A8C" w:rsidRPr="00754A8C" w:rsidRDefault="00754A8C" w:rsidP="00754A8C">
      <w:pPr>
        <w:ind w:left="-567" w:right="-143" w:firstLine="709"/>
        <w:jc w:val="both"/>
        <w:rPr>
          <w:b/>
        </w:rPr>
      </w:pPr>
    </w:p>
    <w:p w:rsidR="00754A8C" w:rsidRPr="00402060" w:rsidRDefault="00754A8C" w:rsidP="00754A8C">
      <w:pPr>
        <w:ind w:left="-567" w:right="-143" w:firstLine="709"/>
        <w:jc w:val="both"/>
        <w:rPr>
          <w:i/>
        </w:rPr>
      </w:pPr>
      <w:r w:rsidRPr="00402060">
        <w:rPr>
          <w:i/>
        </w:rPr>
        <w:t>Коммуникативная практика</w:t>
      </w:r>
    </w:p>
    <w:p w:rsidR="00754A8C" w:rsidRPr="00754A8C" w:rsidRDefault="00754A8C" w:rsidP="00754A8C">
      <w:pPr>
        <w:ind w:left="-567" w:right="-143" w:firstLine="709"/>
        <w:jc w:val="both"/>
        <w:rPr>
          <w:b/>
        </w:rPr>
      </w:pPr>
      <w:r w:rsidRPr="00402060">
        <w:rPr>
          <w:i/>
        </w:rPr>
        <w:t xml:space="preserve">Цель: </w:t>
      </w:r>
      <w:r w:rsidRPr="00754A8C">
        <w:t>создание условий для овладения основными культурными способами деятельности.</w:t>
      </w:r>
    </w:p>
    <w:tbl>
      <w:tblPr>
        <w:tblStyle w:val="af2"/>
        <w:tblW w:w="10065" w:type="dxa"/>
        <w:tblInd w:w="-459" w:type="dxa"/>
        <w:tblLook w:val="04A0" w:firstRow="1" w:lastRow="0" w:firstColumn="1" w:lastColumn="0" w:noHBand="0" w:noVBand="1"/>
      </w:tblPr>
      <w:tblGrid>
        <w:gridCol w:w="3289"/>
        <w:gridCol w:w="6776"/>
      </w:tblGrid>
      <w:tr w:rsidR="00754A8C" w:rsidRPr="00754A8C" w:rsidTr="00846DFF">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Нормы взаимоотношений со взрослыми и сверстниками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A8C" w:rsidRPr="00754A8C" w:rsidRDefault="00754A8C" w:rsidP="00754A8C">
            <w:pPr>
              <w:ind w:left="-567" w:right="-143" w:firstLine="709"/>
              <w:jc w:val="center"/>
              <w:rPr>
                <w:b/>
              </w:rPr>
            </w:pPr>
            <w:r w:rsidRPr="00754A8C">
              <w:rPr>
                <w:b/>
              </w:rPr>
              <w:t>Развитие детских инициатив</w:t>
            </w: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80" w:firstLine="317"/>
              <w:rPr>
                <w:b/>
              </w:rPr>
            </w:pPr>
            <w:r w:rsidRPr="00754A8C">
              <w:rPr>
                <w:b/>
              </w:rPr>
              <w:t>Способы взаимодействия со сверстниками и взрослыми</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572"/>
            </w:pPr>
            <w:r w:rsidRPr="00754A8C">
              <w:t>Развитие свободного общения со взрослыми и детьми.</w:t>
            </w:r>
          </w:p>
          <w:p w:rsidR="00754A8C" w:rsidRPr="00754A8C" w:rsidRDefault="00754A8C" w:rsidP="00754A8C">
            <w:pPr>
              <w:ind w:right="-143" w:firstLine="572"/>
              <w:rPr>
                <w:rFonts w:eastAsia="Calibri"/>
                <w:bCs/>
                <w:lang w:eastAsia="en-US"/>
              </w:rPr>
            </w:pPr>
            <w:r w:rsidRPr="00754A8C">
              <w:rPr>
                <w:rFonts w:eastAsia="Calibri"/>
                <w:bCs/>
                <w:lang w:eastAsia="en-US"/>
              </w:rPr>
              <w:t>Развитие навыков культуры общения со взрослыми и сверстниками.</w:t>
            </w:r>
          </w:p>
          <w:p w:rsidR="00754A8C" w:rsidRPr="00754A8C" w:rsidRDefault="00754A8C" w:rsidP="00754A8C">
            <w:pPr>
              <w:ind w:right="-143" w:firstLine="572"/>
              <w:rPr>
                <w:rFonts w:eastAsia="Calibri"/>
                <w:bCs/>
                <w:lang w:eastAsia="en-US"/>
              </w:rPr>
            </w:pPr>
            <w:r w:rsidRPr="00754A8C">
              <w:rPr>
                <w:rFonts w:eastAsia="Calibri"/>
                <w:bCs/>
                <w:lang w:eastAsia="en-US"/>
              </w:rPr>
              <w:t>Развитие стремления к совместным играм.</w:t>
            </w:r>
          </w:p>
          <w:p w:rsidR="00754A8C" w:rsidRPr="00754A8C" w:rsidRDefault="00754A8C" w:rsidP="00754A8C">
            <w:pPr>
              <w:ind w:right="-143" w:firstLine="572"/>
            </w:pPr>
            <w:r w:rsidRPr="00754A8C">
              <w:t>Развитие умений художественно-речевой деятельности на основе литературных текстов.</w:t>
            </w:r>
          </w:p>
          <w:p w:rsidR="00754A8C" w:rsidRPr="00754A8C" w:rsidRDefault="00754A8C" w:rsidP="00754A8C">
            <w:pPr>
              <w:ind w:right="-143" w:firstLine="572"/>
            </w:pPr>
          </w:p>
        </w:tc>
      </w:tr>
      <w:tr w:rsidR="00754A8C" w:rsidRPr="00754A8C" w:rsidTr="00846DFF">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80" w:firstLine="317"/>
              <w:rPr>
                <w:rFonts w:eastAsia="Calibri"/>
                <w:b/>
                <w:bCs/>
                <w:lang w:eastAsia="en-US"/>
              </w:rPr>
            </w:pPr>
            <w:r w:rsidRPr="00754A8C">
              <w:rPr>
                <w:rFonts w:eastAsia="Calibri"/>
                <w:b/>
                <w:bCs/>
                <w:lang w:eastAsia="en-US"/>
              </w:rPr>
              <w:lastRenderedPageBreak/>
              <w:t>Освоение общепринятых правил и норм</w:t>
            </w:r>
          </w:p>
          <w:p w:rsidR="00754A8C" w:rsidRPr="00754A8C" w:rsidRDefault="00754A8C" w:rsidP="00754A8C">
            <w:pPr>
              <w:ind w:right="-80" w:firstLine="317"/>
              <w:rPr>
                <w:rFonts w:eastAsia="Calibri"/>
                <w:b/>
                <w:bCs/>
                <w:lang w:eastAsia="en-US"/>
              </w:rPr>
            </w:pP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754A8C" w:rsidRPr="00754A8C" w:rsidRDefault="00754A8C" w:rsidP="00754A8C">
            <w:pPr>
              <w:ind w:right="-143" w:firstLine="572"/>
            </w:pPr>
            <w:r w:rsidRPr="00754A8C">
              <w:t>Закрепление навыков культурного поведения, вежливости, аккуратности.</w:t>
            </w:r>
          </w:p>
        </w:tc>
      </w:tr>
    </w:tbl>
    <w:p w:rsidR="00754A8C" w:rsidRPr="00754A8C" w:rsidRDefault="00754A8C" w:rsidP="00754A8C">
      <w:pPr>
        <w:spacing w:after="160" w:line="259" w:lineRule="auto"/>
        <w:ind w:left="-567" w:right="-143" w:firstLine="709"/>
        <w:rPr>
          <w:rFonts w:eastAsia="Calibri"/>
          <w:b/>
          <w:lang w:eastAsia="en-US"/>
        </w:rPr>
      </w:pPr>
    </w:p>
    <w:p w:rsidR="00846DFF" w:rsidRPr="00402060" w:rsidRDefault="00846DFF" w:rsidP="00846DFF">
      <w:pPr>
        <w:ind w:firstLine="709"/>
        <w:jc w:val="both"/>
        <w:rPr>
          <w:rFonts w:eastAsiaTheme="minorEastAsia"/>
          <w:b/>
        </w:rPr>
      </w:pPr>
      <w:r w:rsidRPr="00402060">
        <w:rPr>
          <w:rFonts w:eastAsiaTheme="minorEastAsia"/>
          <w:b/>
        </w:rPr>
        <w:t>2.9. Способы и направления поддержки детской инициативы</w:t>
      </w:r>
    </w:p>
    <w:p w:rsidR="00846DFF" w:rsidRPr="00402060" w:rsidRDefault="00846DFF" w:rsidP="00846DFF">
      <w:pPr>
        <w:jc w:val="both"/>
        <w:rPr>
          <w:rFonts w:eastAsiaTheme="minorEastAsia"/>
        </w:rPr>
      </w:pPr>
      <w:r w:rsidRPr="00402060">
        <w:rPr>
          <w:rFonts w:eastAsiaTheme="minorEastAsia"/>
        </w:rPr>
        <w:t xml:space="preserve"> Для поддержки детской инициативы </w:t>
      </w:r>
      <w:r w:rsidRPr="00402060">
        <w:rPr>
          <w:rFonts w:eastAsiaTheme="minorEastAsia"/>
          <w:i/>
        </w:rPr>
        <w:t>педагог поощряет свободную самостоятельную деятельность детей, основанную на детских интересах и предпочтениях</w:t>
      </w:r>
      <w:r w:rsidRPr="00402060">
        <w:rPr>
          <w:rFonts w:eastAsiaTheme="minorEastAsia"/>
        </w:rPr>
        <w:t>. Появление возможности у ребёнка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ребёнка ДОО как уверенность в себе, чувство защищенности, комфорта, положительного самоощущения.</w:t>
      </w:r>
    </w:p>
    <w:p w:rsidR="00846DFF" w:rsidRPr="00402060" w:rsidRDefault="00846DFF" w:rsidP="00846DFF">
      <w:pPr>
        <w:jc w:val="both"/>
        <w:rPr>
          <w:rFonts w:eastAsiaTheme="minorEastAsia"/>
        </w:rPr>
      </w:pPr>
      <w:r w:rsidRPr="00402060">
        <w:rPr>
          <w:rFonts w:eastAsiaTheme="minorEastAsia"/>
        </w:rPr>
        <w:t xml:space="preserve"> Наиболее благоприятными отрезками времени для организации свободной самостоятельной деятельности детей является </w:t>
      </w:r>
      <w:r w:rsidRPr="00402060">
        <w:rPr>
          <w:rFonts w:eastAsiaTheme="minorEastAsia"/>
          <w:i/>
        </w:rPr>
        <w:t>утро</w:t>
      </w:r>
      <w:r w:rsidRPr="00402060">
        <w:rPr>
          <w:rFonts w:eastAsiaTheme="minorEastAsia"/>
        </w:rPr>
        <w:t xml:space="preserve">, когда ребёнок приходит в ДОО </w:t>
      </w:r>
      <w:r w:rsidRPr="00402060">
        <w:rPr>
          <w:rFonts w:eastAsiaTheme="minorEastAsia"/>
          <w:i/>
        </w:rPr>
        <w:t>и вторая половина дня</w:t>
      </w:r>
      <w:r w:rsidRPr="00402060">
        <w:rPr>
          <w:rFonts w:eastAsiaTheme="minorEastAsia"/>
        </w:rPr>
        <w:t>.</w:t>
      </w:r>
    </w:p>
    <w:p w:rsidR="00846DFF" w:rsidRPr="00402060" w:rsidRDefault="00846DFF" w:rsidP="00846DFF">
      <w:pPr>
        <w:jc w:val="both"/>
        <w:rPr>
          <w:rFonts w:eastAsiaTheme="minorEastAsia"/>
        </w:rPr>
      </w:pPr>
      <w:r w:rsidRPr="00402060">
        <w:rPr>
          <w:rFonts w:eastAsiaTheme="minorEastAsia"/>
        </w:rPr>
        <w:t> </w:t>
      </w:r>
      <w:r w:rsidRPr="00402060">
        <w:rPr>
          <w:rFonts w:eastAsiaTheme="minorEastAsia"/>
          <w:i/>
        </w:rPr>
        <w:t>Любая деятельность ребёнка в ДОО может протекать в форме самостоятельной инициативной деятельности,</w:t>
      </w:r>
      <w:r w:rsidRPr="00402060">
        <w:rPr>
          <w:rFonts w:eastAsiaTheme="minorEastAsia"/>
        </w:rPr>
        <w:t xml:space="preserve"> в т.ч.:</w:t>
      </w:r>
    </w:p>
    <w:p w:rsidR="00846DFF" w:rsidRPr="00402060" w:rsidRDefault="00846DFF" w:rsidP="00846DFF">
      <w:pPr>
        <w:ind w:firstLine="709"/>
        <w:jc w:val="both"/>
        <w:rPr>
          <w:rFonts w:eastAsiaTheme="minorEastAsia"/>
        </w:rPr>
      </w:pPr>
      <w:r w:rsidRPr="00402060">
        <w:rPr>
          <w:rFonts w:eastAsiaTheme="minorEastAsia"/>
        </w:rPr>
        <w:t>- самостоятельная исследовательская деятельность и экспериментирование;</w:t>
      </w:r>
    </w:p>
    <w:p w:rsidR="00846DFF" w:rsidRPr="00402060" w:rsidRDefault="00846DFF" w:rsidP="00846DFF">
      <w:pPr>
        <w:ind w:firstLine="709"/>
        <w:jc w:val="both"/>
        <w:rPr>
          <w:rFonts w:eastAsiaTheme="minorEastAsia"/>
        </w:rPr>
      </w:pPr>
      <w:r w:rsidRPr="00402060">
        <w:rPr>
          <w:rFonts w:eastAsiaTheme="minorEastAsia"/>
        </w:rPr>
        <w:t>- свободные сюжетно-ролевые, театрализованные, режиссерские игры;</w:t>
      </w:r>
    </w:p>
    <w:p w:rsidR="00846DFF" w:rsidRPr="00402060" w:rsidRDefault="00846DFF" w:rsidP="00846DFF">
      <w:pPr>
        <w:ind w:firstLine="709"/>
        <w:jc w:val="both"/>
        <w:rPr>
          <w:rFonts w:eastAsiaTheme="minorEastAsia"/>
        </w:rPr>
      </w:pPr>
      <w:r w:rsidRPr="00402060">
        <w:rPr>
          <w:rFonts w:eastAsiaTheme="minorEastAsia"/>
        </w:rPr>
        <w:t>- игры - импровизации и музыкальные игры;</w:t>
      </w:r>
    </w:p>
    <w:p w:rsidR="00846DFF" w:rsidRPr="00402060" w:rsidRDefault="00846DFF" w:rsidP="00846DFF">
      <w:pPr>
        <w:ind w:firstLine="709"/>
        <w:jc w:val="both"/>
        <w:rPr>
          <w:rFonts w:eastAsiaTheme="minorEastAsia"/>
        </w:rPr>
      </w:pPr>
      <w:r w:rsidRPr="00402060">
        <w:rPr>
          <w:rFonts w:eastAsiaTheme="minorEastAsia"/>
        </w:rPr>
        <w:t>- речевые и словесные игры, игры с буквами, слогами, звуками;</w:t>
      </w:r>
    </w:p>
    <w:p w:rsidR="00846DFF" w:rsidRPr="00402060" w:rsidRDefault="00846DFF" w:rsidP="00846DFF">
      <w:pPr>
        <w:ind w:firstLine="709"/>
        <w:jc w:val="both"/>
        <w:rPr>
          <w:rFonts w:eastAsiaTheme="minorEastAsia"/>
        </w:rPr>
      </w:pPr>
      <w:r w:rsidRPr="00402060">
        <w:rPr>
          <w:rFonts w:eastAsiaTheme="minorEastAsia"/>
        </w:rPr>
        <w:t>- логические игры, развивающие игры математического содержания;</w:t>
      </w:r>
    </w:p>
    <w:p w:rsidR="00846DFF" w:rsidRPr="00402060" w:rsidRDefault="00846DFF" w:rsidP="00846DFF">
      <w:pPr>
        <w:ind w:firstLine="709"/>
        <w:jc w:val="both"/>
        <w:rPr>
          <w:rFonts w:eastAsiaTheme="minorEastAsia"/>
        </w:rPr>
      </w:pPr>
      <w:r w:rsidRPr="00402060">
        <w:rPr>
          <w:rFonts w:eastAsiaTheme="minorEastAsia"/>
        </w:rPr>
        <w:t>- самостоятельная деятельность в книжном уголке;</w:t>
      </w:r>
    </w:p>
    <w:p w:rsidR="00846DFF" w:rsidRPr="00402060" w:rsidRDefault="00846DFF" w:rsidP="00846DFF">
      <w:pPr>
        <w:ind w:firstLine="709"/>
        <w:jc w:val="both"/>
        <w:rPr>
          <w:rFonts w:eastAsiaTheme="minorEastAsia"/>
        </w:rPr>
      </w:pPr>
      <w:r w:rsidRPr="00402060">
        <w:rPr>
          <w:rFonts w:eastAsiaTheme="minorEastAsia"/>
        </w:rPr>
        <w:t>- самостоятельная изобразительная деятельность, конструирование;</w:t>
      </w:r>
    </w:p>
    <w:p w:rsidR="00846DFF" w:rsidRPr="00402060" w:rsidRDefault="00846DFF" w:rsidP="00846DFF">
      <w:pPr>
        <w:ind w:firstLine="709"/>
        <w:jc w:val="both"/>
        <w:rPr>
          <w:rFonts w:eastAsiaTheme="minorEastAsia"/>
        </w:rPr>
      </w:pPr>
      <w:r w:rsidRPr="00402060">
        <w:rPr>
          <w:rFonts w:eastAsiaTheme="minorEastAsia"/>
        </w:rPr>
        <w:t>-</w:t>
      </w:r>
      <w:r w:rsidRPr="00402060">
        <w:rPr>
          <w:rFonts w:eastAsiaTheme="minorEastAsia"/>
          <w:lang w:val="en-US"/>
        </w:rPr>
        <w:t> </w:t>
      </w:r>
      <w:r w:rsidRPr="00402060">
        <w:rPr>
          <w:rFonts w:eastAsiaTheme="minorEastAsia"/>
        </w:rPr>
        <w:t>самостоятельная двигательная деятельность, подвижные игры, выполнение ритмических и танцевальных движений.</w:t>
      </w:r>
    </w:p>
    <w:p w:rsidR="00846DFF" w:rsidRPr="00402060" w:rsidRDefault="00846DFF" w:rsidP="00846DFF">
      <w:pPr>
        <w:jc w:val="both"/>
        <w:rPr>
          <w:rFonts w:eastAsiaTheme="minorEastAsia"/>
          <w:i/>
        </w:rPr>
      </w:pPr>
      <w:r w:rsidRPr="00402060">
        <w:rPr>
          <w:rFonts w:eastAsiaTheme="minorEastAsia"/>
        </w:rPr>
        <w:t> </w:t>
      </w:r>
      <w:r w:rsidRPr="00402060">
        <w:rPr>
          <w:rFonts w:eastAsiaTheme="minorEastAsia"/>
          <w:i/>
        </w:rPr>
        <w:t>Для поддержки детской инициативы педагог должен учитывать следующие условия:</w:t>
      </w:r>
    </w:p>
    <w:p w:rsidR="00846DFF" w:rsidRPr="00402060" w:rsidRDefault="00846DFF" w:rsidP="00846DFF">
      <w:pPr>
        <w:ind w:firstLine="709"/>
        <w:jc w:val="both"/>
        <w:rPr>
          <w:rFonts w:eastAsiaTheme="minorEastAsia"/>
        </w:rPr>
      </w:pPr>
      <w:r w:rsidRPr="00402060">
        <w:rPr>
          <w:rFonts w:eastAsiaTheme="minorEastAsia"/>
        </w:rPr>
        <w:t>1) уделять внимание развитию детского интереса к окружающему миру, поощрять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rsidR="00846DFF" w:rsidRPr="00402060" w:rsidRDefault="00846DFF" w:rsidP="00846DFF">
      <w:pPr>
        <w:ind w:firstLine="709"/>
        <w:jc w:val="both"/>
        <w:rPr>
          <w:rFonts w:eastAsiaTheme="minorEastAsia"/>
        </w:rPr>
      </w:pPr>
      <w:r w:rsidRPr="00402060">
        <w:rPr>
          <w:rFonts w:eastAsiaTheme="minorEastAsia"/>
        </w:rPr>
        <w:t>2) 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846DFF" w:rsidRPr="00402060" w:rsidRDefault="00846DFF" w:rsidP="00846DFF">
      <w:pPr>
        <w:ind w:firstLine="709"/>
        <w:jc w:val="both"/>
        <w:rPr>
          <w:rFonts w:eastAsiaTheme="minorEastAsia"/>
        </w:rPr>
      </w:pPr>
      <w:r w:rsidRPr="00402060">
        <w:rPr>
          <w:rFonts w:eastAsiaTheme="minorEastAsia"/>
        </w:rPr>
        <w:t>3) 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846DFF" w:rsidRPr="00402060" w:rsidRDefault="00846DFF" w:rsidP="00846DFF">
      <w:pPr>
        <w:ind w:firstLine="709"/>
        <w:jc w:val="both"/>
        <w:rPr>
          <w:rFonts w:eastAsiaTheme="minorEastAsia"/>
        </w:rPr>
      </w:pPr>
      <w:r w:rsidRPr="00402060">
        <w:rPr>
          <w:rFonts w:eastAsiaTheme="minorEastAsia"/>
        </w:rPr>
        <w:t>4) поощрять проявление детской инициативы в течение всего дня пребывания ребёнка в ДОО, используя приемы поддержки, одобрения, похвалы;</w:t>
      </w:r>
    </w:p>
    <w:p w:rsidR="00846DFF" w:rsidRPr="00402060" w:rsidRDefault="00846DFF" w:rsidP="00846DFF">
      <w:pPr>
        <w:ind w:firstLine="709"/>
        <w:jc w:val="both"/>
        <w:rPr>
          <w:rFonts w:eastAsiaTheme="minorEastAsia"/>
        </w:rPr>
      </w:pPr>
      <w:r w:rsidRPr="00402060">
        <w:rPr>
          <w:rFonts w:eastAsiaTheme="minorEastAsia"/>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846DFF" w:rsidRPr="00402060" w:rsidRDefault="00846DFF" w:rsidP="00846DFF">
      <w:pPr>
        <w:ind w:firstLine="709"/>
        <w:jc w:val="both"/>
        <w:rPr>
          <w:rFonts w:eastAsiaTheme="minorEastAsia"/>
        </w:rPr>
      </w:pPr>
      <w:r w:rsidRPr="00402060">
        <w:rPr>
          <w:rFonts w:eastAsiaTheme="minorEastAsia"/>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846DFF" w:rsidRPr="00402060" w:rsidRDefault="00846DFF" w:rsidP="00846DFF">
      <w:pPr>
        <w:ind w:firstLine="709"/>
        <w:jc w:val="both"/>
        <w:rPr>
          <w:rFonts w:eastAsiaTheme="minorEastAsia"/>
        </w:rPr>
      </w:pPr>
      <w:r w:rsidRPr="00402060">
        <w:rPr>
          <w:rFonts w:eastAsiaTheme="minorEastAsia"/>
        </w:rPr>
        <w:t>7) 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w:t>
      </w:r>
      <w:r w:rsidRPr="00846DFF">
        <w:rPr>
          <w:rFonts w:eastAsiaTheme="minorEastAsia"/>
          <w:sz w:val="28"/>
          <w:szCs w:val="28"/>
        </w:rPr>
        <w:t xml:space="preserve"> </w:t>
      </w:r>
      <w:r w:rsidRPr="00402060">
        <w:rPr>
          <w:rFonts w:eastAsiaTheme="minorEastAsia"/>
        </w:rPr>
        <w:t>активизировать собственную активность и смекалку ребёнка, намекнуть, посоветовать вспомнить, как он действовал в аналогичном случае;</w:t>
      </w:r>
    </w:p>
    <w:p w:rsidR="00846DFF" w:rsidRPr="00402060" w:rsidRDefault="00846DFF" w:rsidP="00846DFF">
      <w:pPr>
        <w:ind w:firstLine="709"/>
        <w:jc w:val="both"/>
        <w:rPr>
          <w:rFonts w:eastAsiaTheme="minorEastAsia"/>
        </w:rPr>
      </w:pPr>
      <w:r w:rsidRPr="00402060">
        <w:rPr>
          <w:rFonts w:eastAsiaTheme="minorEastAsia"/>
        </w:rPr>
        <w:t xml:space="preserve">8) 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w:t>
      </w:r>
      <w:r w:rsidRPr="00402060">
        <w:rPr>
          <w:rFonts w:eastAsiaTheme="minorEastAsia"/>
        </w:rPr>
        <w:lastRenderedPageBreak/>
        <w:t>проявлению инициативы и творчества через использование приемов похвалы, одобрения, восхищения.</w:t>
      </w:r>
    </w:p>
    <w:p w:rsidR="00846DFF" w:rsidRPr="00402060" w:rsidRDefault="00846DFF" w:rsidP="00846DFF">
      <w:pPr>
        <w:ind w:left="-567" w:right="-143" w:firstLine="709"/>
        <w:rPr>
          <w:rFonts w:eastAsia="Calibri"/>
          <w:i/>
          <w:lang w:eastAsia="en-US"/>
        </w:rPr>
      </w:pPr>
      <w:r w:rsidRPr="00846DFF">
        <w:rPr>
          <w:rFonts w:eastAsia="Calibri"/>
          <w:b/>
          <w:lang w:eastAsia="en-US"/>
        </w:rPr>
        <w:t xml:space="preserve"> </w:t>
      </w:r>
      <w:r w:rsidRPr="00402060">
        <w:rPr>
          <w:rFonts w:eastAsia="Calibri"/>
          <w:i/>
          <w:lang w:eastAsia="en-US"/>
        </w:rPr>
        <w:t>От 1 года до 2 лет</w:t>
      </w:r>
    </w:p>
    <w:p w:rsidR="00846DFF" w:rsidRPr="00402060" w:rsidRDefault="00846DFF" w:rsidP="00846DFF">
      <w:pPr>
        <w:ind w:left="-567" w:right="-143" w:firstLine="709"/>
        <w:rPr>
          <w:rFonts w:eastAsia="Calibri"/>
          <w:i/>
          <w:sz w:val="28"/>
          <w:szCs w:val="28"/>
          <w:lang w:eastAsia="en-US"/>
        </w:rPr>
      </w:pPr>
    </w:p>
    <w:tbl>
      <w:tblPr>
        <w:tblStyle w:val="af2"/>
        <w:tblW w:w="10065" w:type="dxa"/>
        <w:tblInd w:w="-459" w:type="dxa"/>
        <w:tblLook w:val="04A0" w:firstRow="1" w:lastRow="0" w:firstColumn="1" w:lastColumn="0" w:noHBand="0" w:noVBand="1"/>
      </w:tblPr>
      <w:tblGrid>
        <w:gridCol w:w="3148"/>
        <w:gridCol w:w="6917"/>
      </w:tblGrid>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DFF" w:rsidRPr="00402060" w:rsidRDefault="00846DFF" w:rsidP="00846DFF">
            <w:pPr>
              <w:ind w:left="-567" w:right="-143" w:firstLine="709"/>
              <w:jc w:val="center"/>
              <w:rPr>
                <w:rFonts w:eastAsia="Calibri"/>
                <w:b/>
                <w:lang w:eastAsia="en-US"/>
              </w:rPr>
            </w:pPr>
          </w:p>
          <w:p w:rsidR="00846DFF" w:rsidRPr="00402060" w:rsidRDefault="00846DFF" w:rsidP="00846DFF">
            <w:pPr>
              <w:ind w:left="-567" w:right="-143" w:firstLine="709"/>
              <w:jc w:val="center"/>
              <w:rPr>
                <w:rFonts w:eastAsia="Calibri"/>
                <w:b/>
                <w:lang w:eastAsia="en-US"/>
              </w:rPr>
            </w:pPr>
            <w:r w:rsidRPr="00402060">
              <w:rPr>
                <w:rFonts w:eastAsia="Calibri"/>
                <w:b/>
                <w:lang w:eastAsia="en-US"/>
              </w:rPr>
              <w:t>Виды (сферы) инициатив</w:t>
            </w:r>
          </w:p>
          <w:p w:rsidR="00846DFF" w:rsidRPr="00402060" w:rsidRDefault="00846DFF" w:rsidP="00846DFF">
            <w:pPr>
              <w:ind w:left="-567" w:right="-143" w:firstLine="709"/>
              <w:jc w:val="center"/>
              <w:rPr>
                <w:rFonts w:eastAsia="Calibri"/>
                <w:b/>
                <w:lang w:eastAsia="en-US"/>
              </w:rPr>
            </w:pPr>
          </w:p>
        </w:tc>
        <w:tc>
          <w:tcPr>
            <w:tcW w:w="6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DFF" w:rsidRPr="00402060" w:rsidRDefault="00846DFF" w:rsidP="00846DFF">
            <w:pPr>
              <w:ind w:left="-567" w:firstLine="709"/>
              <w:jc w:val="center"/>
              <w:rPr>
                <w:rFonts w:eastAsia="Calibri"/>
                <w:b/>
                <w:lang w:eastAsia="en-US"/>
              </w:rPr>
            </w:pPr>
            <w:r w:rsidRPr="00402060">
              <w:rPr>
                <w:rFonts w:eastAsia="Calibri"/>
                <w:b/>
                <w:lang w:eastAsia="en-US"/>
              </w:rPr>
              <w:t>Способы и направления поддержки детской инициативы</w:t>
            </w: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right="-143" w:firstLine="459"/>
              <w:rPr>
                <w:rFonts w:eastAsia="Calibri"/>
                <w:b/>
                <w:lang w:eastAsia="en-US"/>
              </w:rPr>
            </w:pPr>
            <w:r w:rsidRPr="00402060">
              <w:rPr>
                <w:rFonts w:eastAsia="Calibri"/>
                <w:b/>
                <w:lang w:eastAsia="en-US"/>
              </w:rPr>
              <w:t>Коммуникативная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left="5" w:firstLine="425"/>
              <w:rPr>
                <w:rFonts w:eastAsia="Calibri"/>
                <w:b/>
                <w:lang w:eastAsia="en-US"/>
              </w:rPr>
            </w:pPr>
            <w:r w:rsidRPr="00402060">
              <w:rPr>
                <w:rFonts w:eastAsia="Calibri"/>
                <w:b/>
                <w:lang w:eastAsia="en-US"/>
              </w:rPr>
              <w:t>Инициатива общения со взрослым и сверстниками:</w:t>
            </w:r>
          </w:p>
          <w:p w:rsidR="00846DFF" w:rsidRPr="00402060" w:rsidRDefault="00846DFF" w:rsidP="00846DFF">
            <w:pPr>
              <w:ind w:left="5" w:firstLine="425"/>
              <w:jc w:val="both"/>
            </w:pPr>
            <w:r w:rsidRPr="00402060">
              <w:rPr>
                <w:rFonts w:eastAsia="Calibri"/>
                <w:lang w:eastAsia="en-US"/>
              </w:rPr>
              <w:t>- создание условий для</w:t>
            </w:r>
            <w:r w:rsidRPr="00402060">
              <w:t xml:space="preserve"> получения ребенком первичного опыта социального взаимодействия (что можно делать, чего делать нельзя; здороваться, отвечать на приветствие взрослого, благодарить; выполнять просьбу педагога). </w:t>
            </w:r>
          </w:p>
          <w:p w:rsidR="00846DFF" w:rsidRPr="00402060" w:rsidRDefault="00846DFF" w:rsidP="00846DFF">
            <w:pPr>
              <w:ind w:left="5" w:firstLine="425"/>
              <w:rPr>
                <w:rFonts w:eastAsia="Calibri"/>
                <w:lang w:eastAsia="en-US"/>
              </w:rPr>
            </w:pPr>
            <w:r w:rsidRPr="00402060">
              <w:rPr>
                <w:rFonts w:eastAsia="Calibri"/>
                <w:lang w:eastAsia="en-US"/>
              </w:rPr>
              <w:t>- похвала ребенка;</w:t>
            </w:r>
          </w:p>
          <w:p w:rsidR="00846DFF" w:rsidRPr="00402060" w:rsidRDefault="00846DFF" w:rsidP="00846DFF">
            <w:pPr>
              <w:ind w:left="5" w:firstLine="425"/>
              <w:rPr>
                <w:rFonts w:eastAsia="Calibri"/>
                <w:b/>
                <w:lang w:eastAsia="en-US"/>
              </w:rPr>
            </w:pPr>
            <w:r w:rsidRPr="00402060">
              <w:rPr>
                <w:rFonts w:eastAsia="Calibri"/>
                <w:lang w:eastAsia="en-US"/>
              </w:rPr>
              <w:t>- поддержка активности ребенка.</w:t>
            </w: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t>Познавательная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firstLine="425"/>
              <w:rPr>
                <w:rFonts w:eastAsia="Calibri"/>
                <w:b/>
                <w:lang w:eastAsia="en-US"/>
              </w:rPr>
            </w:pPr>
            <w:r w:rsidRPr="00402060">
              <w:rPr>
                <w:rFonts w:eastAsia="Calibri"/>
                <w:b/>
                <w:lang w:eastAsia="en-US"/>
              </w:rPr>
              <w:t>Наглядно-действенные способы поддержки детской инициативы:</w:t>
            </w:r>
          </w:p>
          <w:p w:rsidR="00846DFF" w:rsidRPr="00402060" w:rsidRDefault="00846DFF" w:rsidP="00846DFF">
            <w:pPr>
              <w:ind w:left="5" w:firstLine="425"/>
              <w:jc w:val="both"/>
            </w:pPr>
            <w:r w:rsidRPr="00402060">
              <w:rPr>
                <w:rFonts w:eastAsia="Calibri"/>
                <w:b/>
                <w:lang w:eastAsia="en-US"/>
              </w:rPr>
              <w:t xml:space="preserve">- </w:t>
            </w:r>
            <w:r w:rsidRPr="00402060">
              <w:rPr>
                <w:rFonts w:eastAsia="Calibri"/>
                <w:lang w:eastAsia="en-US"/>
              </w:rPr>
              <w:t>поддержка</w:t>
            </w:r>
            <w:r w:rsidRPr="00402060">
              <w:t xml:space="preserve"> познавательного интереса к близким людям, к предметному окружению, природным объектам; </w:t>
            </w:r>
          </w:p>
          <w:p w:rsidR="00846DFF" w:rsidRPr="00402060" w:rsidRDefault="00846DFF" w:rsidP="00846DFF">
            <w:pPr>
              <w:ind w:left="5" w:firstLine="425"/>
            </w:pPr>
            <w:r w:rsidRPr="00402060">
              <w:t>- поддержка стремления детей к подражанию действий взрослых, понимание их слов;</w:t>
            </w:r>
          </w:p>
          <w:p w:rsidR="00846DFF" w:rsidRPr="00402060" w:rsidRDefault="00846DFF" w:rsidP="00846DFF">
            <w:pPr>
              <w:ind w:left="5" w:firstLine="425"/>
            </w:pPr>
            <w:r w:rsidRPr="00402060">
              <w:t>- поддержка и поощрение целенаправленных моторных действий ребенка.</w:t>
            </w:r>
          </w:p>
          <w:p w:rsidR="00846DFF" w:rsidRPr="00402060" w:rsidRDefault="00846DFF" w:rsidP="00846DFF">
            <w:pPr>
              <w:ind w:left="5" w:firstLine="425"/>
              <w:rPr>
                <w:rFonts w:eastAsia="Calibri"/>
                <w:b/>
                <w:lang w:eastAsia="en-US"/>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t>Творческая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firstLine="425"/>
              <w:rPr>
                <w:rFonts w:eastAsia="Calibri"/>
                <w:b/>
                <w:lang w:eastAsia="en-US"/>
              </w:rPr>
            </w:pPr>
            <w:r w:rsidRPr="00402060">
              <w:rPr>
                <w:rFonts w:eastAsia="Calibri"/>
                <w:b/>
                <w:lang w:eastAsia="en-US"/>
              </w:rPr>
              <w:t>Эмоциональная поддержка проявления творческой инициативы:</w:t>
            </w:r>
          </w:p>
          <w:p w:rsidR="00846DFF" w:rsidRPr="00402060" w:rsidRDefault="00846DFF" w:rsidP="00846DFF">
            <w:pPr>
              <w:ind w:left="5" w:firstLine="425"/>
              <w:rPr>
                <w:rFonts w:eastAsia="Calibri"/>
                <w:lang w:eastAsia="en-US"/>
              </w:rPr>
            </w:pPr>
            <w:r w:rsidRPr="00402060">
              <w:rPr>
                <w:rFonts w:eastAsia="Calibri"/>
                <w:lang w:eastAsia="en-US"/>
              </w:rPr>
              <w:t>- поддержка эмоционального состояния ребенка в процессе действия с игрушками, стремления двигаться под музыку.</w:t>
            </w:r>
          </w:p>
          <w:p w:rsidR="00846DFF" w:rsidRPr="00402060" w:rsidRDefault="00846DFF" w:rsidP="00846DFF">
            <w:pPr>
              <w:ind w:left="5" w:firstLine="425"/>
              <w:rPr>
                <w:rFonts w:eastAsia="Calibri"/>
                <w:lang w:eastAsia="en-US"/>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t>Двигательная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firstLine="425"/>
              <w:rPr>
                <w:rFonts w:eastAsia="Calibri"/>
                <w:b/>
                <w:lang w:eastAsia="en-US"/>
              </w:rPr>
            </w:pPr>
            <w:r w:rsidRPr="00402060">
              <w:rPr>
                <w:rFonts w:eastAsia="Calibri"/>
                <w:b/>
                <w:lang w:eastAsia="en-US"/>
              </w:rPr>
              <w:t>Поддержка проявления двигательной инициативы:</w:t>
            </w:r>
          </w:p>
          <w:p w:rsidR="00846DFF" w:rsidRPr="00402060" w:rsidRDefault="00846DFF" w:rsidP="00846DFF">
            <w:pPr>
              <w:ind w:left="5" w:firstLine="425"/>
              <w:rPr>
                <w:rFonts w:eastAsia="Calibri"/>
                <w:lang w:eastAsia="en-US"/>
              </w:rPr>
            </w:pPr>
            <w:r w:rsidRPr="00402060">
              <w:rPr>
                <w:rFonts w:eastAsia="Calibri"/>
                <w:lang w:eastAsia="en-US"/>
              </w:rPr>
              <w:t>- поддержка в освоении видов движений: лазание, перешагивание, бег.</w:t>
            </w:r>
          </w:p>
          <w:p w:rsidR="00846DFF" w:rsidRPr="00402060" w:rsidRDefault="00846DFF" w:rsidP="00846DFF">
            <w:pPr>
              <w:ind w:left="5" w:firstLine="425"/>
              <w:rPr>
                <w:rFonts w:eastAsia="Calibri"/>
                <w:lang w:eastAsia="en-US"/>
              </w:rPr>
            </w:pPr>
          </w:p>
        </w:tc>
      </w:tr>
    </w:tbl>
    <w:p w:rsidR="00846DFF" w:rsidRPr="00846DFF" w:rsidRDefault="00846DFF" w:rsidP="00846DFF">
      <w:pPr>
        <w:ind w:left="-567" w:right="-143" w:firstLine="709"/>
        <w:rPr>
          <w:rFonts w:eastAsia="Calibri"/>
          <w:b/>
          <w:sz w:val="28"/>
          <w:szCs w:val="28"/>
          <w:lang w:eastAsia="en-US"/>
        </w:rPr>
      </w:pPr>
    </w:p>
    <w:p w:rsidR="00846DFF" w:rsidRPr="00402060" w:rsidRDefault="00846DFF" w:rsidP="00846DFF">
      <w:pPr>
        <w:ind w:right="-143"/>
        <w:rPr>
          <w:rFonts w:eastAsia="Calibri"/>
          <w:i/>
          <w:lang w:eastAsia="en-US"/>
        </w:rPr>
      </w:pPr>
      <w:r w:rsidRPr="00402060">
        <w:rPr>
          <w:rFonts w:eastAsia="Calibri"/>
          <w:i/>
          <w:lang w:eastAsia="en-US"/>
        </w:rPr>
        <w:t>От 2 лет до 3 лет</w:t>
      </w:r>
    </w:p>
    <w:p w:rsidR="00846DFF" w:rsidRPr="00846DFF" w:rsidRDefault="00846DFF" w:rsidP="00846DFF">
      <w:pPr>
        <w:ind w:left="-567" w:right="-143" w:firstLine="709"/>
        <w:rPr>
          <w:rFonts w:eastAsia="Calibri"/>
          <w:b/>
          <w:lang w:eastAsia="en-US"/>
        </w:rPr>
      </w:pPr>
    </w:p>
    <w:tbl>
      <w:tblPr>
        <w:tblStyle w:val="af2"/>
        <w:tblW w:w="10065" w:type="dxa"/>
        <w:tblInd w:w="-459" w:type="dxa"/>
        <w:tblLook w:val="04A0" w:firstRow="1" w:lastRow="0" w:firstColumn="1" w:lastColumn="0" w:noHBand="0" w:noVBand="1"/>
      </w:tblPr>
      <w:tblGrid>
        <w:gridCol w:w="3148"/>
        <w:gridCol w:w="6917"/>
      </w:tblGrid>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DFF" w:rsidRPr="00402060" w:rsidRDefault="00846DFF" w:rsidP="00846DFF">
            <w:pPr>
              <w:ind w:left="-567" w:right="-143" w:firstLine="709"/>
              <w:jc w:val="center"/>
              <w:rPr>
                <w:rFonts w:eastAsia="Calibri"/>
                <w:b/>
                <w:lang w:eastAsia="en-US"/>
              </w:rPr>
            </w:pPr>
          </w:p>
          <w:p w:rsidR="00846DFF" w:rsidRPr="00402060" w:rsidRDefault="00846DFF" w:rsidP="00846DFF">
            <w:pPr>
              <w:ind w:left="-567" w:right="-143" w:firstLine="709"/>
              <w:jc w:val="center"/>
              <w:rPr>
                <w:rFonts w:eastAsia="Calibri"/>
                <w:b/>
                <w:lang w:eastAsia="en-US"/>
              </w:rPr>
            </w:pPr>
            <w:r w:rsidRPr="00402060">
              <w:rPr>
                <w:rFonts w:eastAsia="Calibri"/>
                <w:b/>
                <w:lang w:eastAsia="en-US"/>
              </w:rPr>
              <w:t>Виды (сферы) инициатив</w:t>
            </w:r>
          </w:p>
          <w:p w:rsidR="00846DFF" w:rsidRPr="00402060" w:rsidRDefault="00846DFF" w:rsidP="00846DFF">
            <w:pPr>
              <w:ind w:left="-567" w:right="-143" w:firstLine="709"/>
              <w:jc w:val="center"/>
              <w:rPr>
                <w:rFonts w:eastAsia="Calibri"/>
                <w:b/>
                <w:lang w:eastAsia="en-US"/>
              </w:rPr>
            </w:pPr>
          </w:p>
        </w:tc>
        <w:tc>
          <w:tcPr>
            <w:tcW w:w="6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DFF" w:rsidRPr="00402060" w:rsidRDefault="00846DFF" w:rsidP="00846DFF">
            <w:pPr>
              <w:ind w:left="-567" w:firstLine="709"/>
              <w:jc w:val="center"/>
              <w:rPr>
                <w:rFonts w:eastAsia="Calibri"/>
                <w:b/>
                <w:lang w:eastAsia="en-US"/>
              </w:rPr>
            </w:pPr>
            <w:r w:rsidRPr="00402060">
              <w:rPr>
                <w:rFonts w:eastAsia="Calibri"/>
                <w:b/>
                <w:lang w:eastAsia="en-US"/>
              </w:rPr>
              <w:t>Способы и направления поддержки детской инициативы</w:t>
            </w: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left="33" w:right="-143" w:firstLine="426"/>
              <w:rPr>
                <w:rFonts w:eastAsia="Calibri"/>
                <w:b/>
                <w:lang w:eastAsia="en-US"/>
              </w:rPr>
            </w:pPr>
            <w:r w:rsidRPr="00402060">
              <w:rPr>
                <w:rFonts w:eastAsia="Calibri"/>
                <w:b/>
                <w:lang w:eastAsia="en-US"/>
              </w:rPr>
              <w:t>Коммуникативная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left="5" w:firstLine="567"/>
              <w:rPr>
                <w:b/>
                <w:color w:val="333333"/>
              </w:rPr>
            </w:pPr>
            <w:r w:rsidRPr="00402060">
              <w:rPr>
                <w:b/>
                <w:color w:val="333333"/>
              </w:rPr>
              <w:t>Включенность ребенка во взаимодействие со сверстниками, где развиваются эмпатия, коммуникативная функция речи:</w:t>
            </w:r>
          </w:p>
          <w:p w:rsidR="00846DFF" w:rsidRPr="00402060" w:rsidRDefault="00846DFF" w:rsidP="00846DFF">
            <w:pPr>
              <w:ind w:left="5" w:firstLine="567"/>
              <w:rPr>
                <w:rFonts w:eastAsia="Calibri"/>
                <w:lang w:eastAsia="en-US"/>
              </w:rPr>
            </w:pPr>
            <w:r w:rsidRPr="00402060">
              <w:rPr>
                <w:rFonts w:eastAsia="Calibri"/>
                <w:lang w:eastAsia="en-US"/>
              </w:rPr>
              <w:t>- помогать и способствовать накоплению опыта доброжелательных взаимоотношений со сверстниками: обращать внимание детей на ребенка, проявившего заботу о товарище, выразившего сочувствие ему.</w:t>
            </w:r>
          </w:p>
          <w:p w:rsidR="00846DFF" w:rsidRPr="00402060" w:rsidRDefault="00846DFF" w:rsidP="00846DFF">
            <w:pPr>
              <w:ind w:left="5" w:firstLine="567"/>
              <w:rPr>
                <w:rFonts w:eastAsia="Calibri"/>
                <w:lang w:eastAsia="en-US"/>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33" w:right="-143" w:firstLine="426"/>
              <w:rPr>
                <w:rFonts w:eastAsia="Calibri"/>
                <w:b/>
                <w:lang w:eastAsia="en-US"/>
              </w:rPr>
            </w:pPr>
            <w:r w:rsidRPr="00402060">
              <w:rPr>
                <w:rFonts w:eastAsia="Calibri"/>
                <w:b/>
                <w:lang w:eastAsia="en-US"/>
              </w:rPr>
              <w:t>Познавательная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firstLine="567"/>
              <w:rPr>
                <w:b/>
                <w:color w:val="333333"/>
              </w:rPr>
            </w:pPr>
            <w:r w:rsidRPr="00402060">
              <w:rPr>
                <w:b/>
                <w:color w:val="333333"/>
              </w:rPr>
              <w:t>Любознательность:</w:t>
            </w:r>
          </w:p>
          <w:p w:rsidR="00846DFF" w:rsidRPr="00402060" w:rsidRDefault="00846DFF" w:rsidP="00846DFF">
            <w:pPr>
              <w:ind w:left="5" w:firstLine="567"/>
              <w:rPr>
                <w:rFonts w:eastAsia="Calibri"/>
              </w:rPr>
            </w:pPr>
            <w:r w:rsidRPr="00402060">
              <w:rPr>
                <w:rFonts w:eastAsia="Calibri"/>
              </w:rPr>
              <w:t>- способствовать проявлению интереса к новым предметам, игрушкам;</w:t>
            </w:r>
          </w:p>
          <w:p w:rsidR="00846DFF" w:rsidRPr="00402060" w:rsidRDefault="00846DFF" w:rsidP="00846DFF">
            <w:pPr>
              <w:ind w:left="5" w:firstLine="567"/>
              <w:rPr>
                <w:rFonts w:eastAsia="Calibri"/>
              </w:rPr>
            </w:pPr>
            <w:r w:rsidRPr="00402060">
              <w:rPr>
                <w:rFonts w:eastAsia="Calibri"/>
              </w:rPr>
              <w:t>- поощрять многократные воспроизведения действий с предметами и игрушками.</w:t>
            </w:r>
          </w:p>
          <w:p w:rsidR="00846DFF" w:rsidRPr="00402060" w:rsidRDefault="00846DFF" w:rsidP="00846DFF">
            <w:pPr>
              <w:ind w:left="5" w:firstLine="567"/>
              <w:rPr>
                <w:rFonts w:eastAsia="Calibri"/>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33" w:right="-143" w:firstLine="426"/>
              <w:rPr>
                <w:rFonts w:eastAsia="Calibri"/>
                <w:b/>
                <w:lang w:eastAsia="en-US"/>
              </w:rPr>
            </w:pPr>
            <w:r w:rsidRPr="00402060">
              <w:rPr>
                <w:rFonts w:eastAsia="Calibri"/>
                <w:b/>
                <w:lang w:eastAsia="en-US"/>
              </w:rPr>
              <w:lastRenderedPageBreak/>
              <w:t>Творческая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firstLine="567"/>
              <w:rPr>
                <w:rFonts w:eastAsia="Calibri"/>
                <w:b/>
                <w:iCs/>
                <w:color w:val="373737"/>
                <w:lang w:eastAsia="en-US"/>
              </w:rPr>
            </w:pPr>
            <w:r w:rsidRPr="00402060">
              <w:rPr>
                <w:rFonts w:eastAsia="Calibri"/>
                <w:b/>
                <w:iCs/>
                <w:color w:val="373737"/>
                <w:lang w:eastAsia="en-US"/>
              </w:rPr>
              <w:t>Включенность в игру как основную творческую деятельность:</w:t>
            </w:r>
          </w:p>
          <w:p w:rsidR="00846DFF" w:rsidRPr="00402060" w:rsidRDefault="00846DFF" w:rsidP="00846DFF">
            <w:pPr>
              <w:ind w:left="5" w:firstLine="567"/>
              <w:rPr>
                <w:rFonts w:eastAsia="Calibri"/>
                <w:iCs/>
                <w:color w:val="373737"/>
                <w:lang w:eastAsia="en-US"/>
              </w:rPr>
            </w:pPr>
            <w:r w:rsidRPr="00402060">
              <w:rPr>
                <w:rFonts w:eastAsia="Calibri"/>
                <w:iCs/>
                <w:color w:val="373737"/>
                <w:lang w:eastAsia="en-US"/>
              </w:rPr>
              <w:t>- подводить детей к пониманию роли в игре;</w:t>
            </w:r>
          </w:p>
          <w:p w:rsidR="00846DFF" w:rsidRPr="00402060" w:rsidRDefault="00846DFF" w:rsidP="00846DFF">
            <w:pPr>
              <w:ind w:left="5" w:firstLine="567"/>
              <w:rPr>
                <w:rFonts w:eastAsia="Calibri"/>
                <w:iCs/>
                <w:color w:val="373737"/>
                <w:lang w:eastAsia="en-US"/>
              </w:rPr>
            </w:pPr>
            <w:r w:rsidRPr="00402060">
              <w:rPr>
                <w:rFonts w:eastAsia="Calibri"/>
                <w:iCs/>
                <w:color w:val="373737"/>
                <w:lang w:eastAsia="en-US"/>
              </w:rPr>
              <w:t>- помогать  и поддерживать  ребенка в освоении  навыков ролевого поведения.</w:t>
            </w:r>
          </w:p>
          <w:p w:rsidR="00846DFF" w:rsidRPr="00402060" w:rsidRDefault="00846DFF" w:rsidP="00846DFF">
            <w:pPr>
              <w:ind w:left="5" w:firstLine="567"/>
              <w:rPr>
                <w:color w:val="333333"/>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33" w:right="-143" w:firstLine="426"/>
              <w:rPr>
                <w:rFonts w:eastAsia="Calibri"/>
                <w:b/>
                <w:lang w:eastAsia="en-US"/>
              </w:rPr>
            </w:pPr>
            <w:r w:rsidRPr="00402060">
              <w:rPr>
                <w:rFonts w:eastAsia="Calibri"/>
                <w:b/>
                <w:lang w:eastAsia="en-US"/>
              </w:rPr>
              <w:t>Двигательная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firstLine="567"/>
              <w:rPr>
                <w:rFonts w:eastAsia="Calibri"/>
                <w:b/>
                <w:lang w:eastAsia="en-US"/>
              </w:rPr>
            </w:pPr>
            <w:r w:rsidRPr="00402060">
              <w:rPr>
                <w:rFonts w:eastAsia="Calibri"/>
                <w:b/>
                <w:lang w:eastAsia="en-US"/>
              </w:rPr>
              <w:t>Включенность ребенка в двигательную деятельность:</w:t>
            </w:r>
          </w:p>
          <w:p w:rsidR="00846DFF" w:rsidRPr="00402060" w:rsidRDefault="00846DFF" w:rsidP="00846DFF">
            <w:pPr>
              <w:ind w:left="5" w:firstLine="567"/>
              <w:rPr>
                <w:rFonts w:eastAsia="Calibri"/>
                <w:lang w:eastAsia="en-US"/>
              </w:rPr>
            </w:pPr>
            <w:r w:rsidRPr="00402060">
              <w:rPr>
                <w:rFonts w:eastAsia="Calibri"/>
                <w:lang w:eastAsia="en-US"/>
              </w:rPr>
              <w:t>- поддерживать желание участвовать в подвижных играх, организованных взрослым.</w:t>
            </w:r>
          </w:p>
          <w:p w:rsidR="00846DFF" w:rsidRPr="00402060" w:rsidRDefault="00846DFF" w:rsidP="00846DFF">
            <w:pPr>
              <w:ind w:left="5" w:firstLine="567"/>
              <w:rPr>
                <w:rFonts w:eastAsia="Calibri"/>
                <w:lang w:eastAsia="en-US"/>
              </w:rPr>
            </w:pPr>
          </w:p>
        </w:tc>
      </w:tr>
    </w:tbl>
    <w:p w:rsidR="00846DFF" w:rsidRPr="00846DFF" w:rsidRDefault="00846DFF" w:rsidP="00846DFF">
      <w:pPr>
        <w:ind w:left="-567" w:right="-143" w:firstLine="709"/>
        <w:rPr>
          <w:rFonts w:eastAsia="Calibri"/>
          <w:b/>
          <w:lang w:eastAsia="en-US"/>
        </w:rPr>
      </w:pPr>
    </w:p>
    <w:p w:rsidR="00846DFF" w:rsidRPr="00846DFF" w:rsidRDefault="00846DFF" w:rsidP="00846DFF">
      <w:pPr>
        <w:ind w:left="-567" w:right="-143" w:firstLine="709"/>
        <w:rPr>
          <w:rFonts w:eastAsia="Calibri"/>
          <w:b/>
          <w:lang w:eastAsia="en-US"/>
        </w:rPr>
      </w:pPr>
    </w:p>
    <w:p w:rsidR="00846DFF" w:rsidRPr="00402060" w:rsidRDefault="00846DFF" w:rsidP="00846DFF">
      <w:pPr>
        <w:ind w:right="-143"/>
        <w:rPr>
          <w:rFonts w:eastAsia="Calibri"/>
          <w:i/>
          <w:lang w:eastAsia="en-US"/>
        </w:rPr>
      </w:pPr>
      <w:r w:rsidRPr="00402060">
        <w:rPr>
          <w:rFonts w:eastAsia="Calibri"/>
          <w:i/>
          <w:lang w:eastAsia="en-US"/>
        </w:rPr>
        <w:t xml:space="preserve"> От 3 лет до 4 лет</w:t>
      </w:r>
    </w:p>
    <w:p w:rsidR="00846DFF" w:rsidRPr="00846DFF" w:rsidRDefault="00846DFF" w:rsidP="00846DFF">
      <w:pPr>
        <w:ind w:left="-567" w:right="-143" w:firstLine="709"/>
        <w:rPr>
          <w:rFonts w:eastAsia="Calibri"/>
          <w:b/>
          <w:lang w:eastAsia="en-US"/>
        </w:rPr>
      </w:pPr>
    </w:p>
    <w:tbl>
      <w:tblPr>
        <w:tblStyle w:val="af2"/>
        <w:tblW w:w="10065" w:type="dxa"/>
        <w:tblInd w:w="-459" w:type="dxa"/>
        <w:tblLook w:val="04A0" w:firstRow="1" w:lastRow="0" w:firstColumn="1" w:lastColumn="0" w:noHBand="0" w:noVBand="1"/>
      </w:tblPr>
      <w:tblGrid>
        <w:gridCol w:w="3148"/>
        <w:gridCol w:w="6917"/>
      </w:tblGrid>
      <w:tr w:rsidR="00846DFF" w:rsidRPr="00402060" w:rsidTr="007749BC">
        <w:trPr>
          <w:trHeight w:val="694"/>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DFF" w:rsidRPr="00402060" w:rsidRDefault="00846DFF" w:rsidP="00846DFF">
            <w:pPr>
              <w:ind w:left="-567" w:right="-143" w:firstLine="709"/>
              <w:jc w:val="center"/>
              <w:rPr>
                <w:rFonts w:eastAsia="Calibri"/>
                <w:b/>
                <w:lang w:eastAsia="en-US"/>
              </w:rPr>
            </w:pPr>
            <w:r w:rsidRPr="00402060">
              <w:rPr>
                <w:rFonts w:eastAsia="Calibri"/>
                <w:b/>
                <w:lang w:eastAsia="en-US"/>
              </w:rPr>
              <w:t>Виды (сферы) инициатив</w:t>
            </w:r>
          </w:p>
        </w:tc>
        <w:tc>
          <w:tcPr>
            <w:tcW w:w="6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DFF" w:rsidRPr="00402060" w:rsidRDefault="00846DFF" w:rsidP="00846DFF">
            <w:pPr>
              <w:ind w:left="-567" w:right="-143" w:firstLine="709"/>
              <w:jc w:val="center"/>
              <w:rPr>
                <w:rFonts w:eastAsia="Calibri"/>
                <w:b/>
                <w:lang w:eastAsia="en-US"/>
              </w:rPr>
            </w:pPr>
            <w:r w:rsidRPr="00402060">
              <w:rPr>
                <w:rFonts w:eastAsia="Calibri"/>
                <w:b/>
                <w:lang w:eastAsia="en-US"/>
              </w:rPr>
              <w:t>Способы и направления поддержки детской инициативы</w:t>
            </w: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right="-143" w:firstLine="459"/>
              <w:rPr>
                <w:rFonts w:eastAsia="Calibri"/>
                <w:b/>
                <w:lang w:eastAsia="en-US"/>
              </w:rPr>
            </w:pPr>
            <w:r w:rsidRPr="00402060">
              <w:rPr>
                <w:rFonts w:eastAsia="Calibri"/>
                <w:b/>
                <w:lang w:eastAsia="en-US"/>
              </w:rPr>
              <w:t>Коммуникативная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right="-143" w:firstLine="425"/>
              <w:rPr>
                <w:rFonts w:eastAsia="Calibri"/>
                <w:lang w:eastAsia="en-US"/>
              </w:rPr>
            </w:pPr>
            <w:r w:rsidRPr="00402060">
              <w:rPr>
                <w:rFonts w:eastAsia="Calibri"/>
                <w:lang w:eastAsia="en-US"/>
              </w:rPr>
              <w:t>Педагог (воспитатель) поддерживает интерес ребенка к сверстникам в повседневном общении и бытовой деятельности.</w:t>
            </w:r>
          </w:p>
          <w:p w:rsidR="00846DFF" w:rsidRPr="00402060" w:rsidRDefault="00846DFF" w:rsidP="00846DFF">
            <w:pPr>
              <w:ind w:left="5" w:right="-143" w:firstLine="425"/>
              <w:rPr>
                <w:rFonts w:eastAsia="Calibri"/>
                <w:lang w:eastAsia="en-US"/>
              </w:rPr>
            </w:pPr>
            <w:r w:rsidRPr="00402060">
              <w:rPr>
                <w:rFonts w:eastAsia="Calibri"/>
                <w:lang w:eastAsia="en-US"/>
              </w:rPr>
              <w:t>Педагог (воспитатель) поддерживает стремление ребенка включаться в совместную деятельность со взрослыми и сверстниками.</w:t>
            </w:r>
          </w:p>
          <w:p w:rsidR="00846DFF" w:rsidRPr="00402060" w:rsidRDefault="00846DFF" w:rsidP="00846DFF">
            <w:pPr>
              <w:ind w:left="5" w:right="-143" w:firstLine="425"/>
              <w:rPr>
                <w:rFonts w:eastAsia="Calibri"/>
                <w:lang w:eastAsia="en-US"/>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t>Познавательная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right="-143" w:firstLine="425"/>
            </w:pPr>
            <w:r w:rsidRPr="00402060">
              <w:rPr>
                <w:rFonts w:eastAsia="Calibri"/>
                <w:lang w:eastAsia="en-US"/>
              </w:rPr>
              <w:t xml:space="preserve">Педагог (воспитатель) поощряет проявления потребности ребенка </w:t>
            </w:r>
            <w:r w:rsidRPr="00402060">
              <w:t>в познавательном общении со взрослыми.</w:t>
            </w:r>
          </w:p>
          <w:p w:rsidR="00846DFF" w:rsidRPr="00402060" w:rsidRDefault="00846DFF" w:rsidP="00846DFF">
            <w:pPr>
              <w:ind w:left="5" w:right="-143" w:firstLine="425"/>
            </w:pPr>
            <w:r w:rsidRPr="00402060">
              <w:t>Педагог (воспитатель) поддерживает интерес ребенка к обследованию свойств и качеств предметов, к простейшему экспериментированию.</w:t>
            </w:r>
          </w:p>
          <w:p w:rsidR="00846DFF" w:rsidRPr="00402060" w:rsidRDefault="00846DFF" w:rsidP="00846DFF">
            <w:pPr>
              <w:ind w:left="5" w:right="-143" w:firstLine="425"/>
              <w:rPr>
                <w:rFonts w:ascii="Calibri" w:eastAsia="Calibri" w:hAnsi="Calibri"/>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t>Творческая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right="-143" w:firstLine="425"/>
              <w:rPr>
                <w:color w:val="333333"/>
              </w:rPr>
            </w:pPr>
            <w:r w:rsidRPr="00402060">
              <w:rPr>
                <w:color w:val="333333"/>
              </w:rPr>
              <w:t>Педагог (воспитатель) поддерживает творческую инициативу ребенка:</w:t>
            </w:r>
          </w:p>
          <w:p w:rsidR="00846DFF" w:rsidRPr="00402060" w:rsidRDefault="00846DFF" w:rsidP="00846DFF">
            <w:pPr>
              <w:ind w:left="5" w:right="-143" w:firstLine="425"/>
              <w:rPr>
                <w:color w:val="333333"/>
              </w:rPr>
            </w:pPr>
            <w:r w:rsidRPr="00402060">
              <w:rPr>
                <w:color w:val="333333"/>
              </w:rPr>
              <w:t>- включенность в сюжетную игру;</w:t>
            </w:r>
          </w:p>
          <w:p w:rsidR="00846DFF" w:rsidRPr="00402060" w:rsidRDefault="00846DFF" w:rsidP="00846DFF">
            <w:pPr>
              <w:ind w:left="5" w:right="-143" w:firstLine="425"/>
              <w:rPr>
                <w:color w:val="333333"/>
              </w:rPr>
            </w:pPr>
            <w:r w:rsidRPr="00402060">
              <w:rPr>
                <w:color w:val="333333"/>
              </w:rPr>
              <w:t>- активное взаимодействие со сверстниками в игре;</w:t>
            </w:r>
          </w:p>
          <w:p w:rsidR="00846DFF" w:rsidRPr="00402060" w:rsidRDefault="00846DFF" w:rsidP="00846DFF">
            <w:pPr>
              <w:ind w:left="5" w:right="-143" w:firstLine="425"/>
              <w:rPr>
                <w:color w:val="333333"/>
              </w:rPr>
            </w:pPr>
            <w:r w:rsidRPr="00402060">
              <w:rPr>
                <w:color w:val="333333"/>
              </w:rPr>
              <w:t>- построение речевых высказываний;</w:t>
            </w:r>
          </w:p>
          <w:p w:rsidR="00846DFF" w:rsidRPr="00402060" w:rsidRDefault="00846DFF" w:rsidP="00846DFF">
            <w:pPr>
              <w:ind w:left="5" w:right="-143" w:firstLine="425"/>
              <w:rPr>
                <w:color w:val="333333"/>
              </w:rPr>
            </w:pPr>
            <w:r w:rsidRPr="00402060">
              <w:rPr>
                <w:color w:val="333333"/>
              </w:rPr>
              <w:t>- принятие на себя роли и действия от имени героя.</w:t>
            </w:r>
          </w:p>
          <w:p w:rsidR="00846DFF" w:rsidRPr="00402060" w:rsidRDefault="00846DFF" w:rsidP="00846DFF">
            <w:pPr>
              <w:ind w:left="5" w:right="-143" w:firstLine="425"/>
              <w:rPr>
                <w:color w:val="333333"/>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t>Двигательная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right="-143" w:firstLine="425"/>
              <w:rPr>
                <w:rFonts w:eastAsia="Calibri"/>
                <w:lang w:eastAsia="en-US"/>
              </w:rPr>
            </w:pPr>
            <w:r w:rsidRPr="00402060">
              <w:rPr>
                <w:rFonts w:eastAsia="Calibri"/>
                <w:lang w:eastAsia="en-US"/>
              </w:rPr>
              <w:t>Педагог (воспитатель) поддерживает интерес ребенка к различным видам подвижных игр.</w:t>
            </w:r>
          </w:p>
          <w:p w:rsidR="00846DFF" w:rsidRPr="00402060" w:rsidRDefault="00846DFF" w:rsidP="00846DFF">
            <w:pPr>
              <w:ind w:left="5" w:right="-143" w:firstLine="425"/>
              <w:rPr>
                <w:rFonts w:eastAsia="Calibri"/>
                <w:lang w:eastAsia="en-US"/>
              </w:rPr>
            </w:pPr>
            <w:r w:rsidRPr="00402060">
              <w:rPr>
                <w:rFonts w:eastAsia="Calibri"/>
                <w:lang w:eastAsia="en-US"/>
              </w:rPr>
              <w:t>Педагог (воспитатель) поддерживает проявления положительных эмоций при физической активности в самостоятельной двигательной деятельности.</w:t>
            </w:r>
          </w:p>
          <w:p w:rsidR="00846DFF" w:rsidRPr="00402060" w:rsidRDefault="00846DFF" w:rsidP="00846DFF">
            <w:pPr>
              <w:ind w:left="5" w:right="-143" w:firstLine="425"/>
              <w:rPr>
                <w:rFonts w:eastAsia="Calibri"/>
                <w:lang w:eastAsia="en-US"/>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right="-143" w:firstLine="459"/>
              <w:rPr>
                <w:rFonts w:eastAsia="Calibri"/>
                <w:b/>
                <w:lang w:eastAsia="en-US"/>
              </w:rPr>
            </w:pPr>
            <w:r w:rsidRPr="00402060">
              <w:rPr>
                <w:b/>
                <w:color w:val="333333"/>
              </w:rPr>
              <w:t>Инициатива как целеполагание и волевое усилие</w:t>
            </w:r>
          </w:p>
          <w:p w:rsidR="00846DFF" w:rsidRPr="00402060" w:rsidRDefault="00846DFF" w:rsidP="00846DFF">
            <w:pPr>
              <w:ind w:right="-143" w:firstLine="459"/>
              <w:rPr>
                <w:rFonts w:eastAsia="Calibri"/>
                <w:b/>
                <w:lang w:eastAsia="en-US"/>
              </w:rPr>
            </w:pP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right="-143" w:firstLine="425"/>
              <w:rPr>
                <w:rFonts w:eastAsia="Calibri"/>
                <w:lang w:eastAsia="en-US"/>
              </w:rPr>
            </w:pPr>
            <w:r w:rsidRPr="00402060">
              <w:rPr>
                <w:rFonts w:eastAsia="Calibri"/>
                <w:lang w:eastAsia="en-US"/>
              </w:rPr>
              <w:t>Педагог (воспитатель) поддерживает стремление ребенка включаться в разные виды продуктивной деятельности: рисование, лепку, конструирование.</w:t>
            </w:r>
          </w:p>
        </w:tc>
      </w:tr>
    </w:tbl>
    <w:p w:rsidR="00846DFF" w:rsidRPr="00402060" w:rsidRDefault="00846DFF" w:rsidP="00846DFF">
      <w:pPr>
        <w:shd w:val="clear" w:color="auto" w:fill="FFFFFF"/>
        <w:spacing w:after="135"/>
        <w:ind w:left="-567" w:right="-143" w:firstLine="709"/>
        <w:rPr>
          <w:i/>
          <w:color w:val="333333"/>
        </w:rPr>
      </w:pPr>
    </w:p>
    <w:p w:rsidR="00846DFF" w:rsidRPr="00402060" w:rsidRDefault="00846DFF" w:rsidP="00846DFF">
      <w:pPr>
        <w:shd w:val="clear" w:color="auto" w:fill="FFFFFF"/>
        <w:spacing w:after="135"/>
        <w:ind w:right="-143"/>
        <w:rPr>
          <w:i/>
          <w:color w:val="333333"/>
        </w:rPr>
      </w:pPr>
      <w:r w:rsidRPr="00402060">
        <w:rPr>
          <w:i/>
          <w:color w:val="333333"/>
        </w:rPr>
        <w:t xml:space="preserve"> От 4 лет до 5 лет</w:t>
      </w:r>
    </w:p>
    <w:tbl>
      <w:tblPr>
        <w:tblStyle w:val="af2"/>
        <w:tblW w:w="10065" w:type="dxa"/>
        <w:tblInd w:w="-459" w:type="dxa"/>
        <w:tblLook w:val="04A0" w:firstRow="1" w:lastRow="0" w:firstColumn="1" w:lastColumn="0" w:noHBand="0" w:noVBand="1"/>
      </w:tblPr>
      <w:tblGrid>
        <w:gridCol w:w="3148"/>
        <w:gridCol w:w="6917"/>
      </w:tblGrid>
      <w:tr w:rsidR="00846DFF" w:rsidRPr="00402060" w:rsidTr="007749BC">
        <w:trPr>
          <w:trHeight w:val="861"/>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DFF" w:rsidRPr="00402060" w:rsidRDefault="00846DFF" w:rsidP="00846DFF">
            <w:pPr>
              <w:ind w:left="-567" w:right="-143" w:firstLine="709"/>
              <w:jc w:val="center"/>
              <w:rPr>
                <w:rFonts w:eastAsia="Calibri"/>
                <w:b/>
                <w:lang w:eastAsia="en-US"/>
              </w:rPr>
            </w:pPr>
            <w:r w:rsidRPr="00402060">
              <w:rPr>
                <w:rFonts w:eastAsia="Calibri"/>
                <w:b/>
                <w:lang w:eastAsia="en-US"/>
              </w:rPr>
              <w:t>Виды (сферы) инициатив</w:t>
            </w:r>
          </w:p>
        </w:tc>
        <w:tc>
          <w:tcPr>
            <w:tcW w:w="6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DFF" w:rsidRPr="00402060" w:rsidRDefault="00846DFF" w:rsidP="00846DFF">
            <w:pPr>
              <w:ind w:left="-567" w:right="-143" w:firstLine="709"/>
              <w:jc w:val="center"/>
              <w:rPr>
                <w:rFonts w:eastAsia="Calibri"/>
                <w:b/>
                <w:lang w:eastAsia="en-US"/>
              </w:rPr>
            </w:pPr>
            <w:r w:rsidRPr="00402060">
              <w:rPr>
                <w:rFonts w:eastAsia="Calibri"/>
                <w:b/>
                <w:lang w:eastAsia="en-US"/>
              </w:rPr>
              <w:t>Способы и направления поддержки детской инициативы</w:t>
            </w: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right="-143" w:firstLine="459"/>
              <w:rPr>
                <w:rFonts w:eastAsia="Calibri"/>
                <w:b/>
                <w:lang w:eastAsia="en-US"/>
              </w:rPr>
            </w:pPr>
            <w:r w:rsidRPr="00402060">
              <w:rPr>
                <w:rFonts w:eastAsia="Calibri"/>
                <w:b/>
                <w:lang w:eastAsia="en-US"/>
              </w:rPr>
              <w:lastRenderedPageBreak/>
              <w:t>Коммуникативная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left="5" w:right="-143" w:firstLine="425"/>
            </w:pPr>
            <w:r w:rsidRPr="00402060">
              <w:t>Педагог (воспитатель) способствует распознаванию и пониманию детьми эмоциональных состояний, их разнообразных проявлений, связи эмоций и поступков людей.</w:t>
            </w:r>
          </w:p>
          <w:p w:rsidR="00846DFF" w:rsidRPr="00402060" w:rsidRDefault="00846DFF" w:rsidP="00846DFF">
            <w:pPr>
              <w:ind w:left="5" w:right="-143" w:firstLine="425"/>
              <w:rPr>
                <w:rFonts w:eastAsia="Calibri"/>
                <w:lang w:eastAsia="en-US"/>
              </w:rPr>
            </w:pPr>
            <w:r w:rsidRPr="00402060">
              <w:t xml:space="preserve">Педагог (воспитатель) поддерживает участие детей в коллективных играх, помогает освоению игровых правил </w:t>
            </w:r>
            <w:r w:rsidRPr="00402060">
              <w:rPr>
                <w:rFonts w:eastAsia="Calibri"/>
                <w:lang w:eastAsia="en-US"/>
              </w:rPr>
              <w:t>(как играть, чтобы всем было интересно и никому не было обидно).</w:t>
            </w:r>
          </w:p>
          <w:p w:rsidR="00846DFF" w:rsidRPr="00402060" w:rsidRDefault="00846DFF" w:rsidP="00846DFF">
            <w:pPr>
              <w:ind w:left="5" w:right="-143" w:firstLine="425"/>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t>Познавательная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left="5" w:right="-143" w:firstLine="425"/>
              <w:rPr>
                <w:rFonts w:eastAsia="Calibri"/>
                <w:lang w:eastAsia="en-US"/>
              </w:rPr>
            </w:pPr>
            <w:r w:rsidRPr="00402060">
              <w:rPr>
                <w:rFonts w:eastAsia="Calibri"/>
                <w:lang w:eastAsia="en-US"/>
              </w:rPr>
              <w:t xml:space="preserve">Педагог (воспитатель) поощряет </w:t>
            </w:r>
            <w:r w:rsidRPr="00402060">
              <w:t>стремление к общению со сверстниками в процессе познавательной деятельности,</w:t>
            </w:r>
          </w:p>
          <w:p w:rsidR="00846DFF" w:rsidRPr="00402060" w:rsidRDefault="00846DFF" w:rsidP="00846DFF">
            <w:pPr>
              <w:ind w:left="5" w:right="-143" w:firstLine="425"/>
              <w:jc w:val="both"/>
            </w:pPr>
            <w:r w:rsidRPr="00402060">
              <w:t>помогает организовать обмен информацией между детьми.</w:t>
            </w:r>
          </w:p>
          <w:p w:rsidR="00846DFF" w:rsidRPr="00402060" w:rsidRDefault="00846DFF" w:rsidP="00846DFF">
            <w:pPr>
              <w:ind w:left="5" w:right="-143" w:firstLine="425"/>
              <w:jc w:val="both"/>
            </w:pPr>
            <w:r w:rsidRPr="00402060">
              <w:t>Педагог поощряет детскую активность и любознательность.</w:t>
            </w:r>
          </w:p>
          <w:p w:rsidR="00846DFF" w:rsidRPr="00402060" w:rsidRDefault="00846DFF" w:rsidP="00846DFF">
            <w:pPr>
              <w:ind w:left="5" w:right="-143" w:firstLine="425"/>
              <w:jc w:val="both"/>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t>Творческая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left="5" w:right="-143" w:firstLine="425"/>
              <w:rPr>
                <w:color w:val="333333"/>
              </w:rPr>
            </w:pPr>
            <w:r w:rsidRPr="00402060">
              <w:rPr>
                <w:color w:val="333333"/>
              </w:rPr>
              <w:t>Педагог (воспитатель) поддерживает творческую инициативу ребенка в сюжетной игре, помогает в разработке и осуществлении замысла, соблюдению игровых правил.</w:t>
            </w:r>
          </w:p>
          <w:p w:rsidR="00846DFF" w:rsidRPr="00402060" w:rsidRDefault="00846DFF" w:rsidP="00846DFF">
            <w:pPr>
              <w:ind w:left="5" w:right="-143" w:firstLine="425"/>
              <w:rPr>
                <w:color w:val="333333"/>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t>Двигательная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left="5" w:right="-143" w:firstLine="425"/>
              <w:rPr>
                <w:rFonts w:eastAsia="Calibri"/>
                <w:lang w:eastAsia="en-US"/>
              </w:rPr>
            </w:pPr>
            <w:r w:rsidRPr="00402060">
              <w:rPr>
                <w:rFonts w:eastAsia="Calibri"/>
                <w:lang w:eastAsia="en-US"/>
              </w:rPr>
              <w:t>Педагог (воспитатель) поддерживает интерес ребенка к различным видам подвижных игр.</w:t>
            </w:r>
          </w:p>
          <w:p w:rsidR="00846DFF" w:rsidRPr="00402060" w:rsidRDefault="00846DFF" w:rsidP="00846DFF">
            <w:pPr>
              <w:ind w:left="5" w:right="-143" w:firstLine="425"/>
              <w:rPr>
                <w:rFonts w:eastAsia="Calibri"/>
                <w:lang w:eastAsia="en-US"/>
              </w:rPr>
            </w:pPr>
            <w:r w:rsidRPr="00402060">
              <w:rPr>
                <w:rFonts w:eastAsia="Calibri"/>
                <w:lang w:eastAsia="en-US"/>
              </w:rPr>
              <w:t>Педагог (воспитатель) способствует выполнению физических упражнений, направленных на укрепление различных органов и систем организма.</w:t>
            </w:r>
          </w:p>
          <w:p w:rsidR="00846DFF" w:rsidRPr="00402060" w:rsidRDefault="00846DFF" w:rsidP="00846DFF">
            <w:pPr>
              <w:ind w:left="5" w:right="-143" w:firstLine="425"/>
              <w:rPr>
                <w:rFonts w:eastAsia="Calibri"/>
                <w:lang w:eastAsia="en-US"/>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right="-143" w:firstLine="459"/>
              <w:rPr>
                <w:rFonts w:eastAsia="Calibri"/>
                <w:b/>
                <w:lang w:eastAsia="en-US"/>
              </w:rPr>
            </w:pPr>
            <w:r w:rsidRPr="00402060">
              <w:rPr>
                <w:b/>
                <w:color w:val="333333"/>
              </w:rPr>
              <w:t>Инициатива как целеполагание и волевое усилие</w:t>
            </w:r>
          </w:p>
          <w:p w:rsidR="00846DFF" w:rsidRPr="00402060" w:rsidRDefault="00846DFF" w:rsidP="00846DFF">
            <w:pPr>
              <w:ind w:right="-143" w:firstLine="459"/>
              <w:rPr>
                <w:rFonts w:eastAsia="Calibri"/>
                <w:b/>
                <w:lang w:eastAsia="en-US"/>
              </w:rPr>
            </w:pPr>
          </w:p>
          <w:p w:rsidR="00846DFF" w:rsidRPr="00402060" w:rsidRDefault="00846DFF" w:rsidP="00846DFF">
            <w:pPr>
              <w:ind w:right="-143" w:firstLine="459"/>
              <w:rPr>
                <w:rFonts w:eastAsia="Calibri"/>
                <w:b/>
                <w:lang w:eastAsia="en-US"/>
              </w:rPr>
            </w:pP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right="-143" w:firstLine="425"/>
              <w:rPr>
                <w:rFonts w:eastAsia="Calibri"/>
                <w:lang w:eastAsia="en-US"/>
              </w:rPr>
            </w:pPr>
            <w:r w:rsidRPr="00402060">
              <w:rPr>
                <w:rFonts w:eastAsia="Calibri"/>
                <w:lang w:eastAsia="en-US"/>
              </w:rPr>
              <w:t>Педагог (воспитатель) поддерживает стремление ребенка включаться в разные виды продуктивной деятельности: рисование, лепку, конструирование.</w:t>
            </w:r>
          </w:p>
          <w:p w:rsidR="00846DFF" w:rsidRPr="00402060" w:rsidRDefault="00846DFF" w:rsidP="00846DFF">
            <w:pPr>
              <w:ind w:left="5" w:right="-143" w:firstLine="425"/>
              <w:rPr>
                <w:rFonts w:eastAsia="Calibri"/>
                <w:lang w:eastAsia="en-US"/>
              </w:rPr>
            </w:pPr>
            <w:r w:rsidRPr="00402060">
              <w:rPr>
                <w:rFonts w:eastAsia="Calibri"/>
                <w:lang w:eastAsia="en-US"/>
              </w:rPr>
              <w:t>Педагог (воспитатель) способствует развитию эстетического восприятия, воспитанию художественного вкуса в процессе продуктивных видов деятельности.</w:t>
            </w:r>
          </w:p>
          <w:p w:rsidR="00846DFF" w:rsidRPr="00402060" w:rsidRDefault="00846DFF" w:rsidP="00846DFF">
            <w:pPr>
              <w:ind w:left="5" w:right="-143" w:firstLine="425"/>
              <w:rPr>
                <w:rFonts w:eastAsia="Calibri"/>
                <w:lang w:eastAsia="en-US"/>
              </w:rPr>
            </w:pPr>
          </w:p>
        </w:tc>
      </w:tr>
    </w:tbl>
    <w:p w:rsidR="00846DFF" w:rsidRPr="00846DFF" w:rsidRDefault="00846DFF" w:rsidP="00846DFF">
      <w:pPr>
        <w:shd w:val="clear" w:color="auto" w:fill="FFFFFF"/>
        <w:spacing w:after="135"/>
        <w:ind w:left="-567" w:right="-143" w:firstLine="709"/>
        <w:rPr>
          <w:b/>
          <w:color w:val="333333"/>
        </w:rPr>
      </w:pPr>
    </w:p>
    <w:p w:rsidR="00846DFF" w:rsidRPr="00402060" w:rsidRDefault="00846DFF" w:rsidP="00846DFF">
      <w:pPr>
        <w:shd w:val="clear" w:color="auto" w:fill="FFFFFF"/>
        <w:spacing w:after="135"/>
        <w:ind w:right="-143"/>
        <w:rPr>
          <w:i/>
          <w:color w:val="333333"/>
        </w:rPr>
      </w:pPr>
      <w:r w:rsidRPr="00402060">
        <w:rPr>
          <w:i/>
          <w:color w:val="333333"/>
        </w:rPr>
        <w:t xml:space="preserve"> От 5 лет до 6 лет</w:t>
      </w:r>
    </w:p>
    <w:tbl>
      <w:tblPr>
        <w:tblStyle w:val="af2"/>
        <w:tblW w:w="10065" w:type="dxa"/>
        <w:tblInd w:w="-459" w:type="dxa"/>
        <w:tblLook w:val="04A0" w:firstRow="1" w:lastRow="0" w:firstColumn="1" w:lastColumn="0" w:noHBand="0" w:noVBand="1"/>
      </w:tblPr>
      <w:tblGrid>
        <w:gridCol w:w="3148"/>
        <w:gridCol w:w="6917"/>
      </w:tblGrid>
      <w:tr w:rsidR="00846DFF" w:rsidRPr="00402060" w:rsidTr="007749BC">
        <w:trPr>
          <w:trHeight w:val="922"/>
        </w:trPr>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67" w:right="-143" w:firstLine="709"/>
              <w:rPr>
                <w:rFonts w:eastAsia="Calibri"/>
                <w:b/>
                <w:lang w:eastAsia="en-US"/>
              </w:rPr>
            </w:pPr>
          </w:p>
          <w:p w:rsidR="00846DFF" w:rsidRPr="00402060" w:rsidRDefault="00846DFF" w:rsidP="00846DFF">
            <w:pPr>
              <w:ind w:left="-567" w:right="-143" w:firstLine="709"/>
              <w:rPr>
                <w:rFonts w:eastAsia="Calibri"/>
                <w:b/>
                <w:lang w:eastAsia="en-US"/>
              </w:rPr>
            </w:pPr>
            <w:r w:rsidRPr="00402060">
              <w:rPr>
                <w:rFonts w:eastAsia="Calibri"/>
                <w:b/>
                <w:lang w:eastAsia="en-US"/>
              </w:rPr>
              <w:t>Виды (сферы) инициатив</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67" w:right="-143" w:firstLine="709"/>
              <w:jc w:val="center"/>
              <w:rPr>
                <w:rFonts w:eastAsia="Calibri"/>
                <w:b/>
                <w:lang w:eastAsia="en-US"/>
              </w:rPr>
            </w:pPr>
          </w:p>
          <w:p w:rsidR="00846DFF" w:rsidRPr="00402060" w:rsidRDefault="00846DFF" w:rsidP="00846DFF">
            <w:pPr>
              <w:ind w:left="-567" w:right="-143" w:firstLine="709"/>
              <w:jc w:val="center"/>
              <w:rPr>
                <w:rFonts w:eastAsia="Calibri"/>
                <w:b/>
                <w:lang w:eastAsia="en-US"/>
              </w:rPr>
            </w:pPr>
            <w:r w:rsidRPr="00402060">
              <w:rPr>
                <w:rFonts w:eastAsia="Calibri"/>
                <w:b/>
                <w:lang w:eastAsia="en-US"/>
              </w:rPr>
              <w:t>Способы и направления поддержки детской инициативы</w:t>
            </w: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tcPr>
          <w:p w:rsidR="00846DFF" w:rsidRPr="00402060" w:rsidRDefault="00846DFF" w:rsidP="00846DFF">
            <w:pPr>
              <w:ind w:right="-143" w:firstLine="459"/>
              <w:rPr>
                <w:rFonts w:eastAsia="Calibri"/>
                <w:b/>
                <w:lang w:eastAsia="en-US"/>
              </w:rPr>
            </w:pPr>
            <w:r w:rsidRPr="00402060">
              <w:rPr>
                <w:rFonts w:eastAsia="Calibri"/>
                <w:b/>
                <w:lang w:eastAsia="en-US"/>
              </w:rPr>
              <w:t>Коммуникативная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shd w:val="clear" w:color="auto" w:fill="FFFFFF"/>
              <w:spacing w:after="135"/>
              <w:ind w:left="5" w:right="-143" w:firstLine="567"/>
              <w:rPr>
                <w:b/>
                <w:color w:val="333333"/>
              </w:rPr>
            </w:pPr>
            <w:r w:rsidRPr="00402060">
              <w:t>Педагог (воспитатель) сопровождает игровые ситуации,способствующие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w:t>
            </w: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t>Познавательная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right="-143" w:firstLine="567"/>
            </w:pPr>
            <w:r w:rsidRPr="00402060">
              <w:t>Педагог (воспитатель) помогает детям освоить способы осуществления разных видов познавательной деятельности, осуществления контроля, самоконтроля и взаимоконтроля результатов деятельности, отдельных действий во взаимодействии со сверстниками. Поощряет проявление наблюдательности за действиями взрослого и других детей.</w:t>
            </w:r>
          </w:p>
          <w:p w:rsidR="00846DFF" w:rsidRPr="00402060" w:rsidRDefault="00846DFF" w:rsidP="00846DFF">
            <w:pPr>
              <w:ind w:left="5" w:right="-143" w:firstLine="567"/>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t>Творческая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right="-143" w:firstLine="567"/>
              <w:rPr>
                <w:color w:val="333333"/>
              </w:rPr>
            </w:pPr>
            <w:r w:rsidRPr="00402060">
              <w:rPr>
                <w:color w:val="333333"/>
              </w:rPr>
              <w:t>Педагог (воспитатель) поддерживает творческие инициативы детей в разных видах детской деятельности.</w:t>
            </w:r>
          </w:p>
          <w:p w:rsidR="00846DFF" w:rsidRPr="00402060" w:rsidRDefault="00846DFF" w:rsidP="00846DFF">
            <w:pPr>
              <w:ind w:left="5" w:right="-143" w:firstLine="567"/>
              <w:rPr>
                <w:color w:val="333333"/>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right="-143" w:firstLine="459"/>
              <w:rPr>
                <w:rFonts w:eastAsia="Calibri"/>
                <w:b/>
                <w:lang w:eastAsia="en-US"/>
              </w:rPr>
            </w:pPr>
            <w:r w:rsidRPr="00402060">
              <w:rPr>
                <w:rFonts w:eastAsia="Calibri"/>
                <w:b/>
                <w:lang w:eastAsia="en-US"/>
              </w:rPr>
              <w:lastRenderedPageBreak/>
              <w:t>Двигательная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right="-143" w:firstLine="567"/>
              <w:rPr>
                <w:rFonts w:eastAsia="Calibri"/>
                <w:lang w:eastAsia="en-US"/>
              </w:rPr>
            </w:pPr>
            <w:r w:rsidRPr="00402060">
              <w:rPr>
                <w:rFonts w:eastAsia="Calibri"/>
                <w:lang w:eastAsia="en-US"/>
              </w:rPr>
              <w:t>Педагог (воспитатель) поддерживает интерес ребенка к различным видам подвижных игр: играм с правилами, спортивным играм, музыкально-двигательным играм.</w:t>
            </w:r>
          </w:p>
          <w:p w:rsidR="00846DFF" w:rsidRPr="00402060" w:rsidRDefault="00846DFF" w:rsidP="00846DFF">
            <w:pPr>
              <w:ind w:left="5" w:right="-143" w:firstLine="567"/>
              <w:rPr>
                <w:rFonts w:eastAsia="Calibri"/>
                <w:lang w:eastAsia="en-US"/>
              </w:rPr>
            </w:pPr>
          </w:p>
        </w:tc>
      </w:tr>
      <w:tr w:rsidR="00846DFF" w:rsidRPr="00402060" w:rsidTr="007749BC">
        <w:tc>
          <w:tcPr>
            <w:tcW w:w="3148" w:type="dxa"/>
            <w:tcBorders>
              <w:top w:val="single" w:sz="4" w:space="0" w:color="auto"/>
              <w:left w:val="single" w:sz="4" w:space="0" w:color="auto"/>
              <w:bottom w:val="single" w:sz="4" w:space="0" w:color="auto"/>
              <w:right w:val="single" w:sz="4" w:space="0" w:color="auto"/>
            </w:tcBorders>
            <w:shd w:val="clear" w:color="auto" w:fill="auto"/>
          </w:tcPr>
          <w:p w:rsidR="00846DFF" w:rsidRPr="002D0635" w:rsidRDefault="00846DFF" w:rsidP="00846DFF">
            <w:pPr>
              <w:ind w:right="-143" w:firstLine="459"/>
              <w:rPr>
                <w:rFonts w:eastAsia="Calibri"/>
                <w:b/>
                <w:lang w:eastAsia="en-US"/>
              </w:rPr>
            </w:pPr>
            <w:r w:rsidRPr="002D0635">
              <w:rPr>
                <w:b/>
              </w:rPr>
              <w:t>Инициатива как целеполагание и волевое усилие</w:t>
            </w:r>
          </w:p>
          <w:p w:rsidR="00846DFF" w:rsidRPr="00402060" w:rsidRDefault="00846DFF" w:rsidP="00846DFF">
            <w:pPr>
              <w:ind w:right="-143" w:firstLine="459"/>
              <w:rPr>
                <w:rFonts w:eastAsia="Calibri"/>
                <w:b/>
                <w:lang w:eastAsia="en-US"/>
              </w:rPr>
            </w:pP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402060" w:rsidRDefault="00846DFF" w:rsidP="00846DFF">
            <w:pPr>
              <w:ind w:left="5" w:right="-143" w:firstLine="567"/>
              <w:rPr>
                <w:rFonts w:eastAsia="Calibri"/>
                <w:lang w:eastAsia="en-US"/>
              </w:rPr>
            </w:pPr>
            <w:r w:rsidRPr="00402060">
              <w:rPr>
                <w:rFonts w:eastAsia="Calibri"/>
                <w:lang w:eastAsia="en-US"/>
              </w:rPr>
              <w:t>Педагог (воспитатель) поддерживает самостоятельные инициативы ребенка в разных видах продуктивной деятельности.</w:t>
            </w:r>
          </w:p>
        </w:tc>
      </w:tr>
    </w:tbl>
    <w:p w:rsidR="00846DFF" w:rsidRPr="00846DFF" w:rsidRDefault="00846DFF" w:rsidP="00846DFF">
      <w:pPr>
        <w:shd w:val="clear" w:color="auto" w:fill="FFFFFF"/>
        <w:spacing w:after="135"/>
        <w:ind w:left="-567" w:right="-143" w:firstLine="709"/>
        <w:rPr>
          <w:rFonts w:ascii="Arial" w:eastAsia="Calibri" w:hAnsi="Arial" w:cs="Arial"/>
          <w:color w:val="000000"/>
          <w:lang w:eastAsia="en-US"/>
        </w:rPr>
      </w:pPr>
    </w:p>
    <w:p w:rsidR="00846DFF" w:rsidRPr="002D0635" w:rsidRDefault="00846DFF" w:rsidP="00846DFF">
      <w:pPr>
        <w:autoSpaceDE w:val="0"/>
        <w:autoSpaceDN w:val="0"/>
        <w:adjustRightInd w:val="0"/>
        <w:ind w:right="-143"/>
        <w:rPr>
          <w:rFonts w:eastAsia="Calibri"/>
          <w:i/>
          <w:lang w:eastAsia="en-US"/>
        </w:rPr>
      </w:pPr>
      <w:r w:rsidRPr="002D0635">
        <w:rPr>
          <w:rFonts w:eastAsia="Calibri"/>
          <w:i/>
          <w:lang w:eastAsia="en-US"/>
        </w:rPr>
        <w:t>От 6 лет до 7 лет</w:t>
      </w:r>
    </w:p>
    <w:p w:rsidR="00846DFF" w:rsidRPr="00846DFF" w:rsidRDefault="00846DFF" w:rsidP="00846DFF">
      <w:pPr>
        <w:autoSpaceDE w:val="0"/>
        <w:autoSpaceDN w:val="0"/>
        <w:adjustRightInd w:val="0"/>
        <w:ind w:left="-567" w:right="-143" w:firstLine="709"/>
        <w:rPr>
          <w:rFonts w:ascii="Arial" w:eastAsia="Calibri" w:hAnsi="Arial" w:cs="Arial"/>
          <w:color w:val="000000"/>
          <w:lang w:eastAsia="en-US"/>
        </w:rPr>
      </w:pPr>
    </w:p>
    <w:tbl>
      <w:tblPr>
        <w:tblStyle w:val="af2"/>
        <w:tblW w:w="10065" w:type="dxa"/>
        <w:tblInd w:w="-459" w:type="dxa"/>
        <w:tblLook w:val="04A0" w:firstRow="1" w:lastRow="0" w:firstColumn="1" w:lastColumn="0" w:noHBand="0" w:noVBand="1"/>
      </w:tblPr>
      <w:tblGrid>
        <w:gridCol w:w="3148"/>
        <w:gridCol w:w="6917"/>
      </w:tblGrid>
      <w:tr w:rsidR="00846DFF" w:rsidRPr="00846DFF" w:rsidTr="007749BC">
        <w:trPr>
          <w:trHeight w:val="844"/>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DFF" w:rsidRPr="00846DFF" w:rsidRDefault="00846DFF" w:rsidP="00846DFF">
            <w:pPr>
              <w:ind w:left="-567" w:right="-143" w:firstLine="709"/>
              <w:jc w:val="center"/>
              <w:rPr>
                <w:rFonts w:eastAsia="Calibri"/>
                <w:b/>
                <w:lang w:eastAsia="en-US"/>
              </w:rPr>
            </w:pPr>
            <w:r w:rsidRPr="00846DFF">
              <w:rPr>
                <w:rFonts w:eastAsia="Calibri"/>
                <w:b/>
                <w:lang w:eastAsia="en-US"/>
              </w:rPr>
              <w:t>Виды (сферы) инициатив</w:t>
            </w:r>
          </w:p>
        </w:tc>
        <w:tc>
          <w:tcPr>
            <w:tcW w:w="6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DFF" w:rsidRPr="002D0635" w:rsidRDefault="00846DFF" w:rsidP="00846DFF">
            <w:pPr>
              <w:ind w:left="-567" w:right="-143" w:firstLine="709"/>
              <w:jc w:val="center"/>
              <w:rPr>
                <w:rFonts w:eastAsia="Calibri"/>
                <w:b/>
                <w:lang w:eastAsia="en-US"/>
              </w:rPr>
            </w:pPr>
            <w:r w:rsidRPr="002D0635">
              <w:rPr>
                <w:rFonts w:eastAsia="Calibri"/>
                <w:b/>
                <w:lang w:eastAsia="en-US"/>
              </w:rPr>
              <w:t>Способы и направления поддержки детской инициативы</w:t>
            </w:r>
          </w:p>
        </w:tc>
      </w:tr>
      <w:tr w:rsidR="00846DFF" w:rsidRPr="00846DFF" w:rsidTr="007749BC">
        <w:tc>
          <w:tcPr>
            <w:tcW w:w="3148" w:type="dxa"/>
            <w:tcBorders>
              <w:top w:val="single" w:sz="4" w:space="0" w:color="auto"/>
              <w:left w:val="single" w:sz="4" w:space="0" w:color="auto"/>
              <w:bottom w:val="single" w:sz="4" w:space="0" w:color="auto"/>
              <w:right w:val="single" w:sz="4" w:space="0" w:color="auto"/>
            </w:tcBorders>
            <w:shd w:val="clear" w:color="auto" w:fill="auto"/>
          </w:tcPr>
          <w:p w:rsidR="00846DFF" w:rsidRPr="00846DFF" w:rsidRDefault="00846DFF" w:rsidP="00846DFF">
            <w:pPr>
              <w:ind w:right="-143" w:firstLine="459"/>
              <w:rPr>
                <w:rFonts w:eastAsia="Calibri"/>
                <w:b/>
                <w:lang w:eastAsia="en-US"/>
              </w:rPr>
            </w:pPr>
            <w:r w:rsidRPr="00846DFF">
              <w:rPr>
                <w:rFonts w:eastAsia="Calibri"/>
                <w:b/>
                <w:lang w:eastAsia="en-US"/>
              </w:rPr>
              <w:t>Коммуникативная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2D0635" w:rsidRDefault="00846DFF" w:rsidP="00846DFF">
            <w:pPr>
              <w:shd w:val="clear" w:color="auto" w:fill="FFFFFF"/>
              <w:spacing w:after="135"/>
              <w:ind w:left="5" w:firstLine="425"/>
            </w:pPr>
            <w:r w:rsidRPr="002D0635">
              <w:t>Педагог (воспитатель) поддерживает детские инициативы, готовность к сотрудничеству.</w:t>
            </w:r>
          </w:p>
          <w:p w:rsidR="00846DFF" w:rsidRPr="002D0635" w:rsidRDefault="00846DFF" w:rsidP="00846DFF">
            <w:pPr>
              <w:shd w:val="clear" w:color="auto" w:fill="FFFFFF"/>
              <w:spacing w:after="135"/>
              <w:ind w:left="5" w:firstLine="425"/>
            </w:pPr>
            <w:r w:rsidRPr="002D0635">
              <w:t>Педагог поощряет умения детей  объединяться для совместных занятий (игры, труда, проектов).</w:t>
            </w:r>
          </w:p>
        </w:tc>
      </w:tr>
      <w:tr w:rsidR="00846DFF" w:rsidRPr="00846DFF"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846DFF" w:rsidRDefault="00846DFF" w:rsidP="00846DFF">
            <w:pPr>
              <w:ind w:right="-143" w:firstLine="459"/>
              <w:rPr>
                <w:rFonts w:eastAsia="Calibri"/>
                <w:b/>
                <w:lang w:eastAsia="en-US"/>
              </w:rPr>
            </w:pPr>
            <w:r w:rsidRPr="00846DFF">
              <w:rPr>
                <w:rFonts w:eastAsia="Calibri"/>
                <w:b/>
                <w:lang w:eastAsia="en-US"/>
              </w:rPr>
              <w:t>Познавательная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846DFF" w:rsidRDefault="00846DFF" w:rsidP="00846DFF">
            <w:pPr>
              <w:ind w:left="5" w:firstLine="425"/>
            </w:pPr>
            <w:r w:rsidRPr="00846DFF">
              <w:t>Педагог (воспитатель) создает условия для развития познавательных действий, развития проектной деятельности.</w:t>
            </w:r>
          </w:p>
          <w:p w:rsidR="00846DFF" w:rsidRPr="00846DFF" w:rsidRDefault="00846DFF" w:rsidP="00846DFF">
            <w:pPr>
              <w:ind w:left="5" w:firstLine="425"/>
            </w:pPr>
            <w:r w:rsidRPr="00846DFF">
              <w:t>Педагог (воспитатель) способствует объединению детей в небольшие группы (по интересам)  для участия в социальных проектах, экологических проектах.</w:t>
            </w:r>
          </w:p>
          <w:p w:rsidR="00846DFF" w:rsidRPr="00846DFF" w:rsidRDefault="00846DFF" w:rsidP="00846DFF">
            <w:pPr>
              <w:ind w:left="5" w:firstLine="425"/>
            </w:pPr>
          </w:p>
        </w:tc>
      </w:tr>
      <w:tr w:rsidR="00846DFF" w:rsidRPr="00846DFF"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846DFF" w:rsidRDefault="00846DFF" w:rsidP="00846DFF">
            <w:pPr>
              <w:ind w:right="-143" w:firstLine="459"/>
              <w:rPr>
                <w:rFonts w:eastAsia="Calibri"/>
                <w:b/>
                <w:lang w:eastAsia="en-US"/>
              </w:rPr>
            </w:pPr>
            <w:r w:rsidRPr="00846DFF">
              <w:rPr>
                <w:rFonts w:eastAsia="Calibri"/>
                <w:b/>
                <w:lang w:eastAsia="en-US"/>
              </w:rPr>
              <w:t>Творческая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846DFF" w:rsidRDefault="00846DFF" w:rsidP="00846DFF">
            <w:pPr>
              <w:ind w:left="5" w:firstLine="425"/>
            </w:pPr>
            <w:r w:rsidRPr="00846DFF">
              <w:t>Педагог (воспитатель) создает условия для проявления творческой инициативы в разных видах детской деятельности.</w:t>
            </w:r>
          </w:p>
          <w:p w:rsidR="00846DFF" w:rsidRPr="00846DFF" w:rsidRDefault="00846DFF" w:rsidP="00846DFF">
            <w:pPr>
              <w:ind w:left="5" w:firstLine="425"/>
              <w:rPr>
                <w:color w:val="333333"/>
              </w:rPr>
            </w:pPr>
          </w:p>
        </w:tc>
      </w:tr>
      <w:tr w:rsidR="00846DFF" w:rsidRPr="00846DFF" w:rsidTr="007749BC">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846DFF" w:rsidRPr="00846DFF" w:rsidRDefault="00846DFF" w:rsidP="00846DFF">
            <w:pPr>
              <w:ind w:right="-143" w:firstLine="459"/>
              <w:rPr>
                <w:rFonts w:eastAsia="Calibri"/>
                <w:b/>
                <w:lang w:eastAsia="en-US"/>
              </w:rPr>
            </w:pPr>
            <w:r w:rsidRPr="00846DFF">
              <w:rPr>
                <w:rFonts w:eastAsia="Calibri"/>
                <w:b/>
                <w:lang w:eastAsia="en-US"/>
              </w:rPr>
              <w:t>Двигательная инициатива</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846DFF" w:rsidRDefault="00846DFF" w:rsidP="00846DFF">
            <w:pPr>
              <w:ind w:left="5" w:firstLine="425"/>
              <w:rPr>
                <w:rFonts w:eastAsia="Calibri"/>
                <w:lang w:eastAsia="en-US"/>
              </w:rPr>
            </w:pPr>
            <w:r w:rsidRPr="00846DFF">
              <w:rPr>
                <w:rFonts w:eastAsia="Calibri"/>
                <w:lang w:eastAsia="en-US"/>
              </w:rPr>
              <w:t>Педагог (воспитатель) поддерживает интерес ребенка к различным видам подвижных игр.</w:t>
            </w:r>
          </w:p>
          <w:p w:rsidR="00846DFF" w:rsidRPr="00846DFF" w:rsidRDefault="00846DFF" w:rsidP="00846DFF">
            <w:pPr>
              <w:ind w:left="5" w:firstLine="425"/>
              <w:rPr>
                <w:rFonts w:eastAsia="Calibri"/>
                <w:lang w:eastAsia="en-US"/>
              </w:rPr>
            </w:pPr>
            <w:r w:rsidRPr="00846DFF">
              <w:rPr>
                <w:rFonts w:eastAsia="Calibri"/>
                <w:lang w:eastAsia="en-US"/>
              </w:rPr>
              <w:t>Педагог (воспитатель) создает условия для развития инициативы, интереса  к спортивным и народным играм (городки, лапта, бадминтон, баскетбол, хоккей, футбол).</w:t>
            </w:r>
          </w:p>
          <w:p w:rsidR="00846DFF" w:rsidRPr="00846DFF" w:rsidRDefault="00846DFF" w:rsidP="00846DFF">
            <w:pPr>
              <w:ind w:left="5" w:firstLine="425"/>
              <w:rPr>
                <w:rFonts w:eastAsia="Calibri"/>
                <w:lang w:eastAsia="en-US"/>
              </w:rPr>
            </w:pPr>
          </w:p>
        </w:tc>
      </w:tr>
      <w:tr w:rsidR="00846DFF" w:rsidRPr="00846DFF" w:rsidTr="007749BC">
        <w:tc>
          <w:tcPr>
            <w:tcW w:w="3148" w:type="dxa"/>
            <w:tcBorders>
              <w:top w:val="single" w:sz="4" w:space="0" w:color="auto"/>
              <w:left w:val="single" w:sz="4" w:space="0" w:color="auto"/>
              <w:bottom w:val="single" w:sz="4" w:space="0" w:color="auto"/>
              <w:right w:val="single" w:sz="4" w:space="0" w:color="auto"/>
            </w:tcBorders>
            <w:shd w:val="clear" w:color="auto" w:fill="auto"/>
          </w:tcPr>
          <w:p w:rsidR="00846DFF" w:rsidRPr="002D0635" w:rsidRDefault="00846DFF" w:rsidP="00846DFF">
            <w:pPr>
              <w:ind w:right="-143" w:firstLine="459"/>
              <w:rPr>
                <w:rFonts w:eastAsia="Calibri"/>
                <w:b/>
                <w:lang w:eastAsia="en-US"/>
              </w:rPr>
            </w:pPr>
            <w:r w:rsidRPr="002D0635">
              <w:rPr>
                <w:b/>
              </w:rPr>
              <w:t>Инициатива как целеполагание и волевое усилие</w:t>
            </w:r>
          </w:p>
          <w:p w:rsidR="00846DFF" w:rsidRPr="00846DFF" w:rsidRDefault="00846DFF" w:rsidP="00846DFF">
            <w:pPr>
              <w:ind w:right="-143" w:firstLine="459"/>
              <w:rPr>
                <w:rFonts w:eastAsia="Calibri"/>
                <w:b/>
                <w:lang w:eastAsia="en-US"/>
              </w:rPr>
            </w:pP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846DFF" w:rsidRPr="00846DFF" w:rsidRDefault="00846DFF" w:rsidP="00846DFF">
            <w:pPr>
              <w:ind w:left="5" w:firstLine="425"/>
              <w:rPr>
                <w:rFonts w:eastAsia="Calibri"/>
                <w:lang w:eastAsia="en-US"/>
              </w:rPr>
            </w:pPr>
            <w:r w:rsidRPr="00846DFF">
              <w:rPr>
                <w:rFonts w:eastAsia="Calibri"/>
                <w:lang w:eastAsia="en-US"/>
              </w:rPr>
              <w:t>Педагог (воспитатель) создает условия для развития самостоятельных детских инициатив в процессе деятельности по приобщению к искусству.</w:t>
            </w:r>
          </w:p>
        </w:tc>
      </w:tr>
    </w:tbl>
    <w:p w:rsidR="000B52DE" w:rsidRDefault="000B52DE" w:rsidP="003B5B64">
      <w:pPr>
        <w:ind w:left="-567" w:right="-143" w:firstLine="709"/>
        <w:rPr>
          <w:b/>
        </w:rPr>
      </w:pPr>
    </w:p>
    <w:p w:rsidR="000B52DE" w:rsidRDefault="000B52DE" w:rsidP="003B5B64">
      <w:pPr>
        <w:ind w:left="-567" w:right="-143" w:firstLine="709"/>
        <w:rPr>
          <w:b/>
        </w:rPr>
      </w:pPr>
    </w:p>
    <w:p w:rsidR="000B52DE" w:rsidRPr="002D0635" w:rsidRDefault="000B52DE" w:rsidP="000B52DE">
      <w:pPr>
        <w:ind w:firstLine="709"/>
        <w:jc w:val="both"/>
        <w:rPr>
          <w:rFonts w:eastAsiaTheme="minorEastAsia"/>
          <w:b/>
        </w:rPr>
      </w:pPr>
      <w:r w:rsidRPr="002D0635">
        <w:rPr>
          <w:rFonts w:eastAsiaTheme="minorEastAsia"/>
          <w:b/>
          <w:bCs/>
        </w:rPr>
        <w:t>2.10.</w:t>
      </w:r>
      <w:r w:rsidRPr="002D0635">
        <w:rPr>
          <w:rFonts w:eastAsiaTheme="minorEastAsia"/>
          <w:b/>
        </w:rPr>
        <w:t> Особенности взаимодействия педагогического коллектива с семьями обучающихся</w:t>
      </w:r>
    </w:p>
    <w:p w:rsidR="000B52DE" w:rsidRPr="002D0635" w:rsidRDefault="000B52DE" w:rsidP="000B52DE">
      <w:pPr>
        <w:jc w:val="both"/>
        <w:rPr>
          <w:rFonts w:eastAsiaTheme="minorEastAsia"/>
          <w:i/>
        </w:rPr>
      </w:pPr>
      <w:r w:rsidRPr="002D0635">
        <w:rPr>
          <w:rFonts w:eastAsiaTheme="minorEastAsia"/>
        </w:rPr>
        <w:t> </w:t>
      </w:r>
      <w:r w:rsidRPr="002D0635">
        <w:rPr>
          <w:rFonts w:eastAsiaTheme="minorEastAsia"/>
          <w:i/>
        </w:rPr>
        <w:t>Главными целями взаимодействия педагогического коллектива ДОО с семьями обучающихся дошкольного возраста являются:</w:t>
      </w:r>
    </w:p>
    <w:p w:rsidR="000B52DE" w:rsidRPr="002D0635" w:rsidRDefault="000B52DE" w:rsidP="000B52DE">
      <w:pPr>
        <w:ind w:firstLine="709"/>
        <w:jc w:val="both"/>
        <w:rPr>
          <w:rFonts w:eastAsiaTheme="minorEastAsia"/>
        </w:rPr>
      </w:pPr>
      <w:r w:rsidRPr="002D0635">
        <w:rPr>
          <w:rFonts w:eastAsiaTheme="minorEastAsia"/>
        </w:rPr>
        <w:t>- 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0B52DE" w:rsidRPr="002D0635" w:rsidRDefault="000B52DE" w:rsidP="000B52DE">
      <w:pPr>
        <w:ind w:firstLine="709"/>
        <w:jc w:val="both"/>
        <w:rPr>
          <w:rFonts w:eastAsiaTheme="minorEastAsia"/>
        </w:rPr>
      </w:pPr>
      <w:r w:rsidRPr="002D0635">
        <w:rPr>
          <w:rFonts w:eastAsiaTheme="minorEastAsia"/>
        </w:rPr>
        <w:t>- обеспечение единства подходов к воспитанию и обучению детей в условиях ДОО и семьи; повышение воспитательного потенциала семьи.</w:t>
      </w:r>
    </w:p>
    <w:p w:rsidR="000B52DE" w:rsidRPr="002D0635" w:rsidRDefault="000B52DE" w:rsidP="000B52DE">
      <w:pPr>
        <w:jc w:val="both"/>
        <w:rPr>
          <w:rFonts w:eastAsiaTheme="minorEastAsia"/>
        </w:rPr>
      </w:pPr>
      <w:r w:rsidRPr="002D0635">
        <w:rPr>
          <w:rFonts w:eastAsiaTheme="minorEastAsia"/>
        </w:rPr>
        <w:t> Эта деятельность дополняет, поддерживает и тактично направлять воспитательные действия родителей (законных представителей) детей младенческого, раннего и дошкольного возрастов.</w:t>
      </w:r>
    </w:p>
    <w:p w:rsidR="000B52DE" w:rsidRPr="002D0635" w:rsidRDefault="000B52DE" w:rsidP="000B52DE">
      <w:pPr>
        <w:jc w:val="both"/>
        <w:rPr>
          <w:rFonts w:eastAsiaTheme="minorEastAsia"/>
          <w:i/>
        </w:rPr>
      </w:pPr>
      <w:r w:rsidRPr="002D0635">
        <w:rPr>
          <w:rFonts w:eastAsiaTheme="minorEastAsia"/>
          <w:i/>
        </w:rPr>
        <w:t>Достижение этих целей осуществляется через решение основных задач:</w:t>
      </w:r>
    </w:p>
    <w:p w:rsidR="000B52DE" w:rsidRPr="002D0635" w:rsidRDefault="000B52DE" w:rsidP="000B52DE">
      <w:pPr>
        <w:ind w:firstLine="709"/>
        <w:jc w:val="both"/>
        <w:rPr>
          <w:rFonts w:eastAsiaTheme="minorEastAsia"/>
        </w:rPr>
      </w:pPr>
      <w:r w:rsidRPr="002D0635">
        <w:rPr>
          <w:rFonts w:eastAsiaTheme="minorEastAsia"/>
          <w:i/>
        </w:rPr>
        <w:lastRenderedPageBreak/>
        <w:t>1) информирование родителей</w:t>
      </w:r>
      <w:r w:rsidRPr="002D0635">
        <w:rPr>
          <w:rFonts w:eastAsiaTheme="minorEastAsia"/>
        </w:rPr>
        <w:t xml:space="preserve">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rsidR="000B52DE" w:rsidRPr="002D0635" w:rsidRDefault="000B52DE" w:rsidP="000B52DE">
      <w:pPr>
        <w:ind w:firstLine="709"/>
        <w:jc w:val="both"/>
        <w:rPr>
          <w:rFonts w:eastAsiaTheme="minorEastAsia"/>
        </w:rPr>
      </w:pPr>
      <w:r w:rsidRPr="002D0635">
        <w:rPr>
          <w:rFonts w:eastAsiaTheme="minorEastAsia"/>
          <w:i/>
        </w:rPr>
        <w:t>2) просвещение родителей</w:t>
      </w:r>
      <w:r w:rsidRPr="002D0635">
        <w:rPr>
          <w:rFonts w:eastAsiaTheme="minorEastAsia"/>
        </w:rPr>
        <w:t xml:space="preserve">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0B52DE" w:rsidRPr="002D0635" w:rsidRDefault="000B52DE" w:rsidP="000B52DE">
      <w:pPr>
        <w:ind w:firstLine="709"/>
        <w:jc w:val="both"/>
        <w:rPr>
          <w:rFonts w:eastAsiaTheme="minorEastAsia"/>
        </w:rPr>
      </w:pPr>
      <w:r w:rsidRPr="002D0635">
        <w:rPr>
          <w:rFonts w:eastAsiaTheme="minorEastAsia"/>
          <w:i/>
        </w:rPr>
        <w:t>3) способствование развитию ответственного и осознанного родительства</w:t>
      </w:r>
      <w:r w:rsidRPr="002D0635">
        <w:rPr>
          <w:rFonts w:eastAsiaTheme="minorEastAsia"/>
        </w:rPr>
        <w:t xml:space="preserve"> как базовой основы благополучия семьи;</w:t>
      </w:r>
    </w:p>
    <w:p w:rsidR="000B52DE" w:rsidRPr="002D0635" w:rsidRDefault="000B52DE" w:rsidP="000B52DE">
      <w:pPr>
        <w:ind w:firstLine="709"/>
        <w:jc w:val="both"/>
        <w:rPr>
          <w:rFonts w:eastAsiaTheme="minorEastAsia"/>
        </w:rPr>
      </w:pPr>
      <w:r w:rsidRPr="002D0635">
        <w:rPr>
          <w:rFonts w:eastAsiaTheme="minorEastAsia"/>
          <w:i/>
        </w:rPr>
        <w:t>4) построение взаимодействия в форме сотрудничества</w:t>
      </w:r>
      <w:r w:rsidRPr="002D0635">
        <w:rPr>
          <w:rFonts w:eastAsiaTheme="minorEastAsia"/>
        </w:rPr>
        <w:t xml:space="preserve">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0B52DE" w:rsidRPr="002D0635" w:rsidRDefault="000B52DE" w:rsidP="000B52DE">
      <w:pPr>
        <w:ind w:firstLine="709"/>
        <w:jc w:val="both"/>
        <w:rPr>
          <w:rFonts w:eastAsiaTheme="minorEastAsia"/>
        </w:rPr>
      </w:pPr>
      <w:r w:rsidRPr="002D0635">
        <w:rPr>
          <w:rFonts w:eastAsiaTheme="minorEastAsia"/>
          <w:i/>
        </w:rPr>
        <w:t>5) вовлечение родителей</w:t>
      </w:r>
      <w:r w:rsidRPr="002D0635">
        <w:rPr>
          <w:rFonts w:eastAsiaTheme="minorEastAsia"/>
        </w:rPr>
        <w:t xml:space="preserve"> (законных представителей) в образовательный процесс.</w:t>
      </w:r>
    </w:p>
    <w:p w:rsidR="000B52DE" w:rsidRPr="002D0635" w:rsidRDefault="000B52DE" w:rsidP="000B52DE">
      <w:pPr>
        <w:jc w:val="both"/>
        <w:rPr>
          <w:rFonts w:eastAsiaTheme="minorEastAsia"/>
        </w:rPr>
      </w:pPr>
      <w:r w:rsidRPr="002D0635">
        <w:rPr>
          <w:rFonts w:eastAsiaTheme="minorEastAsia"/>
        </w:rPr>
        <w:t> </w:t>
      </w:r>
      <w:r w:rsidRPr="002D0635">
        <w:rPr>
          <w:rFonts w:eastAsiaTheme="minorEastAsia"/>
          <w:i/>
        </w:rPr>
        <w:t>Построение взаимодействия с родителями (законными представителями) придерживается следующих принципов:</w:t>
      </w:r>
    </w:p>
    <w:p w:rsidR="000B52DE" w:rsidRPr="002D0635" w:rsidRDefault="000B52DE" w:rsidP="000B52DE">
      <w:pPr>
        <w:ind w:firstLine="709"/>
        <w:jc w:val="both"/>
        <w:rPr>
          <w:rFonts w:eastAsiaTheme="minorEastAsia"/>
        </w:rPr>
      </w:pPr>
      <w:r w:rsidRPr="002D0635">
        <w:rPr>
          <w:rFonts w:eastAsiaTheme="minorEastAsia"/>
          <w:i/>
        </w:rPr>
        <w:t>1) приоритет семьи в воспитании,</w:t>
      </w:r>
      <w:r w:rsidRPr="002D0635">
        <w:rPr>
          <w:rFonts w:eastAsiaTheme="minorEastAsia"/>
        </w:rPr>
        <w:t xml:space="preserve"> обучении и развитии ребёнка: в соответствии с </w:t>
      </w:r>
      <w:hyperlink r:id="rId19" w:history="1">
        <w:r w:rsidRPr="002D0635">
          <w:rPr>
            <w:rFonts w:eastAsiaTheme="minorEastAsia"/>
          </w:rPr>
          <w:t>Законом</w:t>
        </w:r>
      </w:hyperlink>
      <w:r w:rsidRPr="002D0635">
        <w:rPr>
          <w:rFonts w:eastAsiaTheme="minorEastAsia"/>
        </w:rPr>
        <w:t xml:space="preserve">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0B52DE" w:rsidRPr="002D0635" w:rsidRDefault="000B52DE" w:rsidP="000B52DE">
      <w:pPr>
        <w:ind w:firstLine="709"/>
        <w:jc w:val="both"/>
        <w:rPr>
          <w:rFonts w:eastAsiaTheme="minorEastAsia"/>
        </w:rPr>
      </w:pPr>
      <w:r w:rsidRPr="002D0635">
        <w:rPr>
          <w:rFonts w:eastAsiaTheme="minorEastAsia"/>
          <w:i/>
        </w:rPr>
        <w:t>2) открытость</w:t>
      </w:r>
      <w:r w:rsidRPr="002D0635">
        <w:rPr>
          <w:rFonts w:eastAsiaTheme="minorEastAsia"/>
        </w:rPr>
        <w:t>: для родителей (законных представителей) должна быть доступна актуальная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ребёнка в ДОО и семье;</w:t>
      </w:r>
    </w:p>
    <w:p w:rsidR="000B52DE" w:rsidRPr="002D0635" w:rsidRDefault="000B52DE" w:rsidP="000B52DE">
      <w:pPr>
        <w:ind w:firstLine="709"/>
        <w:jc w:val="both"/>
        <w:rPr>
          <w:rFonts w:eastAsiaTheme="minorEastAsia"/>
        </w:rPr>
      </w:pPr>
      <w:r w:rsidRPr="002D0635">
        <w:rPr>
          <w:rFonts w:eastAsiaTheme="minorEastAsia"/>
          <w:i/>
        </w:rPr>
        <w:t>3) взаимное доверие</w:t>
      </w:r>
      <w:r w:rsidRPr="002D0635">
        <w:rPr>
          <w:rFonts w:eastAsiaTheme="minorEastAsia"/>
        </w:rPr>
        <w:t>,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rsidR="000B52DE" w:rsidRPr="002D0635" w:rsidRDefault="000B52DE" w:rsidP="000B52DE">
      <w:pPr>
        <w:ind w:firstLine="709"/>
        <w:jc w:val="both"/>
        <w:rPr>
          <w:rFonts w:eastAsiaTheme="minorEastAsia"/>
        </w:rPr>
      </w:pPr>
      <w:r w:rsidRPr="002D0635">
        <w:rPr>
          <w:rFonts w:eastAsiaTheme="minorEastAsia"/>
          <w:i/>
        </w:rPr>
        <w:t>4) индивидуально-дифференцированный</w:t>
      </w:r>
      <w:r w:rsidRPr="002D0635">
        <w:rPr>
          <w:rFonts w:eastAsiaTheme="minorEastAsia"/>
        </w:rPr>
        <w:t xml:space="preserve">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rsidR="000B52DE" w:rsidRPr="002D0635" w:rsidRDefault="000B52DE" w:rsidP="000B52DE">
      <w:pPr>
        <w:ind w:firstLine="709"/>
        <w:jc w:val="both"/>
        <w:rPr>
          <w:rFonts w:eastAsiaTheme="minorEastAsia"/>
        </w:rPr>
      </w:pPr>
      <w:r w:rsidRPr="002D0635">
        <w:rPr>
          <w:rFonts w:eastAsiaTheme="minorEastAsia"/>
          <w:i/>
        </w:rPr>
        <w:t>5) возрастосообразность</w:t>
      </w:r>
      <w:r w:rsidRPr="002D0635">
        <w:rPr>
          <w:rFonts w:eastAsiaTheme="minorEastAsia"/>
        </w:rPr>
        <w:t>: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0B52DE" w:rsidRPr="002D0635" w:rsidRDefault="000B52DE" w:rsidP="000B52DE">
      <w:pPr>
        <w:jc w:val="both"/>
        <w:rPr>
          <w:rFonts w:eastAsiaTheme="minorEastAsia"/>
          <w:i/>
        </w:rPr>
      </w:pPr>
      <w:r w:rsidRPr="002D0635">
        <w:rPr>
          <w:rFonts w:eastAsiaTheme="minorEastAsia"/>
        </w:rPr>
        <w:t> </w:t>
      </w:r>
      <w:r w:rsidRPr="002D0635">
        <w:rPr>
          <w:rFonts w:eastAsiaTheme="minorEastAsia"/>
          <w:i/>
        </w:rPr>
        <w:t>Деятельность педагогического коллектива ДОО по построению взаимодействия с родителями (законными представителями) обучающихся осуществляется по нескольким направлениям:</w:t>
      </w:r>
    </w:p>
    <w:p w:rsidR="000B52DE" w:rsidRPr="002D0635" w:rsidRDefault="000B52DE" w:rsidP="000B52DE">
      <w:pPr>
        <w:ind w:firstLine="709"/>
        <w:jc w:val="both"/>
        <w:rPr>
          <w:rFonts w:eastAsiaTheme="minorEastAsia"/>
        </w:rPr>
      </w:pPr>
      <w:r w:rsidRPr="002D0635">
        <w:rPr>
          <w:rFonts w:eastAsiaTheme="minorEastAsia"/>
          <w:i/>
        </w:rPr>
        <w:t>1) диагностико-аналитическое направление</w:t>
      </w:r>
      <w:r w:rsidRPr="002D0635">
        <w:rPr>
          <w:rFonts w:eastAsiaTheme="minorEastAsia"/>
        </w:rPr>
        <w:t xml:space="preserve">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0B52DE" w:rsidRPr="002D0635" w:rsidRDefault="000B52DE" w:rsidP="000B52DE">
      <w:pPr>
        <w:ind w:firstLine="709"/>
        <w:jc w:val="both"/>
        <w:rPr>
          <w:rFonts w:eastAsiaTheme="minorEastAsia"/>
        </w:rPr>
      </w:pPr>
      <w:r w:rsidRPr="002D0635">
        <w:rPr>
          <w:rFonts w:eastAsiaTheme="minorEastAsia"/>
          <w:i/>
        </w:rPr>
        <w:t>2) просветительское направление</w:t>
      </w:r>
      <w:r w:rsidRPr="002D0635">
        <w:rPr>
          <w:rFonts w:eastAsiaTheme="minorEastAsia"/>
        </w:rPr>
        <w:t xml:space="preserve">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w:t>
      </w:r>
      <w:r w:rsidRPr="002D0635">
        <w:rPr>
          <w:rFonts w:eastAsiaTheme="minorEastAsia"/>
        </w:rPr>
        <w:lastRenderedPageBreak/>
        <w:t>образовательной программы; условиях пребывания ребёнка в группе ДОО; содержании и методах образовательной работы с детьми;</w:t>
      </w:r>
    </w:p>
    <w:p w:rsidR="000B52DE" w:rsidRPr="002D0635" w:rsidRDefault="000B52DE" w:rsidP="000B52DE">
      <w:pPr>
        <w:ind w:firstLine="709"/>
        <w:jc w:val="both"/>
        <w:rPr>
          <w:rFonts w:eastAsiaTheme="minorEastAsia"/>
        </w:rPr>
      </w:pPr>
      <w:r w:rsidRPr="002D0635">
        <w:rPr>
          <w:rFonts w:eastAsiaTheme="minorEastAsia"/>
          <w:i/>
        </w:rPr>
        <w:t>3) консультационное направление</w:t>
      </w:r>
      <w:r w:rsidRPr="002D0635">
        <w:rPr>
          <w:rFonts w:eastAsiaTheme="minorEastAsia"/>
        </w:rPr>
        <w:t xml:space="preserve">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т.ч.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 способам организации и участия в детских деятельностях, образовательном процессе и другому.</w:t>
      </w:r>
    </w:p>
    <w:p w:rsidR="000B52DE" w:rsidRPr="002D0635" w:rsidRDefault="000B52DE" w:rsidP="000B52DE">
      <w:pPr>
        <w:jc w:val="both"/>
        <w:rPr>
          <w:rFonts w:eastAsiaTheme="minorEastAsia"/>
        </w:rPr>
      </w:pPr>
      <w:r w:rsidRPr="002D0635">
        <w:rPr>
          <w:rFonts w:eastAsiaTheme="minorEastAsia"/>
        </w:rPr>
        <w:t> 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ДОО совместно с семьей.</w:t>
      </w:r>
    </w:p>
    <w:p w:rsidR="000B52DE" w:rsidRPr="002D0635" w:rsidRDefault="000B52DE" w:rsidP="000B52DE">
      <w:pPr>
        <w:jc w:val="both"/>
        <w:rPr>
          <w:rFonts w:eastAsiaTheme="minorEastAsia"/>
        </w:rPr>
      </w:pPr>
      <w:r w:rsidRPr="002D0635">
        <w:rPr>
          <w:rFonts w:eastAsiaTheme="minorEastAsia"/>
          <w:i/>
        </w:rPr>
        <w:t> </w:t>
      </w:r>
      <w:r w:rsidRPr="002D0635">
        <w:rPr>
          <w:rFonts w:eastAsiaTheme="minorEastAsia"/>
        </w:rPr>
        <w:t>Особое внимание в просветительской деятельности ДОО уделяется повышению уровня компетентности родителей (законных представителей) в вопросах здоровьесбережения ребёнка.</w:t>
      </w:r>
    </w:p>
    <w:p w:rsidR="000B52DE" w:rsidRPr="002D0635" w:rsidRDefault="000B52DE" w:rsidP="000B52DE">
      <w:pPr>
        <w:jc w:val="both"/>
        <w:rPr>
          <w:rFonts w:eastAsiaTheme="minorEastAsia"/>
        </w:rPr>
      </w:pPr>
      <w:r w:rsidRPr="002D0635">
        <w:rPr>
          <w:rFonts w:eastAsiaTheme="minorEastAsia"/>
        </w:rPr>
        <w:t> Реализация данной темы осуществляется в процессе следующих направлений просветительской деятельности:</w:t>
      </w:r>
    </w:p>
    <w:p w:rsidR="000B52DE" w:rsidRPr="002D0635" w:rsidRDefault="000B52DE" w:rsidP="000B52DE">
      <w:pPr>
        <w:ind w:firstLine="709"/>
        <w:jc w:val="both"/>
        <w:rPr>
          <w:rFonts w:eastAsiaTheme="minorEastAsia"/>
        </w:rPr>
      </w:pPr>
      <w:r w:rsidRPr="002D0635">
        <w:rPr>
          <w:rFonts w:eastAsiaTheme="minorEastAsia"/>
        </w:rPr>
        <w:t>1) 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rsidR="000B52DE" w:rsidRPr="002D0635" w:rsidRDefault="000B52DE" w:rsidP="000B52DE">
      <w:pPr>
        <w:ind w:firstLine="709"/>
        <w:jc w:val="both"/>
        <w:rPr>
          <w:rFonts w:eastAsiaTheme="minorEastAsia"/>
        </w:rPr>
      </w:pPr>
      <w:r w:rsidRPr="002D0635">
        <w:rPr>
          <w:rFonts w:eastAsiaTheme="minorEastAsia"/>
        </w:rPr>
        <w:t>2)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0B52DE" w:rsidRPr="002D0635" w:rsidRDefault="000B52DE" w:rsidP="000B52DE">
      <w:pPr>
        <w:ind w:firstLine="709"/>
        <w:jc w:val="both"/>
        <w:rPr>
          <w:rFonts w:eastAsiaTheme="minorEastAsia"/>
        </w:rPr>
      </w:pPr>
      <w:r w:rsidRPr="002D0635">
        <w:rPr>
          <w:rFonts w:eastAsiaTheme="minorEastAsia"/>
        </w:rPr>
        <w:t>3)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rsidR="000B52DE" w:rsidRPr="002D0635" w:rsidRDefault="000B52DE" w:rsidP="000B52DE">
      <w:pPr>
        <w:ind w:firstLine="709"/>
        <w:jc w:val="both"/>
        <w:rPr>
          <w:rFonts w:eastAsiaTheme="minorEastAsia"/>
        </w:rPr>
      </w:pPr>
      <w:r w:rsidRPr="002D0635">
        <w:rPr>
          <w:rFonts w:eastAsiaTheme="minorEastAsia"/>
        </w:rPr>
        <w:t>4) знакомство родителей (законных представителей) с оздоровительными мероприятиями, проводимыми в ДОО;</w:t>
      </w:r>
    </w:p>
    <w:p w:rsidR="000B52DE" w:rsidRPr="002D0635" w:rsidRDefault="000B52DE" w:rsidP="000B52DE">
      <w:pPr>
        <w:ind w:firstLine="709"/>
        <w:jc w:val="both"/>
        <w:rPr>
          <w:rFonts w:eastAsiaTheme="minorEastAsia"/>
        </w:rPr>
      </w:pPr>
      <w:r w:rsidRPr="002D0635">
        <w:rPr>
          <w:rFonts w:eastAsiaTheme="minorEastAsia"/>
        </w:rPr>
        <w:t>5)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rsidR="000B52DE" w:rsidRPr="002D0635" w:rsidRDefault="000B52DE" w:rsidP="000B52DE">
      <w:pPr>
        <w:jc w:val="both"/>
        <w:rPr>
          <w:rFonts w:eastAsiaTheme="minorEastAsia"/>
        </w:rPr>
      </w:pPr>
      <w:r w:rsidRPr="002D0635">
        <w:rPr>
          <w:rFonts w:eastAsiaTheme="minorEastAsia"/>
        </w:rPr>
        <w:t> Эффективность просветительской работы по вопросам здоровьесбережения детей может быть повышена за счет привлечения к тематическим встречам профильных специалистов (медиков, психологов, логопедов и других).</w:t>
      </w:r>
    </w:p>
    <w:p w:rsidR="000B52DE" w:rsidRPr="002D0635" w:rsidRDefault="000B52DE" w:rsidP="000B52DE">
      <w:pPr>
        <w:jc w:val="both"/>
        <w:rPr>
          <w:rFonts w:eastAsiaTheme="minorEastAsia"/>
        </w:rPr>
      </w:pPr>
      <w:r w:rsidRPr="002D0635">
        <w:rPr>
          <w:rFonts w:eastAsiaTheme="minorEastAsia"/>
        </w:rPr>
        <w:t> Направления деятельности педагогов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rsidR="000B52DE" w:rsidRPr="002D0635" w:rsidRDefault="000B52DE" w:rsidP="000B52DE">
      <w:pPr>
        <w:ind w:firstLine="709"/>
        <w:jc w:val="both"/>
        <w:rPr>
          <w:rFonts w:eastAsiaTheme="minorEastAsia"/>
        </w:rPr>
      </w:pPr>
      <w:r w:rsidRPr="002D0635">
        <w:rPr>
          <w:rFonts w:eastAsiaTheme="minorEastAsia"/>
        </w:rPr>
        <w:t>1) диагностико-аналитическое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rsidR="000B52DE" w:rsidRPr="002D0635" w:rsidRDefault="000B52DE" w:rsidP="000B52DE">
      <w:pPr>
        <w:ind w:firstLine="709"/>
        <w:jc w:val="both"/>
        <w:rPr>
          <w:rFonts w:eastAsiaTheme="minorEastAsia"/>
        </w:rPr>
      </w:pPr>
      <w:r w:rsidRPr="002D0635">
        <w:rPr>
          <w:rFonts w:eastAsiaTheme="minorEastAsia"/>
        </w:rPr>
        <w:t xml:space="preserve">2) просветительское и консультационное направления реализуются через групповые родительские собрания, конференции, круглые столы, семинары-практикумы, тренинги и ролевые игры, консультации, педагогические гостиные, родительские клубы и другое; информационные проспекты, стенды, ширмы, папки-передвижки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медиарепортажи и интервью; фотографии, выставки детских работ, </w:t>
      </w:r>
      <w:r w:rsidRPr="002D0635">
        <w:rPr>
          <w:rFonts w:eastAsiaTheme="minorEastAsia"/>
        </w:rPr>
        <w:lastRenderedPageBreak/>
        <w:t>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0B52DE" w:rsidRPr="002D0635" w:rsidRDefault="000B52DE" w:rsidP="000B52DE">
      <w:pPr>
        <w:jc w:val="both"/>
        <w:rPr>
          <w:rFonts w:eastAsiaTheme="minorEastAsia"/>
        </w:rPr>
      </w:pPr>
      <w:r w:rsidRPr="002D0635">
        <w:rPr>
          <w:rFonts w:eastAsiaTheme="minorEastAsia"/>
        </w:rPr>
        <w:t xml:space="preserve"> Для вовлечения родителей (законных представителей) в образовательную деятельность используются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ДОО. </w:t>
      </w:r>
      <w:r w:rsidR="002D0635">
        <w:rPr>
          <w:rFonts w:eastAsiaTheme="minorEastAsia"/>
        </w:rPr>
        <w:t xml:space="preserve">Все материалы </w:t>
      </w:r>
      <w:r w:rsidRPr="002D0635">
        <w:rPr>
          <w:rFonts w:eastAsiaTheme="minorEastAsia"/>
        </w:rPr>
        <w:t>сопровождаются подробными инструкциями по их использованию и рекомендациями по построению взаимодействия с ребёнком (с учётом возрастных особенностей). Кроме того, активно используется воспитательный потенциал семьи для решения образовательных задач, путем привлечения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0B52DE" w:rsidRPr="002D0635" w:rsidRDefault="000B52DE" w:rsidP="000B52DE">
      <w:pPr>
        <w:jc w:val="both"/>
        <w:rPr>
          <w:rFonts w:eastAsiaTheme="minorEastAsia"/>
        </w:rPr>
      </w:pPr>
      <w:r w:rsidRPr="002D0635">
        <w:rPr>
          <w:rFonts w:eastAsiaTheme="minorEastAsia"/>
        </w:rPr>
        <w:t> Незаменимой формой установления доверительного делового контакта между семьей и ДОО является диалог педагога и родителей (законных представителей). Диалог 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ДОО и семьи для разрешения возможных проблем и трудностей ребёнка в освоении образовательной программы.</w:t>
      </w:r>
    </w:p>
    <w:p w:rsidR="000B52DE" w:rsidRPr="002D0635" w:rsidRDefault="000B52DE" w:rsidP="000B52DE">
      <w:pPr>
        <w:jc w:val="both"/>
        <w:rPr>
          <w:rFonts w:eastAsiaTheme="minorEastAsia"/>
        </w:rPr>
      </w:pPr>
      <w:r w:rsidRPr="002D0635">
        <w:rPr>
          <w:rFonts w:eastAsiaTheme="minorEastAsia"/>
        </w:rPr>
        <w:t> 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rsidR="000B52DE" w:rsidRPr="002D0635" w:rsidRDefault="000B52DE" w:rsidP="000B52DE">
      <w:pPr>
        <w:jc w:val="both"/>
        <w:rPr>
          <w:rFonts w:eastAsiaTheme="minorEastAsia"/>
        </w:rPr>
      </w:pPr>
    </w:p>
    <w:p w:rsidR="000B52DE" w:rsidRPr="002D0635" w:rsidRDefault="000B52DE" w:rsidP="000B52DE">
      <w:pPr>
        <w:autoSpaceDE w:val="0"/>
        <w:autoSpaceDN w:val="0"/>
        <w:adjustRightInd w:val="0"/>
        <w:ind w:firstLine="567"/>
        <w:rPr>
          <w:rFonts w:asciiTheme="minorHAnsi" w:eastAsiaTheme="minorEastAsia" w:hAnsiTheme="minorHAnsi"/>
          <w:b/>
          <w:bCs/>
        </w:rPr>
      </w:pPr>
    </w:p>
    <w:p w:rsidR="000B52DE" w:rsidRPr="002D0635" w:rsidRDefault="000B52DE" w:rsidP="000B52DE">
      <w:pPr>
        <w:autoSpaceDE w:val="0"/>
        <w:autoSpaceDN w:val="0"/>
        <w:adjustRightInd w:val="0"/>
        <w:rPr>
          <w:rFonts w:asciiTheme="minorHAnsi" w:eastAsiaTheme="minorEastAsia" w:hAnsiTheme="minorHAnsi"/>
          <w:b/>
          <w:bCs/>
        </w:rPr>
      </w:pPr>
    </w:p>
    <w:tbl>
      <w:tblPr>
        <w:tblW w:w="0" w:type="auto"/>
        <w:tblInd w:w="-30" w:type="dxa"/>
        <w:tblLayout w:type="fixed"/>
        <w:tblLook w:val="0000" w:firstRow="0" w:lastRow="0" w:firstColumn="0" w:lastColumn="0" w:noHBand="0" w:noVBand="0"/>
      </w:tblPr>
      <w:tblGrid>
        <w:gridCol w:w="2628"/>
        <w:gridCol w:w="4320"/>
        <w:gridCol w:w="2682"/>
      </w:tblGrid>
      <w:tr w:rsidR="001C6E04" w:rsidRPr="000B5AE8" w:rsidTr="001C6E04">
        <w:tc>
          <w:tcPr>
            <w:tcW w:w="2628" w:type="dxa"/>
            <w:tcBorders>
              <w:top w:val="single" w:sz="4" w:space="0" w:color="000000"/>
              <w:left w:val="single" w:sz="4" w:space="0" w:color="000000"/>
              <w:bottom w:val="single" w:sz="4" w:space="0" w:color="000000"/>
            </w:tcBorders>
            <w:shd w:val="clear" w:color="auto" w:fill="auto"/>
          </w:tcPr>
          <w:p w:rsidR="001C6E04" w:rsidRPr="000B5AE8" w:rsidRDefault="000B52DE" w:rsidP="001C6E04">
            <w:pPr>
              <w:jc w:val="both"/>
            </w:pPr>
            <w:r w:rsidRPr="000B52DE">
              <w:rPr>
                <w:rFonts w:eastAsia="TimesNewRomanPSMT"/>
                <w:sz w:val="28"/>
                <w:szCs w:val="28"/>
              </w:rPr>
              <w:br w:type="page"/>
            </w:r>
            <w:r w:rsidR="001C6E04" w:rsidRPr="000B5AE8">
              <w:t>Реальное участие родителей</w:t>
            </w:r>
          </w:p>
          <w:p w:rsidR="001C6E04" w:rsidRPr="000B5AE8" w:rsidRDefault="001C6E04" w:rsidP="001C6E04">
            <w:pPr>
              <w:jc w:val="both"/>
            </w:pPr>
            <w:r w:rsidRPr="000B5AE8">
              <w:t>в жизни ДОУ</w:t>
            </w:r>
          </w:p>
        </w:tc>
        <w:tc>
          <w:tcPr>
            <w:tcW w:w="4320" w:type="dxa"/>
            <w:tcBorders>
              <w:top w:val="single" w:sz="4" w:space="0" w:color="000000"/>
              <w:left w:val="single" w:sz="4" w:space="0" w:color="000000"/>
              <w:bottom w:val="single" w:sz="4" w:space="0" w:color="000000"/>
            </w:tcBorders>
            <w:shd w:val="clear" w:color="auto" w:fill="auto"/>
          </w:tcPr>
          <w:p w:rsidR="001C6E04" w:rsidRPr="000B5AE8" w:rsidRDefault="001C6E04" w:rsidP="001C6E04">
            <w:pPr>
              <w:jc w:val="both"/>
            </w:pPr>
            <w:r w:rsidRPr="000B5AE8">
              <w:t>Формы участия</w:t>
            </w:r>
          </w:p>
        </w:tc>
        <w:tc>
          <w:tcPr>
            <w:tcW w:w="2682" w:type="dxa"/>
            <w:tcBorders>
              <w:top w:val="single" w:sz="4" w:space="0" w:color="000000"/>
              <w:left w:val="single" w:sz="4" w:space="0" w:color="000000"/>
              <w:bottom w:val="single" w:sz="4" w:space="0" w:color="000000"/>
              <w:right w:val="single" w:sz="4" w:space="0" w:color="000000"/>
            </w:tcBorders>
            <w:shd w:val="clear" w:color="auto" w:fill="auto"/>
          </w:tcPr>
          <w:p w:rsidR="001C6E04" w:rsidRPr="000B5AE8" w:rsidRDefault="001C6E04" w:rsidP="001C6E04">
            <w:pPr>
              <w:jc w:val="both"/>
            </w:pPr>
            <w:r w:rsidRPr="000B5AE8">
              <w:t>Периодичность</w:t>
            </w:r>
          </w:p>
          <w:p w:rsidR="001C6E04" w:rsidRPr="000B5AE8" w:rsidRDefault="001C6E04" w:rsidP="001C6E04">
            <w:pPr>
              <w:jc w:val="both"/>
            </w:pPr>
            <w:r w:rsidRPr="000B5AE8">
              <w:t>сотрудничества</w:t>
            </w:r>
          </w:p>
        </w:tc>
      </w:tr>
      <w:tr w:rsidR="001C6E04" w:rsidRPr="000B5AE8" w:rsidTr="001C6E04">
        <w:tc>
          <w:tcPr>
            <w:tcW w:w="2628" w:type="dxa"/>
            <w:tcBorders>
              <w:top w:val="single" w:sz="4" w:space="0" w:color="000000"/>
              <w:left w:val="single" w:sz="4" w:space="0" w:color="000000"/>
              <w:bottom w:val="single" w:sz="4" w:space="0" w:color="000000"/>
            </w:tcBorders>
            <w:shd w:val="clear" w:color="auto" w:fill="auto"/>
          </w:tcPr>
          <w:p w:rsidR="001C6E04" w:rsidRPr="000B5AE8" w:rsidRDefault="001C6E04" w:rsidP="001C6E04">
            <w:r w:rsidRPr="000B5AE8">
              <w:t>В проведении мониторинговых исследований</w:t>
            </w:r>
          </w:p>
        </w:tc>
        <w:tc>
          <w:tcPr>
            <w:tcW w:w="4320" w:type="dxa"/>
            <w:tcBorders>
              <w:top w:val="single" w:sz="4" w:space="0" w:color="000000"/>
              <w:left w:val="single" w:sz="4" w:space="0" w:color="000000"/>
              <w:bottom w:val="single" w:sz="4" w:space="0" w:color="000000"/>
            </w:tcBorders>
            <w:shd w:val="clear" w:color="auto" w:fill="auto"/>
          </w:tcPr>
          <w:p w:rsidR="001C6E04" w:rsidRPr="000B5AE8" w:rsidRDefault="001C6E04" w:rsidP="001C6E04">
            <w:pPr>
              <w:jc w:val="both"/>
            </w:pPr>
            <w:r w:rsidRPr="000B5AE8">
              <w:t>-Анкетирование</w:t>
            </w:r>
          </w:p>
          <w:p w:rsidR="001C6E04" w:rsidRPr="000B5AE8" w:rsidRDefault="001C6E04" w:rsidP="001C6E04">
            <w:pPr>
              <w:jc w:val="both"/>
            </w:pPr>
            <w:r w:rsidRPr="000B5AE8">
              <w:t>- Социологический опрос</w:t>
            </w:r>
          </w:p>
          <w:p w:rsidR="001C6E04" w:rsidRPr="000B5AE8" w:rsidRDefault="001C6E04" w:rsidP="001C6E04">
            <w:pPr>
              <w:jc w:val="both"/>
            </w:pPr>
            <w:r w:rsidRPr="000B5AE8">
              <w:t>-интервьюирование</w:t>
            </w:r>
          </w:p>
          <w:p w:rsidR="001C6E04" w:rsidRPr="000B5AE8" w:rsidRDefault="001C6E04" w:rsidP="001C6E04">
            <w:pPr>
              <w:jc w:val="both"/>
            </w:pPr>
            <w:r w:rsidRPr="000B5AE8">
              <w:t>- «Родительская почта»</w:t>
            </w:r>
          </w:p>
        </w:tc>
        <w:tc>
          <w:tcPr>
            <w:tcW w:w="2682" w:type="dxa"/>
            <w:tcBorders>
              <w:top w:val="single" w:sz="4" w:space="0" w:color="000000"/>
              <w:left w:val="single" w:sz="4" w:space="0" w:color="000000"/>
              <w:bottom w:val="single" w:sz="4" w:space="0" w:color="000000"/>
              <w:right w:val="single" w:sz="4" w:space="0" w:color="000000"/>
            </w:tcBorders>
            <w:shd w:val="clear" w:color="auto" w:fill="auto"/>
          </w:tcPr>
          <w:p w:rsidR="001C6E04" w:rsidRPr="000B5AE8" w:rsidRDefault="001C6E04" w:rsidP="001C6E04">
            <w:pPr>
              <w:jc w:val="both"/>
            </w:pPr>
            <w:r w:rsidRPr="000B5AE8">
              <w:t>3-4 раза в год</w:t>
            </w:r>
          </w:p>
          <w:p w:rsidR="001C6E04" w:rsidRPr="000B5AE8" w:rsidRDefault="001C6E04" w:rsidP="001C6E04">
            <w:pPr>
              <w:jc w:val="both"/>
            </w:pPr>
            <w:r w:rsidRPr="000B5AE8">
              <w:t>По мере необходимости</w:t>
            </w:r>
          </w:p>
          <w:p w:rsidR="001C6E04" w:rsidRPr="000B5AE8" w:rsidRDefault="001C6E04" w:rsidP="001C6E04">
            <w:pPr>
              <w:jc w:val="both"/>
            </w:pPr>
            <w:r w:rsidRPr="000B5AE8">
              <w:t>1 раз в квартал</w:t>
            </w:r>
          </w:p>
        </w:tc>
      </w:tr>
      <w:tr w:rsidR="001C6E04" w:rsidRPr="000B5AE8" w:rsidTr="001C6E04">
        <w:tc>
          <w:tcPr>
            <w:tcW w:w="2628" w:type="dxa"/>
            <w:tcBorders>
              <w:top w:val="single" w:sz="4" w:space="0" w:color="000000"/>
              <w:left w:val="single" w:sz="4" w:space="0" w:color="000000"/>
              <w:bottom w:val="single" w:sz="4" w:space="0" w:color="000000"/>
            </w:tcBorders>
            <w:shd w:val="clear" w:color="auto" w:fill="auto"/>
          </w:tcPr>
          <w:p w:rsidR="001C6E04" w:rsidRPr="000B5AE8" w:rsidRDefault="001C6E04" w:rsidP="001C6E04">
            <w:pPr>
              <w:jc w:val="both"/>
            </w:pPr>
            <w:r w:rsidRPr="000B5AE8">
              <w:t>В создании условий</w:t>
            </w:r>
          </w:p>
          <w:p w:rsidR="001C6E04" w:rsidRPr="000B5AE8" w:rsidRDefault="001C6E04" w:rsidP="001C6E04">
            <w:pPr>
              <w:jc w:val="both"/>
            </w:pPr>
          </w:p>
        </w:tc>
        <w:tc>
          <w:tcPr>
            <w:tcW w:w="4320" w:type="dxa"/>
            <w:tcBorders>
              <w:top w:val="single" w:sz="4" w:space="0" w:color="000000"/>
              <w:left w:val="single" w:sz="4" w:space="0" w:color="000000"/>
              <w:bottom w:val="single" w:sz="4" w:space="0" w:color="000000"/>
            </w:tcBorders>
            <w:shd w:val="clear" w:color="auto" w:fill="auto"/>
          </w:tcPr>
          <w:p w:rsidR="001C6E04" w:rsidRPr="000B5AE8" w:rsidRDefault="001C6E04" w:rsidP="001C6E04">
            <w:pPr>
              <w:jc w:val="both"/>
            </w:pPr>
            <w:r w:rsidRPr="000B5AE8">
              <w:t>- Участие в субботниках по благоустройству территории;</w:t>
            </w:r>
          </w:p>
          <w:p w:rsidR="001C6E04" w:rsidRPr="000B5AE8" w:rsidRDefault="001C6E04" w:rsidP="001C6E04">
            <w:pPr>
              <w:jc w:val="both"/>
            </w:pPr>
            <w:r w:rsidRPr="000B5AE8">
              <w:t>-помощь в создании предметно-развивающей среды;</w:t>
            </w:r>
          </w:p>
          <w:p w:rsidR="001C6E04" w:rsidRPr="000B5AE8" w:rsidRDefault="001C6E04" w:rsidP="001C6E04">
            <w:pPr>
              <w:jc w:val="both"/>
            </w:pPr>
            <w:r w:rsidRPr="000B5AE8">
              <w:t>-оказание помощи в ремонтных работах;</w:t>
            </w:r>
          </w:p>
        </w:tc>
        <w:tc>
          <w:tcPr>
            <w:tcW w:w="2682" w:type="dxa"/>
            <w:tcBorders>
              <w:top w:val="single" w:sz="4" w:space="0" w:color="000000"/>
              <w:left w:val="single" w:sz="4" w:space="0" w:color="000000"/>
              <w:bottom w:val="single" w:sz="4" w:space="0" w:color="000000"/>
              <w:right w:val="single" w:sz="4" w:space="0" w:color="000000"/>
            </w:tcBorders>
            <w:shd w:val="clear" w:color="auto" w:fill="auto"/>
          </w:tcPr>
          <w:p w:rsidR="001C6E04" w:rsidRPr="000B5AE8" w:rsidRDefault="001C6E04" w:rsidP="001C6E04">
            <w:pPr>
              <w:jc w:val="both"/>
            </w:pPr>
            <w:r w:rsidRPr="000B5AE8">
              <w:t>2 раза в год</w:t>
            </w:r>
          </w:p>
          <w:p w:rsidR="001C6E04" w:rsidRPr="000B5AE8" w:rsidRDefault="001C6E04" w:rsidP="001C6E04">
            <w:pPr>
              <w:jc w:val="both"/>
            </w:pPr>
          </w:p>
          <w:p w:rsidR="001C6E04" w:rsidRPr="000B5AE8" w:rsidRDefault="001C6E04" w:rsidP="001C6E04">
            <w:pPr>
              <w:jc w:val="both"/>
            </w:pPr>
            <w:r w:rsidRPr="000B5AE8">
              <w:t>Постоянно</w:t>
            </w:r>
          </w:p>
          <w:p w:rsidR="001C6E04" w:rsidRPr="000B5AE8" w:rsidRDefault="001C6E04" w:rsidP="001C6E04">
            <w:pPr>
              <w:jc w:val="both"/>
            </w:pPr>
          </w:p>
          <w:p w:rsidR="001C6E04" w:rsidRPr="000B5AE8" w:rsidRDefault="001C6E04" w:rsidP="001C6E04">
            <w:pPr>
              <w:jc w:val="both"/>
            </w:pPr>
            <w:r w:rsidRPr="000B5AE8">
              <w:t>ежегодно</w:t>
            </w:r>
          </w:p>
        </w:tc>
      </w:tr>
      <w:tr w:rsidR="001C6E04" w:rsidRPr="000B5AE8" w:rsidTr="001C6E04">
        <w:tc>
          <w:tcPr>
            <w:tcW w:w="2628" w:type="dxa"/>
            <w:tcBorders>
              <w:top w:val="single" w:sz="4" w:space="0" w:color="000000"/>
              <w:left w:val="single" w:sz="4" w:space="0" w:color="000000"/>
              <w:bottom w:val="single" w:sz="4" w:space="0" w:color="000000"/>
            </w:tcBorders>
            <w:shd w:val="clear" w:color="auto" w:fill="auto"/>
          </w:tcPr>
          <w:p w:rsidR="001C6E04" w:rsidRPr="000B5AE8" w:rsidRDefault="001C6E04" w:rsidP="001C6E04">
            <w:pPr>
              <w:jc w:val="both"/>
            </w:pPr>
            <w:r w:rsidRPr="000B5AE8">
              <w:t>В управлении ДОУ</w:t>
            </w:r>
          </w:p>
        </w:tc>
        <w:tc>
          <w:tcPr>
            <w:tcW w:w="4320" w:type="dxa"/>
            <w:tcBorders>
              <w:top w:val="single" w:sz="4" w:space="0" w:color="000000"/>
              <w:left w:val="single" w:sz="4" w:space="0" w:color="000000"/>
              <w:bottom w:val="single" w:sz="4" w:space="0" w:color="000000"/>
            </w:tcBorders>
            <w:shd w:val="clear" w:color="auto" w:fill="auto"/>
          </w:tcPr>
          <w:p w:rsidR="001C6E04" w:rsidRPr="000B5AE8" w:rsidRDefault="001C6E04" w:rsidP="001C6E04">
            <w:pPr>
              <w:jc w:val="both"/>
            </w:pPr>
            <w:r w:rsidRPr="000B5AE8">
              <w:t>- участие в работе попечительского совета, родительского комитета, Совета ДОУ; педагогических советах.</w:t>
            </w:r>
          </w:p>
        </w:tc>
        <w:tc>
          <w:tcPr>
            <w:tcW w:w="2682" w:type="dxa"/>
            <w:tcBorders>
              <w:top w:val="single" w:sz="4" w:space="0" w:color="000000"/>
              <w:left w:val="single" w:sz="4" w:space="0" w:color="000000"/>
              <w:bottom w:val="single" w:sz="4" w:space="0" w:color="000000"/>
              <w:right w:val="single" w:sz="4" w:space="0" w:color="000000"/>
            </w:tcBorders>
            <w:shd w:val="clear" w:color="auto" w:fill="auto"/>
          </w:tcPr>
          <w:p w:rsidR="001C6E04" w:rsidRPr="000B5AE8" w:rsidRDefault="001C6E04" w:rsidP="001C6E04">
            <w:pPr>
              <w:jc w:val="both"/>
            </w:pPr>
            <w:r w:rsidRPr="000B5AE8">
              <w:t>По плану</w:t>
            </w:r>
          </w:p>
        </w:tc>
      </w:tr>
      <w:tr w:rsidR="001C6E04" w:rsidRPr="000B5AE8" w:rsidTr="001C6E04">
        <w:tc>
          <w:tcPr>
            <w:tcW w:w="2628" w:type="dxa"/>
            <w:tcBorders>
              <w:top w:val="single" w:sz="4" w:space="0" w:color="000000"/>
              <w:left w:val="single" w:sz="4" w:space="0" w:color="000000"/>
              <w:bottom w:val="single" w:sz="4" w:space="0" w:color="000000"/>
            </w:tcBorders>
            <w:shd w:val="clear" w:color="auto" w:fill="auto"/>
          </w:tcPr>
          <w:p w:rsidR="001C6E04" w:rsidRPr="000B5AE8" w:rsidRDefault="001C6E04" w:rsidP="001C6E04">
            <w:r w:rsidRPr="000B5AE8">
              <w:t xml:space="preserve">В просветительской деятельности, направленной на  повышение педагогической культуры, расширение </w:t>
            </w:r>
            <w:r w:rsidRPr="000B5AE8">
              <w:lastRenderedPageBreak/>
              <w:t>информационного поля родителей</w:t>
            </w:r>
          </w:p>
        </w:tc>
        <w:tc>
          <w:tcPr>
            <w:tcW w:w="4320" w:type="dxa"/>
            <w:tcBorders>
              <w:top w:val="single" w:sz="4" w:space="0" w:color="000000"/>
              <w:left w:val="single" w:sz="4" w:space="0" w:color="000000"/>
              <w:bottom w:val="single" w:sz="4" w:space="0" w:color="000000"/>
            </w:tcBorders>
            <w:shd w:val="clear" w:color="auto" w:fill="auto"/>
          </w:tcPr>
          <w:p w:rsidR="001C6E04" w:rsidRPr="000B5AE8" w:rsidRDefault="001C6E04" w:rsidP="001C6E04">
            <w:pPr>
              <w:jc w:val="both"/>
            </w:pPr>
            <w:r w:rsidRPr="000B5AE8">
              <w:lastRenderedPageBreak/>
              <w:t>-наглядная информация (стенды, папки-передвижки, семейные и групповые фотоальбомы, фоторепортажи «Из жизни группы», «Копилка добрых дел», «Мы благодарим»;</w:t>
            </w:r>
          </w:p>
          <w:p w:rsidR="001C6E04" w:rsidRPr="000B5AE8" w:rsidRDefault="001C6E04" w:rsidP="001C6E04">
            <w:pPr>
              <w:jc w:val="both"/>
            </w:pPr>
            <w:r w:rsidRPr="000B5AE8">
              <w:t>-памятки;</w:t>
            </w:r>
          </w:p>
          <w:p w:rsidR="001C6E04" w:rsidRPr="000B5AE8" w:rsidRDefault="001C6E04" w:rsidP="001C6E04">
            <w:pPr>
              <w:jc w:val="both"/>
            </w:pPr>
            <w:r w:rsidRPr="000B5AE8">
              <w:lastRenderedPageBreak/>
              <w:t>-создание странички на сайте ДОУ;</w:t>
            </w:r>
          </w:p>
          <w:p w:rsidR="001C6E04" w:rsidRPr="000B5AE8" w:rsidRDefault="001C6E04" w:rsidP="001C6E04">
            <w:pPr>
              <w:jc w:val="both"/>
            </w:pPr>
            <w:r w:rsidRPr="000B5AE8">
              <w:t>-консультации, семинары, семинары-практикумы, конференции;</w:t>
            </w:r>
          </w:p>
          <w:p w:rsidR="001C6E04" w:rsidRPr="000B5AE8" w:rsidRDefault="001C6E04" w:rsidP="001C6E04">
            <w:pPr>
              <w:jc w:val="both"/>
            </w:pPr>
            <w:r w:rsidRPr="000B5AE8">
              <w:t>- распространение опыта семейного воспитания;</w:t>
            </w:r>
          </w:p>
          <w:p w:rsidR="001C6E04" w:rsidRPr="000B5AE8" w:rsidRDefault="001C6E04" w:rsidP="001C6E04">
            <w:pPr>
              <w:jc w:val="both"/>
            </w:pPr>
            <w:r w:rsidRPr="000B5AE8">
              <w:t>-родительские собрания;</w:t>
            </w:r>
          </w:p>
          <w:p w:rsidR="001C6E04" w:rsidRPr="000B5AE8" w:rsidRDefault="001C6E04" w:rsidP="001C6E04">
            <w:pPr>
              <w:jc w:val="both"/>
            </w:pPr>
          </w:p>
        </w:tc>
        <w:tc>
          <w:tcPr>
            <w:tcW w:w="2682" w:type="dxa"/>
            <w:tcBorders>
              <w:top w:val="single" w:sz="4" w:space="0" w:color="000000"/>
              <w:left w:val="single" w:sz="4" w:space="0" w:color="000000"/>
              <w:bottom w:val="single" w:sz="4" w:space="0" w:color="000000"/>
              <w:right w:val="single" w:sz="4" w:space="0" w:color="000000"/>
            </w:tcBorders>
            <w:shd w:val="clear" w:color="auto" w:fill="auto"/>
          </w:tcPr>
          <w:p w:rsidR="001C6E04" w:rsidRPr="000B5AE8" w:rsidRDefault="001C6E04" w:rsidP="001C6E04">
            <w:pPr>
              <w:jc w:val="both"/>
            </w:pPr>
            <w:r w:rsidRPr="000B5AE8">
              <w:lastRenderedPageBreak/>
              <w:t>1 раз в квартал</w:t>
            </w:r>
          </w:p>
          <w:p w:rsidR="001C6E04" w:rsidRPr="000B5AE8" w:rsidRDefault="001C6E04" w:rsidP="001C6E04">
            <w:pPr>
              <w:jc w:val="both"/>
            </w:pPr>
          </w:p>
          <w:p w:rsidR="001C6E04" w:rsidRPr="000B5AE8" w:rsidRDefault="001C6E04" w:rsidP="001C6E04">
            <w:pPr>
              <w:jc w:val="both"/>
            </w:pPr>
          </w:p>
          <w:p w:rsidR="001C6E04" w:rsidRPr="000B5AE8" w:rsidRDefault="001C6E04" w:rsidP="001C6E04">
            <w:pPr>
              <w:jc w:val="both"/>
            </w:pPr>
            <w:r w:rsidRPr="000B5AE8">
              <w:t>Обновление постоянно</w:t>
            </w:r>
          </w:p>
          <w:p w:rsidR="001C6E04" w:rsidRPr="000B5AE8" w:rsidRDefault="001C6E04" w:rsidP="001C6E04">
            <w:pPr>
              <w:jc w:val="both"/>
            </w:pPr>
          </w:p>
          <w:p w:rsidR="001C6E04" w:rsidRPr="000B5AE8" w:rsidRDefault="001C6E04" w:rsidP="001C6E04">
            <w:pPr>
              <w:jc w:val="both"/>
            </w:pPr>
          </w:p>
          <w:p w:rsidR="001C6E04" w:rsidRPr="000B5AE8" w:rsidRDefault="001C6E04" w:rsidP="001C6E04">
            <w:pPr>
              <w:jc w:val="both"/>
            </w:pPr>
          </w:p>
          <w:p w:rsidR="001C6E04" w:rsidRPr="000B5AE8" w:rsidRDefault="001C6E04" w:rsidP="001C6E04">
            <w:pPr>
              <w:jc w:val="both"/>
            </w:pPr>
            <w:r w:rsidRPr="000B5AE8">
              <w:t>1 раз в месяц</w:t>
            </w:r>
          </w:p>
          <w:p w:rsidR="001C6E04" w:rsidRPr="000B5AE8" w:rsidRDefault="001C6E04" w:rsidP="001C6E04">
            <w:pPr>
              <w:jc w:val="both"/>
            </w:pPr>
            <w:r w:rsidRPr="000B5AE8">
              <w:t>По годовому плану</w:t>
            </w:r>
          </w:p>
          <w:p w:rsidR="001C6E04" w:rsidRPr="000B5AE8" w:rsidRDefault="001C6E04" w:rsidP="001C6E04">
            <w:pPr>
              <w:jc w:val="both"/>
            </w:pPr>
          </w:p>
          <w:p w:rsidR="001C6E04" w:rsidRPr="000B5AE8" w:rsidRDefault="001C6E04" w:rsidP="001C6E04">
            <w:pPr>
              <w:jc w:val="both"/>
            </w:pPr>
          </w:p>
          <w:p w:rsidR="001C6E04" w:rsidRPr="000B5AE8" w:rsidRDefault="001C6E04" w:rsidP="001C6E04">
            <w:pPr>
              <w:jc w:val="both"/>
            </w:pPr>
          </w:p>
          <w:p w:rsidR="001C6E04" w:rsidRPr="000B5AE8" w:rsidRDefault="001C6E04" w:rsidP="001C6E04">
            <w:pPr>
              <w:jc w:val="both"/>
            </w:pPr>
            <w:r w:rsidRPr="000B5AE8">
              <w:t>1 раз в квартал</w:t>
            </w:r>
          </w:p>
        </w:tc>
      </w:tr>
      <w:tr w:rsidR="001C6E04" w:rsidRPr="000B5AE8" w:rsidTr="001C6E04">
        <w:tc>
          <w:tcPr>
            <w:tcW w:w="2628" w:type="dxa"/>
            <w:tcBorders>
              <w:top w:val="single" w:sz="4" w:space="0" w:color="000000"/>
              <w:left w:val="single" w:sz="4" w:space="0" w:color="000000"/>
              <w:bottom w:val="single" w:sz="4" w:space="0" w:color="000000"/>
            </w:tcBorders>
            <w:shd w:val="clear" w:color="auto" w:fill="auto"/>
          </w:tcPr>
          <w:p w:rsidR="001C6E04" w:rsidRPr="000B5AE8" w:rsidRDefault="001C6E04" w:rsidP="001C6E04">
            <w:r w:rsidRPr="000B5AE8">
              <w:lastRenderedPageBreak/>
              <w:t>В воспитательно-образовательном процессе ДОУ, направленном на установление сотрудничества и партнерских отношений</w:t>
            </w:r>
          </w:p>
          <w:p w:rsidR="001C6E04" w:rsidRPr="000B5AE8" w:rsidRDefault="001C6E04" w:rsidP="001C6E04">
            <w:r w:rsidRPr="000B5AE8">
              <w:t>с целью вовлечения родителей в единое образовательное пространство</w:t>
            </w:r>
          </w:p>
          <w:p w:rsidR="001C6E04" w:rsidRPr="000B5AE8" w:rsidRDefault="001C6E04" w:rsidP="001C6E04">
            <w:pPr>
              <w:rPr>
                <w:b/>
              </w:rPr>
            </w:pPr>
          </w:p>
          <w:p w:rsidR="001C6E04" w:rsidRPr="000B5AE8" w:rsidRDefault="001C6E04" w:rsidP="001C6E04">
            <w:pPr>
              <w:rPr>
                <w:b/>
              </w:rPr>
            </w:pPr>
          </w:p>
        </w:tc>
        <w:tc>
          <w:tcPr>
            <w:tcW w:w="4320" w:type="dxa"/>
            <w:tcBorders>
              <w:top w:val="single" w:sz="4" w:space="0" w:color="000000"/>
              <w:left w:val="single" w:sz="4" w:space="0" w:color="000000"/>
              <w:bottom w:val="single" w:sz="4" w:space="0" w:color="000000"/>
            </w:tcBorders>
            <w:shd w:val="clear" w:color="auto" w:fill="auto"/>
          </w:tcPr>
          <w:p w:rsidR="001C6E04" w:rsidRPr="000B5AE8" w:rsidRDefault="001C6E04" w:rsidP="001C6E04">
            <w:pPr>
              <w:jc w:val="both"/>
            </w:pPr>
            <w:r w:rsidRPr="000B5AE8">
              <w:t>-Дни открытых дверей.</w:t>
            </w:r>
          </w:p>
          <w:p w:rsidR="001C6E04" w:rsidRPr="000B5AE8" w:rsidRDefault="001C6E04" w:rsidP="001C6E04">
            <w:pPr>
              <w:jc w:val="both"/>
            </w:pPr>
            <w:r w:rsidRPr="000B5AE8">
              <w:t>- Дни здоровья.</w:t>
            </w:r>
          </w:p>
          <w:p w:rsidR="001C6E04" w:rsidRPr="000B5AE8" w:rsidRDefault="001C6E04" w:rsidP="001C6E04">
            <w:pPr>
              <w:jc w:val="both"/>
            </w:pPr>
            <w:r w:rsidRPr="000B5AE8">
              <w:t>- Недели творчества</w:t>
            </w:r>
          </w:p>
          <w:p w:rsidR="001C6E04" w:rsidRPr="000B5AE8" w:rsidRDefault="001C6E04" w:rsidP="001C6E04">
            <w:pPr>
              <w:jc w:val="both"/>
            </w:pPr>
            <w:r w:rsidRPr="000B5AE8">
              <w:t>- Совместные праздники, развлечения.</w:t>
            </w:r>
          </w:p>
          <w:p w:rsidR="001C6E04" w:rsidRPr="000B5AE8" w:rsidRDefault="001C6E04" w:rsidP="001C6E04">
            <w:pPr>
              <w:jc w:val="both"/>
            </w:pPr>
            <w:r w:rsidRPr="000B5AE8">
              <w:t>-Встречи с интересными людьми</w:t>
            </w:r>
          </w:p>
          <w:p w:rsidR="001C6E04" w:rsidRPr="000B5AE8" w:rsidRDefault="001C6E04" w:rsidP="001C6E04">
            <w:pPr>
              <w:jc w:val="both"/>
            </w:pPr>
            <w:r w:rsidRPr="000B5AE8">
              <w:t>- Участие в творческих выставках, смотрах-конкурсах</w:t>
            </w:r>
          </w:p>
          <w:p w:rsidR="001C6E04" w:rsidRPr="000B5AE8" w:rsidRDefault="001C6E04" w:rsidP="001C6E04">
            <w:pPr>
              <w:jc w:val="both"/>
            </w:pPr>
            <w:r w:rsidRPr="000B5AE8">
              <w:t>- Мероприятия с родителями в рамках проектной деятельности</w:t>
            </w:r>
          </w:p>
          <w:p w:rsidR="001C6E04" w:rsidRPr="000B5AE8" w:rsidRDefault="001C6E04" w:rsidP="001C6E04">
            <w:pPr>
              <w:jc w:val="both"/>
            </w:pPr>
            <w:r w:rsidRPr="000B5AE8">
              <w:t>- Творческие отчеты кружков</w:t>
            </w:r>
          </w:p>
          <w:p w:rsidR="001C6E04" w:rsidRPr="000B5AE8" w:rsidRDefault="001C6E04" w:rsidP="001C6E04">
            <w:pPr>
              <w:jc w:val="both"/>
            </w:pPr>
          </w:p>
        </w:tc>
        <w:tc>
          <w:tcPr>
            <w:tcW w:w="2682" w:type="dxa"/>
            <w:tcBorders>
              <w:top w:val="single" w:sz="4" w:space="0" w:color="000000"/>
              <w:left w:val="single" w:sz="4" w:space="0" w:color="000000"/>
              <w:bottom w:val="single" w:sz="4" w:space="0" w:color="000000"/>
              <w:right w:val="single" w:sz="4" w:space="0" w:color="000000"/>
            </w:tcBorders>
            <w:shd w:val="clear" w:color="auto" w:fill="auto"/>
          </w:tcPr>
          <w:p w:rsidR="001C6E04" w:rsidRPr="000B5AE8" w:rsidRDefault="001C6E04" w:rsidP="001C6E04">
            <w:pPr>
              <w:jc w:val="both"/>
            </w:pPr>
            <w:r w:rsidRPr="000B5AE8">
              <w:t>2 раза в год</w:t>
            </w:r>
          </w:p>
          <w:p w:rsidR="001C6E04" w:rsidRPr="000B5AE8" w:rsidRDefault="001C6E04" w:rsidP="001C6E04">
            <w:pPr>
              <w:jc w:val="both"/>
            </w:pPr>
            <w:r w:rsidRPr="000B5AE8">
              <w:t>1 раз в квартал</w:t>
            </w:r>
          </w:p>
          <w:p w:rsidR="001C6E04" w:rsidRPr="000B5AE8" w:rsidRDefault="001C6E04" w:rsidP="001C6E04">
            <w:pPr>
              <w:jc w:val="both"/>
            </w:pPr>
            <w:r w:rsidRPr="000B5AE8">
              <w:t>2 раза в год</w:t>
            </w:r>
          </w:p>
          <w:p w:rsidR="001C6E04" w:rsidRPr="000B5AE8" w:rsidRDefault="001C6E04" w:rsidP="001C6E04">
            <w:pPr>
              <w:jc w:val="both"/>
            </w:pPr>
            <w:r w:rsidRPr="000B5AE8">
              <w:t>По плану</w:t>
            </w:r>
          </w:p>
          <w:p w:rsidR="001C6E04" w:rsidRPr="000B5AE8" w:rsidRDefault="001C6E04" w:rsidP="001C6E04">
            <w:pPr>
              <w:jc w:val="both"/>
            </w:pPr>
            <w:r w:rsidRPr="000B5AE8">
              <w:t>По плану</w:t>
            </w:r>
          </w:p>
          <w:p w:rsidR="001C6E04" w:rsidRPr="000B5AE8" w:rsidRDefault="001C6E04" w:rsidP="001C6E04">
            <w:pPr>
              <w:jc w:val="both"/>
            </w:pPr>
            <w:r w:rsidRPr="000B5AE8">
              <w:t>1 раз в квартал</w:t>
            </w:r>
          </w:p>
          <w:p w:rsidR="001C6E04" w:rsidRPr="000B5AE8" w:rsidRDefault="001C6E04" w:rsidP="001C6E04">
            <w:pPr>
              <w:jc w:val="both"/>
            </w:pPr>
            <w:r w:rsidRPr="000B5AE8">
              <w:t>Постоянно по годовому плану</w:t>
            </w:r>
          </w:p>
          <w:p w:rsidR="001C6E04" w:rsidRPr="000B5AE8" w:rsidRDefault="001C6E04" w:rsidP="001C6E04">
            <w:pPr>
              <w:jc w:val="both"/>
            </w:pPr>
            <w:r w:rsidRPr="000B5AE8">
              <w:t>2-3 раза в год</w:t>
            </w:r>
          </w:p>
          <w:p w:rsidR="001C6E04" w:rsidRPr="000B5AE8" w:rsidRDefault="001C6E04" w:rsidP="001C6E04">
            <w:pPr>
              <w:jc w:val="both"/>
            </w:pPr>
          </w:p>
          <w:p w:rsidR="001C6E04" w:rsidRPr="000B5AE8" w:rsidRDefault="001C6E04" w:rsidP="001C6E04">
            <w:pPr>
              <w:jc w:val="both"/>
            </w:pPr>
            <w:r w:rsidRPr="000B5AE8">
              <w:t>1 раз в год</w:t>
            </w:r>
          </w:p>
        </w:tc>
      </w:tr>
    </w:tbl>
    <w:p w:rsidR="001C6E04" w:rsidRDefault="001C6E04" w:rsidP="001C6E04">
      <w:pPr>
        <w:autoSpaceDE w:val="0"/>
        <w:jc w:val="both"/>
        <w:rPr>
          <w:b/>
        </w:rPr>
      </w:pPr>
    </w:p>
    <w:p w:rsidR="001C6E04" w:rsidRDefault="001C6E04" w:rsidP="001C6E04">
      <w:pPr>
        <w:autoSpaceDE w:val="0"/>
        <w:jc w:val="both"/>
        <w:rPr>
          <w:b/>
        </w:rPr>
      </w:pPr>
    </w:p>
    <w:p w:rsidR="001C6E04" w:rsidRPr="00CB0880" w:rsidRDefault="00192458" w:rsidP="001C6E04">
      <w:pPr>
        <w:ind w:left="360"/>
        <w:jc w:val="both"/>
        <w:rPr>
          <w:b/>
          <w:spacing w:val="7"/>
        </w:rPr>
      </w:pPr>
      <w:r>
        <w:rPr>
          <w:b/>
          <w:spacing w:val="7"/>
        </w:rPr>
        <w:t>2.11. Коррекционно-развивающая</w:t>
      </w:r>
      <w:r w:rsidR="00D27C14" w:rsidRPr="00CB0880">
        <w:rPr>
          <w:b/>
          <w:spacing w:val="7"/>
        </w:rPr>
        <w:t xml:space="preserve"> работ</w:t>
      </w:r>
      <w:r>
        <w:rPr>
          <w:b/>
          <w:spacing w:val="7"/>
        </w:rPr>
        <w:t>а</w:t>
      </w:r>
    </w:p>
    <w:p w:rsidR="00E7720F" w:rsidRPr="000E5B23" w:rsidRDefault="000215C1" w:rsidP="00E7720F">
      <w:pPr>
        <w:pStyle w:val="a9"/>
        <w:rPr>
          <w:rFonts w:ascii="Times New Roman" w:hAnsi="Times New Roman"/>
          <w:sz w:val="24"/>
          <w:szCs w:val="24"/>
          <w:lang w:val="ru-RU"/>
        </w:rPr>
      </w:pPr>
      <w:r w:rsidRPr="000E5B23">
        <w:rPr>
          <w:rFonts w:ascii="Times New Roman" w:hAnsi="Times New Roman"/>
          <w:sz w:val="24"/>
          <w:szCs w:val="24"/>
          <w:lang w:val="ru-RU"/>
        </w:rPr>
        <w:t>Важным   компонентом   в   образовательном  процессе   ДОУ   является   коррекционно- развивающее    обучение   и   воспитание,   позволяющие    решать    задачи  своевременной эффективной помощи детям с ограниченными возможностями здоровья.</w:t>
      </w:r>
      <w:r w:rsidR="00E7720F" w:rsidRPr="000E5B23">
        <w:rPr>
          <w:rFonts w:ascii="Times New Roman" w:hAnsi="Times New Roman"/>
          <w:color w:val="000000"/>
          <w:sz w:val="24"/>
          <w:szCs w:val="24"/>
          <w:lang w:val="ru-RU"/>
        </w:rPr>
        <w:t xml:space="preserve"> КРР и (или) инклюзивное образование в ДОО направлено на обеспечение коррекции нарушений развития у различных категорий детей (целевые группы), включая детей с ООП, в том числе детей с ОВЗ и детей-инвалидов; оказание им квалифицированной помощи в освоении Программы, их разностороннее развитие с учётом возрастных и индивидуальных особенностей, социальной адаптации.</w:t>
      </w:r>
    </w:p>
    <w:p w:rsidR="000215C1" w:rsidRDefault="00E7720F" w:rsidP="00E7720F">
      <w:pPr>
        <w:pStyle w:val="a9"/>
        <w:rPr>
          <w:rFonts w:ascii="Times New Roman" w:hAnsi="Times New Roman"/>
          <w:color w:val="000000"/>
          <w:sz w:val="24"/>
          <w:szCs w:val="24"/>
          <w:lang w:val="ru-RU"/>
        </w:rPr>
      </w:pPr>
      <w:bookmarkStart w:id="36" w:name="bookmark640"/>
      <w:bookmarkEnd w:id="36"/>
      <w:r w:rsidRPr="00E7720F">
        <w:rPr>
          <w:rFonts w:ascii="Times New Roman" w:hAnsi="Times New Roman"/>
          <w:color w:val="000000"/>
          <w:sz w:val="24"/>
          <w:szCs w:val="24"/>
          <w:lang w:val="ru-RU"/>
        </w:rPr>
        <w:t>КРР объединяет комплекс мер по психолого-педагогическому сопровождению обучающихся, включающий психолого-педагогическое обследование, проведение индивидуальных и групповых коррекционно</w:t>
      </w:r>
      <w:r w:rsidRPr="00E7720F">
        <w:rPr>
          <w:rFonts w:ascii="Times New Roman" w:hAnsi="Times New Roman"/>
          <w:color w:val="000000"/>
          <w:sz w:val="24"/>
          <w:szCs w:val="24"/>
          <w:lang w:val="ru-RU"/>
        </w:rPr>
        <w:softHyphen/>
      </w:r>
      <w:r w:rsidR="00190998">
        <w:rPr>
          <w:rFonts w:ascii="Times New Roman" w:hAnsi="Times New Roman"/>
          <w:color w:val="000000"/>
          <w:sz w:val="24"/>
          <w:szCs w:val="24"/>
          <w:lang w:val="ru-RU"/>
        </w:rPr>
        <w:t>-</w:t>
      </w:r>
      <w:r w:rsidRPr="00E7720F">
        <w:rPr>
          <w:rFonts w:ascii="Times New Roman" w:hAnsi="Times New Roman"/>
          <w:color w:val="000000"/>
          <w:sz w:val="24"/>
          <w:szCs w:val="24"/>
          <w:lang w:val="ru-RU"/>
        </w:rPr>
        <w:t>развивающих занятий, а также мониторинг динамики их развития. КРР в ДОО осуществляют педагоги, педагоги-психологи, учителя-дефектологи, учителя- логопеды и другие квалифицированные специалисты</w:t>
      </w:r>
    </w:p>
    <w:p w:rsidR="00E7720F" w:rsidRPr="002D0635" w:rsidRDefault="00E7720F" w:rsidP="00E7720F">
      <w:pPr>
        <w:pStyle w:val="40"/>
        <w:tabs>
          <w:tab w:val="left" w:pos="1388"/>
        </w:tabs>
        <w:spacing w:after="100" w:line="383" w:lineRule="exact"/>
        <w:jc w:val="both"/>
        <w:rPr>
          <w:i/>
          <w:sz w:val="24"/>
          <w:szCs w:val="24"/>
        </w:rPr>
      </w:pPr>
      <w:r w:rsidRPr="002D0635">
        <w:rPr>
          <w:i/>
          <w:color w:val="000000"/>
          <w:sz w:val="24"/>
          <w:szCs w:val="24"/>
        </w:rPr>
        <w:t>Задачи КРР на уровне ДО:</w:t>
      </w:r>
    </w:p>
    <w:p w:rsidR="00E7720F" w:rsidRPr="00E7720F" w:rsidRDefault="000F1410" w:rsidP="000F1410">
      <w:pPr>
        <w:pStyle w:val="40"/>
        <w:spacing w:after="100"/>
        <w:jc w:val="both"/>
        <w:rPr>
          <w:sz w:val="24"/>
          <w:szCs w:val="24"/>
        </w:rPr>
      </w:pPr>
      <w:r>
        <w:rPr>
          <w:color w:val="000000"/>
          <w:sz w:val="24"/>
          <w:szCs w:val="24"/>
        </w:rPr>
        <w:t xml:space="preserve">- </w:t>
      </w:r>
      <w:r w:rsidR="00E7720F" w:rsidRPr="00E7720F">
        <w:rPr>
          <w:color w:val="000000"/>
          <w:sz w:val="24"/>
          <w:szCs w:val="24"/>
        </w:rPr>
        <w:t xml:space="preserve">определение ООП обучающихся, в том числе с </w:t>
      </w:r>
      <w:r w:rsidR="00E7720F">
        <w:rPr>
          <w:color w:val="000000"/>
          <w:sz w:val="24"/>
          <w:szCs w:val="24"/>
        </w:rPr>
        <w:t>трудностями освоения П</w:t>
      </w:r>
      <w:r w:rsidR="00E7720F" w:rsidRPr="00E7720F">
        <w:rPr>
          <w:color w:val="000000"/>
          <w:sz w:val="24"/>
          <w:szCs w:val="24"/>
        </w:rPr>
        <w:t>рограммы и социализации в ДОО;</w:t>
      </w:r>
    </w:p>
    <w:p w:rsidR="00E7720F" w:rsidRPr="00E7720F" w:rsidRDefault="000F1410" w:rsidP="000F1410">
      <w:pPr>
        <w:pStyle w:val="40"/>
        <w:spacing w:after="100"/>
        <w:jc w:val="both"/>
        <w:rPr>
          <w:sz w:val="24"/>
          <w:szCs w:val="24"/>
        </w:rPr>
      </w:pPr>
      <w:r>
        <w:rPr>
          <w:color w:val="000000"/>
          <w:sz w:val="24"/>
          <w:szCs w:val="24"/>
        </w:rPr>
        <w:t xml:space="preserve">- </w:t>
      </w:r>
      <w:r w:rsidR="00E7720F" w:rsidRPr="00E7720F">
        <w:rPr>
          <w:color w:val="000000"/>
          <w:sz w:val="24"/>
          <w:szCs w:val="24"/>
        </w:rPr>
        <w:t>своевременное выявление обучающихся с трудностями социальной адаптации, обусловленными различными причинами;</w:t>
      </w:r>
    </w:p>
    <w:p w:rsidR="00E7720F" w:rsidRPr="00E7720F" w:rsidRDefault="000F1410" w:rsidP="000F1410">
      <w:pPr>
        <w:pStyle w:val="40"/>
        <w:spacing w:after="100"/>
        <w:jc w:val="both"/>
        <w:rPr>
          <w:sz w:val="24"/>
          <w:szCs w:val="24"/>
        </w:rPr>
      </w:pPr>
      <w:r>
        <w:rPr>
          <w:color w:val="000000"/>
          <w:sz w:val="24"/>
          <w:szCs w:val="24"/>
        </w:rPr>
        <w:t xml:space="preserve">- </w:t>
      </w:r>
      <w:r w:rsidR="00E7720F" w:rsidRPr="00E7720F">
        <w:rPr>
          <w:color w:val="000000"/>
          <w:sz w:val="24"/>
          <w:szCs w:val="24"/>
        </w:rPr>
        <w:t>осуществление индивидуально ориентированной психолого-педагогической помощи обучающимся с учётом особенностей их психического и (или) физического развития, индивидуальных возможностей и потребностей (в соответствии с рекомендациями психолого-медико-педагогической комиссии или психолого</w:t>
      </w:r>
      <w:r w:rsidR="00E7720F" w:rsidRPr="00E7720F">
        <w:rPr>
          <w:color w:val="000000"/>
          <w:sz w:val="24"/>
          <w:szCs w:val="24"/>
        </w:rPr>
        <w:softHyphen/>
        <w:t>педагогического консилиума образоват</w:t>
      </w:r>
      <w:r w:rsidR="00E7720F">
        <w:rPr>
          <w:color w:val="000000"/>
          <w:sz w:val="24"/>
          <w:szCs w:val="24"/>
        </w:rPr>
        <w:t>ельной организации</w:t>
      </w:r>
      <w:r w:rsidR="00E7720F" w:rsidRPr="00E7720F">
        <w:rPr>
          <w:color w:val="000000"/>
          <w:sz w:val="24"/>
          <w:szCs w:val="24"/>
        </w:rPr>
        <w:t>;</w:t>
      </w:r>
    </w:p>
    <w:p w:rsidR="00E7720F" w:rsidRPr="00E7720F" w:rsidRDefault="000F1410" w:rsidP="000F1410">
      <w:pPr>
        <w:pStyle w:val="40"/>
        <w:spacing w:after="100"/>
        <w:jc w:val="both"/>
        <w:rPr>
          <w:sz w:val="24"/>
          <w:szCs w:val="24"/>
        </w:rPr>
      </w:pPr>
      <w:r>
        <w:rPr>
          <w:color w:val="000000"/>
          <w:sz w:val="24"/>
          <w:szCs w:val="24"/>
        </w:rPr>
        <w:t xml:space="preserve">- </w:t>
      </w:r>
      <w:r w:rsidR="00E7720F" w:rsidRPr="00E7720F">
        <w:rPr>
          <w:color w:val="000000"/>
          <w:sz w:val="24"/>
          <w:szCs w:val="24"/>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rsidR="00E7720F" w:rsidRPr="00E7720F" w:rsidRDefault="000F1410" w:rsidP="000F1410">
      <w:pPr>
        <w:pStyle w:val="40"/>
        <w:spacing w:after="100"/>
        <w:jc w:val="both"/>
        <w:rPr>
          <w:sz w:val="24"/>
          <w:szCs w:val="24"/>
        </w:rPr>
      </w:pPr>
      <w:r>
        <w:rPr>
          <w:color w:val="000000"/>
          <w:sz w:val="24"/>
          <w:szCs w:val="24"/>
        </w:rPr>
        <w:t xml:space="preserve">- </w:t>
      </w:r>
      <w:r w:rsidR="00E7720F" w:rsidRPr="00E7720F">
        <w:rPr>
          <w:color w:val="000000"/>
          <w:sz w:val="24"/>
          <w:szCs w:val="24"/>
        </w:rPr>
        <w:t>содействие поиску и отбору одаренных обучающихся, их творческому развитию;</w:t>
      </w:r>
    </w:p>
    <w:p w:rsidR="00E7720F" w:rsidRPr="00E7720F" w:rsidRDefault="000F1410" w:rsidP="000F1410">
      <w:pPr>
        <w:pStyle w:val="40"/>
        <w:spacing w:after="100"/>
        <w:jc w:val="both"/>
        <w:rPr>
          <w:sz w:val="24"/>
          <w:szCs w:val="24"/>
        </w:rPr>
      </w:pPr>
      <w:r>
        <w:rPr>
          <w:color w:val="000000"/>
          <w:sz w:val="24"/>
          <w:szCs w:val="24"/>
        </w:rPr>
        <w:t xml:space="preserve">- </w:t>
      </w:r>
      <w:r w:rsidR="00E7720F" w:rsidRPr="00E7720F">
        <w:rPr>
          <w:color w:val="000000"/>
          <w:sz w:val="24"/>
          <w:szCs w:val="24"/>
        </w:rPr>
        <w:t>выявление детей с проблемами развития эмоциональной и интеллектуальной сферы;</w:t>
      </w:r>
    </w:p>
    <w:p w:rsidR="00A36878" w:rsidRDefault="000F1410" w:rsidP="000F1410">
      <w:pPr>
        <w:pStyle w:val="40"/>
        <w:spacing w:after="100"/>
        <w:jc w:val="both"/>
        <w:rPr>
          <w:sz w:val="24"/>
          <w:szCs w:val="24"/>
        </w:rPr>
      </w:pPr>
      <w:r>
        <w:rPr>
          <w:color w:val="000000"/>
          <w:sz w:val="24"/>
          <w:szCs w:val="24"/>
        </w:rPr>
        <w:lastRenderedPageBreak/>
        <w:t xml:space="preserve">- </w:t>
      </w:r>
      <w:r w:rsidR="00E7720F" w:rsidRPr="00E7720F">
        <w:rPr>
          <w:color w:val="000000"/>
          <w:sz w:val="24"/>
          <w:szCs w:val="24"/>
        </w:rPr>
        <w:t>реализация комплекса индивидуально ориентированных мер по ослаблению, снижению или устранению отклонений в развитии и проблем поведения.</w:t>
      </w:r>
    </w:p>
    <w:p w:rsidR="00A36878" w:rsidRPr="00A36878" w:rsidRDefault="00A36878" w:rsidP="00A36878">
      <w:pPr>
        <w:pStyle w:val="40"/>
        <w:spacing w:after="100"/>
        <w:rPr>
          <w:sz w:val="24"/>
          <w:szCs w:val="24"/>
        </w:rPr>
      </w:pPr>
      <w:r w:rsidRPr="00A36878">
        <w:rPr>
          <w:sz w:val="24"/>
          <w:szCs w:val="24"/>
        </w:rPr>
        <w:t xml:space="preserve">КРР организуется: </w:t>
      </w:r>
    </w:p>
    <w:p w:rsidR="00A36878" w:rsidRPr="00A36878" w:rsidRDefault="00A36878" w:rsidP="00A36878">
      <w:pPr>
        <w:pStyle w:val="40"/>
        <w:spacing w:after="100"/>
        <w:rPr>
          <w:sz w:val="24"/>
          <w:szCs w:val="24"/>
        </w:rPr>
      </w:pPr>
      <w:r w:rsidRPr="00A36878">
        <w:rPr>
          <w:sz w:val="24"/>
          <w:szCs w:val="24"/>
        </w:rPr>
        <w:t>- по обоснованному запросу педагого</w:t>
      </w:r>
      <w:r>
        <w:rPr>
          <w:sz w:val="24"/>
          <w:szCs w:val="24"/>
        </w:rPr>
        <w:t>в и родителей (законных предста</w:t>
      </w:r>
      <w:r w:rsidRPr="00A36878">
        <w:rPr>
          <w:sz w:val="24"/>
          <w:szCs w:val="24"/>
        </w:rPr>
        <w:t xml:space="preserve">вителей); </w:t>
      </w:r>
    </w:p>
    <w:p w:rsidR="00A36878" w:rsidRPr="00A36878" w:rsidRDefault="00A36878" w:rsidP="00A36878">
      <w:pPr>
        <w:pStyle w:val="40"/>
        <w:spacing w:after="100"/>
        <w:rPr>
          <w:sz w:val="24"/>
          <w:szCs w:val="24"/>
        </w:rPr>
      </w:pPr>
      <w:r w:rsidRPr="00A36878">
        <w:rPr>
          <w:sz w:val="24"/>
          <w:szCs w:val="24"/>
        </w:rPr>
        <w:t>- на основании результатов психологической диагностики; на основании рекомендаций ППК.</w:t>
      </w:r>
    </w:p>
    <w:p w:rsidR="00A36878" w:rsidRPr="00A36878" w:rsidRDefault="00A36878" w:rsidP="00A36878">
      <w:pPr>
        <w:pStyle w:val="40"/>
        <w:spacing w:after="100"/>
        <w:rPr>
          <w:sz w:val="24"/>
          <w:szCs w:val="24"/>
        </w:rPr>
      </w:pPr>
      <w:r w:rsidRPr="00A36878">
        <w:rPr>
          <w:sz w:val="24"/>
          <w:szCs w:val="24"/>
        </w:rPr>
        <w:t xml:space="preserve"> КРР в ДОО реализуется в форме групповых и (или) индивидуальных коррекционно-развивающих занятий. Выбор конкретной программы коррекционно-развивающих мероприятий</w:t>
      </w:r>
      <w:r>
        <w:rPr>
          <w:sz w:val="24"/>
          <w:szCs w:val="24"/>
        </w:rPr>
        <w:t>, их количестве, форме организа</w:t>
      </w:r>
      <w:r w:rsidRPr="00A36878">
        <w:rPr>
          <w:sz w:val="24"/>
          <w:szCs w:val="24"/>
        </w:rPr>
        <w:t>ции, методов и технологий реализации определяется ДОО самостоятельно, исходя из возрастных особенностей и ООП обучающихся.</w:t>
      </w:r>
    </w:p>
    <w:p w:rsidR="00A36878" w:rsidRPr="00A36878" w:rsidRDefault="00A36878" w:rsidP="00A36878">
      <w:pPr>
        <w:pStyle w:val="40"/>
        <w:spacing w:after="100"/>
        <w:rPr>
          <w:sz w:val="24"/>
          <w:szCs w:val="24"/>
        </w:rPr>
      </w:pPr>
      <w:r w:rsidRPr="00A36878">
        <w:rPr>
          <w:sz w:val="24"/>
          <w:szCs w:val="24"/>
        </w:rPr>
        <w:t xml:space="preserve"> </w:t>
      </w:r>
      <w:r w:rsidRPr="002D0635">
        <w:rPr>
          <w:i/>
          <w:sz w:val="24"/>
          <w:szCs w:val="24"/>
        </w:rPr>
        <w:t>Содержание КРР</w:t>
      </w:r>
      <w:r w:rsidRPr="00A36878">
        <w:rPr>
          <w:sz w:val="24"/>
          <w:szCs w:val="24"/>
        </w:rPr>
        <w:t xml:space="preserve"> для каждого обучающегося определяется с учётом его ООП на основе рекомендаций ППК ДОО.</w:t>
      </w:r>
    </w:p>
    <w:p w:rsidR="00A36878" w:rsidRPr="00A36878" w:rsidRDefault="00A36878" w:rsidP="00A36878">
      <w:pPr>
        <w:pStyle w:val="40"/>
        <w:spacing w:after="100"/>
        <w:rPr>
          <w:sz w:val="24"/>
          <w:szCs w:val="24"/>
        </w:rPr>
      </w:pPr>
      <w:r w:rsidRPr="00A36878">
        <w:rPr>
          <w:sz w:val="24"/>
          <w:szCs w:val="24"/>
        </w:rPr>
        <w:t xml:space="preserve"> В образовательной практике определяются нижеследующие категории целевых групп обучающихся для оказания им</w:t>
      </w:r>
      <w:r w:rsidR="000F1410">
        <w:rPr>
          <w:sz w:val="24"/>
          <w:szCs w:val="24"/>
        </w:rPr>
        <w:t xml:space="preserve"> адресной психологи</w:t>
      </w:r>
      <w:r w:rsidRPr="00A36878">
        <w:rPr>
          <w:sz w:val="24"/>
          <w:szCs w:val="24"/>
        </w:rPr>
        <w:t>ческой помощи и включения их в програм</w:t>
      </w:r>
      <w:r w:rsidR="000F1410">
        <w:rPr>
          <w:sz w:val="24"/>
          <w:szCs w:val="24"/>
        </w:rPr>
        <w:t>мы психолого-педагогического со</w:t>
      </w:r>
      <w:r w:rsidRPr="00A36878">
        <w:rPr>
          <w:sz w:val="24"/>
          <w:szCs w:val="24"/>
        </w:rPr>
        <w:t>провождения:</w:t>
      </w:r>
    </w:p>
    <w:p w:rsidR="00A36878" w:rsidRPr="00A36878" w:rsidRDefault="00A36878" w:rsidP="00A36878">
      <w:pPr>
        <w:pStyle w:val="40"/>
        <w:spacing w:after="100"/>
        <w:rPr>
          <w:sz w:val="24"/>
          <w:szCs w:val="24"/>
        </w:rPr>
      </w:pPr>
      <w:r w:rsidRPr="00A36878">
        <w:rPr>
          <w:sz w:val="24"/>
          <w:szCs w:val="24"/>
        </w:rPr>
        <w:t>1) нормотипичные дети с нормативным кризисом развития;</w:t>
      </w:r>
    </w:p>
    <w:p w:rsidR="00A36878" w:rsidRPr="00A36878" w:rsidRDefault="00A36878" w:rsidP="00A36878">
      <w:pPr>
        <w:pStyle w:val="40"/>
        <w:spacing w:after="100"/>
        <w:rPr>
          <w:sz w:val="24"/>
          <w:szCs w:val="24"/>
        </w:rPr>
      </w:pPr>
      <w:r w:rsidRPr="00A36878">
        <w:rPr>
          <w:sz w:val="24"/>
          <w:szCs w:val="24"/>
        </w:rPr>
        <w:t>2) обучающиеся с ООП:</w:t>
      </w:r>
    </w:p>
    <w:p w:rsidR="00A36878" w:rsidRPr="00A36878" w:rsidRDefault="00A36878" w:rsidP="00A36878">
      <w:pPr>
        <w:pStyle w:val="40"/>
        <w:spacing w:after="100"/>
        <w:rPr>
          <w:sz w:val="24"/>
          <w:szCs w:val="24"/>
        </w:rPr>
      </w:pPr>
      <w:r w:rsidRPr="00A36878">
        <w:rPr>
          <w:sz w:val="24"/>
          <w:szCs w:val="24"/>
        </w:rPr>
        <w:t>- с ОВЗ и (или) инвалидностью, получ</w:t>
      </w:r>
      <w:r w:rsidR="000F1410">
        <w:rPr>
          <w:sz w:val="24"/>
          <w:szCs w:val="24"/>
        </w:rPr>
        <w:t>ившие статус в порядке, установ</w:t>
      </w:r>
      <w:r w:rsidRPr="00A36878">
        <w:rPr>
          <w:sz w:val="24"/>
          <w:szCs w:val="24"/>
        </w:rPr>
        <w:t>ленном законодательством Российской Федерации;</w:t>
      </w:r>
    </w:p>
    <w:p w:rsidR="00A36878" w:rsidRPr="00A36878" w:rsidRDefault="00A36878" w:rsidP="00A36878">
      <w:pPr>
        <w:pStyle w:val="40"/>
        <w:spacing w:after="100"/>
        <w:rPr>
          <w:sz w:val="24"/>
          <w:szCs w:val="24"/>
        </w:rPr>
      </w:pPr>
      <w:r w:rsidRPr="00A36878">
        <w:rPr>
          <w:sz w:val="24"/>
          <w:szCs w:val="24"/>
        </w:rPr>
        <w:t>- обучающиеся по индивидуальному</w:t>
      </w:r>
      <w:r w:rsidR="000F1410">
        <w:rPr>
          <w:sz w:val="24"/>
          <w:szCs w:val="24"/>
        </w:rPr>
        <w:t xml:space="preserve"> учебному плану (учебному распи</w:t>
      </w:r>
      <w:r w:rsidRPr="00A36878">
        <w:rPr>
          <w:sz w:val="24"/>
          <w:szCs w:val="24"/>
        </w:rPr>
        <w:t>санию) на основании медицинского заключ</w:t>
      </w:r>
      <w:r w:rsidR="000F1410">
        <w:rPr>
          <w:sz w:val="24"/>
          <w:szCs w:val="24"/>
        </w:rPr>
        <w:t>ения (дети, находящиеся под дис</w:t>
      </w:r>
      <w:r w:rsidRPr="00A36878">
        <w:rPr>
          <w:sz w:val="24"/>
          <w:szCs w:val="24"/>
        </w:rPr>
        <w:t>пансерным наблюдением, в т.ч. часто болеющие дети); часто болеющие дети характеризуются повышенной заболеваемостью острыми респираторными инфекциями, которые не связаны с врожд</w:t>
      </w:r>
      <w:r w:rsidR="000F1410">
        <w:rPr>
          <w:sz w:val="24"/>
          <w:szCs w:val="24"/>
        </w:rPr>
        <w:t>енными и наследственными состоя</w:t>
      </w:r>
      <w:r w:rsidRPr="00A36878">
        <w:rPr>
          <w:sz w:val="24"/>
          <w:szCs w:val="24"/>
        </w:rPr>
        <w:t>ниями, приводящими к большому количес</w:t>
      </w:r>
      <w:r w:rsidR="000F1410">
        <w:rPr>
          <w:sz w:val="24"/>
          <w:szCs w:val="24"/>
        </w:rPr>
        <w:t>тву пропусков ребёнком в посеще</w:t>
      </w:r>
      <w:r w:rsidRPr="00A36878">
        <w:rPr>
          <w:sz w:val="24"/>
          <w:szCs w:val="24"/>
        </w:rPr>
        <w:t>нии ДОО;</w:t>
      </w:r>
    </w:p>
    <w:p w:rsidR="00A36878" w:rsidRPr="00A36878" w:rsidRDefault="00A36878" w:rsidP="00A36878">
      <w:pPr>
        <w:pStyle w:val="40"/>
        <w:spacing w:after="100"/>
        <w:rPr>
          <w:sz w:val="24"/>
          <w:szCs w:val="24"/>
        </w:rPr>
      </w:pPr>
      <w:r w:rsidRPr="00A36878">
        <w:rPr>
          <w:sz w:val="24"/>
          <w:szCs w:val="24"/>
        </w:rPr>
        <w:t>- обучающиеся, испытывающие трудности в освоении образовательных программ, развитии, социальной адаптации;</w:t>
      </w:r>
    </w:p>
    <w:p w:rsidR="00A36878" w:rsidRPr="00A36878" w:rsidRDefault="00A36878" w:rsidP="00A36878">
      <w:pPr>
        <w:pStyle w:val="40"/>
        <w:spacing w:after="100"/>
        <w:rPr>
          <w:sz w:val="24"/>
          <w:szCs w:val="24"/>
        </w:rPr>
      </w:pPr>
      <w:r w:rsidRPr="00A36878">
        <w:rPr>
          <w:sz w:val="24"/>
          <w:szCs w:val="24"/>
        </w:rPr>
        <w:t>- одаренные обучающиеся;</w:t>
      </w:r>
    </w:p>
    <w:p w:rsidR="00A36878" w:rsidRPr="00A36878" w:rsidRDefault="00A36878" w:rsidP="00A36878">
      <w:pPr>
        <w:pStyle w:val="40"/>
        <w:spacing w:after="100"/>
        <w:rPr>
          <w:sz w:val="24"/>
          <w:szCs w:val="24"/>
        </w:rPr>
      </w:pPr>
      <w:r w:rsidRPr="00A36878">
        <w:rPr>
          <w:sz w:val="24"/>
          <w:szCs w:val="24"/>
        </w:rPr>
        <w:t>3) дети и (или) семьи, находящиеся в трудной жизненной ситуации, признанные таковыми в нормативно установленном порядке;</w:t>
      </w:r>
    </w:p>
    <w:p w:rsidR="00A36878" w:rsidRPr="00A36878" w:rsidRDefault="00A36878" w:rsidP="00A36878">
      <w:pPr>
        <w:pStyle w:val="40"/>
        <w:spacing w:after="100"/>
        <w:rPr>
          <w:sz w:val="24"/>
          <w:szCs w:val="24"/>
        </w:rPr>
      </w:pPr>
      <w:r w:rsidRPr="00A36878">
        <w:rPr>
          <w:sz w:val="24"/>
          <w:szCs w:val="24"/>
        </w:rPr>
        <w:t>4) дети и (или) семьи, находящиеся в социально опасном положении (безнадзорные, беспризорные, склонные к</w:t>
      </w:r>
      <w:r w:rsidR="000F1410">
        <w:rPr>
          <w:sz w:val="24"/>
          <w:szCs w:val="24"/>
        </w:rPr>
        <w:t xml:space="preserve"> бродяжничеству), признанные та</w:t>
      </w:r>
      <w:r w:rsidRPr="00A36878">
        <w:rPr>
          <w:sz w:val="24"/>
          <w:szCs w:val="24"/>
        </w:rPr>
        <w:t>ковыми в нормативно установленном порядке;</w:t>
      </w:r>
    </w:p>
    <w:p w:rsidR="00A36878" w:rsidRPr="00A36878" w:rsidRDefault="00A36878" w:rsidP="00A36878">
      <w:pPr>
        <w:pStyle w:val="40"/>
        <w:spacing w:after="100"/>
        <w:rPr>
          <w:sz w:val="24"/>
          <w:szCs w:val="24"/>
        </w:rPr>
      </w:pPr>
      <w:r w:rsidRPr="00A36878">
        <w:rPr>
          <w:sz w:val="24"/>
          <w:szCs w:val="24"/>
        </w:rPr>
        <w:t xml:space="preserve">5) обучающиеся «группы риска»: проявляющие комплекс выраженных факторов риска негативных проявлений (импульсивность, агрессивность, </w:t>
      </w:r>
      <w:r w:rsidR="000F1410">
        <w:rPr>
          <w:sz w:val="24"/>
          <w:szCs w:val="24"/>
        </w:rPr>
        <w:t>не</w:t>
      </w:r>
      <w:r w:rsidRPr="00A36878">
        <w:rPr>
          <w:sz w:val="24"/>
          <w:szCs w:val="24"/>
        </w:rPr>
        <w:t>устойчивая или крайне низкая (завышен</w:t>
      </w:r>
      <w:r w:rsidR="000F1410">
        <w:rPr>
          <w:sz w:val="24"/>
          <w:szCs w:val="24"/>
        </w:rPr>
        <w:t>ная) самооценка, завышенный уро</w:t>
      </w:r>
      <w:r w:rsidRPr="00A36878">
        <w:rPr>
          <w:sz w:val="24"/>
          <w:szCs w:val="24"/>
        </w:rPr>
        <w:t>вень притязаний).</w:t>
      </w:r>
    </w:p>
    <w:p w:rsidR="00A36878" w:rsidRPr="00A36878" w:rsidRDefault="00A36878" w:rsidP="00A36878">
      <w:pPr>
        <w:pStyle w:val="40"/>
        <w:spacing w:after="100"/>
        <w:rPr>
          <w:sz w:val="24"/>
          <w:szCs w:val="24"/>
        </w:rPr>
      </w:pPr>
      <w:r w:rsidRPr="00A36878">
        <w:rPr>
          <w:sz w:val="24"/>
          <w:szCs w:val="24"/>
        </w:rPr>
        <w:t>КРР с обучающимися целевых групп в ДОО осуществляется в ходе всего образовательного процесса, во всех видах и формах деятельности, как в совместной деятельности детей в условиях дошкольной группы, так и в форме коррекционно-развивающих групповых (индивидуальных) занятий.</w:t>
      </w:r>
    </w:p>
    <w:p w:rsidR="00A36878" w:rsidRPr="00A36878" w:rsidRDefault="00A36878" w:rsidP="00A36878">
      <w:pPr>
        <w:pStyle w:val="40"/>
        <w:spacing w:after="100"/>
        <w:rPr>
          <w:sz w:val="24"/>
          <w:szCs w:val="24"/>
        </w:rPr>
      </w:pPr>
      <w:r w:rsidRPr="00A36878">
        <w:rPr>
          <w:sz w:val="24"/>
          <w:szCs w:val="24"/>
        </w:rPr>
        <w:t>КРР строится дифференцир</w:t>
      </w:r>
      <w:r w:rsidR="000F1410">
        <w:rPr>
          <w:sz w:val="24"/>
          <w:szCs w:val="24"/>
        </w:rPr>
        <w:t>ованно в зависимости от имеющих</w:t>
      </w:r>
      <w:r w:rsidRPr="00A36878">
        <w:rPr>
          <w:sz w:val="24"/>
          <w:szCs w:val="24"/>
        </w:rPr>
        <w:t>ся у обучающихся дисфункций и особенностей развития (в познавательной, речевой, эмоциональной, коммуникативной, регулятивной сферах) и должна предусматривать индивидуализацию пси</w:t>
      </w:r>
      <w:r w:rsidR="000F1410">
        <w:rPr>
          <w:sz w:val="24"/>
          <w:szCs w:val="24"/>
        </w:rPr>
        <w:t>холого-педагогического сопровож</w:t>
      </w:r>
      <w:r w:rsidRPr="00A36878">
        <w:rPr>
          <w:sz w:val="24"/>
          <w:szCs w:val="24"/>
        </w:rPr>
        <w:t>дения.</w:t>
      </w:r>
    </w:p>
    <w:p w:rsidR="00A36878" w:rsidRPr="00190998" w:rsidRDefault="00A36878" w:rsidP="00A36878">
      <w:pPr>
        <w:pStyle w:val="40"/>
        <w:spacing w:after="100"/>
        <w:rPr>
          <w:b/>
          <w:sz w:val="24"/>
          <w:szCs w:val="24"/>
        </w:rPr>
      </w:pPr>
      <w:r w:rsidRPr="00190998">
        <w:rPr>
          <w:b/>
          <w:sz w:val="24"/>
          <w:szCs w:val="24"/>
        </w:rPr>
        <w:t xml:space="preserve"> Содержание КРР на уровне ДО</w:t>
      </w:r>
    </w:p>
    <w:p w:rsidR="00A36878" w:rsidRPr="00190998" w:rsidRDefault="00A36878" w:rsidP="00A36878">
      <w:pPr>
        <w:pStyle w:val="40"/>
        <w:spacing w:after="100"/>
        <w:rPr>
          <w:i/>
          <w:sz w:val="24"/>
          <w:szCs w:val="24"/>
        </w:rPr>
      </w:pPr>
      <w:r w:rsidRPr="00A36878">
        <w:rPr>
          <w:sz w:val="24"/>
          <w:szCs w:val="24"/>
        </w:rPr>
        <w:t xml:space="preserve"> </w:t>
      </w:r>
      <w:r w:rsidRPr="00190998">
        <w:rPr>
          <w:i/>
          <w:sz w:val="24"/>
          <w:szCs w:val="24"/>
        </w:rPr>
        <w:t>Диагностическая работа включает:</w:t>
      </w:r>
    </w:p>
    <w:p w:rsidR="00A36878" w:rsidRPr="00A36878" w:rsidRDefault="00A36878" w:rsidP="00A36878">
      <w:pPr>
        <w:pStyle w:val="40"/>
        <w:spacing w:after="100"/>
        <w:rPr>
          <w:sz w:val="24"/>
          <w:szCs w:val="24"/>
        </w:rPr>
      </w:pPr>
      <w:r w:rsidRPr="00A36878">
        <w:rPr>
          <w:sz w:val="24"/>
          <w:szCs w:val="24"/>
        </w:rPr>
        <w:t>- своевременное выявление детей, нуждающихся в психолого-педагогическом сопровождении;</w:t>
      </w:r>
    </w:p>
    <w:p w:rsidR="00A36878" w:rsidRPr="00A36878" w:rsidRDefault="00A36878" w:rsidP="00A36878">
      <w:pPr>
        <w:pStyle w:val="40"/>
        <w:spacing w:after="100"/>
        <w:rPr>
          <w:sz w:val="24"/>
          <w:szCs w:val="24"/>
        </w:rPr>
      </w:pPr>
      <w:r w:rsidRPr="00A36878">
        <w:rPr>
          <w:sz w:val="24"/>
          <w:szCs w:val="24"/>
        </w:rPr>
        <w:lastRenderedPageBreak/>
        <w:t>- раннюю (с первых дней пребыв</w:t>
      </w:r>
      <w:r w:rsidR="000F1410">
        <w:rPr>
          <w:sz w:val="24"/>
          <w:szCs w:val="24"/>
        </w:rPr>
        <w:t>ания обучающегося в ДОО) диагно</w:t>
      </w:r>
      <w:r w:rsidRPr="00A36878">
        <w:rPr>
          <w:sz w:val="24"/>
          <w:szCs w:val="24"/>
        </w:rPr>
        <w:t>стику отклонений в развитии и анализ пр</w:t>
      </w:r>
      <w:r w:rsidR="000F1410">
        <w:rPr>
          <w:sz w:val="24"/>
          <w:szCs w:val="24"/>
        </w:rPr>
        <w:t>ичин трудностей социальной адап</w:t>
      </w:r>
      <w:r w:rsidRPr="00A36878">
        <w:rPr>
          <w:sz w:val="24"/>
          <w:szCs w:val="24"/>
        </w:rPr>
        <w:t>тации;</w:t>
      </w:r>
    </w:p>
    <w:p w:rsidR="00A36878" w:rsidRPr="00A36878" w:rsidRDefault="00A36878" w:rsidP="00A36878">
      <w:pPr>
        <w:pStyle w:val="40"/>
        <w:spacing w:after="100"/>
        <w:rPr>
          <w:sz w:val="24"/>
          <w:szCs w:val="24"/>
        </w:rPr>
      </w:pPr>
      <w:r w:rsidRPr="00A36878">
        <w:rPr>
          <w:sz w:val="24"/>
          <w:szCs w:val="24"/>
        </w:rPr>
        <w:t xml:space="preserve">- комплексный сбор сведений об </w:t>
      </w:r>
      <w:r w:rsidR="000F1410">
        <w:rPr>
          <w:sz w:val="24"/>
          <w:szCs w:val="24"/>
        </w:rPr>
        <w:t>обучающемся на основании диагно</w:t>
      </w:r>
      <w:r w:rsidRPr="00A36878">
        <w:rPr>
          <w:sz w:val="24"/>
          <w:szCs w:val="24"/>
        </w:rPr>
        <w:t>стической информации от специалистов разного профиля;</w:t>
      </w:r>
    </w:p>
    <w:p w:rsidR="00A36878" w:rsidRPr="00A36878" w:rsidRDefault="00A36878" w:rsidP="00A36878">
      <w:pPr>
        <w:pStyle w:val="40"/>
        <w:spacing w:after="100"/>
        <w:rPr>
          <w:sz w:val="24"/>
          <w:szCs w:val="24"/>
        </w:rPr>
      </w:pPr>
      <w:r w:rsidRPr="00A36878">
        <w:rPr>
          <w:sz w:val="24"/>
          <w:szCs w:val="24"/>
        </w:rPr>
        <w:t>- определение уровня актуального</w:t>
      </w:r>
      <w:r w:rsidR="000F1410">
        <w:rPr>
          <w:sz w:val="24"/>
          <w:szCs w:val="24"/>
        </w:rPr>
        <w:t xml:space="preserve"> и зоны ближайшего развития обу</w:t>
      </w:r>
      <w:r w:rsidRPr="00A36878">
        <w:rPr>
          <w:sz w:val="24"/>
          <w:szCs w:val="24"/>
        </w:rPr>
        <w:t>чающегося с ОВЗ, с трудностями в обучении и социализации, выявление его резервных возможностей;</w:t>
      </w:r>
    </w:p>
    <w:p w:rsidR="00A36878" w:rsidRPr="00A36878" w:rsidRDefault="00A36878" w:rsidP="00A36878">
      <w:pPr>
        <w:pStyle w:val="40"/>
        <w:spacing w:after="100"/>
        <w:rPr>
          <w:sz w:val="24"/>
          <w:szCs w:val="24"/>
        </w:rPr>
      </w:pPr>
      <w:r w:rsidRPr="00A36878">
        <w:rPr>
          <w:sz w:val="24"/>
          <w:szCs w:val="24"/>
        </w:rPr>
        <w:t>- изучение уровня общего развития</w:t>
      </w:r>
      <w:r w:rsidR="000F1410">
        <w:rPr>
          <w:sz w:val="24"/>
          <w:szCs w:val="24"/>
        </w:rPr>
        <w:t xml:space="preserve"> обучающихся (с учётом особенно</w:t>
      </w:r>
      <w:r w:rsidRPr="00A36878">
        <w:rPr>
          <w:sz w:val="24"/>
          <w:szCs w:val="24"/>
        </w:rPr>
        <w:t>стей нозологической группы), возможностей вербальной и невербальной коммуникации со сверстниками и взрослыми;</w:t>
      </w:r>
    </w:p>
    <w:p w:rsidR="00A36878" w:rsidRPr="00A36878" w:rsidRDefault="00A36878" w:rsidP="00A36878">
      <w:pPr>
        <w:pStyle w:val="40"/>
        <w:spacing w:after="100"/>
        <w:rPr>
          <w:sz w:val="24"/>
          <w:szCs w:val="24"/>
        </w:rPr>
      </w:pPr>
      <w:r w:rsidRPr="00A36878">
        <w:rPr>
          <w:sz w:val="24"/>
          <w:szCs w:val="24"/>
        </w:rPr>
        <w:t>- изучение развития эмоционально</w:t>
      </w:r>
      <w:r w:rsidR="000F1410">
        <w:rPr>
          <w:sz w:val="24"/>
          <w:szCs w:val="24"/>
        </w:rPr>
        <w:t>-волевой сферы и личностных осо</w:t>
      </w:r>
      <w:r w:rsidRPr="00A36878">
        <w:rPr>
          <w:sz w:val="24"/>
          <w:szCs w:val="24"/>
        </w:rPr>
        <w:t>бенностей обучающихся;</w:t>
      </w:r>
    </w:p>
    <w:p w:rsidR="00A36878" w:rsidRPr="00A36878" w:rsidRDefault="00A36878" w:rsidP="00A36878">
      <w:pPr>
        <w:pStyle w:val="40"/>
        <w:spacing w:after="100"/>
        <w:rPr>
          <w:sz w:val="24"/>
          <w:szCs w:val="24"/>
        </w:rPr>
      </w:pPr>
      <w:r w:rsidRPr="00A36878">
        <w:rPr>
          <w:sz w:val="24"/>
          <w:szCs w:val="24"/>
        </w:rPr>
        <w:t>- изучение индивидуальных образовательных и социально-коммуникативных потребностей обучающихся;</w:t>
      </w:r>
    </w:p>
    <w:p w:rsidR="00A36878" w:rsidRPr="00A36878" w:rsidRDefault="00A36878" w:rsidP="00A36878">
      <w:pPr>
        <w:pStyle w:val="40"/>
        <w:spacing w:after="100"/>
        <w:rPr>
          <w:sz w:val="24"/>
          <w:szCs w:val="24"/>
        </w:rPr>
      </w:pPr>
      <w:r w:rsidRPr="00A36878">
        <w:rPr>
          <w:sz w:val="24"/>
          <w:szCs w:val="24"/>
        </w:rPr>
        <w:t>- изучение социальной ситуации раз</w:t>
      </w:r>
      <w:r w:rsidR="000F1410">
        <w:rPr>
          <w:sz w:val="24"/>
          <w:szCs w:val="24"/>
        </w:rPr>
        <w:t>вития и условий семейного воспи</w:t>
      </w:r>
      <w:r w:rsidRPr="00A36878">
        <w:rPr>
          <w:sz w:val="24"/>
          <w:szCs w:val="24"/>
        </w:rPr>
        <w:t>тания ребёнка;</w:t>
      </w:r>
    </w:p>
    <w:p w:rsidR="00A36878" w:rsidRPr="00A36878" w:rsidRDefault="00A36878" w:rsidP="00A36878">
      <w:pPr>
        <w:pStyle w:val="40"/>
        <w:spacing w:after="100"/>
        <w:rPr>
          <w:sz w:val="24"/>
          <w:szCs w:val="24"/>
        </w:rPr>
      </w:pPr>
      <w:r w:rsidRPr="00A36878">
        <w:rPr>
          <w:sz w:val="24"/>
          <w:szCs w:val="24"/>
        </w:rPr>
        <w:t>- изучение уровня адаптации и ада</w:t>
      </w:r>
      <w:r w:rsidR="000F1410">
        <w:rPr>
          <w:sz w:val="24"/>
          <w:szCs w:val="24"/>
        </w:rPr>
        <w:t>птивных возможностей обучающего</w:t>
      </w:r>
      <w:r w:rsidRPr="00A36878">
        <w:rPr>
          <w:sz w:val="24"/>
          <w:szCs w:val="24"/>
        </w:rPr>
        <w:t xml:space="preserve">ся; </w:t>
      </w:r>
    </w:p>
    <w:p w:rsidR="00A36878" w:rsidRPr="00A36878" w:rsidRDefault="00A36878" w:rsidP="00A36878">
      <w:pPr>
        <w:pStyle w:val="40"/>
        <w:spacing w:after="100"/>
        <w:rPr>
          <w:sz w:val="24"/>
          <w:szCs w:val="24"/>
        </w:rPr>
      </w:pPr>
      <w:r w:rsidRPr="00A36878">
        <w:rPr>
          <w:sz w:val="24"/>
          <w:szCs w:val="24"/>
        </w:rPr>
        <w:t>- изучение направленности детской одаренности;</w:t>
      </w:r>
    </w:p>
    <w:p w:rsidR="00A36878" w:rsidRPr="00A36878" w:rsidRDefault="00A36878" w:rsidP="00A36878">
      <w:pPr>
        <w:pStyle w:val="40"/>
        <w:spacing w:after="100"/>
        <w:rPr>
          <w:sz w:val="24"/>
          <w:szCs w:val="24"/>
        </w:rPr>
      </w:pPr>
      <w:r w:rsidRPr="00A36878">
        <w:rPr>
          <w:sz w:val="24"/>
          <w:szCs w:val="24"/>
        </w:rPr>
        <w:t xml:space="preserve">- изучение, констатацию в развитии </w:t>
      </w:r>
      <w:r w:rsidR="000F1410">
        <w:rPr>
          <w:sz w:val="24"/>
          <w:szCs w:val="24"/>
        </w:rPr>
        <w:t>ребёнка его интересов и склонно</w:t>
      </w:r>
      <w:r w:rsidRPr="00A36878">
        <w:rPr>
          <w:sz w:val="24"/>
          <w:szCs w:val="24"/>
        </w:rPr>
        <w:t>стей, одаренности;</w:t>
      </w:r>
    </w:p>
    <w:p w:rsidR="00A36878" w:rsidRPr="00A36878" w:rsidRDefault="00A36878" w:rsidP="00A36878">
      <w:pPr>
        <w:pStyle w:val="40"/>
        <w:spacing w:after="100"/>
        <w:rPr>
          <w:sz w:val="24"/>
          <w:szCs w:val="24"/>
        </w:rPr>
      </w:pPr>
      <w:r w:rsidRPr="00A36878">
        <w:rPr>
          <w:sz w:val="24"/>
          <w:szCs w:val="24"/>
        </w:rPr>
        <w:t>- мониторинг развития детей и пре</w:t>
      </w:r>
      <w:r w:rsidR="000F1410">
        <w:rPr>
          <w:sz w:val="24"/>
          <w:szCs w:val="24"/>
        </w:rPr>
        <w:t>дупреждение возникновения психо-лого-</w:t>
      </w:r>
      <w:r w:rsidRPr="00A36878">
        <w:rPr>
          <w:sz w:val="24"/>
          <w:szCs w:val="24"/>
        </w:rPr>
        <w:t>педагогических проблем в их развитии;</w:t>
      </w:r>
    </w:p>
    <w:p w:rsidR="00A36878" w:rsidRPr="00A36878" w:rsidRDefault="00A36878" w:rsidP="00A36878">
      <w:pPr>
        <w:pStyle w:val="40"/>
        <w:spacing w:after="100"/>
        <w:rPr>
          <w:sz w:val="24"/>
          <w:szCs w:val="24"/>
        </w:rPr>
      </w:pPr>
      <w:r w:rsidRPr="00A36878">
        <w:rPr>
          <w:sz w:val="24"/>
          <w:szCs w:val="24"/>
        </w:rPr>
        <w:t>- выявление детей-мигрантов, имею</w:t>
      </w:r>
      <w:r w:rsidR="000F1410">
        <w:rPr>
          <w:sz w:val="24"/>
          <w:szCs w:val="24"/>
        </w:rPr>
        <w:t>щих трудности в обучении и соци</w:t>
      </w:r>
      <w:r w:rsidRPr="00A36878">
        <w:rPr>
          <w:sz w:val="24"/>
          <w:szCs w:val="24"/>
        </w:rPr>
        <w:t>ально-психологической адаптации, дифференциальная диагностика и оценка этнокультурной природы имеющихся трудностей;</w:t>
      </w:r>
    </w:p>
    <w:p w:rsidR="00A36878" w:rsidRPr="00A36878" w:rsidRDefault="00A36878" w:rsidP="00A36878">
      <w:pPr>
        <w:pStyle w:val="40"/>
        <w:spacing w:after="100"/>
        <w:rPr>
          <w:sz w:val="24"/>
          <w:szCs w:val="24"/>
        </w:rPr>
      </w:pPr>
      <w:r w:rsidRPr="00A36878">
        <w:rPr>
          <w:sz w:val="24"/>
          <w:szCs w:val="24"/>
        </w:rPr>
        <w:t>- всестороннее психолого-педагогическое изучение личности ребёнка;</w:t>
      </w:r>
    </w:p>
    <w:p w:rsidR="00A36878" w:rsidRPr="00A36878" w:rsidRDefault="00A36878" w:rsidP="00A36878">
      <w:pPr>
        <w:pStyle w:val="40"/>
        <w:spacing w:after="100"/>
        <w:rPr>
          <w:sz w:val="24"/>
          <w:szCs w:val="24"/>
        </w:rPr>
      </w:pPr>
      <w:r w:rsidRPr="00A36878">
        <w:rPr>
          <w:sz w:val="24"/>
          <w:szCs w:val="24"/>
        </w:rPr>
        <w:t>- выявление и изучение неблагоприятных факторов социальной среды и рисков образовательной среды;</w:t>
      </w:r>
    </w:p>
    <w:p w:rsidR="00A36878" w:rsidRPr="00A36878" w:rsidRDefault="00A36878" w:rsidP="00A36878">
      <w:pPr>
        <w:pStyle w:val="40"/>
        <w:spacing w:after="100"/>
        <w:rPr>
          <w:sz w:val="24"/>
          <w:szCs w:val="24"/>
        </w:rPr>
      </w:pPr>
      <w:r w:rsidRPr="00A36878">
        <w:rPr>
          <w:sz w:val="24"/>
          <w:szCs w:val="24"/>
        </w:rPr>
        <w:t>- системный разносторонний контро</w:t>
      </w:r>
      <w:r w:rsidR="000F1410">
        <w:rPr>
          <w:sz w:val="24"/>
          <w:szCs w:val="24"/>
        </w:rPr>
        <w:t>ль специалистов за уровнем и ди</w:t>
      </w:r>
      <w:r w:rsidRPr="00A36878">
        <w:rPr>
          <w:sz w:val="24"/>
          <w:szCs w:val="24"/>
        </w:rPr>
        <w:t>намикой развития обучающегося, а такж</w:t>
      </w:r>
      <w:r w:rsidR="000F1410">
        <w:rPr>
          <w:sz w:val="24"/>
          <w:szCs w:val="24"/>
        </w:rPr>
        <w:t>е за созданием необходимых усло</w:t>
      </w:r>
      <w:r w:rsidRPr="00A36878">
        <w:rPr>
          <w:sz w:val="24"/>
          <w:szCs w:val="24"/>
        </w:rPr>
        <w:t>вий, соответствующих особым (индивидуальным) образо</w:t>
      </w:r>
      <w:r w:rsidR="000F1410">
        <w:rPr>
          <w:sz w:val="24"/>
          <w:szCs w:val="24"/>
        </w:rPr>
        <w:t>вательным потреб</w:t>
      </w:r>
      <w:r w:rsidRPr="00A36878">
        <w:rPr>
          <w:sz w:val="24"/>
          <w:szCs w:val="24"/>
        </w:rPr>
        <w:t>ностям обучающегося.</w:t>
      </w:r>
    </w:p>
    <w:p w:rsidR="00A36878" w:rsidRPr="00190998" w:rsidRDefault="00A36878" w:rsidP="00A36878">
      <w:pPr>
        <w:pStyle w:val="40"/>
        <w:spacing w:after="100"/>
        <w:rPr>
          <w:i/>
          <w:sz w:val="24"/>
          <w:szCs w:val="24"/>
        </w:rPr>
      </w:pPr>
      <w:r w:rsidRPr="00190998">
        <w:rPr>
          <w:i/>
          <w:sz w:val="24"/>
          <w:szCs w:val="24"/>
        </w:rPr>
        <w:t xml:space="preserve">Коррекционно-развивающая </w:t>
      </w:r>
      <w:r w:rsidR="00190998" w:rsidRPr="00190998">
        <w:rPr>
          <w:i/>
          <w:sz w:val="24"/>
          <w:szCs w:val="24"/>
        </w:rPr>
        <w:t xml:space="preserve">работа </w:t>
      </w:r>
      <w:r w:rsidRPr="00190998">
        <w:rPr>
          <w:i/>
          <w:sz w:val="24"/>
          <w:szCs w:val="24"/>
        </w:rPr>
        <w:t>включает:</w:t>
      </w:r>
    </w:p>
    <w:p w:rsidR="00A36878" w:rsidRPr="00A36878" w:rsidRDefault="00A36878" w:rsidP="00A36878">
      <w:pPr>
        <w:pStyle w:val="40"/>
        <w:spacing w:after="100"/>
        <w:rPr>
          <w:sz w:val="24"/>
          <w:szCs w:val="24"/>
        </w:rPr>
      </w:pPr>
      <w:r w:rsidRPr="00A36878">
        <w:rPr>
          <w:sz w:val="24"/>
          <w:szCs w:val="24"/>
        </w:rPr>
        <w:t>- выбор оптимальных для развития обучающегося коррекционно-развивающих программ (методик) психо</w:t>
      </w:r>
      <w:r w:rsidR="000F1410">
        <w:rPr>
          <w:sz w:val="24"/>
          <w:szCs w:val="24"/>
        </w:rPr>
        <w:t>лого-педагогического сопровожде</w:t>
      </w:r>
      <w:r w:rsidRPr="00A36878">
        <w:rPr>
          <w:sz w:val="24"/>
          <w:szCs w:val="24"/>
        </w:rPr>
        <w:t>ния в соответствии с его особыми (индивидуаль</w:t>
      </w:r>
      <w:r w:rsidR="000F1410">
        <w:rPr>
          <w:sz w:val="24"/>
          <w:szCs w:val="24"/>
        </w:rPr>
        <w:t>ными) образовательными по</w:t>
      </w:r>
      <w:r w:rsidRPr="00A36878">
        <w:rPr>
          <w:sz w:val="24"/>
          <w:szCs w:val="24"/>
        </w:rPr>
        <w:t>требностями;</w:t>
      </w:r>
    </w:p>
    <w:p w:rsidR="00A36878" w:rsidRPr="00A36878" w:rsidRDefault="00A36878" w:rsidP="00A36878">
      <w:pPr>
        <w:pStyle w:val="40"/>
        <w:spacing w:after="100"/>
        <w:rPr>
          <w:sz w:val="24"/>
          <w:szCs w:val="24"/>
        </w:rPr>
      </w:pPr>
      <w:r w:rsidRPr="00A36878">
        <w:rPr>
          <w:sz w:val="24"/>
          <w:szCs w:val="24"/>
        </w:rPr>
        <w:t>- организацию, разработку и прове</w:t>
      </w:r>
      <w:r w:rsidR="000F1410">
        <w:rPr>
          <w:sz w:val="24"/>
          <w:szCs w:val="24"/>
        </w:rPr>
        <w:t>дение специалистами индивидуаль</w:t>
      </w:r>
      <w:r w:rsidRPr="00A36878">
        <w:rPr>
          <w:sz w:val="24"/>
          <w:szCs w:val="24"/>
        </w:rPr>
        <w:t>ных и групповых коррекционно-развивающих занятий, необходимых для преодоления нарушений поведения и разви</w:t>
      </w:r>
      <w:r w:rsidR="000F1410">
        <w:rPr>
          <w:sz w:val="24"/>
          <w:szCs w:val="24"/>
        </w:rPr>
        <w:t>тия, трудностей в освоении обра</w:t>
      </w:r>
      <w:r w:rsidRPr="00A36878">
        <w:rPr>
          <w:sz w:val="24"/>
          <w:szCs w:val="24"/>
        </w:rPr>
        <w:t>зовательной программы и социализации;</w:t>
      </w:r>
    </w:p>
    <w:p w:rsidR="00A36878" w:rsidRPr="00A36878" w:rsidRDefault="00A36878" w:rsidP="00A36878">
      <w:pPr>
        <w:pStyle w:val="40"/>
        <w:spacing w:after="100"/>
        <w:rPr>
          <w:sz w:val="24"/>
          <w:szCs w:val="24"/>
        </w:rPr>
      </w:pPr>
      <w:r w:rsidRPr="00A36878">
        <w:rPr>
          <w:sz w:val="24"/>
          <w:szCs w:val="24"/>
        </w:rPr>
        <w:t>- коррекцию и развитие высших психических функций;</w:t>
      </w:r>
    </w:p>
    <w:p w:rsidR="00A36878" w:rsidRPr="00A36878" w:rsidRDefault="00A36878" w:rsidP="00A36878">
      <w:pPr>
        <w:pStyle w:val="40"/>
        <w:spacing w:after="100"/>
        <w:rPr>
          <w:sz w:val="24"/>
          <w:szCs w:val="24"/>
        </w:rPr>
      </w:pPr>
      <w:r w:rsidRPr="00A36878">
        <w:rPr>
          <w:sz w:val="24"/>
          <w:szCs w:val="24"/>
        </w:rPr>
        <w:t>- развитие эмоционально-волевой и личностной сферы обучающегося и психологическую коррекцию его поведения;</w:t>
      </w:r>
    </w:p>
    <w:p w:rsidR="00A36878" w:rsidRPr="00A36878" w:rsidRDefault="00A36878" w:rsidP="00A36878">
      <w:pPr>
        <w:pStyle w:val="40"/>
        <w:spacing w:after="100"/>
        <w:rPr>
          <w:sz w:val="24"/>
          <w:szCs w:val="24"/>
        </w:rPr>
      </w:pPr>
      <w:r w:rsidRPr="00A36878">
        <w:rPr>
          <w:sz w:val="24"/>
          <w:szCs w:val="24"/>
        </w:rPr>
        <w:t>- развитие коммуникативных спо</w:t>
      </w:r>
      <w:r w:rsidR="000F1410">
        <w:rPr>
          <w:sz w:val="24"/>
          <w:szCs w:val="24"/>
        </w:rPr>
        <w:t>собностей, социального и эмоцио</w:t>
      </w:r>
      <w:r w:rsidRPr="00A36878">
        <w:rPr>
          <w:sz w:val="24"/>
          <w:szCs w:val="24"/>
        </w:rPr>
        <w:t>нального интеллекта обучающихся, формирование их коммуникативной компетентности;</w:t>
      </w:r>
    </w:p>
    <w:p w:rsidR="00A36878" w:rsidRPr="00A36878" w:rsidRDefault="00A36878" w:rsidP="00A36878">
      <w:pPr>
        <w:pStyle w:val="40"/>
        <w:spacing w:after="100"/>
        <w:rPr>
          <w:sz w:val="24"/>
          <w:szCs w:val="24"/>
        </w:rPr>
      </w:pPr>
      <w:r w:rsidRPr="00A36878">
        <w:rPr>
          <w:sz w:val="24"/>
          <w:szCs w:val="24"/>
        </w:rPr>
        <w:t>- коррекцию и развитие психомотор</w:t>
      </w:r>
      <w:r w:rsidR="000F1410">
        <w:rPr>
          <w:sz w:val="24"/>
          <w:szCs w:val="24"/>
        </w:rPr>
        <w:t>ной сферы, координации и регуля</w:t>
      </w:r>
      <w:r w:rsidRPr="00A36878">
        <w:rPr>
          <w:sz w:val="24"/>
          <w:szCs w:val="24"/>
        </w:rPr>
        <w:t>ции движений;</w:t>
      </w:r>
    </w:p>
    <w:p w:rsidR="00A36878" w:rsidRPr="00A36878" w:rsidRDefault="00A36878" w:rsidP="00A36878">
      <w:pPr>
        <w:pStyle w:val="40"/>
        <w:spacing w:after="100"/>
        <w:rPr>
          <w:sz w:val="24"/>
          <w:szCs w:val="24"/>
        </w:rPr>
      </w:pPr>
      <w:r w:rsidRPr="00A36878">
        <w:rPr>
          <w:sz w:val="24"/>
          <w:szCs w:val="24"/>
        </w:rPr>
        <w:t>- создание условий, обеспечивающих развитие, обучение и воспитание детей с ярко выраженной познавательной нап</w:t>
      </w:r>
      <w:r w:rsidR="000F1410">
        <w:rPr>
          <w:sz w:val="24"/>
          <w:szCs w:val="24"/>
        </w:rPr>
        <w:t>равленностью, высоким уров</w:t>
      </w:r>
      <w:r w:rsidRPr="00A36878">
        <w:rPr>
          <w:sz w:val="24"/>
          <w:szCs w:val="24"/>
        </w:rPr>
        <w:t>нем умственного развития или иной направленностью одаренности;</w:t>
      </w:r>
    </w:p>
    <w:p w:rsidR="00A36878" w:rsidRPr="00A36878" w:rsidRDefault="00A36878" w:rsidP="00A36878">
      <w:pPr>
        <w:pStyle w:val="40"/>
        <w:spacing w:after="100"/>
        <w:rPr>
          <w:sz w:val="24"/>
          <w:szCs w:val="24"/>
        </w:rPr>
      </w:pPr>
      <w:r w:rsidRPr="00A36878">
        <w:rPr>
          <w:sz w:val="24"/>
          <w:szCs w:val="24"/>
        </w:rPr>
        <w:t>- создание насыщенной РППС для разных видов деятельности;</w:t>
      </w:r>
    </w:p>
    <w:p w:rsidR="00A36878" w:rsidRPr="00A36878" w:rsidRDefault="00A36878" w:rsidP="00A36878">
      <w:pPr>
        <w:pStyle w:val="40"/>
        <w:spacing w:after="100"/>
        <w:rPr>
          <w:sz w:val="24"/>
          <w:szCs w:val="24"/>
        </w:rPr>
      </w:pPr>
      <w:r w:rsidRPr="00A36878">
        <w:rPr>
          <w:sz w:val="24"/>
          <w:szCs w:val="24"/>
        </w:rPr>
        <w:t>- формирование инклюзивной образов</w:t>
      </w:r>
      <w:r w:rsidR="000F1410">
        <w:rPr>
          <w:sz w:val="24"/>
          <w:szCs w:val="24"/>
        </w:rPr>
        <w:t>ательной среды, в т.ч. обеспечи</w:t>
      </w:r>
      <w:r w:rsidRPr="00A36878">
        <w:rPr>
          <w:sz w:val="24"/>
          <w:szCs w:val="24"/>
        </w:rPr>
        <w:t xml:space="preserve">вающей включение детей </w:t>
      </w:r>
      <w:r w:rsidRPr="00A36878">
        <w:rPr>
          <w:sz w:val="24"/>
          <w:szCs w:val="24"/>
        </w:rPr>
        <w:lastRenderedPageBreak/>
        <w:t>иностранных граждан</w:t>
      </w:r>
      <w:r w:rsidR="000F1410">
        <w:rPr>
          <w:sz w:val="24"/>
          <w:szCs w:val="24"/>
        </w:rPr>
        <w:t xml:space="preserve"> в российское образователь</w:t>
      </w:r>
      <w:r w:rsidRPr="00A36878">
        <w:rPr>
          <w:sz w:val="24"/>
          <w:szCs w:val="24"/>
        </w:rPr>
        <w:t>ное пространство с сохранением культуры и идентичности, связанных со страной исхода (происхождения);</w:t>
      </w:r>
    </w:p>
    <w:p w:rsidR="00A36878" w:rsidRPr="00A36878" w:rsidRDefault="00A36878" w:rsidP="00A36878">
      <w:pPr>
        <w:pStyle w:val="40"/>
        <w:spacing w:after="100"/>
        <w:rPr>
          <w:sz w:val="24"/>
          <w:szCs w:val="24"/>
        </w:rPr>
      </w:pPr>
      <w:r w:rsidRPr="00A36878">
        <w:rPr>
          <w:sz w:val="24"/>
          <w:szCs w:val="24"/>
        </w:rPr>
        <w:t>- оказание поддержки ребёнку в случаях неблагоприятных условий жизни, психотравмирующих обстоятельствах при условии информирования соответствующих структур социальной защиты;</w:t>
      </w:r>
    </w:p>
    <w:p w:rsidR="00A36878" w:rsidRPr="00A36878" w:rsidRDefault="00A36878" w:rsidP="00A36878">
      <w:pPr>
        <w:pStyle w:val="40"/>
        <w:spacing w:after="100"/>
        <w:rPr>
          <w:sz w:val="24"/>
          <w:szCs w:val="24"/>
        </w:rPr>
      </w:pPr>
      <w:r w:rsidRPr="00A36878">
        <w:rPr>
          <w:sz w:val="24"/>
          <w:szCs w:val="24"/>
        </w:rPr>
        <w:t>- преодоление педагогической запущенности в работе с обучающимся, стремление устранить неадекватные мето</w:t>
      </w:r>
      <w:r w:rsidR="00053CEF">
        <w:rPr>
          <w:sz w:val="24"/>
          <w:szCs w:val="24"/>
        </w:rPr>
        <w:t>ды воспитания в семье во взаимо</w:t>
      </w:r>
      <w:r w:rsidRPr="00A36878">
        <w:rPr>
          <w:sz w:val="24"/>
          <w:szCs w:val="24"/>
        </w:rPr>
        <w:t>действии родителей (законных представителей) с детьми;</w:t>
      </w:r>
    </w:p>
    <w:p w:rsidR="00A36878" w:rsidRPr="00A36878" w:rsidRDefault="00A36878" w:rsidP="00A36878">
      <w:pPr>
        <w:pStyle w:val="40"/>
        <w:spacing w:after="100"/>
        <w:rPr>
          <w:sz w:val="24"/>
          <w:szCs w:val="24"/>
        </w:rPr>
      </w:pPr>
      <w:r w:rsidRPr="00A36878">
        <w:rPr>
          <w:sz w:val="24"/>
          <w:szCs w:val="24"/>
        </w:rPr>
        <w:t>- помощь в устранении психотрав</w:t>
      </w:r>
      <w:r w:rsidR="00053CEF">
        <w:rPr>
          <w:sz w:val="24"/>
          <w:szCs w:val="24"/>
        </w:rPr>
        <w:t>мирующих ситуаций в жизни ребён</w:t>
      </w:r>
      <w:r w:rsidRPr="00A36878">
        <w:rPr>
          <w:sz w:val="24"/>
          <w:szCs w:val="24"/>
        </w:rPr>
        <w:t>ка.</w:t>
      </w:r>
    </w:p>
    <w:p w:rsidR="00A36878" w:rsidRPr="00190998" w:rsidRDefault="00A36878" w:rsidP="00A36878">
      <w:pPr>
        <w:pStyle w:val="40"/>
        <w:spacing w:after="100"/>
        <w:rPr>
          <w:i/>
          <w:sz w:val="24"/>
          <w:szCs w:val="24"/>
        </w:rPr>
      </w:pPr>
      <w:r w:rsidRPr="00A36878">
        <w:rPr>
          <w:sz w:val="24"/>
          <w:szCs w:val="24"/>
        </w:rPr>
        <w:t xml:space="preserve"> </w:t>
      </w:r>
      <w:r w:rsidRPr="00190998">
        <w:rPr>
          <w:i/>
          <w:sz w:val="24"/>
          <w:szCs w:val="24"/>
        </w:rPr>
        <w:t>Консультативная работа включает:</w:t>
      </w:r>
    </w:p>
    <w:p w:rsidR="00A36878" w:rsidRPr="00A36878" w:rsidRDefault="00A36878" w:rsidP="00A36878">
      <w:pPr>
        <w:pStyle w:val="40"/>
        <w:spacing w:after="100"/>
        <w:rPr>
          <w:sz w:val="24"/>
          <w:szCs w:val="24"/>
        </w:rPr>
      </w:pPr>
      <w:r w:rsidRPr="00A36878">
        <w:rPr>
          <w:sz w:val="24"/>
          <w:szCs w:val="24"/>
        </w:rPr>
        <w:t>- разработку рекомендаций по осн</w:t>
      </w:r>
      <w:r w:rsidR="00053CEF">
        <w:rPr>
          <w:sz w:val="24"/>
          <w:szCs w:val="24"/>
        </w:rPr>
        <w:t>овным направлениям работы с обу</w:t>
      </w:r>
      <w:r w:rsidRPr="00A36878">
        <w:rPr>
          <w:sz w:val="24"/>
          <w:szCs w:val="24"/>
        </w:rPr>
        <w:t>чающимся с трудностями в обучении и социализации, единых для всех участников образовательных отношений;</w:t>
      </w:r>
    </w:p>
    <w:p w:rsidR="00A36878" w:rsidRPr="00A36878" w:rsidRDefault="00A36878" w:rsidP="00A36878">
      <w:pPr>
        <w:pStyle w:val="40"/>
        <w:spacing w:after="100"/>
        <w:rPr>
          <w:sz w:val="24"/>
          <w:szCs w:val="24"/>
        </w:rPr>
      </w:pPr>
      <w:r w:rsidRPr="00A36878">
        <w:rPr>
          <w:sz w:val="24"/>
          <w:szCs w:val="24"/>
        </w:rPr>
        <w:t>- консультирование специалистами педагогов по выбору инд</w:t>
      </w:r>
      <w:r w:rsidR="00053CEF">
        <w:rPr>
          <w:sz w:val="24"/>
          <w:szCs w:val="24"/>
        </w:rPr>
        <w:t>ивидуаль</w:t>
      </w:r>
      <w:r w:rsidRPr="00A36878">
        <w:rPr>
          <w:sz w:val="24"/>
          <w:szCs w:val="24"/>
        </w:rPr>
        <w:t>но ориентированных методов и приемов работы с обучающимся;</w:t>
      </w:r>
    </w:p>
    <w:p w:rsidR="00A36878" w:rsidRPr="00A36878" w:rsidRDefault="00A36878" w:rsidP="00A36878">
      <w:pPr>
        <w:pStyle w:val="40"/>
        <w:spacing w:after="100"/>
        <w:rPr>
          <w:sz w:val="24"/>
          <w:szCs w:val="24"/>
        </w:rPr>
      </w:pPr>
      <w:r w:rsidRPr="00A36878">
        <w:rPr>
          <w:sz w:val="24"/>
          <w:szCs w:val="24"/>
        </w:rPr>
        <w:t>- консультативную помощь семье в вопросах выбора оптимальной стратегии воспитания и приемов КРР с ребёнком.</w:t>
      </w:r>
    </w:p>
    <w:p w:rsidR="00A36878" w:rsidRPr="00190998" w:rsidRDefault="00A36878" w:rsidP="00A36878">
      <w:pPr>
        <w:pStyle w:val="40"/>
        <w:spacing w:after="100"/>
        <w:rPr>
          <w:i/>
          <w:sz w:val="24"/>
          <w:szCs w:val="24"/>
        </w:rPr>
      </w:pPr>
      <w:r w:rsidRPr="00190998">
        <w:rPr>
          <w:i/>
          <w:sz w:val="24"/>
          <w:szCs w:val="24"/>
        </w:rPr>
        <w:t>Информационно-пр</w:t>
      </w:r>
      <w:r w:rsidR="00053CEF" w:rsidRPr="00190998">
        <w:rPr>
          <w:i/>
          <w:sz w:val="24"/>
          <w:szCs w:val="24"/>
        </w:rPr>
        <w:t>осветительская работа предусмат</w:t>
      </w:r>
      <w:r w:rsidRPr="00190998">
        <w:rPr>
          <w:i/>
          <w:sz w:val="24"/>
          <w:szCs w:val="24"/>
        </w:rPr>
        <w:t>ривает:</w:t>
      </w:r>
    </w:p>
    <w:p w:rsidR="00A36878" w:rsidRPr="00A36878" w:rsidRDefault="00A36878" w:rsidP="00A36878">
      <w:pPr>
        <w:pStyle w:val="40"/>
        <w:spacing w:after="100"/>
        <w:rPr>
          <w:sz w:val="24"/>
          <w:szCs w:val="24"/>
        </w:rPr>
      </w:pPr>
      <w:r w:rsidRPr="00A36878">
        <w:rPr>
          <w:sz w:val="24"/>
          <w:szCs w:val="24"/>
        </w:rPr>
        <w:t>- 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образовательных отношений - обучающимся (в доступной для дошкольного возраста форме), их родителям (законным представителям), педагогам - во</w:t>
      </w:r>
      <w:r w:rsidR="00053CEF">
        <w:rPr>
          <w:sz w:val="24"/>
          <w:szCs w:val="24"/>
        </w:rPr>
        <w:t>просов, связанных с особенностя</w:t>
      </w:r>
      <w:r w:rsidRPr="00A36878">
        <w:rPr>
          <w:sz w:val="24"/>
          <w:szCs w:val="24"/>
        </w:rPr>
        <w:t>ми образовательного процесса и психолого-педагогического сопровождения обучающихся, в т.ч. с ОВЗ, трудностями в обучении и социализации;</w:t>
      </w:r>
    </w:p>
    <w:p w:rsidR="00A36878" w:rsidRPr="00A36878" w:rsidRDefault="00A36878" w:rsidP="00A36878">
      <w:pPr>
        <w:pStyle w:val="40"/>
        <w:spacing w:after="100"/>
        <w:rPr>
          <w:sz w:val="24"/>
          <w:szCs w:val="24"/>
        </w:rPr>
      </w:pPr>
      <w:r w:rsidRPr="00A36878">
        <w:rPr>
          <w:sz w:val="24"/>
          <w:szCs w:val="24"/>
        </w:rPr>
        <w:t>- проведение т</w:t>
      </w:r>
      <w:r w:rsidR="00053CEF">
        <w:rPr>
          <w:sz w:val="24"/>
          <w:szCs w:val="24"/>
        </w:rPr>
        <w:t xml:space="preserve">ематических выступлений, онлайн </w:t>
      </w:r>
      <w:r w:rsidRPr="00A36878">
        <w:rPr>
          <w:sz w:val="24"/>
          <w:szCs w:val="24"/>
        </w:rPr>
        <w:t>к</w:t>
      </w:r>
      <w:r w:rsidR="00053CEF">
        <w:rPr>
          <w:sz w:val="24"/>
          <w:szCs w:val="24"/>
        </w:rPr>
        <w:t>онсультаций для пе</w:t>
      </w:r>
      <w:r w:rsidRPr="00A36878">
        <w:rPr>
          <w:sz w:val="24"/>
          <w:szCs w:val="24"/>
        </w:rPr>
        <w:t>дагогов и родителей (законных представ</w:t>
      </w:r>
      <w:r w:rsidR="00053CEF">
        <w:rPr>
          <w:sz w:val="24"/>
          <w:szCs w:val="24"/>
        </w:rPr>
        <w:t>ителей) по разъяснению индивиду</w:t>
      </w:r>
      <w:r w:rsidRPr="00A36878">
        <w:rPr>
          <w:sz w:val="24"/>
          <w:szCs w:val="24"/>
        </w:rPr>
        <w:t>ально-типологических особенностей различных категорий обучающихся, в т.ч. с ОВЗ, трудностями в обучении и социализации.</w:t>
      </w:r>
    </w:p>
    <w:p w:rsidR="00A36878" w:rsidRPr="00A36878" w:rsidRDefault="00A36878" w:rsidP="00A36878">
      <w:pPr>
        <w:pStyle w:val="40"/>
        <w:spacing w:after="100"/>
        <w:rPr>
          <w:sz w:val="24"/>
          <w:szCs w:val="24"/>
        </w:rPr>
      </w:pPr>
      <w:r w:rsidRPr="00A36878">
        <w:rPr>
          <w:sz w:val="24"/>
          <w:szCs w:val="24"/>
        </w:rPr>
        <w:t xml:space="preserve"> </w:t>
      </w:r>
      <w:r w:rsidRPr="002D0635">
        <w:rPr>
          <w:i/>
          <w:sz w:val="24"/>
          <w:szCs w:val="24"/>
        </w:rPr>
        <w:t>Реализация КРР с обучающимися с ОВЗ и детьми-инвалидами</w:t>
      </w:r>
      <w:r w:rsidRPr="00A36878">
        <w:rPr>
          <w:sz w:val="24"/>
          <w:szCs w:val="24"/>
        </w:rPr>
        <w:t xml:space="preserve"> согласно нозологическим г</w:t>
      </w:r>
      <w:r w:rsidR="00053CEF">
        <w:rPr>
          <w:sz w:val="24"/>
          <w:szCs w:val="24"/>
        </w:rPr>
        <w:t>руппам осуществляется в соответ</w:t>
      </w:r>
      <w:r w:rsidRPr="00A36878">
        <w:rPr>
          <w:sz w:val="24"/>
          <w:szCs w:val="24"/>
        </w:rPr>
        <w:t>ствии с адаптированными образоват</w:t>
      </w:r>
      <w:r w:rsidR="00053CEF">
        <w:rPr>
          <w:sz w:val="24"/>
          <w:szCs w:val="24"/>
        </w:rPr>
        <w:t>ельными программами, разработан</w:t>
      </w:r>
      <w:r w:rsidRPr="00A36878">
        <w:rPr>
          <w:sz w:val="24"/>
          <w:szCs w:val="24"/>
        </w:rPr>
        <w:t xml:space="preserve">ными в соответствии с Федеральной адаптированной образовательной программой дошкольного образования. </w:t>
      </w:r>
    </w:p>
    <w:p w:rsidR="00A36878" w:rsidRPr="00A36878" w:rsidRDefault="00A36878" w:rsidP="00A36878">
      <w:pPr>
        <w:pStyle w:val="40"/>
        <w:spacing w:after="100"/>
        <w:rPr>
          <w:sz w:val="24"/>
          <w:szCs w:val="24"/>
        </w:rPr>
      </w:pPr>
      <w:r w:rsidRPr="00A36878">
        <w:rPr>
          <w:sz w:val="24"/>
          <w:szCs w:val="24"/>
        </w:rPr>
        <w:t>КРР с обучающимися с ОВЗ и дет</w:t>
      </w:r>
      <w:r w:rsidR="00053CEF">
        <w:rPr>
          <w:sz w:val="24"/>
          <w:szCs w:val="24"/>
        </w:rPr>
        <w:t>ьми-инвалидами должна предусмат</w:t>
      </w:r>
      <w:r w:rsidRPr="00A36878">
        <w:rPr>
          <w:sz w:val="24"/>
          <w:szCs w:val="24"/>
        </w:rPr>
        <w:t xml:space="preserve">ривать предупреждение вторичных биологических и социальных отклонений в развитии, затрудняющих образование </w:t>
      </w:r>
      <w:r w:rsidR="00053CEF">
        <w:rPr>
          <w:sz w:val="24"/>
          <w:szCs w:val="24"/>
        </w:rPr>
        <w:t>и социализацию обучающихся, кор</w:t>
      </w:r>
      <w:r w:rsidRPr="00A36878">
        <w:rPr>
          <w:sz w:val="24"/>
          <w:szCs w:val="24"/>
        </w:rPr>
        <w:t>рекцию нарушений психического и физического развития средствами коррекционной педагогики, специальной п</w:t>
      </w:r>
      <w:r w:rsidR="00053CEF">
        <w:rPr>
          <w:sz w:val="24"/>
          <w:szCs w:val="24"/>
        </w:rPr>
        <w:t>сихологии и медицины; формирова</w:t>
      </w:r>
      <w:r w:rsidRPr="00A36878">
        <w:rPr>
          <w:sz w:val="24"/>
          <w:szCs w:val="24"/>
        </w:rPr>
        <w:t>ниеу обучающихся механизмов компенсации дефицитарных функций, не поддающихся коррекции, в т.ч. с использованием ассистивных технологий.</w:t>
      </w:r>
    </w:p>
    <w:p w:rsidR="00A36878" w:rsidRPr="00A36878" w:rsidRDefault="00A36878" w:rsidP="00A36878">
      <w:pPr>
        <w:pStyle w:val="40"/>
        <w:spacing w:after="100"/>
        <w:rPr>
          <w:sz w:val="24"/>
          <w:szCs w:val="24"/>
        </w:rPr>
      </w:pPr>
      <w:r w:rsidRPr="00B322B2">
        <w:rPr>
          <w:i/>
          <w:sz w:val="24"/>
          <w:szCs w:val="24"/>
        </w:rPr>
        <w:t>КРР с детьми, находящимися под диспансер</w:t>
      </w:r>
      <w:r w:rsidR="00053CEF" w:rsidRPr="00B322B2">
        <w:rPr>
          <w:i/>
          <w:sz w:val="24"/>
          <w:szCs w:val="24"/>
        </w:rPr>
        <w:t>ным наблюдени</w:t>
      </w:r>
      <w:r w:rsidRPr="00B322B2">
        <w:rPr>
          <w:i/>
          <w:sz w:val="24"/>
          <w:szCs w:val="24"/>
        </w:rPr>
        <w:t>ем</w:t>
      </w:r>
      <w:r w:rsidRPr="00A36878">
        <w:rPr>
          <w:sz w:val="24"/>
          <w:szCs w:val="24"/>
        </w:rPr>
        <w:t xml:space="preserve">, в т.ч. часто болеющие дети, имеет выраженную специфику. </w:t>
      </w:r>
    </w:p>
    <w:p w:rsidR="00A36878" w:rsidRPr="00A36878" w:rsidRDefault="00A36878" w:rsidP="00A36878">
      <w:pPr>
        <w:pStyle w:val="40"/>
        <w:spacing w:after="100"/>
        <w:rPr>
          <w:sz w:val="24"/>
          <w:szCs w:val="24"/>
        </w:rPr>
      </w:pPr>
      <w:r w:rsidRPr="00A36878">
        <w:rPr>
          <w:sz w:val="24"/>
          <w:szCs w:val="24"/>
        </w:rPr>
        <w:t>Детям, находящимся под диспансерн</w:t>
      </w:r>
      <w:r w:rsidR="00053CEF">
        <w:rPr>
          <w:sz w:val="24"/>
          <w:szCs w:val="24"/>
        </w:rPr>
        <w:t>ым наблюдением, в т.ч. часто бо</w:t>
      </w:r>
      <w:r w:rsidRPr="00A36878">
        <w:rPr>
          <w:sz w:val="24"/>
          <w:szCs w:val="24"/>
        </w:rPr>
        <w:t>леющим детям, свойственны: быстрая утом</w:t>
      </w:r>
      <w:r w:rsidR="00053CEF">
        <w:rPr>
          <w:sz w:val="24"/>
          <w:szCs w:val="24"/>
        </w:rPr>
        <w:t>ляемость, длительный период вос</w:t>
      </w:r>
      <w:r w:rsidRPr="00A36878">
        <w:rPr>
          <w:sz w:val="24"/>
          <w:szCs w:val="24"/>
        </w:rPr>
        <w:t xml:space="preserve">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ребёнка, объективная зависимость от взрослых (родителей (законных представителей), педагогов), стремление постоянно получать от них помощь). </w:t>
      </w:r>
    </w:p>
    <w:p w:rsidR="00A36878" w:rsidRPr="00A36878" w:rsidRDefault="00A36878" w:rsidP="00A36878">
      <w:pPr>
        <w:pStyle w:val="40"/>
        <w:spacing w:after="100"/>
        <w:rPr>
          <w:sz w:val="24"/>
          <w:szCs w:val="24"/>
        </w:rPr>
      </w:pPr>
      <w:r w:rsidRPr="00A36878">
        <w:rPr>
          <w:sz w:val="24"/>
          <w:szCs w:val="24"/>
        </w:rPr>
        <w:t xml:space="preserve">Для детей, находящихся под диспансерным наблюдением, в т.ч. часто болеющих детей, старшего дошкольного возраста характерны изменения в отношении ведущего вида деятельности - </w:t>
      </w:r>
      <w:r w:rsidR="00053CEF">
        <w:rPr>
          <w:sz w:val="24"/>
          <w:szCs w:val="24"/>
        </w:rPr>
        <w:t>сюжетно-ролевой игры, что оказы</w:t>
      </w:r>
      <w:r w:rsidRPr="00A36878">
        <w:rPr>
          <w:sz w:val="24"/>
          <w:szCs w:val="24"/>
        </w:rPr>
        <w:t>вает негативное влияние на развитие его л</w:t>
      </w:r>
      <w:r w:rsidR="00053CEF">
        <w:rPr>
          <w:sz w:val="24"/>
          <w:szCs w:val="24"/>
        </w:rPr>
        <w:t>ичности и эмоциональное благопо</w:t>
      </w:r>
      <w:r w:rsidRPr="00A36878">
        <w:rPr>
          <w:sz w:val="24"/>
          <w:szCs w:val="24"/>
        </w:rPr>
        <w:t xml:space="preserve">лучие. </w:t>
      </w:r>
    </w:p>
    <w:p w:rsidR="00A36878" w:rsidRPr="00A36878" w:rsidRDefault="00A36878" w:rsidP="00A36878">
      <w:pPr>
        <w:pStyle w:val="40"/>
        <w:spacing w:after="100"/>
        <w:rPr>
          <w:sz w:val="24"/>
          <w:szCs w:val="24"/>
        </w:rPr>
      </w:pPr>
      <w:r w:rsidRPr="00A36878">
        <w:rPr>
          <w:sz w:val="24"/>
          <w:szCs w:val="24"/>
        </w:rPr>
        <w:lastRenderedPageBreak/>
        <w:t>В итоге у ребёнка появляются слож</w:t>
      </w:r>
      <w:r w:rsidR="00053CEF">
        <w:rPr>
          <w:sz w:val="24"/>
          <w:szCs w:val="24"/>
        </w:rPr>
        <w:t>ности в освоении программы и со</w:t>
      </w:r>
      <w:r w:rsidRPr="00A36878">
        <w:rPr>
          <w:sz w:val="24"/>
          <w:szCs w:val="24"/>
        </w:rPr>
        <w:t>циальной адаптации.</w:t>
      </w:r>
    </w:p>
    <w:p w:rsidR="00A36878" w:rsidRPr="00A36878" w:rsidRDefault="00A36878" w:rsidP="00A36878">
      <w:pPr>
        <w:pStyle w:val="40"/>
        <w:spacing w:after="100"/>
        <w:rPr>
          <w:sz w:val="24"/>
          <w:szCs w:val="24"/>
        </w:rPr>
      </w:pPr>
      <w:r w:rsidRPr="00A36878">
        <w:rPr>
          <w:sz w:val="24"/>
          <w:szCs w:val="24"/>
        </w:rPr>
        <w:t>Направленность КРР с детьми, находящимися под диспансерным наблюдением, в т.ч. часто болеющими детьми на дошкольн</w:t>
      </w:r>
      <w:r w:rsidR="00053CEF">
        <w:rPr>
          <w:sz w:val="24"/>
          <w:szCs w:val="24"/>
        </w:rPr>
        <w:t>ом уровне обра</w:t>
      </w:r>
      <w:r w:rsidRPr="00A36878">
        <w:rPr>
          <w:sz w:val="24"/>
          <w:szCs w:val="24"/>
        </w:rPr>
        <w:t>зования:</w:t>
      </w:r>
    </w:p>
    <w:p w:rsidR="00A36878" w:rsidRPr="00A36878" w:rsidRDefault="00A36878" w:rsidP="00A36878">
      <w:pPr>
        <w:pStyle w:val="40"/>
        <w:spacing w:after="100"/>
        <w:rPr>
          <w:sz w:val="24"/>
          <w:szCs w:val="24"/>
        </w:rPr>
      </w:pPr>
      <w:r w:rsidRPr="00A36878">
        <w:rPr>
          <w:sz w:val="24"/>
          <w:szCs w:val="24"/>
        </w:rPr>
        <w:t>- коррекция (развитие) коммуникативной, личностной, эмоционально-волевой сфер, познавательных процессов;</w:t>
      </w:r>
    </w:p>
    <w:p w:rsidR="00A36878" w:rsidRPr="00A36878" w:rsidRDefault="00A36878" w:rsidP="00A36878">
      <w:pPr>
        <w:pStyle w:val="40"/>
        <w:spacing w:after="100"/>
        <w:rPr>
          <w:sz w:val="24"/>
          <w:szCs w:val="24"/>
        </w:rPr>
      </w:pPr>
      <w:r w:rsidRPr="00A36878">
        <w:rPr>
          <w:sz w:val="24"/>
          <w:szCs w:val="24"/>
        </w:rPr>
        <w:t>- снижение тревожности;</w:t>
      </w:r>
    </w:p>
    <w:p w:rsidR="00A36878" w:rsidRPr="00A36878" w:rsidRDefault="00A36878" w:rsidP="00A36878">
      <w:pPr>
        <w:pStyle w:val="40"/>
        <w:spacing w:after="100"/>
        <w:rPr>
          <w:sz w:val="24"/>
          <w:szCs w:val="24"/>
        </w:rPr>
      </w:pPr>
      <w:r w:rsidRPr="00A36878">
        <w:rPr>
          <w:sz w:val="24"/>
          <w:szCs w:val="24"/>
        </w:rPr>
        <w:t>- помощь в разрешении поведенческих проблем;</w:t>
      </w:r>
    </w:p>
    <w:p w:rsidR="00A36878" w:rsidRPr="00A36878" w:rsidRDefault="00A36878" w:rsidP="00A36878">
      <w:pPr>
        <w:pStyle w:val="40"/>
        <w:spacing w:after="100"/>
        <w:rPr>
          <w:sz w:val="24"/>
          <w:szCs w:val="24"/>
        </w:rPr>
      </w:pPr>
      <w:r w:rsidRPr="00A36878">
        <w:rPr>
          <w:sz w:val="24"/>
          <w:szCs w:val="24"/>
        </w:rPr>
        <w:t xml:space="preserve">- создание условий для успешной социализации, оптимизация </w:t>
      </w:r>
      <w:r w:rsidR="00053CEF">
        <w:rPr>
          <w:sz w:val="24"/>
          <w:szCs w:val="24"/>
        </w:rPr>
        <w:t>межлич</w:t>
      </w:r>
      <w:r w:rsidRPr="00A36878">
        <w:rPr>
          <w:sz w:val="24"/>
          <w:szCs w:val="24"/>
        </w:rPr>
        <w:t>ностного взаимодействия со взрослыми и сверстниками.</w:t>
      </w:r>
    </w:p>
    <w:p w:rsidR="00A36878" w:rsidRPr="00A36878" w:rsidRDefault="00A36878" w:rsidP="00A36878">
      <w:pPr>
        <w:pStyle w:val="40"/>
        <w:spacing w:after="100"/>
        <w:rPr>
          <w:sz w:val="24"/>
          <w:szCs w:val="24"/>
        </w:rPr>
      </w:pPr>
      <w:r w:rsidRPr="00A36878">
        <w:rPr>
          <w:sz w:val="24"/>
          <w:szCs w:val="24"/>
        </w:rPr>
        <w:t xml:space="preserve">Включение часто болеющих детей </w:t>
      </w:r>
      <w:r w:rsidR="00053CEF">
        <w:rPr>
          <w:sz w:val="24"/>
          <w:szCs w:val="24"/>
        </w:rPr>
        <w:t>в программу КРР, определение ин</w:t>
      </w:r>
      <w:r w:rsidRPr="00A36878">
        <w:rPr>
          <w:sz w:val="24"/>
          <w:szCs w:val="24"/>
        </w:rPr>
        <w:t>дивидуального маршрута психолого-пе</w:t>
      </w:r>
      <w:r w:rsidR="00053CEF">
        <w:rPr>
          <w:sz w:val="24"/>
          <w:szCs w:val="24"/>
        </w:rPr>
        <w:t>дагогического сопровождения осу</w:t>
      </w:r>
      <w:r w:rsidRPr="00A36878">
        <w:rPr>
          <w:sz w:val="24"/>
          <w:szCs w:val="24"/>
        </w:rPr>
        <w:t>ществляется на основании медицинского заключения и рекомендаций ППК по результатам психологической и педагогической диагностики.</w:t>
      </w:r>
    </w:p>
    <w:p w:rsidR="00A36878" w:rsidRPr="00B322B2" w:rsidRDefault="00A36878" w:rsidP="00A36878">
      <w:pPr>
        <w:pStyle w:val="40"/>
        <w:spacing w:after="100"/>
        <w:rPr>
          <w:i/>
          <w:sz w:val="24"/>
          <w:szCs w:val="24"/>
        </w:rPr>
      </w:pPr>
      <w:r w:rsidRPr="00B322B2">
        <w:rPr>
          <w:i/>
          <w:sz w:val="24"/>
          <w:szCs w:val="24"/>
        </w:rPr>
        <w:t xml:space="preserve"> Направленность КРР с одаренными обучающимися на уровне дошкольного образования:</w:t>
      </w:r>
    </w:p>
    <w:p w:rsidR="00A36878" w:rsidRPr="00A36878" w:rsidRDefault="00A36878" w:rsidP="00A36878">
      <w:pPr>
        <w:pStyle w:val="40"/>
        <w:spacing w:after="100"/>
        <w:rPr>
          <w:sz w:val="24"/>
          <w:szCs w:val="24"/>
        </w:rPr>
      </w:pPr>
      <w:r w:rsidRPr="00A36878">
        <w:rPr>
          <w:sz w:val="24"/>
          <w:szCs w:val="24"/>
        </w:rPr>
        <w:t>- определение вида одаренности, ин</w:t>
      </w:r>
      <w:r w:rsidR="00053CEF">
        <w:rPr>
          <w:sz w:val="24"/>
          <w:szCs w:val="24"/>
        </w:rPr>
        <w:t>теллектуальных и личностных осо</w:t>
      </w:r>
      <w:r w:rsidRPr="00A36878">
        <w:rPr>
          <w:sz w:val="24"/>
          <w:szCs w:val="24"/>
        </w:rPr>
        <w:t>бенностей детей, прогноз возможных проблем и потенциала развития.</w:t>
      </w:r>
    </w:p>
    <w:p w:rsidR="00A36878" w:rsidRPr="00A36878" w:rsidRDefault="00A36878" w:rsidP="00A36878">
      <w:pPr>
        <w:pStyle w:val="40"/>
        <w:spacing w:after="100"/>
        <w:rPr>
          <w:sz w:val="24"/>
          <w:szCs w:val="24"/>
        </w:rPr>
      </w:pPr>
      <w:r w:rsidRPr="00A36878">
        <w:rPr>
          <w:sz w:val="24"/>
          <w:szCs w:val="24"/>
        </w:rPr>
        <w:t>- 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w:t>
      </w:r>
      <w:r w:rsidR="00053CEF">
        <w:rPr>
          <w:sz w:val="24"/>
          <w:szCs w:val="24"/>
        </w:rPr>
        <w:t>ебёнка, как в ДОО, так и в усло</w:t>
      </w:r>
      <w:r w:rsidRPr="00A36878">
        <w:rPr>
          <w:sz w:val="24"/>
          <w:szCs w:val="24"/>
        </w:rPr>
        <w:t>виях семенного воспитания;</w:t>
      </w:r>
    </w:p>
    <w:p w:rsidR="00A36878" w:rsidRPr="00A36878" w:rsidRDefault="00A36878" w:rsidP="00A36878">
      <w:pPr>
        <w:pStyle w:val="40"/>
        <w:spacing w:after="100"/>
        <w:rPr>
          <w:sz w:val="24"/>
          <w:szCs w:val="24"/>
        </w:rPr>
      </w:pPr>
      <w:r w:rsidRPr="00A36878">
        <w:rPr>
          <w:sz w:val="24"/>
          <w:szCs w:val="24"/>
        </w:rPr>
        <w:t>- создание атмосферы доброжелател</w:t>
      </w:r>
      <w:r w:rsidR="00053CEF">
        <w:rPr>
          <w:sz w:val="24"/>
          <w:szCs w:val="24"/>
        </w:rPr>
        <w:t>ьности, заботы и уважения по от</w:t>
      </w:r>
      <w:r w:rsidRPr="00A36878">
        <w:rPr>
          <w:sz w:val="24"/>
          <w:szCs w:val="24"/>
        </w:rPr>
        <w:t>ношению к ребёнку, обстановки, формирующей у ребёнка чувство собственной значимости, поощряющей проявление его индивидуальности;</w:t>
      </w:r>
    </w:p>
    <w:p w:rsidR="00A36878" w:rsidRPr="00A36878" w:rsidRDefault="00A36878" w:rsidP="00A36878">
      <w:pPr>
        <w:pStyle w:val="40"/>
        <w:spacing w:after="100"/>
        <w:rPr>
          <w:sz w:val="24"/>
          <w:szCs w:val="24"/>
        </w:rPr>
      </w:pPr>
      <w:r w:rsidRPr="00A36878">
        <w:rPr>
          <w:sz w:val="24"/>
          <w:szCs w:val="24"/>
        </w:rPr>
        <w:t>- сохранение и поддержка индивидуальности ребён</w:t>
      </w:r>
      <w:r w:rsidR="00053CEF">
        <w:rPr>
          <w:sz w:val="24"/>
          <w:szCs w:val="24"/>
        </w:rPr>
        <w:t>ка, развитие его ин</w:t>
      </w:r>
      <w:r w:rsidRPr="00A36878">
        <w:rPr>
          <w:sz w:val="24"/>
          <w:szCs w:val="24"/>
        </w:rPr>
        <w:t>дивидуальных способностей и творческого</w:t>
      </w:r>
      <w:r w:rsidR="00053CEF">
        <w:rPr>
          <w:sz w:val="24"/>
          <w:szCs w:val="24"/>
        </w:rPr>
        <w:t xml:space="preserve"> потенциала как субъекта отноше</w:t>
      </w:r>
      <w:r w:rsidRPr="00A36878">
        <w:rPr>
          <w:sz w:val="24"/>
          <w:szCs w:val="24"/>
        </w:rPr>
        <w:t>ний с людьми, миром и самим собой;</w:t>
      </w:r>
    </w:p>
    <w:p w:rsidR="00A36878" w:rsidRPr="00A36878" w:rsidRDefault="00A36878" w:rsidP="00A36878">
      <w:pPr>
        <w:pStyle w:val="40"/>
        <w:spacing w:after="100"/>
        <w:rPr>
          <w:sz w:val="24"/>
          <w:szCs w:val="24"/>
        </w:rPr>
      </w:pPr>
      <w:r w:rsidRPr="00A36878">
        <w:rPr>
          <w:sz w:val="24"/>
          <w:szCs w:val="24"/>
        </w:rPr>
        <w:t>- формирование коммуникативных навыков и развитие эмоциональной устойчивости;</w:t>
      </w:r>
    </w:p>
    <w:p w:rsidR="00A36878" w:rsidRPr="00A36878" w:rsidRDefault="00A36878" w:rsidP="00A36878">
      <w:pPr>
        <w:pStyle w:val="40"/>
        <w:spacing w:after="100"/>
        <w:rPr>
          <w:sz w:val="24"/>
          <w:szCs w:val="24"/>
        </w:rPr>
      </w:pPr>
      <w:r w:rsidRPr="00A36878">
        <w:rPr>
          <w:sz w:val="24"/>
          <w:szCs w:val="24"/>
        </w:rPr>
        <w:t>- организация предметно-развивающей, обогащенной образовательной среды в условиях ДОО, благоприятную д</w:t>
      </w:r>
      <w:r w:rsidR="00053CEF">
        <w:rPr>
          <w:sz w:val="24"/>
          <w:szCs w:val="24"/>
        </w:rPr>
        <w:t>ля развития различных видов спо</w:t>
      </w:r>
      <w:r w:rsidRPr="00A36878">
        <w:rPr>
          <w:sz w:val="24"/>
          <w:szCs w:val="24"/>
        </w:rPr>
        <w:t>собностей и одаренности.</w:t>
      </w:r>
    </w:p>
    <w:p w:rsidR="00A36878" w:rsidRPr="00A36878" w:rsidRDefault="00A36878" w:rsidP="00A36878">
      <w:pPr>
        <w:pStyle w:val="40"/>
        <w:spacing w:after="100"/>
        <w:rPr>
          <w:sz w:val="24"/>
          <w:szCs w:val="24"/>
        </w:rPr>
      </w:pPr>
      <w:r w:rsidRPr="00A36878">
        <w:rPr>
          <w:sz w:val="24"/>
          <w:szCs w:val="24"/>
        </w:rPr>
        <w:t>Включение ребёнка в программу КРР, определение индивидуального маршрута психолого-педагогического соп</w:t>
      </w:r>
      <w:r w:rsidR="00053CEF">
        <w:rPr>
          <w:sz w:val="24"/>
          <w:szCs w:val="24"/>
        </w:rPr>
        <w:t>ровождения осуществляется на ос</w:t>
      </w:r>
      <w:r w:rsidRPr="00A36878">
        <w:rPr>
          <w:sz w:val="24"/>
          <w:szCs w:val="24"/>
        </w:rPr>
        <w:t>нове заключения ПИК по результатам психологической и педагогической диагностики.</w:t>
      </w:r>
    </w:p>
    <w:p w:rsidR="00A36878" w:rsidRPr="00A36878" w:rsidRDefault="00A36878" w:rsidP="00A36878">
      <w:pPr>
        <w:pStyle w:val="40"/>
        <w:spacing w:after="100"/>
        <w:rPr>
          <w:sz w:val="24"/>
          <w:szCs w:val="24"/>
        </w:rPr>
      </w:pPr>
      <w:r w:rsidRPr="00B322B2">
        <w:rPr>
          <w:i/>
          <w:sz w:val="24"/>
          <w:szCs w:val="24"/>
        </w:rPr>
        <w:t xml:space="preserve"> Направленность КРР с билингвальными обучающимися</w:t>
      </w:r>
      <w:r w:rsidRPr="00A36878">
        <w:rPr>
          <w:sz w:val="24"/>
          <w:szCs w:val="24"/>
        </w:rPr>
        <w:t>, детьми мигрантов, испытывающими</w:t>
      </w:r>
      <w:r w:rsidR="00053CEF">
        <w:rPr>
          <w:sz w:val="24"/>
          <w:szCs w:val="24"/>
        </w:rPr>
        <w:t xml:space="preserve"> трудности с пониманием государ</w:t>
      </w:r>
      <w:r w:rsidRPr="00A36878">
        <w:rPr>
          <w:sz w:val="24"/>
          <w:szCs w:val="24"/>
        </w:rPr>
        <w:t>ственного языка Российской Федерации на дошкольном уровне образования:</w:t>
      </w:r>
    </w:p>
    <w:p w:rsidR="00A36878" w:rsidRPr="00A36878" w:rsidRDefault="00A36878" w:rsidP="00A36878">
      <w:pPr>
        <w:pStyle w:val="40"/>
        <w:spacing w:after="100"/>
        <w:rPr>
          <w:sz w:val="24"/>
          <w:szCs w:val="24"/>
        </w:rPr>
      </w:pPr>
      <w:r w:rsidRPr="00A36878">
        <w:rPr>
          <w:sz w:val="24"/>
          <w:szCs w:val="24"/>
        </w:rPr>
        <w:t>- развитие коммуникативных навыков, формирование чувствительности к сверстнику, его эмоциональному состоянию, намерениям и желаниям;</w:t>
      </w:r>
    </w:p>
    <w:p w:rsidR="00A36878" w:rsidRPr="00A36878" w:rsidRDefault="00A36878" w:rsidP="00A36878">
      <w:pPr>
        <w:pStyle w:val="40"/>
        <w:spacing w:after="100"/>
        <w:rPr>
          <w:sz w:val="24"/>
          <w:szCs w:val="24"/>
        </w:rPr>
      </w:pPr>
      <w:r w:rsidRPr="00A36878">
        <w:rPr>
          <w:sz w:val="24"/>
          <w:szCs w:val="24"/>
        </w:rPr>
        <w:t>- формирование уверенного поведения и социальной успешности;</w:t>
      </w:r>
    </w:p>
    <w:p w:rsidR="00A36878" w:rsidRPr="00A36878" w:rsidRDefault="00A36878" w:rsidP="00A36878">
      <w:pPr>
        <w:pStyle w:val="40"/>
        <w:spacing w:after="100"/>
        <w:rPr>
          <w:sz w:val="24"/>
          <w:szCs w:val="24"/>
        </w:rPr>
      </w:pPr>
      <w:r w:rsidRPr="00A36878">
        <w:rPr>
          <w:sz w:val="24"/>
          <w:szCs w:val="24"/>
        </w:rPr>
        <w:t xml:space="preserve">- коррекция деструктивных эмоциональных состояний, возникающих вследствие попадания в новую языковую </w:t>
      </w:r>
      <w:r w:rsidR="00053CEF">
        <w:rPr>
          <w:sz w:val="24"/>
          <w:szCs w:val="24"/>
        </w:rPr>
        <w:t>и культурную среду (тревога, не</w:t>
      </w:r>
      <w:r w:rsidRPr="00A36878">
        <w:rPr>
          <w:sz w:val="24"/>
          <w:szCs w:val="24"/>
        </w:rPr>
        <w:t>уверенность, агрессия);</w:t>
      </w:r>
    </w:p>
    <w:p w:rsidR="00A36878" w:rsidRPr="00A36878" w:rsidRDefault="00A36878" w:rsidP="00A36878">
      <w:pPr>
        <w:pStyle w:val="40"/>
        <w:spacing w:after="100"/>
        <w:rPr>
          <w:sz w:val="24"/>
          <w:szCs w:val="24"/>
        </w:rPr>
      </w:pPr>
      <w:r w:rsidRPr="00A36878">
        <w:rPr>
          <w:sz w:val="24"/>
          <w:szCs w:val="24"/>
        </w:rPr>
        <w:t>- создание атмосферы доброжелател</w:t>
      </w:r>
      <w:r w:rsidR="00053CEF">
        <w:rPr>
          <w:sz w:val="24"/>
          <w:szCs w:val="24"/>
        </w:rPr>
        <w:t>ьности, заботы и уважения по от</w:t>
      </w:r>
      <w:r w:rsidRPr="00A36878">
        <w:rPr>
          <w:sz w:val="24"/>
          <w:szCs w:val="24"/>
        </w:rPr>
        <w:t>ношению к ребёнку.</w:t>
      </w:r>
    </w:p>
    <w:p w:rsidR="00A36878" w:rsidRPr="00A36878" w:rsidRDefault="00A36878" w:rsidP="00A36878">
      <w:pPr>
        <w:pStyle w:val="40"/>
        <w:spacing w:after="100"/>
        <w:rPr>
          <w:sz w:val="24"/>
          <w:szCs w:val="24"/>
        </w:rPr>
      </w:pPr>
      <w:r w:rsidRPr="00A36878">
        <w:rPr>
          <w:sz w:val="24"/>
          <w:szCs w:val="24"/>
        </w:rPr>
        <w:t>Работа по социализации и языковой адаптации детей иностранных граждан, обучающихся в организациях,</w:t>
      </w:r>
      <w:r w:rsidR="00053CEF">
        <w:rPr>
          <w:sz w:val="24"/>
          <w:szCs w:val="24"/>
        </w:rPr>
        <w:t xml:space="preserve"> реализующих программы ДО в Рос</w:t>
      </w:r>
      <w:r w:rsidRPr="00A36878">
        <w:rPr>
          <w:sz w:val="24"/>
          <w:szCs w:val="24"/>
        </w:rPr>
        <w:t>сийской Федерации, рекомендуется организовывать с учётом особенностей социальной ситуации каждого ребёнка персонально.</w:t>
      </w:r>
    </w:p>
    <w:p w:rsidR="00A36878" w:rsidRDefault="00A36878" w:rsidP="00A36878">
      <w:pPr>
        <w:pStyle w:val="40"/>
        <w:spacing w:after="100"/>
        <w:rPr>
          <w:sz w:val="24"/>
          <w:szCs w:val="24"/>
        </w:rPr>
      </w:pPr>
      <w:r w:rsidRPr="00A36878">
        <w:rPr>
          <w:sz w:val="24"/>
          <w:szCs w:val="24"/>
        </w:rPr>
        <w:t>Психолого-педагогическое сопровож</w:t>
      </w:r>
      <w:r w:rsidR="00053CEF">
        <w:rPr>
          <w:sz w:val="24"/>
          <w:szCs w:val="24"/>
        </w:rPr>
        <w:t>дение детей данной целевой груп</w:t>
      </w:r>
      <w:r w:rsidRPr="00A36878">
        <w:rPr>
          <w:sz w:val="24"/>
          <w:szCs w:val="24"/>
        </w:rPr>
        <w:t xml:space="preserve">пы может осуществляться в контексте общей программы адаптации ребёнка к ДОО. В случаях выраженных проблем социализации, личностного развития и общей дезадаптации ребёнка, его </w:t>
      </w:r>
      <w:r w:rsidRPr="00A36878">
        <w:rPr>
          <w:sz w:val="24"/>
          <w:szCs w:val="24"/>
        </w:rPr>
        <w:lastRenderedPageBreak/>
        <w:t>включение в программу КРР может быть осуществлено на основе заключения ППК по результатам психологической диагностики или по запросу родителей (законных представителей) ребёнка.</w:t>
      </w:r>
    </w:p>
    <w:p w:rsidR="00B322B2" w:rsidRPr="008D2333" w:rsidRDefault="00B322B2" w:rsidP="00B322B2">
      <w:pPr>
        <w:jc w:val="both"/>
        <w:rPr>
          <w:rFonts w:eastAsiaTheme="minorEastAsia"/>
        </w:rPr>
      </w:pPr>
      <w:r w:rsidRPr="008D2333">
        <w:rPr>
          <w:rFonts w:eastAsiaTheme="minorEastAsia"/>
        </w:rPr>
        <w:t> </w:t>
      </w:r>
      <w:r w:rsidRPr="008D2333">
        <w:rPr>
          <w:rFonts w:eastAsiaTheme="minorEastAsia"/>
          <w:i/>
        </w:rPr>
        <w:t xml:space="preserve">К целевой группе обучающихся «группы риска» </w:t>
      </w:r>
      <w:r w:rsidRPr="008D2333">
        <w:rPr>
          <w:rFonts w:eastAsiaTheme="minorEastAsia"/>
        </w:rPr>
        <w:t>могут быть отнесены дети, имеющие проблемы с психологическим здоровьем; эмоциональные проблемы (повышенная возбудимость, апатия, раздражительность, тревога, появление фобий); поведенческие проблемы (грубость, агрессия, обман); проблемы неврологического характера (потеря аппетита); проблемы общения (стеснительность, замкнутость, излишняя чувствительность, выраженная нереализованная потребность в лидерстве); проблемы регуляторного характера (расстройство сна, быстрая утомляемость, навязчивые движения, двигательная расторможенность, снижение произвольности внимания).</w:t>
      </w:r>
    </w:p>
    <w:p w:rsidR="00B322B2" w:rsidRPr="008D2333" w:rsidRDefault="00B322B2" w:rsidP="00B322B2">
      <w:pPr>
        <w:ind w:firstLine="709"/>
        <w:jc w:val="both"/>
        <w:rPr>
          <w:rFonts w:eastAsiaTheme="minorEastAsia"/>
          <w:i/>
        </w:rPr>
      </w:pPr>
      <w:r w:rsidRPr="008D2333">
        <w:rPr>
          <w:rFonts w:eastAsiaTheme="minorEastAsia"/>
          <w:i/>
        </w:rPr>
        <w:t>Направленность КРР с обучающимися, имеющими девиации развития и поведения на дошкольном уровне образования:</w:t>
      </w:r>
    </w:p>
    <w:p w:rsidR="00B322B2" w:rsidRPr="008D2333" w:rsidRDefault="00B322B2" w:rsidP="00B322B2">
      <w:pPr>
        <w:ind w:firstLine="709"/>
        <w:jc w:val="both"/>
        <w:rPr>
          <w:rFonts w:eastAsiaTheme="minorEastAsia"/>
        </w:rPr>
      </w:pPr>
      <w:r w:rsidRPr="008D2333">
        <w:rPr>
          <w:rFonts w:eastAsiaTheme="minorEastAsia"/>
        </w:rPr>
        <w:t>коррекция (развитие) социально-коммуникативной, личностной, эмоционально-волевой сферы;</w:t>
      </w:r>
    </w:p>
    <w:p w:rsidR="00B322B2" w:rsidRPr="008D2333" w:rsidRDefault="00B322B2" w:rsidP="00B322B2">
      <w:pPr>
        <w:ind w:firstLine="709"/>
        <w:jc w:val="both"/>
        <w:rPr>
          <w:rFonts w:eastAsiaTheme="minorEastAsia"/>
        </w:rPr>
      </w:pPr>
      <w:r w:rsidRPr="008D2333">
        <w:rPr>
          <w:rFonts w:eastAsiaTheme="minorEastAsia"/>
        </w:rPr>
        <w:t>помощь в решении поведенческих проблем;</w:t>
      </w:r>
    </w:p>
    <w:p w:rsidR="00B322B2" w:rsidRPr="008D2333" w:rsidRDefault="00B322B2" w:rsidP="00B322B2">
      <w:pPr>
        <w:ind w:firstLine="709"/>
        <w:jc w:val="both"/>
        <w:rPr>
          <w:rFonts w:eastAsiaTheme="minorEastAsia"/>
        </w:rPr>
      </w:pPr>
      <w:r w:rsidRPr="008D2333">
        <w:rPr>
          <w:rFonts w:eastAsiaTheme="minorEastAsia"/>
        </w:rPr>
        <w:t>формирование адекватных, социально-приемлемых способов поведения;</w:t>
      </w:r>
    </w:p>
    <w:p w:rsidR="00B322B2" w:rsidRPr="008D2333" w:rsidRDefault="00B322B2" w:rsidP="00B322B2">
      <w:pPr>
        <w:ind w:firstLine="709"/>
        <w:jc w:val="both"/>
        <w:rPr>
          <w:rFonts w:eastAsiaTheme="minorEastAsia"/>
        </w:rPr>
      </w:pPr>
      <w:r w:rsidRPr="008D2333">
        <w:rPr>
          <w:rFonts w:eastAsiaTheme="minorEastAsia"/>
        </w:rPr>
        <w:t>развитие рефлексивных способностей;</w:t>
      </w:r>
    </w:p>
    <w:p w:rsidR="00B322B2" w:rsidRPr="008D2333" w:rsidRDefault="00B322B2" w:rsidP="00B322B2">
      <w:pPr>
        <w:ind w:firstLine="709"/>
        <w:jc w:val="both"/>
        <w:rPr>
          <w:rFonts w:eastAsiaTheme="minorEastAsia"/>
        </w:rPr>
      </w:pPr>
      <w:r w:rsidRPr="008D2333">
        <w:rPr>
          <w:rFonts w:eastAsiaTheme="minorEastAsia"/>
        </w:rPr>
        <w:t>совершенствование способов саморегуляции.</w:t>
      </w:r>
    </w:p>
    <w:p w:rsidR="00B322B2" w:rsidRPr="008D2333" w:rsidRDefault="00B322B2" w:rsidP="00B322B2">
      <w:pPr>
        <w:autoSpaceDE w:val="0"/>
        <w:autoSpaceDN w:val="0"/>
        <w:adjustRightInd w:val="0"/>
        <w:ind w:firstLine="709"/>
        <w:jc w:val="both"/>
        <w:rPr>
          <w:rFonts w:eastAsia="TimesNewRomanPSMT"/>
          <w:b/>
          <w:bCs/>
        </w:rPr>
      </w:pPr>
      <w:r w:rsidRPr="008D2333">
        <w:rPr>
          <w:rFonts w:eastAsiaTheme="minorEastAsia"/>
        </w:rPr>
        <w:t>Включение ребёнка из «группы риска»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диагностики или по обоснованному запросу педагога и (или) родителей (законных представителей).</w:t>
      </w:r>
    </w:p>
    <w:p w:rsidR="00B322B2" w:rsidRPr="008D2333" w:rsidRDefault="007E51F7" w:rsidP="00A36878">
      <w:pPr>
        <w:pStyle w:val="40"/>
        <w:spacing w:after="100"/>
        <w:rPr>
          <w:sz w:val="24"/>
          <w:szCs w:val="24"/>
        </w:rPr>
      </w:pPr>
      <w:r w:rsidRPr="008D2333">
        <w:rPr>
          <w:sz w:val="24"/>
          <w:szCs w:val="24"/>
        </w:rPr>
        <w:t>Обучающимся оказывается адресная психологическая помощь педагогами специалистами по коррекционным программам. Для этого оборудованы кабинеты логопеда, дефектолога, педагога-психолога, определено время встречи с каждым ребенком.</w:t>
      </w:r>
    </w:p>
    <w:p w:rsidR="007E51F7" w:rsidRPr="008D2333" w:rsidRDefault="007E51F7" w:rsidP="00377382">
      <w:pPr>
        <w:ind w:left="-567" w:right="-143" w:firstLine="709"/>
        <w:jc w:val="center"/>
        <w:rPr>
          <w:rFonts w:ascii="Arial" w:hAnsi="Arial" w:cs="Arial"/>
          <w:b/>
          <w:bCs/>
        </w:rPr>
      </w:pPr>
    </w:p>
    <w:p w:rsidR="00377382" w:rsidRPr="008D2333" w:rsidRDefault="00DE1672" w:rsidP="007E51F7">
      <w:pPr>
        <w:ind w:left="-567" w:right="-143" w:firstLine="709"/>
        <w:rPr>
          <w:b/>
          <w:bCs/>
        </w:rPr>
      </w:pPr>
      <w:r>
        <w:rPr>
          <w:b/>
          <w:bCs/>
        </w:rPr>
        <w:t>2.12</w:t>
      </w:r>
      <w:r w:rsidR="007E51F7" w:rsidRPr="008D2333">
        <w:rPr>
          <w:b/>
          <w:bCs/>
        </w:rPr>
        <w:t>.</w:t>
      </w:r>
      <w:r w:rsidR="00377382" w:rsidRPr="008D2333">
        <w:rPr>
          <w:b/>
          <w:bCs/>
        </w:rPr>
        <w:t xml:space="preserve"> Рабочая программа воспитания</w:t>
      </w:r>
    </w:p>
    <w:p w:rsidR="00377382" w:rsidRPr="008D2333" w:rsidRDefault="00377382" w:rsidP="00377382">
      <w:pPr>
        <w:ind w:left="-567" w:right="-143" w:firstLine="709"/>
        <w:jc w:val="center"/>
        <w:rPr>
          <w:b/>
          <w:bCs/>
        </w:rPr>
      </w:pPr>
    </w:p>
    <w:p w:rsidR="00377382" w:rsidRPr="008D2333" w:rsidRDefault="00377382" w:rsidP="00377382">
      <w:pPr>
        <w:ind w:left="-567" w:right="-143" w:firstLine="709"/>
        <w:rPr>
          <w:rFonts w:ascii="Arial" w:hAnsi="Arial" w:cs="Arial"/>
          <w:i/>
        </w:rPr>
      </w:pPr>
      <w:r w:rsidRPr="008D2333">
        <w:rPr>
          <w:b/>
          <w:bCs/>
        </w:rPr>
        <w:t xml:space="preserve"> </w:t>
      </w:r>
      <w:r w:rsidRPr="008D2333">
        <w:rPr>
          <w:bCs/>
          <w:i/>
        </w:rPr>
        <w:t>Пояснительная записка</w:t>
      </w:r>
    </w:p>
    <w:p w:rsidR="00377382" w:rsidRPr="008D2333" w:rsidRDefault="00377382" w:rsidP="008D2333">
      <w:pPr>
        <w:ind w:left="-567" w:right="-143" w:firstLine="709"/>
      </w:pPr>
    </w:p>
    <w:p w:rsidR="00377382" w:rsidRPr="008D2333" w:rsidRDefault="00377382" w:rsidP="008D2333">
      <w:pPr>
        <w:ind w:left="-567" w:right="-143" w:firstLine="709"/>
      </w:pPr>
      <w:r w:rsidRPr="008D2333">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rsidR="00377382" w:rsidRPr="008D2333" w:rsidRDefault="00377382" w:rsidP="008D2333">
      <w:pPr>
        <w:ind w:left="-567" w:right="-143" w:firstLine="709"/>
      </w:pPr>
      <w:r w:rsidRPr="008D2333">
        <w:t xml:space="preserve">Под воспитанием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377382" w:rsidRPr="008D2333" w:rsidRDefault="00377382" w:rsidP="008D2333">
      <w:pPr>
        <w:ind w:left="-567" w:right="-143" w:firstLine="709"/>
      </w:pPr>
      <w:r w:rsidRPr="008D2333">
        <w:t>Основу воспитания на всех уровнях, начиная с дошкольного, составляют традиционные ценности российского общества. Традиционные ценности - это нравственные ориентиры, формирующие мировоззрение граждан России,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p>
    <w:p w:rsidR="00377382" w:rsidRPr="008D2333" w:rsidRDefault="00377382" w:rsidP="008D2333">
      <w:pPr>
        <w:ind w:left="-567" w:right="-143" w:firstLine="709"/>
      </w:pPr>
      <w:r w:rsidRPr="008D2333">
        <w:t xml:space="preserve">Программа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w:t>
      </w:r>
      <w:r w:rsidRPr="008D2333">
        <w:lastRenderedPageBreak/>
        <w:t>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377382" w:rsidRPr="008D2333" w:rsidRDefault="00377382" w:rsidP="008D2333">
      <w:pPr>
        <w:ind w:left="-567" w:right="-143" w:firstLine="709"/>
      </w:pPr>
      <w:r w:rsidRPr="008D2333">
        <w:t xml:space="preserve">Вся система ценностей российского народа находит отражение в содержании воспитательной работы ДОО, в соответствии с возрастными особенностями детей. </w:t>
      </w:r>
    </w:p>
    <w:p w:rsidR="00377382" w:rsidRPr="008D2333" w:rsidRDefault="00377382" w:rsidP="008D2333">
      <w:pPr>
        <w:ind w:left="-567" w:right="-143" w:firstLine="709"/>
      </w:pPr>
      <w:r w:rsidRPr="008D2333">
        <w:t xml:space="preserve">Ценности Родина и природа лежат в основе патриотического направления воспитания. </w:t>
      </w:r>
    </w:p>
    <w:p w:rsidR="00377382" w:rsidRPr="008D2333" w:rsidRDefault="00377382" w:rsidP="008D2333">
      <w:pPr>
        <w:ind w:left="-567" w:right="-143" w:firstLine="709"/>
      </w:pPr>
      <w:r w:rsidRPr="008D2333">
        <w:t xml:space="preserve"> Ценности милосердие, жизнь, добро лежат в основе духовно-нравственного направления воспитания </w:t>
      </w:r>
    </w:p>
    <w:p w:rsidR="00377382" w:rsidRPr="008D2333" w:rsidRDefault="00377382" w:rsidP="008D2333">
      <w:pPr>
        <w:ind w:left="-567" w:right="-143" w:firstLine="709"/>
      </w:pPr>
      <w:r w:rsidRPr="008D2333">
        <w:t xml:space="preserve">Ценности человек, семья, дружба, сотрудничество лежат в основе социального направления воспитания. </w:t>
      </w:r>
    </w:p>
    <w:p w:rsidR="00377382" w:rsidRPr="008D2333" w:rsidRDefault="00377382" w:rsidP="008D2333">
      <w:pPr>
        <w:ind w:left="-567" w:right="-143" w:firstLine="709"/>
      </w:pPr>
      <w:r w:rsidRPr="008D2333">
        <w:t xml:space="preserve">Ценность познание лежит в основе познавательного направления воспитания. </w:t>
      </w:r>
    </w:p>
    <w:p w:rsidR="00377382" w:rsidRPr="008D2333" w:rsidRDefault="00377382" w:rsidP="008D2333">
      <w:pPr>
        <w:ind w:left="-567" w:right="-143" w:firstLine="709"/>
      </w:pPr>
      <w:r w:rsidRPr="008D2333">
        <w:t xml:space="preserve">Ценности жизнь и здоровье лежат в основе физического и оздоровительного направления воспитания. </w:t>
      </w:r>
    </w:p>
    <w:p w:rsidR="00377382" w:rsidRPr="008D2333" w:rsidRDefault="00377382" w:rsidP="008D2333">
      <w:pPr>
        <w:ind w:left="-567" w:right="-143" w:firstLine="709"/>
      </w:pPr>
      <w:r w:rsidRPr="008D2333">
        <w:t xml:space="preserve">Ценность труд лежит в основе трудового направления воспитания. </w:t>
      </w:r>
    </w:p>
    <w:p w:rsidR="00377382" w:rsidRPr="008D2333" w:rsidRDefault="00377382" w:rsidP="008D2333">
      <w:pPr>
        <w:ind w:left="-567" w:right="-143" w:firstLine="709"/>
      </w:pPr>
      <w:r w:rsidRPr="008D2333">
        <w:t xml:space="preserve">Ценности культура и красота лежат в основе эстетического направления воспитания. </w:t>
      </w:r>
    </w:p>
    <w:p w:rsidR="00377382" w:rsidRPr="008D2333" w:rsidRDefault="00377382" w:rsidP="008D2333">
      <w:pPr>
        <w:ind w:left="-567" w:right="-143" w:firstLine="709"/>
      </w:pPr>
      <w:r w:rsidRPr="008D2333">
        <w:t xml:space="preserve">Целевые ориентиры воспитания следует рассматривать как возрастные характеристики возможных достижений ребенка, которые коррелируют с портретом выпускника ДОО и с традиционными ценностями российского общества. </w:t>
      </w:r>
    </w:p>
    <w:p w:rsidR="00377382" w:rsidRPr="008D2333" w:rsidRDefault="00377382" w:rsidP="008D2333">
      <w:pPr>
        <w:ind w:left="-567" w:right="-143" w:firstLine="709"/>
      </w:pPr>
      <w:r w:rsidRPr="008D2333">
        <w:t xml:space="preserve">С учетом особенностей социокультурной среды, в которой воспитывается ребенок, в программе воспитания находит отражение взаимодействие всех субъектов воспитательных отношений. Реализация Программы воспитания предполагает социальное партнерство ДОО с другими учреждениями образования и культуры (музеи, театры, библиотеки, и другое), в том числе системой дополнительного образования детей. </w:t>
      </w:r>
    </w:p>
    <w:p w:rsidR="00377382" w:rsidRPr="008D2333" w:rsidRDefault="00377382" w:rsidP="008D2333">
      <w:pPr>
        <w:ind w:left="-567" w:right="-143" w:firstLine="709"/>
      </w:pPr>
      <w:r w:rsidRPr="008D2333">
        <w:t xml:space="preserve"> Структура Программы воспитания включает три раздела: целевой, содержательный и организационный. </w:t>
      </w:r>
    </w:p>
    <w:p w:rsidR="00377382" w:rsidRPr="008D2333" w:rsidRDefault="00377382" w:rsidP="008D2333">
      <w:pPr>
        <w:ind w:left="-567" w:right="-143" w:firstLine="709"/>
      </w:pPr>
    </w:p>
    <w:p w:rsidR="00377382" w:rsidRPr="008D2333" w:rsidRDefault="00377382" w:rsidP="008D2333">
      <w:pPr>
        <w:ind w:left="-567" w:right="-143" w:firstLine="709"/>
      </w:pPr>
    </w:p>
    <w:p w:rsidR="00377382" w:rsidRPr="008D2333" w:rsidRDefault="00377382" w:rsidP="008D2333">
      <w:pPr>
        <w:ind w:left="-567" w:right="-143" w:firstLine="709"/>
      </w:pPr>
      <w:r w:rsidRPr="008D2333">
        <w:rPr>
          <w:b/>
          <w:bCs/>
        </w:rPr>
        <w:t xml:space="preserve"> Целевой раздел Программы воспитания</w:t>
      </w:r>
    </w:p>
    <w:p w:rsidR="00377382" w:rsidRPr="008D2333" w:rsidRDefault="00377382" w:rsidP="008D2333">
      <w:pPr>
        <w:ind w:left="-567" w:right="-143" w:firstLine="709"/>
      </w:pPr>
    </w:p>
    <w:p w:rsidR="00377382" w:rsidRPr="008D2333" w:rsidRDefault="00377382" w:rsidP="008D2333">
      <w:pPr>
        <w:ind w:left="-567" w:right="-143" w:firstLine="709"/>
        <w:rPr>
          <w:i/>
        </w:rPr>
      </w:pPr>
      <w:r w:rsidRPr="008D2333">
        <w:rPr>
          <w:b/>
        </w:rPr>
        <w:t xml:space="preserve"> </w:t>
      </w:r>
      <w:r w:rsidRPr="008D2333">
        <w:rPr>
          <w:i/>
        </w:rPr>
        <w:t xml:space="preserve">Цели и задачи воспитания. </w:t>
      </w:r>
    </w:p>
    <w:p w:rsidR="00377382" w:rsidRPr="008D2333" w:rsidRDefault="00377382" w:rsidP="008D2333">
      <w:pPr>
        <w:ind w:left="-567" w:right="-143" w:firstLine="709"/>
      </w:pPr>
    </w:p>
    <w:p w:rsidR="00377382" w:rsidRPr="008D2333" w:rsidRDefault="00377382" w:rsidP="008D2333">
      <w:pPr>
        <w:ind w:left="-567" w:right="-143" w:firstLine="709"/>
      </w:pPr>
      <w:r w:rsidRPr="008D2333">
        <w:rPr>
          <w:i/>
        </w:rPr>
        <w:t>Общая цель воспитания</w:t>
      </w:r>
      <w:r w:rsidRPr="008D2333">
        <w:t xml:space="preserve"> в ДОО - личностное развитие каждого ребенка с учетом его индивидуальности и создание условий для позитивной социализации детей на основе традиционных ценностей российского общества, что предполагает: </w:t>
      </w:r>
    </w:p>
    <w:p w:rsidR="00377382" w:rsidRPr="008D2333" w:rsidRDefault="00377382" w:rsidP="008D2333">
      <w:pPr>
        <w:ind w:left="-567" w:right="-143" w:firstLine="709"/>
      </w:pPr>
      <w:r w:rsidRPr="008D2333">
        <w:t xml:space="preserve">1) формирование первоначальных представлений о традиционных ценностях российского народа, социально приемлемых нормах и правилах поведения; </w:t>
      </w:r>
    </w:p>
    <w:p w:rsidR="00377382" w:rsidRPr="008D2333" w:rsidRDefault="00377382" w:rsidP="008D2333">
      <w:pPr>
        <w:ind w:left="-567" w:right="-143" w:firstLine="709"/>
      </w:pPr>
      <w:r w:rsidRPr="008D2333">
        <w:t xml:space="preserve">2) формирование ценностного отношения к окружающему миру (природному и социокультурному), другим людям, самому себе; </w:t>
      </w:r>
    </w:p>
    <w:p w:rsidR="00377382" w:rsidRPr="008D2333" w:rsidRDefault="00377382" w:rsidP="008D2333">
      <w:pPr>
        <w:ind w:left="-567" w:right="-143" w:firstLine="709"/>
      </w:pPr>
      <w:r w:rsidRPr="008D2333">
        <w:t xml:space="preserve">3) становление первичного опыта деятельности и поведения в соответствии с традиционными ценностями, принятыми в обществе нормами и правилами. </w:t>
      </w:r>
    </w:p>
    <w:p w:rsidR="00377382" w:rsidRPr="008D2333" w:rsidRDefault="00377382" w:rsidP="008D2333">
      <w:pPr>
        <w:ind w:left="-567" w:right="-143" w:firstLine="709"/>
      </w:pPr>
    </w:p>
    <w:p w:rsidR="00377382" w:rsidRPr="008D2333" w:rsidRDefault="00377382" w:rsidP="008D2333">
      <w:pPr>
        <w:ind w:left="-567" w:right="-143" w:firstLine="709"/>
        <w:rPr>
          <w:i/>
        </w:rPr>
      </w:pPr>
      <w:r w:rsidRPr="008D2333">
        <w:rPr>
          <w:i/>
        </w:rPr>
        <w:t xml:space="preserve"> Общие задачи воспитания в ДОО: </w:t>
      </w:r>
    </w:p>
    <w:p w:rsidR="00377382" w:rsidRPr="008D2333" w:rsidRDefault="00377382" w:rsidP="008D2333">
      <w:pPr>
        <w:ind w:left="-567" w:right="-143" w:firstLine="709"/>
      </w:pPr>
      <w:r w:rsidRPr="008D2333">
        <w:t xml:space="preserve">         1) содействовать развитию личности, основанному на принятых в обществе представлениях о добре и зле, должном и недопустимом; </w:t>
      </w:r>
    </w:p>
    <w:p w:rsidR="00377382" w:rsidRPr="008D2333" w:rsidRDefault="00377382" w:rsidP="008D2333">
      <w:pPr>
        <w:ind w:left="-567" w:right="-143" w:firstLine="709"/>
      </w:pPr>
      <w:r w:rsidRPr="008D2333">
        <w:t xml:space="preserve">2) 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 </w:t>
      </w:r>
    </w:p>
    <w:p w:rsidR="00377382" w:rsidRPr="008D2333" w:rsidRDefault="00377382" w:rsidP="008D2333">
      <w:pPr>
        <w:ind w:left="-567" w:right="-143" w:firstLine="709"/>
      </w:pPr>
      <w:r w:rsidRPr="008D2333">
        <w:t xml:space="preserve">3) создавать условия для развития и реализации личностного потенциала ребенка, его готовности к творческому самовыражению и саморазвитию, самовоспитанию; </w:t>
      </w:r>
    </w:p>
    <w:p w:rsidR="00377382" w:rsidRPr="008D2333" w:rsidRDefault="00377382" w:rsidP="008D2333">
      <w:pPr>
        <w:ind w:left="-567" w:right="-143" w:firstLine="709"/>
      </w:pPr>
      <w:r w:rsidRPr="008D2333">
        <w:t xml:space="preserve">4) осуществлять поддержку позитивной социализации ребенка посредством проектирования и принятия уклада, воспитывающей среды, создания воспитывающих общностей. </w:t>
      </w:r>
    </w:p>
    <w:p w:rsidR="00377382" w:rsidRPr="008D2333" w:rsidRDefault="00377382" w:rsidP="008D2333">
      <w:pPr>
        <w:ind w:left="-567" w:right="-143" w:firstLine="709"/>
      </w:pPr>
    </w:p>
    <w:p w:rsidR="00377382" w:rsidRPr="008D2333" w:rsidRDefault="00377382" w:rsidP="008D2333">
      <w:pPr>
        <w:ind w:left="-567" w:right="-143" w:firstLine="709"/>
        <w:rPr>
          <w:b/>
        </w:rPr>
      </w:pPr>
      <w:r w:rsidRPr="008D2333">
        <w:rPr>
          <w:b/>
        </w:rPr>
        <w:t xml:space="preserve"> Направления воспитания</w:t>
      </w:r>
    </w:p>
    <w:p w:rsidR="00377382" w:rsidRPr="008D2333" w:rsidRDefault="00377382" w:rsidP="008D2333">
      <w:pPr>
        <w:ind w:left="-567" w:right="-143" w:firstLine="709"/>
      </w:pPr>
    </w:p>
    <w:p w:rsidR="00377382" w:rsidRPr="008D2333" w:rsidRDefault="00377382" w:rsidP="008D2333">
      <w:pPr>
        <w:ind w:left="-567" w:right="-143" w:firstLine="709"/>
        <w:rPr>
          <w:i/>
        </w:rPr>
      </w:pPr>
      <w:r w:rsidRPr="008D2333">
        <w:rPr>
          <w:b/>
        </w:rPr>
        <w:t xml:space="preserve"> </w:t>
      </w:r>
      <w:r w:rsidRPr="008D2333">
        <w:rPr>
          <w:i/>
        </w:rPr>
        <w:t>Патриотическое направление воспитания</w:t>
      </w:r>
    </w:p>
    <w:p w:rsidR="00377382" w:rsidRPr="008D2333" w:rsidRDefault="00377382" w:rsidP="008D2333">
      <w:pPr>
        <w:ind w:left="-567" w:right="-143" w:firstLine="709"/>
      </w:pPr>
    </w:p>
    <w:p w:rsidR="00377382" w:rsidRPr="008D2333" w:rsidRDefault="00377382" w:rsidP="008D2333">
      <w:pPr>
        <w:ind w:left="-567" w:right="-143" w:firstLine="709"/>
      </w:pPr>
      <w:r w:rsidRPr="008D2333">
        <w:t xml:space="preserve">1) </w:t>
      </w:r>
      <w:r w:rsidRPr="008D2333">
        <w:rPr>
          <w:i/>
        </w:rPr>
        <w:t xml:space="preserve">Цель </w:t>
      </w:r>
      <w:r w:rsidRPr="008D2333">
        <w:t xml:space="preserve">патриотического направления воспитания -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 </w:t>
      </w:r>
    </w:p>
    <w:p w:rsidR="00377382" w:rsidRPr="008D2333" w:rsidRDefault="00377382" w:rsidP="008D2333">
      <w:pPr>
        <w:ind w:left="-567" w:right="-143" w:firstLine="709"/>
      </w:pPr>
      <w:r w:rsidRPr="008D2333">
        <w:t xml:space="preserve">2) </w:t>
      </w:r>
      <w:r w:rsidRPr="008D2333">
        <w:rPr>
          <w:i/>
        </w:rPr>
        <w:t>Ценности</w:t>
      </w:r>
      <w:r w:rsidRPr="008D2333">
        <w:rPr>
          <w:b/>
        </w:rPr>
        <w:t xml:space="preserve"> </w:t>
      </w:r>
      <w:r w:rsidRPr="008D2333">
        <w:t xml:space="preserve">- Родина и природа лежат в основе патриотического направления воспитания. Чувство патриотизма возникает у ребенка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 </w:t>
      </w:r>
    </w:p>
    <w:p w:rsidR="00377382" w:rsidRPr="008D2333" w:rsidRDefault="00377382" w:rsidP="008D2333">
      <w:pPr>
        <w:ind w:left="-567" w:right="-143" w:firstLine="709"/>
      </w:pPr>
      <w:r w:rsidRPr="008D2333">
        <w:t>3</w:t>
      </w:r>
      <w:r w:rsidRPr="008D2333">
        <w:rPr>
          <w:i/>
        </w:rPr>
        <w:t>) Патриотическое направление воспитания</w:t>
      </w:r>
      <w:r w:rsidRPr="008D2333">
        <w:t xml:space="preserve"> базируется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 </w:t>
      </w:r>
    </w:p>
    <w:p w:rsidR="00377382" w:rsidRPr="008D2333" w:rsidRDefault="00377382" w:rsidP="008D2333">
      <w:pPr>
        <w:ind w:left="-567" w:right="-143" w:firstLine="709"/>
      </w:pPr>
      <w:r w:rsidRPr="008D2333">
        <w:t>4</w:t>
      </w:r>
      <w:r w:rsidRPr="008D2333">
        <w:rPr>
          <w:i/>
        </w:rPr>
        <w:t xml:space="preserve">) Работа по патриотическому воспитанию </w:t>
      </w:r>
      <w:r w:rsidRPr="008D2333">
        <w:t xml:space="preserve">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w:t>
      </w:r>
    </w:p>
    <w:p w:rsidR="00377382" w:rsidRPr="008D2333" w:rsidRDefault="00377382" w:rsidP="008D2333">
      <w:pPr>
        <w:ind w:left="-567" w:right="-143" w:firstLine="709"/>
      </w:pPr>
    </w:p>
    <w:p w:rsidR="00377382" w:rsidRPr="008D2333" w:rsidRDefault="00377382" w:rsidP="008D2333">
      <w:pPr>
        <w:ind w:right="-143"/>
        <w:jc w:val="both"/>
        <w:rPr>
          <w:i/>
        </w:rPr>
      </w:pPr>
      <w:r w:rsidRPr="008D2333">
        <w:rPr>
          <w:i/>
        </w:rPr>
        <w:t>Духовно-нравственное направление воспитания</w:t>
      </w:r>
    </w:p>
    <w:p w:rsidR="00377382" w:rsidRPr="00377382" w:rsidRDefault="00377382" w:rsidP="00377382">
      <w:pPr>
        <w:ind w:left="-567" w:right="-143" w:firstLine="709"/>
        <w:jc w:val="both"/>
      </w:pPr>
      <w:r w:rsidRPr="00377382">
        <w:t xml:space="preserve">1) </w:t>
      </w:r>
      <w:r w:rsidRPr="008D2333">
        <w:rPr>
          <w:i/>
        </w:rPr>
        <w:t>Цель</w:t>
      </w:r>
      <w:r w:rsidRPr="00377382">
        <w:rPr>
          <w:b/>
        </w:rPr>
        <w:t xml:space="preserve"> </w:t>
      </w:r>
      <w:r w:rsidRPr="00377382">
        <w:t xml:space="preserve">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 </w:t>
      </w:r>
    </w:p>
    <w:p w:rsidR="00377382" w:rsidRPr="00377382" w:rsidRDefault="00377382" w:rsidP="00377382">
      <w:pPr>
        <w:ind w:left="-567" w:right="-143" w:firstLine="709"/>
        <w:jc w:val="both"/>
      </w:pPr>
      <w:r w:rsidRPr="00377382">
        <w:t xml:space="preserve">2) </w:t>
      </w:r>
      <w:r w:rsidRPr="008D2333">
        <w:rPr>
          <w:i/>
        </w:rPr>
        <w:t xml:space="preserve">Ценности </w:t>
      </w:r>
      <w:r w:rsidRPr="00377382">
        <w:t xml:space="preserve">- жизнь, милосердие, добро лежат в основе духовно - нравственного направления воспитания. </w:t>
      </w:r>
    </w:p>
    <w:p w:rsidR="00377382" w:rsidRPr="00377382" w:rsidRDefault="00377382" w:rsidP="00377382">
      <w:pPr>
        <w:ind w:left="-567" w:right="-143" w:firstLine="709"/>
        <w:jc w:val="both"/>
      </w:pPr>
      <w:r w:rsidRPr="00377382">
        <w:t xml:space="preserve">3) </w:t>
      </w:r>
      <w:r w:rsidRPr="008D2333">
        <w:rPr>
          <w:i/>
        </w:rPr>
        <w:t>Духовно-нравственное воспитание</w:t>
      </w:r>
      <w:r w:rsidRPr="00377382">
        <w:t xml:space="preserve"> направлено на развитие ценностно - смысловой сферы дошкольников на основе творческого взаимодействия в детско-взрослой общности, содержанием которого является освоение социокультурного опыта в его культурно-историческом и личностном аспектах. </w:t>
      </w:r>
    </w:p>
    <w:p w:rsidR="00377382" w:rsidRPr="00377382" w:rsidRDefault="00377382" w:rsidP="00377382">
      <w:pPr>
        <w:ind w:left="-567" w:right="-143" w:firstLine="709"/>
        <w:jc w:val="both"/>
        <w:rPr>
          <w:b/>
        </w:rPr>
      </w:pPr>
    </w:p>
    <w:p w:rsidR="00377382" w:rsidRPr="008D2333" w:rsidRDefault="00377382" w:rsidP="00377382">
      <w:pPr>
        <w:ind w:left="-567" w:right="-143" w:firstLine="709"/>
        <w:jc w:val="both"/>
        <w:rPr>
          <w:i/>
        </w:rPr>
      </w:pPr>
      <w:r w:rsidRPr="00377382">
        <w:rPr>
          <w:b/>
        </w:rPr>
        <w:t xml:space="preserve"> </w:t>
      </w:r>
      <w:r w:rsidRPr="008D2333">
        <w:rPr>
          <w:i/>
        </w:rPr>
        <w:t>Социальное направление воспитания</w:t>
      </w:r>
    </w:p>
    <w:p w:rsidR="00377382" w:rsidRPr="00377382" w:rsidRDefault="00377382" w:rsidP="00377382">
      <w:pPr>
        <w:ind w:left="-567" w:right="-143" w:firstLine="709"/>
        <w:jc w:val="both"/>
      </w:pPr>
      <w:r w:rsidRPr="00377382">
        <w:t>1</w:t>
      </w:r>
      <w:r w:rsidRPr="00377382">
        <w:rPr>
          <w:b/>
        </w:rPr>
        <w:t xml:space="preserve">) </w:t>
      </w:r>
      <w:r w:rsidRPr="008D2333">
        <w:rPr>
          <w:i/>
        </w:rPr>
        <w:t>Цель</w:t>
      </w:r>
      <w:r w:rsidRPr="00377382">
        <w:t xml:space="preserve"> 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 </w:t>
      </w:r>
    </w:p>
    <w:p w:rsidR="00377382" w:rsidRPr="00377382" w:rsidRDefault="00377382" w:rsidP="00377382">
      <w:pPr>
        <w:ind w:left="-567" w:right="-143" w:firstLine="709"/>
        <w:jc w:val="both"/>
      </w:pPr>
      <w:r w:rsidRPr="00377382">
        <w:t xml:space="preserve">2) </w:t>
      </w:r>
      <w:r w:rsidRPr="008D2333">
        <w:rPr>
          <w:i/>
        </w:rPr>
        <w:t xml:space="preserve">Ценности </w:t>
      </w:r>
      <w:r w:rsidRPr="00377382">
        <w:t xml:space="preserve">- семья, дружба, человек и сотрудничество лежат в основе социального направления воспитания. </w:t>
      </w:r>
    </w:p>
    <w:p w:rsidR="00377382" w:rsidRPr="00377382" w:rsidRDefault="00377382" w:rsidP="00377382">
      <w:pPr>
        <w:ind w:left="-567" w:right="-143" w:firstLine="709"/>
        <w:jc w:val="both"/>
      </w:pPr>
      <w:r w:rsidRPr="00377382">
        <w:t xml:space="preserve">3) В дошкольном детстве ребенок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ребенка к социальному окружению невозможно без грамотно выстроенного воспитательного процесса, в котором проявляется личная социальная инициатива ребенка в детско-взрослых и детских общностях. </w:t>
      </w:r>
    </w:p>
    <w:p w:rsidR="00377382" w:rsidRPr="00377382" w:rsidRDefault="00377382" w:rsidP="00377382">
      <w:pPr>
        <w:ind w:left="-567" w:right="-143" w:firstLine="709"/>
        <w:jc w:val="both"/>
      </w:pPr>
      <w:r w:rsidRPr="00377382">
        <w:t xml:space="preserve">4) Важной составляющей социального воспитания является освоение ребенком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ребенком вместе с опытом поведения, с накоплением нравственных представлений, формированием навыка культурного поведения.  </w:t>
      </w:r>
    </w:p>
    <w:p w:rsidR="00377382" w:rsidRPr="00377382" w:rsidRDefault="00377382" w:rsidP="00377382">
      <w:pPr>
        <w:ind w:left="-567" w:right="-143" w:firstLine="709"/>
        <w:jc w:val="both"/>
        <w:rPr>
          <w:b/>
        </w:rPr>
      </w:pPr>
    </w:p>
    <w:p w:rsidR="00377382" w:rsidRPr="008D2333" w:rsidRDefault="00377382" w:rsidP="00377382">
      <w:pPr>
        <w:ind w:left="-567" w:right="-143" w:firstLine="709"/>
        <w:jc w:val="both"/>
        <w:rPr>
          <w:i/>
        </w:rPr>
      </w:pPr>
      <w:r w:rsidRPr="00377382">
        <w:rPr>
          <w:b/>
        </w:rPr>
        <w:t xml:space="preserve"> </w:t>
      </w:r>
      <w:r w:rsidRPr="008D2333">
        <w:rPr>
          <w:i/>
        </w:rPr>
        <w:t>Познавательное направление воспитания</w:t>
      </w:r>
    </w:p>
    <w:p w:rsidR="00377382" w:rsidRPr="00377382" w:rsidRDefault="008D2333" w:rsidP="008D2333">
      <w:pPr>
        <w:spacing w:after="160" w:line="259" w:lineRule="auto"/>
        <w:ind w:left="142" w:right="-143"/>
        <w:contextualSpacing/>
        <w:jc w:val="both"/>
      </w:pPr>
      <w:r>
        <w:rPr>
          <w:i/>
        </w:rPr>
        <w:t xml:space="preserve">1) </w:t>
      </w:r>
      <w:r w:rsidR="00377382" w:rsidRPr="008D2333">
        <w:rPr>
          <w:i/>
        </w:rPr>
        <w:t>Цель</w:t>
      </w:r>
      <w:r w:rsidR="00377382" w:rsidRPr="00377382">
        <w:t xml:space="preserve"> познавательного направления воспитания - формирование ценности познания. </w:t>
      </w:r>
    </w:p>
    <w:p w:rsidR="00377382" w:rsidRPr="00377382" w:rsidRDefault="00377382" w:rsidP="00377382">
      <w:pPr>
        <w:ind w:left="-567" w:right="-143" w:firstLine="709"/>
        <w:jc w:val="both"/>
      </w:pPr>
      <w:r w:rsidRPr="008D2333">
        <w:rPr>
          <w:i/>
        </w:rPr>
        <w:t>2) Ценность</w:t>
      </w:r>
      <w:r w:rsidRPr="00377382">
        <w:t xml:space="preserve"> - познание лежит в основе познавательного направления воспитания. </w:t>
      </w:r>
    </w:p>
    <w:p w:rsidR="00377382" w:rsidRPr="00377382" w:rsidRDefault="00377382" w:rsidP="00377382">
      <w:pPr>
        <w:ind w:left="-567" w:right="-143" w:firstLine="709"/>
        <w:jc w:val="both"/>
      </w:pPr>
      <w:r w:rsidRPr="00377382">
        <w:lastRenderedPageBreak/>
        <w:t xml:space="preserve">3)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ребенка. Познавательное и духовно-нравственное воспитание осуществляется в содержательном единстве, так как знания наук и незнание добра ограничивает и деформирует личностное развитие ребенка. </w:t>
      </w:r>
    </w:p>
    <w:p w:rsidR="00377382" w:rsidRPr="00377382" w:rsidRDefault="00377382" w:rsidP="00377382">
      <w:pPr>
        <w:ind w:left="-567" w:right="-143" w:firstLine="709"/>
        <w:jc w:val="both"/>
      </w:pPr>
      <w:r w:rsidRPr="00377382">
        <w:t xml:space="preserve">4) Значимым является воспитание у ребенка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 </w:t>
      </w:r>
    </w:p>
    <w:p w:rsidR="00377382" w:rsidRPr="00377382" w:rsidRDefault="00377382" w:rsidP="00377382">
      <w:pPr>
        <w:ind w:left="-567" w:right="-143" w:firstLine="709"/>
        <w:jc w:val="both"/>
      </w:pPr>
    </w:p>
    <w:p w:rsidR="00377382" w:rsidRPr="008D2333" w:rsidRDefault="00377382" w:rsidP="00377382">
      <w:pPr>
        <w:ind w:left="-567" w:right="-143" w:firstLine="709"/>
        <w:jc w:val="both"/>
        <w:rPr>
          <w:i/>
        </w:rPr>
      </w:pPr>
      <w:r w:rsidRPr="00377382">
        <w:rPr>
          <w:b/>
        </w:rPr>
        <w:t xml:space="preserve"> </w:t>
      </w:r>
      <w:r w:rsidRPr="008D2333">
        <w:rPr>
          <w:i/>
        </w:rPr>
        <w:t>Физическое и оздоровительное направление воспитания</w:t>
      </w:r>
    </w:p>
    <w:p w:rsidR="00377382" w:rsidRPr="00377382" w:rsidRDefault="00377382" w:rsidP="00377382">
      <w:pPr>
        <w:ind w:left="-567" w:right="-143" w:firstLine="709"/>
        <w:jc w:val="both"/>
      </w:pPr>
      <w:r w:rsidRPr="008D2333">
        <w:rPr>
          <w:i/>
        </w:rPr>
        <w:t>1) Цель</w:t>
      </w:r>
      <w:r w:rsidRPr="00377382">
        <w:t xml:space="preserve"> физического и оздоровительного воспитания - формирование ценностного отношения детей к здоровому образу жизни, овладение элементарными гигиеническими навыками и правилами безопасности. </w:t>
      </w:r>
    </w:p>
    <w:p w:rsidR="00377382" w:rsidRPr="00377382" w:rsidRDefault="00377382" w:rsidP="00377382">
      <w:pPr>
        <w:ind w:left="-567" w:right="-143" w:firstLine="709"/>
        <w:jc w:val="both"/>
      </w:pPr>
      <w:r w:rsidRPr="00377382">
        <w:t xml:space="preserve">2) </w:t>
      </w:r>
      <w:r w:rsidRPr="008D2333">
        <w:rPr>
          <w:i/>
        </w:rPr>
        <w:t>Ценности</w:t>
      </w:r>
      <w:r w:rsidRPr="00377382">
        <w:t xml:space="preserve"> - жизнь и здоровье лежит в основе физического и оздоровительного направления воспитания. </w:t>
      </w:r>
    </w:p>
    <w:p w:rsidR="00377382" w:rsidRPr="00377382" w:rsidRDefault="00377382" w:rsidP="00377382">
      <w:pPr>
        <w:ind w:left="-567" w:right="-143" w:firstLine="709"/>
        <w:jc w:val="both"/>
      </w:pPr>
      <w:r w:rsidRPr="00377382">
        <w:t xml:space="preserve">3) 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 </w:t>
      </w:r>
    </w:p>
    <w:p w:rsidR="00377382" w:rsidRPr="00377382" w:rsidRDefault="00377382" w:rsidP="00377382">
      <w:pPr>
        <w:ind w:left="-567" w:right="-143" w:firstLine="709"/>
        <w:jc w:val="both"/>
      </w:pPr>
    </w:p>
    <w:p w:rsidR="00377382" w:rsidRPr="008D2333" w:rsidRDefault="00377382" w:rsidP="00377382">
      <w:pPr>
        <w:ind w:left="-567" w:right="-143" w:firstLine="709"/>
        <w:jc w:val="both"/>
        <w:rPr>
          <w:i/>
        </w:rPr>
      </w:pPr>
      <w:r w:rsidRPr="00377382">
        <w:t xml:space="preserve"> </w:t>
      </w:r>
      <w:r w:rsidRPr="008D2333">
        <w:rPr>
          <w:i/>
        </w:rPr>
        <w:t>Трудовое направление воспитания</w:t>
      </w:r>
    </w:p>
    <w:p w:rsidR="00377382" w:rsidRPr="00377382" w:rsidRDefault="00377382" w:rsidP="00377382">
      <w:pPr>
        <w:ind w:left="-567" w:right="-143" w:firstLine="709"/>
        <w:jc w:val="both"/>
      </w:pPr>
      <w:r w:rsidRPr="008D2333">
        <w:rPr>
          <w:i/>
        </w:rPr>
        <w:t>1) Цель</w:t>
      </w:r>
      <w:r w:rsidRPr="00377382">
        <w:t xml:space="preserve"> трудового воспитания - формирование ценностного отношения детей к труду, трудолюбию и приобщение ребенка к труду. </w:t>
      </w:r>
    </w:p>
    <w:p w:rsidR="00377382" w:rsidRPr="00377382" w:rsidRDefault="00377382" w:rsidP="00377382">
      <w:pPr>
        <w:ind w:left="-567" w:right="-143" w:firstLine="709"/>
        <w:jc w:val="both"/>
      </w:pPr>
      <w:r w:rsidRPr="00377382">
        <w:t xml:space="preserve">2) </w:t>
      </w:r>
      <w:r w:rsidRPr="008D2333">
        <w:rPr>
          <w:i/>
        </w:rPr>
        <w:t>Ценность</w:t>
      </w:r>
      <w:r w:rsidRPr="00377382">
        <w:t xml:space="preserve"> - труд лежит в основе трудового направления воспитания. </w:t>
      </w:r>
    </w:p>
    <w:p w:rsidR="00377382" w:rsidRPr="00377382" w:rsidRDefault="00377382" w:rsidP="00377382">
      <w:pPr>
        <w:ind w:left="-567" w:right="-143" w:firstLine="709"/>
        <w:jc w:val="both"/>
      </w:pPr>
      <w:r w:rsidRPr="00377382">
        <w:t xml:space="preserve">3) 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 </w:t>
      </w:r>
    </w:p>
    <w:p w:rsidR="00377382" w:rsidRPr="00377382" w:rsidRDefault="00377382" w:rsidP="00377382">
      <w:pPr>
        <w:ind w:left="-567" w:right="-143" w:firstLine="709"/>
        <w:jc w:val="both"/>
      </w:pPr>
    </w:p>
    <w:p w:rsidR="00377382" w:rsidRPr="008D2333" w:rsidRDefault="00377382" w:rsidP="00377382">
      <w:pPr>
        <w:ind w:left="-567" w:right="-143" w:firstLine="709"/>
        <w:jc w:val="both"/>
        <w:rPr>
          <w:i/>
        </w:rPr>
      </w:pPr>
      <w:r w:rsidRPr="008D2333">
        <w:rPr>
          <w:i/>
        </w:rPr>
        <w:t>Эстетическое направление воспитания</w:t>
      </w:r>
    </w:p>
    <w:p w:rsidR="00377382" w:rsidRPr="00377382" w:rsidRDefault="00377382" w:rsidP="00377382">
      <w:pPr>
        <w:ind w:left="-567" w:right="-143" w:firstLine="709"/>
        <w:jc w:val="both"/>
      </w:pPr>
      <w:r w:rsidRPr="008D2333">
        <w:rPr>
          <w:i/>
        </w:rPr>
        <w:t>1) Цель</w:t>
      </w:r>
      <w:r w:rsidRPr="00377382">
        <w:t xml:space="preserve"> эстетического направления воспитания - способствовать становлению у ребенка ценностного отношения к красоте. </w:t>
      </w:r>
    </w:p>
    <w:p w:rsidR="00377382" w:rsidRPr="00377382" w:rsidRDefault="00377382" w:rsidP="00377382">
      <w:pPr>
        <w:ind w:left="-567" w:right="-143" w:firstLine="709"/>
        <w:jc w:val="both"/>
      </w:pPr>
      <w:r w:rsidRPr="00377382">
        <w:t xml:space="preserve">2) </w:t>
      </w:r>
      <w:r w:rsidRPr="008D2333">
        <w:rPr>
          <w:i/>
        </w:rPr>
        <w:t>Ценности</w:t>
      </w:r>
      <w:r w:rsidRPr="00377382">
        <w:t xml:space="preserve"> - культура, красота, лежат в основе эстетического направления воспитания. </w:t>
      </w:r>
    </w:p>
    <w:p w:rsidR="00377382" w:rsidRPr="00377382" w:rsidRDefault="00377382" w:rsidP="00377382">
      <w:pPr>
        <w:ind w:left="-567" w:right="-143" w:firstLine="709"/>
        <w:jc w:val="both"/>
      </w:pPr>
      <w:r w:rsidRPr="00377382">
        <w:t xml:space="preserve">3) 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ребенка. Искусство делает ребенка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 </w:t>
      </w:r>
    </w:p>
    <w:p w:rsidR="00377382" w:rsidRPr="00377382" w:rsidRDefault="00377382" w:rsidP="00377382">
      <w:pPr>
        <w:ind w:left="-567" w:right="-143" w:firstLine="709"/>
        <w:jc w:val="both"/>
      </w:pPr>
    </w:p>
    <w:p w:rsidR="00377382" w:rsidRPr="008D2333" w:rsidRDefault="00377382" w:rsidP="00377382">
      <w:pPr>
        <w:ind w:left="-567" w:right="-143" w:firstLine="709"/>
        <w:jc w:val="both"/>
        <w:rPr>
          <w:i/>
        </w:rPr>
      </w:pPr>
      <w:r w:rsidRPr="00377382">
        <w:rPr>
          <w:b/>
        </w:rPr>
        <w:t xml:space="preserve"> </w:t>
      </w:r>
      <w:r w:rsidRPr="008D2333">
        <w:rPr>
          <w:i/>
        </w:rPr>
        <w:t>Целевые ориентиры воспитания</w:t>
      </w:r>
    </w:p>
    <w:p w:rsidR="00377382" w:rsidRPr="00377382" w:rsidRDefault="00377382" w:rsidP="00377382">
      <w:pPr>
        <w:ind w:left="-567" w:right="-143" w:firstLine="709"/>
        <w:jc w:val="both"/>
      </w:pPr>
      <w:r w:rsidRPr="00377382">
        <w:t xml:space="preserve">1) Деятельность воспитателя нацелена на перспективу становления личности и развития ребенка. Поэтому планируемые результаты представлены в виде целевых ориентиров как обобщенные "портреты" ребенка к концу раннего и дошкольного возрастов. </w:t>
      </w:r>
    </w:p>
    <w:p w:rsidR="00377382" w:rsidRPr="00377382" w:rsidRDefault="00377382" w:rsidP="00377382">
      <w:pPr>
        <w:ind w:left="-567" w:right="-143" w:firstLine="709"/>
        <w:jc w:val="both"/>
      </w:pPr>
      <w:r w:rsidRPr="00377382">
        <w:t xml:space="preserve">2) В соответствии с </w:t>
      </w:r>
      <w:hyperlink r:id="rId20" w:history="1">
        <w:r w:rsidRPr="008D2333">
          <w:rPr>
            <w:rStyle w:val="aff0"/>
            <w:b/>
          </w:rPr>
          <w:t>ФГОС ДО</w:t>
        </w:r>
      </w:hyperlink>
      <w:r w:rsidRPr="00377382">
        <w:rPr>
          <w:b/>
        </w:rPr>
        <w:t>,</w:t>
      </w:r>
      <w:r w:rsidRPr="00377382">
        <w:t xml:space="preserve"> оценка результатов воспитательной работы не осуществляется,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w:t>
      </w:r>
    </w:p>
    <w:p w:rsidR="00377382" w:rsidRPr="00377382" w:rsidRDefault="00377382" w:rsidP="00377382">
      <w:pPr>
        <w:spacing w:after="160" w:line="259" w:lineRule="auto"/>
        <w:ind w:left="-567" w:right="-143" w:firstLine="709"/>
      </w:pPr>
    </w:p>
    <w:p w:rsidR="00377382" w:rsidRPr="008D2333" w:rsidRDefault="00377382" w:rsidP="00377382">
      <w:pPr>
        <w:ind w:left="-567" w:right="-143" w:firstLine="709"/>
        <w:jc w:val="both"/>
        <w:rPr>
          <w:i/>
        </w:rPr>
      </w:pPr>
      <w:r w:rsidRPr="008D2333">
        <w:rPr>
          <w:i/>
        </w:rPr>
        <w:t xml:space="preserve"> Целевые ориентиры воспитания детей раннего возраста (к трем годам)</w:t>
      </w:r>
    </w:p>
    <w:p w:rsidR="00377382" w:rsidRPr="008D2333" w:rsidRDefault="00377382" w:rsidP="00377382">
      <w:pPr>
        <w:ind w:left="-567" w:right="-143" w:firstLine="709"/>
        <w:jc w:val="both"/>
        <w:rPr>
          <w:i/>
        </w:rPr>
      </w:pPr>
    </w:p>
    <w:tbl>
      <w:tblPr>
        <w:tblW w:w="10206" w:type="dxa"/>
        <w:tblInd w:w="-559" w:type="dxa"/>
        <w:tblCellMar>
          <w:left w:w="0" w:type="dxa"/>
          <w:right w:w="0" w:type="dxa"/>
        </w:tblCellMar>
        <w:tblLook w:val="04A0" w:firstRow="1" w:lastRow="0" w:firstColumn="1" w:lastColumn="0" w:noHBand="0" w:noVBand="1"/>
      </w:tblPr>
      <w:tblGrid>
        <w:gridCol w:w="3119"/>
        <w:gridCol w:w="2551"/>
        <w:gridCol w:w="4536"/>
      </w:tblGrid>
      <w:tr w:rsidR="00377382" w:rsidRPr="00377382" w:rsidTr="007E51F7">
        <w:trPr>
          <w:trHeight w:val="722"/>
        </w:trPr>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77382" w:rsidRPr="00377382" w:rsidRDefault="00377382" w:rsidP="00377382">
            <w:pPr>
              <w:spacing w:after="105"/>
              <w:ind w:right="-143"/>
              <w:jc w:val="center"/>
              <w:rPr>
                <w:b/>
              </w:rPr>
            </w:pPr>
            <w:r w:rsidRPr="00377382">
              <w:rPr>
                <w:b/>
              </w:rPr>
              <w:lastRenderedPageBreak/>
              <w:t>Направление воспитания</w:t>
            </w:r>
          </w:p>
        </w:tc>
        <w:tc>
          <w:tcPr>
            <w:tcW w:w="255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77382" w:rsidRPr="00377382" w:rsidRDefault="00377382" w:rsidP="00377382">
            <w:pPr>
              <w:spacing w:after="105"/>
              <w:ind w:right="-143"/>
              <w:jc w:val="center"/>
              <w:rPr>
                <w:b/>
              </w:rPr>
            </w:pPr>
            <w:r w:rsidRPr="00377382">
              <w:rPr>
                <w:b/>
              </w:rPr>
              <w:t>Ценности</w:t>
            </w:r>
          </w:p>
        </w:tc>
        <w:tc>
          <w:tcPr>
            <w:tcW w:w="453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77382" w:rsidRPr="00377382" w:rsidRDefault="00377382" w:rsidP="00377382">
            <w:pPr>
              <w:spacing w:after="105"/>
              <w:ind w:firstLine="426"/>
              <w:jc w:val="center"/>
              <w:rPr>
                <w:b/>
              </w:rPr>
            </w:pPr>
            <w:r w:rsidRPr="00377382">
              <w:rPr>
                <w:b/>
              </w:rPr>
              <w:t>Целевые ориентиры</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rPr>
                <w:b/>
              </w:rPr>
            </w:pPr>
            <w:r w:rsidRPr="00377382">
              <w:rPr>
                <w:b/>
              </w:rPr>
              <w:t xml:space="preserve">Патриотическое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Родина, природа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firstLine="426"/>
            </w:pPr>
            <w:r w:rsidRPr="00377382">
              <w:t xml:space="preserve">Проявляющий привязанность к близким людям, бережное отношение к живому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rPr>
                <w:b/>
              </w:rPr>
            </w:pPr>
            <w:r w:rsidRPr="00377382">
              <w:rPr>
                <w:b/>
              </w:rPr>
              <w:t xml:space="preserve">Духовно-нравственное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Жизнь, милосердие, добро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ind w:firstLine="426"/>
            </w:pPr>
            <w:r w:rsidRPr="00377382">
              <w:t xml:space="preserve">Способный понять и принять, что такое "хорошо" и "плохо". </w:t>
            </w:r>
          </w:p>
          <w:p w:rsidR="00377382" w:rsidRPr="00377382" w:rsidRDefault="00377382" w:rsidP="00377382">
            <w:pPr>
              <w:spacing w:after="105"/>
              <w:ind w:firstLine="426"/>
            </w:pPr>
            <w:r w:rsidRPr="00377382">
              <w:t xml:space="preserve">Проявляющий сочувствие, доброту.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rPr>
                <w:b/>
              </w:rPr>
            </w:pPr>
            <w:r w:rsidRPr="00377382">
              <w:rPr>
                <w:b/>
              </w:rPr>
              <w:t xml:space="preserve">Социальное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Человек, семья, дружба, сотрудничество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ind w:firstLine="426"/>
            </w:pPr>
            <w:r w:rsidRPr="00377382">
              <w:t xml:space="preserve">Испытывающий чувство удовольствия в случае одобрения и чувство огорчения в случае неодобрения со стороны взрослых. </w:t>
            </w:r>
          </w:p>
          <w:p w:rsidR="00377382" w:rsidRPr="00377382" w:rsidRDefault="00377382" w:rsidP="00377382">
            <w:pPr>
              <w:ind w:firstLine="426"/>
            </w:pPr>
            <w:r w:rsidRPr="00377382">
              <w:t xml:space="preserve">Проявляющий интерес к другим детям и способный бесконфликтно играть рядом с ними. </w:t>
            </w:r>
          </w:p>
          <w:p w:rsidR="00377382" w:rsidRPr="00377382" w:rsidRDefault="00377382" w:rsidP="00377382">
            <w:pPr>
              <w:spacing w:after="105"/>
              <w:ind w:firstLine="426"/>
            </w:pPr>
            <w:r w:rsidRPr="00377382">
              <w:t xml:space="preserve">Проявляющий позицию "Я сам!". Способный к самостоятельным (свободным) активным действиям в общении.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rPr>
                <w:b/>
              </w:rPr>
            </w:pPr>
            <w:r w:rsidRPr="00377382">
              <w:rPr>
                <w:b/>
              </w:rPr>
              <w:t xml:space="preserve">Познавательное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Познание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firstLine="426"/>
            </w:pPr>
            <w:r w:rsidRPr="00377382">
              <w:t xml:space="preserve">Проявляющий интерес к окружающему миру. Любознательный, активный в поведении и деятельности.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rPr>
                <w:b/>
              </w:rPr>
            </w:pPr>
            <w:r w:rsidRPr="00377382">
              <w:rPr>
                <w:b/>
              </w:rPr>
              <w:t xml:space="preserve">Физическое и оздоровительное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Здоровье, жизнь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ind w:firstLine="426"/>
            </w:pPr>
            <w:r w:rsidRPr="00377382">
              <w:t xml:space="preserve">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 </w:t>
            </w:r>
          </w:p>
          <w:p w:rsidR="00377382" w:rsidRPr="00377382" w:rsidRDefault="00377382" w:rsidP="00377382">
            <w:pPr>
              <w:spacing w:after="105"/>
              <w:ind w:firstLine="426"/>
            </w:pPr>
            <w:r w:rsidRPr="00377382">
              <w:t xml:space="preserve">Проявляющий интерес к физическим упражнениям и подвижным играм, стремление к личной и командной победе, нравственные и волевые качества.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rPr>
                <w:b/>
              </w:rPr>
            </w:pPr>
            <w:r w:rsidRPr="00377382">
              <w:rPr>
                <w:b/>
              </w:rPr>
              <w:t xml:space="preserve">Трудовое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Труд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ind w:firstLine="426"/>
            </w:pPr>
            <w:r w:rsidRPr="00377382">
              <w:t xml:space="preserve">Поддерживающий элементарный порядок в окружающей обстановке. </w:t>
            </w:r>
          </w:p>
          <w:p w:rsidR="00377382" w:rsidRPr="00377382" w:rsidRDefault="00377382" w:rsidP="00377382">
            <w:pPr>
              <w:spacing w:after="105"/>
              <w:ind w:firstLine="426"/>
            </w:pPr>
            <w:r w:rsidRPr="00377382">
              <w:t xml:space="preserve">Стремящийся помогать старшим в доступных трудовых 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rPr>
                <w:b/>
              </w:rPr>
            </w:pPr>
            <w:r w:rsidRPr="00377382">
              <w:rPr>
                <w:b/>
              </w:rPr>
              <w:t xml:space="preserve">Эстетическое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Культура и красота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firstLine="426"/>
            </w:pPr>
            <w:r w:rsidRPr="00377382">
              <w:t xml:space="preserve">Проявляющий эмоциональную отзывчивость на красоту в окружающем мире и искусстве. Способный к творческой деятельности (изобразительной, декоративно-оформительской, </w:t>
            </w:r>
            <w:r w:rsidRPr="00377382">
              <w:lastRenderedPageBreak/>
              <w:t xml:space="preserve">музыкальной, словесноречевой, театрализованной и другое). </w:t>
            </w:r>
          </w:p>
        </w:tc>
      </w:tr>
    </w:tbl>
    <w:p w:rsidR="00377382" w:rsidRPr="00377382" w:rsidRDefault="00377382" w:rsidP="00377382">
      <w:pPr>
        <w:ind w:left="-567" w:right="-143" w:firstLine="709"/>
        <w:jc w:val="both"/>
        <w:rPr>
          <w:b/>
        </w:rPr>
      </w:pPr>
      <w:r w:rsidRPr="00377382">
        <w:lastRenderedPageBreak/>
        <w:t xml:space="preserve">  </w:t>
      </w:r>
    </w:p>
    <w:p w:rsidR="00377382" w:rsidRPr="008D2333" w:rsidRDefault="00377382" w:rsidP="00377382">
      <w:pPr>
        <w:ind w:left="-567" w:right="-143" w:firstLine="709"/>
        <w:jc w:val="both"/>
        <w:rPr>
          <w:i/>
        </w:rPr>
      </w:pPr>
      <w:r w:rsidRPr="00377382">
        <w:rPr>
          <w:b/>
        </w:rPr>
        <w:t xml:space="preserve"> </w:t>
      </w:r>
      <w:r w:rsidRPr="008D2333">
        <w:rPr>
          <w:i/>
        </w:rPr>
        <w:t xml:space="preserve">Целевые ориентиры воспитания детей на этапе завершения освоения программы. </w:t>
      </w:r>
    </w:p>
    <w:p w:rsidR="00377382" w:rsidRPr="00377382" w:rsidRDefault="00377382" w:rsidP="00377382">
      <w:pPr>
        <w:ind w:left="-567" w:right="-143" w:firstLine="709"/>
        <w:jc w:val="both"/>
      </w:pPr>
    </w:p>
    <w:tbl>
      <w:tblPr>
        <w:tblW w:w="10206" w:type="dxa"/>
        <w:tblInd w:w="-559" w:type="dxa"/>
        <w:tblCellMar>
          <w:left w:w="0" w:type="dxa"/>
          <w:right w:w="0" w:type="dxa"/>
        </w:tblCellMar>
        <w:tblLook w:val="04A0" w:firstRow="1" w:lastRow="0" w:firstColumn="1" w:lastColumn="0" w:noHBand="0" w:noVBand="1"/>
      </w:tblPr>
      <w:tblGrid>
        <w:gridCol w:w="3119"/>
        <w:gridCol w:w="2551"/>
        <w:gridCol w:w="4536"/>
      </w:tblGrid>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77382" w:rsidRPr="00377382" w:rsidRDefault="00377382" w:rsidP="00377382">
            <w:pPr>
              <w:spacing w:after="105"/>
              <w:ind w:left="-567" w:right="-143" w:firstLine="709"/>
              <w:jc w:val="center"/>
              <w:rPr>
                <w:b/>
              </w:rPr>
            </w:pPr>
            <w:r w:rsidRPr="00377382">
              <w:rPr>
                <w:b/>
              </w:rPr>
              <w:t>Направления воспитания</w:t>
            </w:r>
          </w:p>
        </w:tc>
        <w:tc>
          <w:tcPr>
            <w:tcW w:w="255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77382" w:rsidRPr="00377382" w:rsidRDefault="00377382" w:rsidP="00377382">
            <w:pPr>
              <w:spacing w:after="105"/>
              <w:ind w:right="-143" w:firstLine="425"/>
              <w:jc w:val="center"/>
              <w:rPr>
                <w:b/>
              </w:rPr>
            </w:pPr>
            <w:r w:rsidRPr="00377382">
              <w:rPr>
                <w:b/>
              </w:rPr>
              <w:t>Ценности</w:t>
            </w:r>
          </w:p>
        </w:tc>
        <w:tc>
          <w:tcPr>
            <w:tcW w:w="453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77382" w:rsidRPr="00377382" w:rsidRDefault="00377382" w:rsidP="00377382">
            <w:pPr>
              <w:spacing w:after="105"/>
              <w:ind w:right="-143" w:firstLine="426"/>
              <w:jc w:val="center"/>
              <w:rPr>
                <w:b/>
              </w:rPr>
            </w:pPr>
            <w:r w:rsidRPr="00377382">
              <w:rPr>
                <w:b/>
              </w:rPr>
              <w:t>Целевые ориентиры</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left="-567" w:right="-143" w:firstLine="709"/>
              <w:rPr>
                <w:b/>
              </w:rPr>
            </w:pPr>
            <w:r w:rsidRPr="00377382">
              <w:rPr>
                <w:b/>
              </w:rPr>
              <w:t xml:space="preserve">Патриотическое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Родина, природа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6"/>
            </w:pPr>
            <w:r w:rsidRPr="00377382">
              <w:t xml:space="preserve">Любящий свою малую родину и имеющий представление о своей стране - России, испытывающий чувство привязанности к родному дому, семье, близким людям.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left="-567" w:right="-143" w:firstLine="709"/>
              <w:rPr>
                <w:b/>
              </w:rPr>
            </w:pPr>
            <w:r w:rsidRPr="00377382">
              <w:rPr>
                <w:b/>
              </w:rPr>
              <w:t xml:space="preserve">Духовно нравственное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Жизнь, милосердие, добро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ind w:right="-143" w:firstLine="426"/>
            </w:pPr>
            <w:r w:rsidRPr="00377382">
              <w:t xml:space="preserve">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 </w:t>
            </w:r>
          </w:p>
          <w:p w:rsidR="00377382" w:rsidRPr="00377382" w:rsidRDefault="00377382" w:rsidP="00377382">
            <w:pPr>
              <w:spacing w:after="105"/>
              <w:ind w:right="-143" w:firstLine="426"/>
            </w:pPr>
            <w:r w:rsidRPr="00377382">
              <w:t xml:space="preserve">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left="-567" w:right="-143" w:firstLine="709"/>
              <w:rPr>
                <w:b/>
              </w:rPr>
            </w:pPr>
            <w:r w:rsidRPr="00377382">
              <w:rPr>
                <w:b/>
              </w:rPr>
              <w:t xml:space="preserve">Социальное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Человек, семья, дружба, сотрудничество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ind w:right="-143" w:firstLine="426"/>
            </w:pPr>
            <w:r w:rsidRPr="00377382">
              <w:t xml:space="preserve">Проявляющий ответственность за свои действия и поведение; принимающий и уважающий различия между людьми. </w:t>
            </w:r>
          </w:p>
          <w:p w:rsidR="00377382" w:rsidRPr="00377382" w:rsidRDefault="00377382" w:rsidP="00377382">
            <w:pPr>
              <w:ind w:right="-143" w:firstLine="426"/>
            </w:pPr>
            <w:r w:rsidRPr="00377382">
              <w:t xml:space="preserve">Владеющий основами речевой культуры. </w:t>
            </w:r>
          </w:p>
          <w:p w:rsidR="00377382" w:rsidRPr="00377382" w:rsidRDefault="00377382" w:rsidP="00377382">
            <w:pPr>
              <w:spacing w:after="105"/>
              <w:ind w:right="-143" w:firstLine="426"/>
            </w:pPr>
            <w:r w:rsidRPr="00377382">
              <w:t xml:space="preserve">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left="-567" w:right="-143" w:firstLine="709"/>
              <w:rPr>
                <w:b/>
              </w:rPr>
            </w:pPr>
            <w:r w:rsidRPr="00377382">
              <w:rPr>
                <w:b/>
              </w:rPr>
              <w:t xml:space="preserve">Познавательное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Познание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ind w:right="-143" w:firstLine="426"/>
            </w:pPr>
            <w:r w:rsidRPr="00377382">
              <w:t xml:space="preserve">Любознательный, наблюдательный, испытывающий потребность в самовыражении, в том числе творческом. </w:t>
            </w:r>
          </w:p>
          <w:p w:rsidR="00377382" w:rsidRPr="00377382" w:rsidRDefault="00377382" w:rsidP="00377382">
            <w:pPr>
              <w:ind w:right="-143" w:firstLine="426"/>
            </w:pPr>
            <w:r w:rsidRPr="00377382">
              <w:t xml:space="preserve">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 </w:t>
            </w:r>
          </w:p>
          <w:p w:rsidR="00377382" w:rsidRPr="00377382" w:rsidRDefault="00377382" w:rsidP="00377382">
            <w:pPr>
              <w:spacing w:after="105"/>
              <w:ind w:right="-143" w:firstLine="426"/>
            </w:pPr>
            <w:r w:rsidRPr="00377382">
              <w:t xml:space="preserve">Обладающий первичной картиной мира на основе традиционных ценностей.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left="-567" w:right="-143" w:firstLine="709"/>
              <w:rPr>
                <w:b/>
              </w:rPr>
            </w:pPr>
            <w:r w:rsidRPr="00377382">
              <w:rPr>
                <w:b/>
              </w:rPr>
              <w:t xml:space="preserve">Физическое и оздоровительное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Здоровье, жизнь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ind w:right="-143" w:firstLine="426"/>
            </w:pPr>
            <w:r w:rsidRPr="00377382">
              <w:t xml:space="preserve">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w:t>
            </w:r>
            <w:r w:rsidRPr="00377382">
              <w:lastRenderedPageBreak/>
              <w:t xml:space="preserve">собственного здоровья и здоровья окружающих. </w:t>
            </w:r>
          </w:p>
          <w:p w:rsidR="00377382" w:rsidRPr="00377382" w:rsidRDefault="00377382" w:rsidP="00377382">
            <w:pPr>
              <w:ind w:right="-143" w:firstLine="426"/>
            </w:pPr>
            <w:r w:rsidRPr="00377382">
              <w:t xml:space="preserve">Проявляющий интерес к физическим упражнениям и подвижным играм, стремление к личной и командной победе, нравственные и волевые качества. </w:t>
            </w:r>
          </w:p>
          <w:p w:rsidR="00377382" w:rsidRPr="00377382" w:rsidRDefault="00377382" w:rsidP="00377382">
            <w:pPr>
              <w:ind w:right="-143" w:firstLine="426"/>
            </w:pPr>
            <w:r w:rsidRPr="00377382">
              <w:t xml:space="preserve">Демонстрирующий потребность в двигательной деятельности. </w:t>
            </w:r>
          </w:p>
          <w:p w:rsidR="00377382" w:rsidRPr="00377382" w:rsidRDefault="00377382" w:rsidP="00377382">
            <w:pPr>
              <w:spacing w:after="105"/>
              <w:ind w:right="-143" w:firstLine="426"/>
            </w:pPr>
            <w:r w:rsidRPr="00377382">
              <w:t xml:space="preserve">Имеющий представление о некоторых видах спорта и активного отдыха.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left="-567" w:right="-143" w:firstLine="709"/>
              <w:rPr>
                <w:b/>
              </w:rPr>
            </w:pPr>
            <w:r w:rsidRPr="00377382">
              <w:rPr>
                <w:b/>
              </w:rPr>
              <w:lastRenderedPageBreak/>
              <w:t xml:space="preserve">Трудовое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Труд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ind w:right="-143" w:firstLine="426"/>
            </w:pPr>
            <w:r w:rsidRPr="00377382">
              <w:t xml:space="preserve">Понимающий ценность труда в семье и в обществе на основе уважения к людям труда, результатам их деятельности. </w:t>
            </w:r>
          </w:p>
          <w:p w:rsidR="00377382" w:rsidRPr="00377382" w:rsidRDefault="00377382" w:rsidP="00377382">
            <w:pPr>
              <w:spacing w:after="105"/>
              <w:ind w:right="-143" w:firstLine="426"/>
            </w:pPr>
            <w:r w:rsidRPr="00377382">
              <w:t xml:space="preserve">Проявляющий трудолюбие при выполнении поручений и в самостоятельной деятельности. </w:t>
            </w:r>
          </w:p>
        </w:tc>
      </w:tr>
      <w:tr w:rsidR="00377382" w:rsidRPr="00377382" w:rsidTr="007E51F7">
        <w:tc>
          <w:tcPr>
            <w:tcW w:w="3119"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left="-567" w:right="-143" w:firstLine="709"/>
              <w:rPr>
                <w:b/>
              </w:rPr>
            </w:pPr>
            <w:r w:rsidRPr="00377382">
              <w:rPr>
                <w:b/>
              </w:rPr>
              <w:t xml:space="preserve">Эстетическое </w:t>
            </w:r>
          </w:p>
        </w:tc>
        <w:tc>
          <w:tcPr>
            <w:tcW w:w="2551"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spacing w:after="105"/>
              <w:ind w:right="-143" w:firstLine="425"/>
            </w:pPr>
            <w:r w:rsidRPr="00377382">
              <w:t xml:space="preserve">Культура и красота </w:t>
            </w:r>
          </w:p>
        </w:tc>
        <w:tc>
          <w:tcPr>
            <w:tcW w:w="4536" w:type="dxa"/>
            <w:tcBorders>
              <w:top w:val="single" w:sz="6" w:space="0" w:color="000000"/>
              <w:left w:val="single" w:sz="6" w:space="0" w:color="000000"/>
              <w:bottom w:val="single" w:sz="6" w:space="0" w:color="000000"/>
              <w:right w:val="single" w:sz="6" w:space="0" w:color="000000"/>
            </w:tcBorders>
            <w:shd w:val="clear" w:color="auto" w:fill="auto"/>
            <w:hideMark/>
          </w:tcPr>
          <w:p w:rsidR="00377382" w:rsidRPr="00377382" w:rsidRDefault="00377382" w:rsidP="00377382">
            <w:pPr>
              <w:ind w:right="-143" w:firstLine="426"/>
            </w:pPr>
            <w:r w:rsidRPr="00377382">
              <w:t xml:space="preserve">Способный воспринимать и чувствовать прекрасное в быту, природе, поступках, искусстве. </w:t>
            </w:r>
          </w:p>
          <w:p w:rsidR="00377382" w:rsidRPr="00377382" w:rsidRDefault="00377382" w:rsidP="00377382">
            <w:pPr>
              <w:spacing w:after="105"/>
              <w:ind w:right="-143" w:firstLine="426"/>
            </w:pPr>
            <w:r w:rsidRPr="00377382">
              <w:t xml:space="preserve">Стремящийся к отображению прекрасного в продуктивных видах деятельности. </w:t>
            </w:r>
          </w:p>
        </w:tc>
      </w:tr>
    </w:tbl>
    <w:p w:rsidR="00377382" w:rsidRPr="00377382" w:rsidRDefault="00377382" w:rsidP="00377382">
      <w:pPr>
        <w:ind w:left="-567" w:right="-143" w:firstLine="709"/>
        <w:jc w:val="both"/>
      </w:pPr>
      <w:r w:rsidRPr="00377382">
        <w:t xml:space="preserve">  </w:t>
      </w:r>
    </w:p>
    <w:p w:rsidR="00377382" w:rsidRPr="00377382" w:rsidRDefault="00377382" w:rsidP="00377382">
      <w:pPr>
        <w:spacing w:after="160" w:line="259" w:lineRule="auto"/>
        <w:ind w:left="-567" w:right="-143" w:firstLine="709"/>
        <w:jc w:val="center"/>
        <w:rPr>
          <w:rFonts w:ascii="Arial" w:hAnsi="Arial" w:cs="Arial"/>
          <w:b/>
          <w:bCs/>
        </w:rPr>
      </w:pPr>
    </w:p>
    <w:p w:rsidR="00377382" w:rsidRPr="008D2333" w:rsidRDefault="00377382" w:rsidP="007E51F7">
      <w:pPr>
        <w:spacing w:after="160" w:line="259" w:lineRule="auto"/>
        <w:ind w:left="-567" w:right="-143" w:firstLine="709"/>
        <w:rPr>
          <w:b/>
          <w:bCs/>
        </w:rPr>
      </w:pPr>
      <w:r w:rsidRPr="00377382">
        <w:rPr>
          <w:rFonts w:ascii="Arial" w:hAnsi="Arial" w:cs="Arial"/>
          <w:b/>
          <w:bCs/>
        </w:rPr>
        <w:t xml:space="preserve"> </w:t>
      </w:r>
      <w:r w:rsidRPr="008D2333">
        <w:rPr>
          <w:b/>
          <w:bCs/>
        </w:rPr>
        <w:t>Содержательный раздел Программы воспитания</w:t>
      </w:r>
    </w:p>
    <w:p w:rsidR="00377382" w:rsidRPr="008D2333" w:rsidRDefault="00377382" w:rsidP="00377382">
      <w:pPr>
        <w:spacing w:after="160" w:line="259" w:lineRule="auto"/>
        <w:ind w:left="-567" w:right="-143" w:firstLine="709"/>
        <w:rPr>
          <w:bCs/>
          <w:i/>
          <w:sz w:val="22"/>
          <w:szCs w:val="22"/>
        </w:rPr>
      </w:pPr>
      <w:r w:rsidRPr="00377382">
        <w:rPr>
          <w:rFonts w:eastAsia="Calibri"/>
          <w:b/>
          <w:lang w:eastAsia="en-US"/>
        </w:rPr>
        <w:t xml:space="preserve"> </w:t>
      </w:r>
      <w:r w:rsidRPr="008D2333">
        <w:rPr>
          <w:rFonts w:eastAsia="Calibri"/>
          <w:i/>
          <w:lang w:eastAsia="en-US"/>
        </w:rPr>
        <w:t>Уклад образовательной организации</w:t>
      </w:r>
    </w:p>
    <w:p w:rsidR="00377382" w:rsidRPr="00377382" w:rsidRDefault="00377382" w:rsidP="00377382">
      <w:pPr>
        <w:ind w:left="-567" w:right="-143" w:firstLine="709"/>
        <w:rPr>
          <w:rFonts w:eastAsia="Calibri"/>
          <w:b/>
          <w:lang w:eastAsia="en-US"/>
        </w:rPr>
      </w:pPr>
      <w:r w:rsidRPr="008D2333">
        <w:rPr>
          <w:rFonts w:eastAsia="Calibri"/>
          <w:i/>
          <w:lang w:eastAsia="en-US"/>
        </w:rPr>
        <w:t>Уклад</w:t>
      </w:r>
      <w:r w:rsidRPr="00377382">
        <w:rPr>
          <w:rFonts w:eastAsia="Calibri"/>
          <w:b/>
          <w:lang w:eastAsia="en-US"/>
        </w:rPr>
        <w:t xml:space="preserve"> </w:t>
      </w:r>
      <w:r w:rsidRPr="00377382">
        <w:rPr>
          <w:rFonts w:eastAsia="Calibri"/>
          <w:lang w:eastAsia="en-US"/>
        </w:rPr>
        <w:t xml:space="preserve">- устоявшийся порядок жизни, который задается Уставом, Конституцией, Общественным Договором, Нормами, Правилами, Традициями, Психологическим климатом (атмосферой), Безопасностью, Ценностно-смысловой валентностью всего пространства дошкольного воспитания. </w:t>
      </w:r>
    </w:p>
    <w:p w:rsidR="00377382" w:rsidRPr="00377382" w:rsidRDefault="00377382" w:rsidP="00377382">
      <w:pPr>
        <w:spacing w:after="160" w:line="259" w:lineRule="auto"/>
        <w:ind w:left="-567" w:right="-143" w:firstLine="709"/>
        <w:rPr>
          <w:rFonts w:eastAsia="Calibri"/>
          <w:color w:val="181818"/>
          <w:shd w:val="clear" w:color="auto" w:fill="FFFFFF"/>
          <w:lang w:eastAsia="en-US"/>
        </w:rPr>
      </w:pPr>
      <w:r w:rsidRPr="008D2333">
        <w:rPr>
          <w:rFonts w:eastAsia="Calibri"/>
          <w:i/>
          <w:color w:val="181818"/>
          <w:shd w:val="clear" w:color="auto" w:fill="FFFFFF"/>
          <w:lang w:eastAsia="en-US"/>
        </w:rPr>
        <w:t>Миссия дошкольного образовательного учреждения</w:t>
      </w:r>
      <w:r w:rsidRPr="00377382">
        <w:rPr>
          <w:rFonts w:ascii="Calibri" w:eastAsia="Calibri" w:hAnsi="Calibri"/>
          <w:color w:val="181818"/>
          <w:sz w:val="28"/>
          <w:szCs w:val="28"/>
          <w:shd w:val="clear" w:color="auto" w:fill="FFFFFF"/>
          <w:lang w:eastAsia="en-US"/>
        </w:rPr>
        <w:t xml:space="preserve"> - </w:t>
      </w:r>
      <w:r w:rsidRPr="00377382">
        <w:rPr>
          <w:rFonts w:eastAsia="Calibri"/>
          <w:color w:val="181818"/>
          <w:shd w:val="clear" w:color="auto" w:fill="FFFFFF"/>
          <w:lang w:eastAsia="en-US"/>
        </w:rPr>
        <w:t>создание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к обучению к школе, обеспечение безопасности жизнедеятельности дошкольника.</w:t>
      </w:r>
    </w:p>
    <w:p w:rsidR="00377382" w:rsidRPr="008D2333" w:rsidRDefault="00377382" w:rsidP="00377382">
      <w:pPr>
        <w:spacing w:after="160" w:line="259" w:lineRule="auto"/>
        <w:ind w:left="-567" w:right="-143" w:firstLine="709"/>
        <w:rPr>
          <w:rFonts w:eastAsia="Calibri"/>
          <w:i/>
          <w:color w:val="181818"/>
          <w:shd w:val="clear" w:color="auto" w:fill="FFFFFF"/>
          <w:lang w:eastAsia="en-US"/>
        </w:rPr>
      </w:pPr>
      <w:r w:rsidRPr="008D2333">
        <w:rPr>
          <w:rFonts w:eastAsia="Calibri"/>
          <w:i/>
          <w:lang w:eastAsia="en-US"/>
        </w:rPr>
        <w:t>В основе Уклада дошкольной образовательной организации заложены базовые национальные ценности:</w:t>
      </w:r>
    </w:p>
    <w:p w:rsidR="00377382" w:rsidRPr="00377382" w:rsidRDefault="00377382" w:rsidP="00377382">
      <w:pPr>
        <w:ind w:left="-567" w:right="-143" w:firstLine="709"/>
        <w:rPr>
          <w:rFonts w:eastAsia="Calibri"/>
          <w:lang w:eastAsia="en-US"/>
        </w:rPr>
      </w:pPr>
      <w:r w:rsidRPr="00377382">
        <w:rPr>
          <w:rFonts w:eastAsia="Calibri"/>
          <w:lang w:eastAsia="en-US"/>
        </w:rPr>
        <w:t xml:space="preserve">- система отношений взрослых и детей, основанная на взаимном уважении; </w:t>
      </w:r>
    </w:p>
    <w:p w:rsidR="00377382" w:rsidRPr="00377382" w:rsidRDefault="00377382" w:rsidP="00377382">
      <w:pPr>
        <w:ind w:left="-567" w:right="-143" w:firstLine="709"/>
        <w:rPr>
          <w:rFonts w:eastAsia="Calibri"/>
          <w:lang w:eastAsia="en-US"/>
        </w:rPr>
      </w:pPr>
      <w:r w:rsidRPr="00377382">
        <w:rPr>
          <w:rFonts w:eastAsia="Calibri"/>
          <w:lang w:eastAsia="en-US"/>
        </w:rPr>
        <w:t>- традиционные праздники и событий;</w:t>
      </w:r>
    </w:p>
    <w:p w:rsidR="00377382" w:rsidRPr="00377382" w:rsidRDefault="00377382" w:rsidP="00377382">
      <w:pPr>
        <w:ind w:left="-567" w:right="-143" w:firstLine="709"/>
        <w:rPr>
          <w:rFonts w:eastAsia="Calibri"/>
          <w:lang w:eastAsia="en-US"/>
        </w:rPr>
      </w:pPr>
      <w:r w:rsidRPr="00377382">
        <w:rPr>
          <w:rFonts w:eastAsia="Calibri"/>
          <w:lang w:eastAsia="en-US"/>
        </w:rPr>
        <w:t>- режим дня, правила поведения, ритуалы.</w:t>
      </w:r>
    </w:p>
    <w:p w:rsidR="00377382" w:rsidRPr="00377382" w:rsidRDefault="00377382" w:rsidP="00377382">
      <w:pPr>
        <w:ind w:left="-567" w:right="-143" w:firstLine="709"/>
        <w:rPr>
          <w:rFonts w:eastAsia="Calibri"/>
          <w:lang w:eastAsia="en-US"/>
        </w:rPr>
      </w:pPr>
      <w:r w:rsidRPr="00377382">
        <w:rPr>
          <w:rFonts w:eastAsia="Calibri"/>
          <w:lang w:eastAsia="en-US"/>
        </w:rPr>
        <w:t xml:space="preserve">- возможность разновозрастного общения и взаимодействия; </w:t>
      </w:r>
    </w:p>
    <w:p w:rsidR="00377382" w:rsidRPr="00377382" w:rsidRDefault="00377382" w:rsidP="00377382">
      <w:pPr>
        <w:ind w:left="-567" w:right="-143" w:firstLine="709"/>
        <w:rPr>
          <w:rFonts w:eastAsia="Calibri"/>
          <w:lang w:eastAsia="en-US"/>
        </w:rPr>
      </w:pPr>
      <w:r w:rsidRPr="00377382">
        <w:rPr>
          <w:rFonts w:eastAsia="Calibri"/>
          <w:lang w:eastAsia="en-US"/>
        </w:rPr>
        <w:t xml:space="preserve">- воспитание ответственности через доверие и уважение; </w:t>
      </w:r>
    </w:p>
    <w:p w:rsidR="00377382" w:rsidRPr="00377382" w:rsidRDefault="00377382" w:rsidP="00377382">
      <w:pPr>
        <w:ind w:left="-567" w:right="-143" w:firstLine="709"/>
        <w:rPr>
          <w:rFonts w:eastAsia="Calibri"/>
          <w:lang w:eastAsia="en-US"/>
        </w:rPr>
      </w:pPr>
      <w:r w:rsidRPr="00377382">
        <w:rPr>
          <w:rFonts w:eastAsia="Calibri"/>
          <w:lang w:eastAsia="en-US"/>
        </w:rPr>
        <w:t>- значимость и авторитет труда и знания;</w:t>
      </w:r>
    </w:p>
    <w:p w:rsidR="00377382" w:rsidRPr="00377382" w:rsidRDefault="00377382" w:rsidP="00377382">
      <w:pPr>
        <w:ind w:left="-567" w:right="-143" w:firstLine="709"/>
        <w:rPr>
          <w:rFonts w:eastAsia="Calibri"/>
          <w:lang w:eastAsia="en-US"/>
        </w:rPr>
      </w:pPr>
      <w:r w:rsidRPr="00377382">
        <w:rPr>
          <w:rFonts w:eastAsia="Calibri"/>
          <w:lang w:eastAsia="en-US"/>
        </w:rPr>
        <w:t>- свобода и ответственность.</w:t>
      </w:r>
    </w:p>
    <w:p w:rsidR="00377382" w:rsidRPr="00377382" w:rsidRDefault="00377382" w:rsidP="00377382">
      <w:pPr>
        <w:ind w:left="-567" w:right="-143" w:firstLine="709"/>
        <w:rPr>
          <w:rFonts w:eastAsia="Calibri"/>
          <w:lang w:eastAsia="en-US"/>
        </w:rPr>
      </w:pPr>
    </w:p>
    <w:p w:rsidR="00377382" w:rsidRPr="00377382" w:rsidRDefault="00377382" w:rsidP="00377382">
      <w:pPr>
        <w:ind w:left="-567" w:right="-143" w:firstLine="709"/>
        <w:rPr>
          <w:rFonts w:eastAsia="Calibri"/>
          <w:lang w:eastAsia="en-US"/>
        </w:rPr>
      </w:pPr>
      <w:r w:rsidRPr="008D2333">
        <w:rPr>
          <w:rFonts w:eastAsia="Calibri"/>
          <w:i/>
          <w:lang w:eastAsia="en-US"/>
        </w:rPr>
        <w:t xml:space="preserve">Уклад </w:t>
      </w:r>
      <w:r w:rsidRPr="00377382">
        <w:rPr>
          <w:rFonts w:eastAsia="Calibri"/>
          <w:lang w:eastAsia="en-US"/>
        </w:rPr>
        <w:t>в дошкольной образовательной организации является общественным договором всех участников образовательных отношений (внутренних и внешних).</w:t>
      </w:r>
    </w:p>
    <w:p w:rsidR="00377382" w:rsidRPr="00377382" w:rsidRDefault="00377382" w:rsidP="00377382">
      <w:pPr>
        <w:ind w:left="-567" w:right="-143" w:firstLine="709"/>
        <w:rPr>
          <w:rFonts w:eastAsia="Calibri"/>
          <w:lang w:eastAsia="en-US"/>
        </w:rPr>
      </w:pPr>
      <w:r w:rsidRPr="008D2333">
        <w:rPr>
          <w:rFonts w:eastAsia="Calibri"/>
          <w:i/>
          <w:lang w:eastAsia="en-US"/>
        </w:rPr>
        <w:t>Уклад</w:t>
      </w:r>
      <w:r w:rsidRPr="00377382">
        <w:rPr>
          <w:rFonts w:eastAsia="Calibri"/>
          <w:b/>
          <w:lang w:eastAsia="en-US"/>
        </w:rPr>
        <w:t xml:space="preserve"> </w:t>
      </w:r>
      <w:r w:rsidRPr="00377382">
        <w:rPr>
          <w:rFonts w:eastAsia="Calibri"/>
          <w:lang w:eastAsia="en-US"/>
        </w:rPr>
        <w:t>определяет культуру поведения для профессионального, профессионально-родительского, детско-взрослого, детского сообществ детского сада.</w:t>
      </w:r>
    </w:p>
    <w:p w:rsidR="00377382" w:rsidRPr="00377382" w:rsidRDefault="00377382" w:rsidP="00377382">
      <w:pPr>
        <w:ind w:left="-567" w:right="-143" w:firstLine="709"/>
        <w:jc w:val="center"/>
        <w:rPr>
          <w:rFonts w:eastAsia="Calibri"/>
          <w:lang w:eastAsia="en-US"/>
        </w:rPr>
      </w:pPr>
    </w:p>
    <w:p w:rsidR="00377382" w:rsidRPr="00377382" w:rsidRDefault="00377382" w:rsidP="00377382">
      <w:pPr>
        <w:spacing w:after="160" w:line="259" w:lineRule="auto"/>
        <w:ind w:left="-567" w:right="-143" w:firstLine="709"/>
        <w:rPr>
          <w:rFonts w:eastAsia="Calibri"/>
          <w:lang w:eastAsia="en-US"/>
        </w:rPr>
      </w:pPr>
      <w:r w:rsidRPr="008D2333">
        <w:rPr>
          <w:rFonts w:eastAsia="Calibri"/>
          <w:i/>
          <w:lang w:eastAsia="en-US"/>
        </w:rPr>
        <w:t>Уклад</w:t>
      </w:r>
      <w:r w:rsidRPr="00377382">
        <w:rPr>
          <w:rFonts w:eastAsia="Calibri"/>
          <w:lang w:eastAsia="en-US"/>
        </w:rPr>
        <w:t xml:space="preserve"> в условиях дошкольной организации выполняет функцию корпоративной культуры, с которой ознакомлены все участники воспитательного процесса. </w:t>
      </w:r>
    </w:p>
    <w:p w:rsidR="00377382" w:rsidRPr="00377382" w:rsidRDefault="00377382" w:rsidP="00377382">
      <w:pPr>
        <w:spacing w:after="160" w:line="259" w:lineRule="auto"/>
        <w:ind w:left="-567" w:right="-143" w:firstLine="709"/>
        <w:rPr>
          <w:rFonts w:eastAsia="Calibri"/>
          <w:b/>
          <w:lang w:eastAsia="en-US"/>
        </w:rPr>
      </w:pPr>
      <w:r w:rsidRPr="00377382">
        <w:rPr>
          <w:rFonts w:eastAsia="Calibri"/>
          <w:lang w:eastAsia="en-US"/>
        </w:rPr>
        <w:t>Корпоративная культура - это совокупность эффективных моделей поведения, которые сложились в дошкольной организации в процессе адаптации к внешней среде и внутренней интеграции и которые разделяет большинство сотрудников</w:t>
      </w:r>
      <w:r w:rsidRPr="00377382">
        <w:rPr>
          <w:rFonts w:eastAsia="Calibri"/>
          <w:sz w:val="22"/>
          <w:szCs w:val="22"/>
          <w:lang w:eastAsia="en-US"/>
        </w:rPr>
        <w:t>.</w:t>
      </w:r>
    </w:p>
    <w:p w:rsidR="00377382" w:rsidRPr="008D2333" w:rsidRDefault="008D2333" w:rsidP="008D2333">
      <w:pPr>
        <w:spacing w:after="160" w:line="259" w:lineRule="auto"/>
        <w:ind w:left="-567" w:right="-143" w:firstLine="709"/>
        <w:rPr>
          <w:rFonts w:eastAsia="Calibri"/>
          <w:i/>
          <w:lang w:eastAsia="en-US"/>
        </w:rPr>
      </w:pPr>
      <w:r>
        <w:rPr>
          <w:rFonts w:eastAsia="Calibri"/>
          <w:i/>
          <w:lang w:eastAsia="en-US"/>
        </w:rPr>
        <w:t xml:space="preserve">                                      </w:t>
      </w:r>
      <w:r w:rsidR="00377382" w:rsidRPr="008D2333">
        <w:rPr>
          <w:rFonts w:eastAsia="Calibri"/>
          <w:i/>
          <w:lang w:eastAsia="en-US"/>
        </w:rPr>
        <w:t>Компоненты уклада ДОО</w:t>
      </w:r>
    </w:p>
    <w:tbl>
      <w:tblPr>
        <w:tblW w:w="10206" w:type="dxa"/>
        <w:tblInd w:w="-459" w:type="dxa"/>
        <w:tblLook w:val="04A0" w:firstRow="1" w:lastRow="0" w:firstColumn="1" w:lastColumn="0" w:noHBand="0" w:noVBand="1"/>
      </w:tblPr>
      <w:tblGrid>
        <w:gridCol w:w="3289"/>
        <w:gridCol w:w="6917"/>
      </w:tblGrid>
      <w:tr w:rsidR="00377382" w:rsidRPr="00377382" w:rsidTr="007E51F7">
        <w:tc>
          <w:tcPr>
            <w:tcW w:w="102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lang w:eastAsia="en-US"/>
              </w:rPr>
              <w:t>Уклад на уровне коллектива</w:t>
            </w:r>
          </w:p>
        </w:tc>
      </w:tr>
      <w:tr w:rsidR="00377382" w:rsidRPr="00377382" w:rsidTr="007E51F7">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sz w:val="22"/>
                <w:szCs w:val="22"/>
                <w:lang w:eastAsia="en-US"/>
              </w:rPr>
              <w:t>Ценности</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sz w:val="22"/>
                <w:szCs w:val="22"/>
                <w:lang w:eastAsia="en-US"/>
              </w:rPr>
              <w:t>Задачи коллектива</w:t>
            </w:r>
          </w:p>
        </w:tc>
      </w:tr>
      <w:tr w:rsidR="00377382" w:rsidRPr="00377382" w:rsidTr="007E51F7">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right="-143" w:firstLine="459"/>
              <w:rPr>
                <w:rFonts w:eastAsia="Calibri"/>
                <w:lang w:eastAsia="en-US"/>
              </w:rPr>
            </w:pPr>
            <w:r w:rsidRPr="00377382">
              <w:rPr>
                <w:rFonts w:eastAsia="Calibri"/>
                <w:lang w:eastAsia="en-US"/>
              </w:rPr>
              <w:t>Сотрудничество всех участников образовательных отношений</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67" w:right="-143" w:firstLine="709"/>
              <w:rPr>
                <w:rFonts w:eastAsia="Calibri"/>
                <w:lang w:eastAsia="en-US"/>
              </w:rPr>
            </w:pPr>
            <w:r w:rsidRPr="00377382">
              <w:rPr>
                <w:rFonts w:eastAsia="Calibri"/>
                <w:lang w:eastAsia="en-US"/>
              </w:rPr>
              <w:t>1. Понимание значимости своей профессии</w:t>
            </w:r>
          </w:p>
          <w:p w:rsidR="00377382" w:rsidRPr="00377382" w:rsidRDefault="00377382" w:rsidP="00377382">
            <w:pPr>
              <w:ind w:left="-567" w:right="-143" w:firstLine="709"/>
              <w:rPr>
                <w:rFonts w:eastAsia="Calibri"/>
                <w:lang w:eastAsia="en-US"/>
              </w:rPr>
            </w:pPr>
            <w:r w:rsidRPr="00377382">
              <w:rPr>
                <w:rFonts w:eastAsia="Calibri"/>
                <w:lang w:eastAsia="en-US"/>
              </w:rPr>
              <w:t>2. Профессиональная взаимопомощь и поддержка</w:t>
            </w:r>
          </w:p>
          <w:p w:rsidR="00377382" w:rsidRPr="00377382" w:rsidRDefault="00377382" w:rsidP="00377382">
            <w:pPr>
              <w:ind w:left="-567" w:right="-143" w:firstLine="709"/>
              <w:rPr>
                <w:rFonts w:eastAsia="Calibri"/>
                <w:lang w:eastAsia="en-US"/>
              </w:rPr>
            </w:pPr>
            <w:r w:rsidRPr="00377382">
              <w:rPr>
                <w:rFonts w:eastAsia="Calibri"/>
                <w:lang w:eastAsia="en-US"/>
              </w:rPr>
              <w:t>3. Создание единого корпоративного стиля (внешний вид, одежда)</w:t>
            </w:r>
          </w:p>
        </w:tc>
      </w:tr>
      <w:tr w:rsidR="00377382" w:rsidRPr="00377382" w:rsidTr="007E51F7">
        <w:tc>
          <w:tcPr>
            <w:tcW w:w="102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lang w:eastAsia="en-US"/>
              </w:rPr>
              <w:t>История детского сада и его традиции</w:t>
            </w:r>
          </w:p>
        </w:tc>
      </w:tr>
      <w:tr w:rsidR="00377382" w:rsidRPr="00377382" w:rsidTr="007E51F7">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sz w:val="22"/>
                <w:szCs w:val="22"/>
                <w:lang w:eastAsia="en-US"/>
              </w:rPr>
              <w:t>Ценности</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sz w:val="22"/>
                <w:szCs w:val="22"/>
                <w:lang w:eastAsia="en-US"/>
              </w:rPr>
              <w:t>Задачи коллектива</w:t>
            </w:r>
          </w:p>
        </w:tc>
      </w:tr>
      <w:tr w:rsidR="00377382" w:rsidRPr="00377382" w:rsidTr="007E51F7">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right="-143" w:firstLine="459"/>
              <w:rPr>
                <w:rFonts w:eastAsia="Calibri"/>
                <w:lang w:eastAsia="en-US"/>
              </w:rPr>
            </w:pPr>
            <w:r w:rsidRPr="00377382">
              <w:rPr>
                <w:rFonts w:eastAsia="Calibri"/>
                <w:lang w:eastAsia="en-US"/>
              </w:rPr>
              <w:t>История детского сада, традиции</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67" w:right="-143" w:firstLine="709"/>
              <w:rPr>
                <w:rFonts w:eastAsia="Calibri"/>
                <w:lang w:eastAsia="en-US"/>
              </w:rPr>
            </w:pPr>
            <w:r w:rsidRPr="00377382">
              <w:rPr>
                <w:rFonts w:eastAsia="Calibri"/>
                <w:lang w:eastAsia="en-US"/>
              </w:rPr>
              <w:t xml:space="preserve">1. Сохранение памяти, уважение к своей истории </w:t>
            </w:r>
          </w:p>
        </w:tc>
      </w:tr>
      <w:tr w:rsidR="00377382" w:rsidRPr="00377382" w:rsidTr="007E51F7">
        <w:tc>
          <w:tcPr>
            <w:tcW w:w="102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lang w:eastAsia="en-US"/>
              </w:rPr>
              <w:t>Корпоративное сотрудничество (праздники, события)</w:t>
            </w:r>
          </w:p>
        </w:tc>
      </w:tr>
      <w:tr w:rsidR="00377382" w:rsidRPr="00377382" w:rsidTr="007E51F7">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sz w:val="22"/>
                <w:szCs w:val="22"/>
                <w:lang w:eastAsia="en-US"/>
              </w:rPr>
              <w:t>Ценности</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sz w:val="22"/>
                <w:szCs w:val="22"/>
                <w:lang w:eastAsia="en-US"/>
              </w:rPr>
              <w:t>Задачи коллектива</w:t>
            </w:r>
          </w:p>
        </w:tc>
      </w:tr>
      <w:tr w:rsidR="00377382" w:rsidRPr="00377382" w:rsidTr="007E51F7">
        <w:trPr>
          <w:trHeight w:val="1172"/>
        </w:trPr>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67" w:right="-143" w:firstLine="709"/>
              <w:rPr>
                <w:rFonts w:eastAsia="Calibri"/>
                <w:lang w:eastAsia="en-US"/>
              </w:rPr>
            </w:pPr>
            <w:r w:rsidRPr="00377382">
              <w:rPr>
                <w:rFonts w:eastAsia="Calibri"/>
                <w:lang w:eastAsia="en-US"/>
              </w:rPr>
              <w:t>Взаимодействие с коллегами</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right="-143" w:firstLine="431"/>
              <w:rPr>
                <w:rFonts w:eastAsia="Calibri"/>
                <w:lang w:eastAsia="en-US"/>
              </w:rPr>
            </w:pPr>
            <w:r w:rsidRPr="00377382">
              <w:rPr>
                <w:rFonts w:eastAsia="Calibri"/>
                <w:lang w:eastAsia="en-US"/>
              </w:rPr>
              <w:t>Организация совместного досуга (день дошкольного работника, Новогодний праздник, день 8 марта, посещение культурных объектов, выезд на природу, пешеходные и автомобильные экскурсии)</w:t>
            </w:r>
          </w:p>
        </w:tc>
      </w:tr>
      <w:tr w:rsidR="00377382" w:rsidRPr="00377382" w:rsidTr="007E51F7">
        <w:trPr>
          <w:trHeight w:val="393"/>
        </w:trPr>
        <w:tc>
          <w:tcPr>
            <w:tcW w:w="102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7382" w:rsidRPr="00377382" w:rsidRDefault="00377382" w:rsidP="00377382">
            <w:pPr>
              <w:spacing w:line="256" w:lineRule="auto"/>
              <w:ind w:left="-567" w:right="-143" w:firstLine="709"/>
              <w:jc w:val="center"/>
              <w:rPr>
                <w:rFonts w:eastAsia="Calibri"/>
                <w:b/>
                <w:lang w:eastAsia="en-US"/>
              </w:rPr>
            </w:pPr>
            <w:r w:rsidRPr="00377382">
              <w:rPr>
                <w:rFonts w:eastAsia="Calibri"/>
                <w:b/>
                <w:lang w:eastAsia="en-US"/>
              </w:rPr>
              <w:t>Уклад на уровне профессионально-родительского сообщества</w:t>
            </w:r>
          </w:p>
        </w:tc>
      </w:tr>
      <w:tr w:rsidR="00377382" w:rsidRPr="00377382" w:rsidTr="007E51F7">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sz w:val="22"/>
                <w:szCs w:val="22"/>
                <w:lang w:eastAsia="en-US"/>
              </w:rPr>
              <w:t>Ценности</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sz w:val="22"/>
                <w:szCs w:val="22"/>
                <w:lang w:eastAsia="en-US"/>
              </w:rPr>
              <w:t>Задачи коллектива</w:t>
            </w:r>
          </w:p>
        </w:tc>
      </w:tr>
      <w:tr w:rsidR="00377382" w:rsidRPr="00377382" w:rsidTr="007E51F7">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67" w:right="-143" w:firstLine="709"/>
              <w:rPr>
                <w:rFonts w:eastAsia="Calibri"/>
                <w:lang w:eastAsia="en-US"/>
              </w:rPr>
            </w:pPr>
            <w:r w:rsidRPr="00377382">
              <w:rPr>
                <w:rFonts w:eastAsia="Calibri"/>
                <w:lang w:eastAsia="en-US"/>
              </w:rPr>
              <w:t>Сотрудничество с семьёй</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67" w:right="-143" w:firstLine="709"/>
            </w:pPr>
            <w:r w:rsidRPr="00377382">
              <w:t>1. Построение взаимодействия в форме сотрудничества и установления партнерских отношений с родителями (законными представителями) детей для решения воспитательных задач</w:t>
            </w:r>
          </w:p>
          <w:p w:rsidR="00377382" w:rsidRPr="00377382" w:rsidRDefault="00377382" w:rsidP="00377382">
            <w:pPr>
              <w:ind w:left="-567" w:right="-143" w:firstLine="709"/>
            </w:pPr>
            <w:r w:rsidRPr="00377382">
              <w:t xml:space="preserve">2. Вовлечение родителей (законных представителей) в воспитательный процесс </w:t>
            </w:r>
          </w:p>
        </w:tc>
      </w:tr>
      <w:tr w:rsidR="00377382" w:rsidRPr="00377382" w:rsidTr="007E51F7">
        <w:trPr>
          <w:trHeight w:val="549"/>
        </w:trPr>
        <w:tc>
          <w:tcPr>
            <w:tcW w:w="102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7382" w:rsidRPr="00377382" w:rsidRDefault="00377382" w:rsidP="00377382">
            <w:pPr>
              <w:spacing w:line="256" w:lineRule="auto"/>
              <w:ind w:left="-567" w:right="-143" w:firstLine="709"/>
              <w:jc w:val="center"/>
              <w:rPr>
                <w:rFonts w:eastAsia="Calibri"/>
                <w:b/>
                <w:lang w:eastAsia="en-US"/>
              </w:rPr>
            </w:pPr>
            <w:r w:rsidRPr="00377382">
              <w:rPr>
                <w:rFonts w:eastAsia="Calibri"/>
                <w:b/>
                <w:lang w:eastAsia="en-US"/>
              </w:rPr>
              <w:t>Уклад на уровне группы</w:t>
            </w:r>
          </w:p>
        </w:tc>
      </w:tr>
      <w:tr w:rsidR="00377382" w:rsidRPr="00377382" w:rsidTr="007E51F7">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sz w:val="22"/>
                <w:szCs w:val="22"/>
                <w:lang w:eastAsia="en-US"/>
              </w:rPr>
              <w:t>Ценности</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lang w:eastAsia="en-US"/>
              </w:rPr>
              <w:t>Задачи коллектива</w:t>
            </w:r>
          </w:p>
        </w:tc>
      </w:tr>
      <w:tr w:rsidR="00377382" w:rsidRPr="00377382" w:rsidTr="007E51F7">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67" w:right="-143" w:firstLine="709"/>
              <w:rPr>
                <w:rFonts w:eastAsia="Calibri"/>
                <w:lang w:eastAsia="en-US"/>
              </w:rPr>
            </w:pPr>
            <w:r w:rsidRPr="00377382">
              <w:rPr>
                <w:rFonts w:eastAsia="Calibri"/>
                <w:lang w:eastAsia="en-US"/>
              </w:rPr>
              <w:t>Детско-взрослое сообщество</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67" w:right="-143" w:firstLine="709"/>
              <w:rPr>
                <w:rFonts w:eastAsia="Calibri"/>
                <w:lang w:eastAsia="en-US"/>
              </w:rPr>
            </w:pPr>
            <w:r w:rsidRPr="00377382">
              <w:rPr>
                <w:rFonts w:eastAsia="Calibri"/>
                <w:lang w:eastAsia="en-US"/>
              </w:rPr>
              <w:t>1. Обеспечить эмоциональное благополучие детей группы</w:t>
            </w:r>
          </w:p>
          <w:p w:rsidR="00377382" w:rsidRPr="00377382" w:rsidRDefault="00377382" w:rsidP="00377382">
            <w:pPr>
              <w:ind w:left="-567" w:right="-143" w:firstLine="709"/>
              <w:rPr>
                <w:rFonts w:eastAsia="Calibri"/>
                <w:lang w:eastAsia="en-US"/>
              </w:rPr>
            </w:pPr>
            <w:r w:rsidRPr="00377382">
              <w:rPr>
                <w:rFonts w:eastAsia="Calibri"/>
                <w:lang w:eastAsia="en-US"/>
              </w:rPr>
              <w:t>2. Выполнение норм и правил жизни группы</w:t>
            </w:r>
          </w:p>
        </w:tc>
      </w:tr>
      <w:tr w:rsidR="00377382" w:rsidRPr="00377382" w:rsidTr="007E51F7">
        <w:tc>
          <w:tcPr>
            <w:tcW w:w="102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lang w:eastAsia="en-US"/>
              </w:rPr>
              <w:t>Сетевое взаимодействие</w:t>
            </w:r>
          </w:p>
        </w:tc>
      </w:tr>
      <w:tr w:rsidR="00377382" w:rsidRPr="00377382" w:rsidTr="007E51F7">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sz w:val="22"/>
                <w:szCs w:val="22"/>
                <w:lang w:eastAsia="en-US"/>
              </w:rPr>
              <w:t>Ценности</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rFonts w:eastAsia="Calibri"/>
                <w:b/>
                <w:lang w:eastAsia="en-US"/>
              </w:rPr>
            </w:pPr>
            <w:r w:rsidRPr="00377382">
              <w:rPr>
                <w:rFonts w:eastAsia="Calibri"/>
                <w:b/>
                <w:sz w:val="22"/>
                <w:szCs w:val="22"/>
                <w:lang w:eastAsia="en-US"/>
              </w:rPr>
              <w:t>Задачи коллектива</w:t>
            </w:r>
          </w:p>
        </w:tc>
      </w:tr>
      <w:tr w:rsidR="00377382" w:rsidRPr="00377382" w:rsidTr="007E51F7">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67" w:right="-143" w:firstLine="709"/>
              <w:rPr>
                <w:rFonts w:eastAsia="Calibri"/>
                <w:lang w:eastAsia="en-US"/>
              </w:rPr>
            </w:pPr>
            <w:r w:rsidRPr="00377382">
              <w:rPr>
                <w:rFonts w:eastAsia="Calibri"/>
                <w:lang w:eastAsia="en-US"/>
              </w:rPr>
              <w:t>Взаимодействие с коллегами</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67" w:right="-143" w:firstLine="709"/>
              <w:rPr>
                <w:rFonts w:eastAsia="Calibri"/>
                <w:lang w:eastAsia="en-US"/>
              </w:rPr>
            </w:pPr>
            <w:r w:rsidRPr="00377382">
              <w:rPr>
                <w:rFonts w:eastAsia="Calibri"/>
                <w:lang w:eastAsia="en-US"/>
              </w:rPr>
              <w:t>1. Обмен опытом</w:t>
            </w:r>
          </w:p>
          <w:p w:rsidR="00377382" w:rsidRPr="00377382" w:rsidRDefault="00377382" w:rsidP="00377382">
            <w:pPr>
              <w:ind w:left="-567" w:right="-143" w:firstLine="709"/>
              <w:rPr>
                <w:rFonts w:eastAsia="Calibri"/>
                <w:lang w:eastAsia="en-US"/>
              </w:rPr>
            </w:pPr>
            <w:r w:rsidRPr="00377382">
              <w:rPr>
                <w:rFonts w:eastAsia="Calibri"/>
                <w:lang w:eastAsia="en-US"/>
              </w:rPr>
              <w:t>2. Создание команды единомышленников</w:t>
            </w:r>
          </w:p>
        </w:tc>
      </w:tr>
    </w:tbl>
    <w:p w:rsidR="00377382" w:rsidRPr="00377382" w:rsidRDefault="00377382" w:rsidP="00377382">
      <w:pPr>
        <w:ind w:left="-567" w:right="-143" w:firstLine="709"/>
        <w:rPr>
          <w:b/>
        </w:rPr>
      </w:pPr>
    </w:p>
    <w:p w:rsidR="00377382" w:rsidRPr="00377382" w:rsidRDefault="00377382" w:rsidP="00377382">
      <w:pPr>
        <w:ind w:left="-567" w:right="-143" w:firstLine="709"/>
        <w:rPr>
          <w:b/>
        </w:rPr>
      </w:pPr>
    </w:p>
    <w:p w:rsidR="00377382" w:rsidRPr="008D2333" w:rsidRDefault="00377382" w:rsidP="00377382">
      <w:pPr>
        <w:ind w:left="-567" w:right="-143" w:firstLine="709"/>
        <w:rPr>
          <w:i/>
        </w:rPr>
      </w:pPr>
      <w:r w:rsidRPr="008D2333">
        <w:rPr>
          <w:i/>
        </w:rPr>
        <w:t>Воспитывающая среда образовательной организации</w:t>
      </w:r>
    </w:p>
    <w:p w:rsidR="00377382" w:rsidRPr="00377382" w:rsidRDefault="00377382" w:rsidP="00377382">
      <w:pPr>
        <w:ind w:left="-567" w:right="-143" w:firstLine="709"/>
        <w:rPr>
          <w:rFonts w:eastAsia="Calibri"/>
          <w:lang w:eastAsia="en-US"/>
        </w:rPr>
      </w:pPr>
      <w:r w:rsidRPr="008D2333">
        <w:rPr>
          <w:rFonts w:eastAsia="Calibri"/>
          <w:i/>
          <w:lang w:eastAsia="en-US"/>
        </w:rPr>
        <w:t>Воспитывающая среда -</w:t>
      </w:r>
      <w:r w:rsidRPr="00377382">
        <w:rPr>
          <w:rFonts w:eastAsia="Calibri"/>
          <w:b/>
          <w:lang w:eastAsia="en-US"/>
        </w:rPr>
        <w:t xml:space="preserve">  </w:t>
      </w:r>
      <w:r w:rsidRPr="00377382">
        <w:rPr>
          <w:rFonts w:eastAsia="Calibri"/>
          <w:lang w:eastAsia="en-US"/>
        </w:rPr>
        <w:t>это особая форма организации образовательного процесса, реализующего цели и задачи воспитания.</w:t>
      </w:r>
    </w:p>
    <w:p w:rsidR="00377382" w:rsidRPr="00377382" w:rsidRDefault="00377382" w:rsidP="00377382">
      <w:pPr>
        <w:ind w:left="-567" w:right="-143" w:firstLine="709"/>
        <w:rPr>
          <w:rFonts w:eastAsia="Calibri"/>
          <w:lang w:eastAsia="en-US"/>
        </w:rPr>
      </w:pPr>
      <w:r w:rsidRPr="00377382">
        <w:rPr>
          <w:rFonts w:eastAsia="Calibri"/>
          <w:lang w:eastAsia="en-US"/>
        </w:rPr>
        <w:lastRenderedPageBreak/>
        <w:t xml:space="preserve"> Воспитывающая среда определяется, с одной стороны, целями и задачами воспитания, с другой - культурными ценностями, образцами и практиками. </w:t>
      </w:r>
    </w:p>
    <w:p w:rsidR="00377382" w:rsidRPr="00377382" w:rsidRDefault="00377382" w:rsidP="00377382">
      <w:pPr>
        <w:ind w:left="-567" w:right="-143" w:firstLine="709"/>
        <w:rPr>
          <w:rFonts w:eastAsia="Calibri"/>
          <w:lang w:eastAsia="en-US"/>
        </w:rPr>
      </w:pPr>
      <w:r w:rsidRPr="00377382">
        <w:rPr>
          <w:rFonts w:eastAsia="Calibri"/>
          <w:lang w:eastAsia="en-US"/>
        </w:rPr>
        <w:t xml:space="preserve">Основными характеристиками воспитательной среды являются ее насыщенность и структурированность. </w:t>
      </w:r>
    </w:p>
    <w:p w:rsidR="00377382" w:rsidRPr="00377382" w:rsidRDefault="00377382" w:rsidP="00377382">
      <w:pPr>
        <w:ind w:left="-567" w:right="-143" w:firstLine="709"/>
        <w:rPr>
          <w:rFonts w:eastAsia="Calibri"/>
          <w:lang w:eastAsia="en-US"/>
        </w:rPr>
      </w:pPr>
      <w:r w:rsidRPr="00377382">
        <w:rPr>
          <w:rFonts w:eastAsia="Calibri"/>
          <w:lang w:eastAsia="en-US"/>
        </w:rPr>
        <w:t xml:space="preserve">Способ структурирования предполагает интеграцию: </w:t>
      </w:r>
    </w:p>
    <w:p w:rsidR="00377382" w:rsidRPr="00377382" w:rsidRDefault="00377382" w:rsidP="00377382">
      <w:pPr>
        <w:ind w:left="-567" w:right="-143" w:firstLine="709"/>
        <w:rPr>
          <w:rFonts w:eastAsia="Calibri"/>
          <w:lang w:eastAsia="en-US"/>
        </w:rPr>
      </w:pPr>
      <w:r w:rsidRPr="00377382">
        <w:rPr>
          <w:rFonts w:eastAsia="Calibri"/>
          <w:b/>
          <w:lang w:eastAsia="en-US"/>
        </w:rPr>
        <w:t xml:space="preserve">- </w:t>
      </w:r>
      <w:r w:rsidRPr="008D2333">
        <w:rPr>
          <w:rFonts w:eastAsia="Calibri"/>
          <w:i/>
          <w:lang w:eastAsia="en-US"/>
        </w:rPr>
        <w:t>«от взрослого»:</w:t>
      </w:r>
      <w:r w:rsidRPr="00377382">
        <w:rPr>
          <w:rFonts w:eastAsia="Calibri"/>
          <w:lang w:eastAsia="en-US"/>
        </w:rPr>
        <w:t xml:space="preserve"> предметно-пространственной развивающей образовательной среды, </w:t>
      </w:r>
    </w:p>
    <w:p w:rsidR="00377382" w:rsidRPr="00377382" w:rsidRDefault="00377382" w:rsidP="00377382">
      <w:pPr>
        <w:ind w:left="-567" w:right="-143" w:firstLine="709"/>
        <w:rPr>
          <w:rFonts w:eastAsia="Calibri"/>
          <w:lang w:eastAsia="en-US"/>
        </w:rPr>
      </w:pPr>
      <w:r w:rsidRPr="00377382">
        <w:rPr>
          <w:rFonts w:eastAsia="Calibri"/>
          <w:lang w:eastAsia="en-US"/>
        </w:rPr>
        <w:t xml:space="preserve">- </w:t>
      </w:r>
      <w:r w:rsidRPr="008D2333">
        <w:rPr>
          <w:rFonts w:eastAsia="Calibri"/>
          <w:i/>
          <w:lang w:eastAsia="en-US"/>
        </w:rPr>
        <w:t>«от совместности ребенка и взрослого</w:t>
      </w:r>
      <w:r w:rsidRPr="00377382">
        <w:rPr>
          <w:rFonts w:eastAsia="Calibri"/>
          <w:lang w:eastAsia="en-US"/>
        </w:rPr>
        <w:t xml:space="preserve">»: событийной среды как способ жизнедеятельности и событийности детско-взрослой общности, </w:t>
      </w:r>
    </w:p>
    <w:p w:rsidR="00377382" w:rsidRPr="00377382" w:rsidRDefault="00377382" w:rsidP="00377382">
      <w:pPr>
        <w:ind w:left="-567" w:right="-143" w:firstLine="709"/>
        <w:rPr>
          <w:rFonts w:eastAsia="Calibri"/>
          <w:lang w:eastAsia="en-US"/>
        </w:rPr>
      </w:pPr>
      <w:r w:rsidRPr="00377382">
        <w:rPr>
          <w:rFonts w:eastAsia="Calibri"/>
          <w:lang w:eastAsia="en-US"/>
        </w:rPr>
        <w:t xml:space="preserve">- </w:t>
      </w:r>
      <w:r w:rsidRPr="008D2333">
        <w:rPr>
          <w:rFonts w:eastAsia="Calibri"/>
          <w:i/>
          <w:lang w:eastAsia="en-US"/>
        </w:rPr>
        <w:t>«от ребенка</w:t>
      </w:r>
      <w:r w:rsidRPr="00377382">
        <w:rPr>
          <w:rFonts w:eastAsia="Calibri"/>
          <w:lang w:eastAsia="en-US"/>
        </w:rPr>
        <w:t xml:space="preserve"> (детская инициатива, поддержанная и сопровождаемая взрослым)»: рукотворной среды, которая, с одной стороны, является результатом развития, с другой - формирует ценностно-смысловую перспективу творческого и созидающего отношения ребенка к окружающему миру.</w:t>
      </w:r>
    </w:p>
    <w:p w:rsidR="00377382" w:rsidRPr="00377382" w:rsidRDefault="00377382" w:rsidP="00377382">
      <w:pPr>
        <w:ind w:left="-567" w:right="-143" w:firstLine="709"/>
        <w:rPr>
          <w:rFonts w:eastAsia="Calibri"/>
          <w:lang w:eastAsia="en-US"/>
        </w:rPr>
      </w:pPr>
    </w:p>
    <w:p w:rsidR="00377382" w:rsidRPr="008D2333" w:rsidRDefault="008D2333" w:rsidP="008D2333">
      <w:pPr>
        <w:ind w:left="-567" w:right="-143" w:firstLine="709"/>
        <w:rPr>
          <w:rFonts w:eastAsia="Calibri"/>
          <w:i/>
          <w:lang w:eastAsia="en-US"/>
        </w:rPr>
      </w:pPr>
      <w:r>
        <w:rPr>
          <w:rFonts w:eastAsia="Calibri"/>
          <w:i/>
          <w:lang w:eastAsia="en-US"/>
        </w:rPr>
        <w:t xml:space="preserve">                            </w:t>
      </w:r>
      <w:r w:rsidR="00377382" w:rsidRPr="008D2333">
        <w:rPr>
          <w:rFonts w:eastAsia="Calibri"/>
          <w:i/>
          <w:lang w:eastAsia="en-US"/>
        </w:rPr>
        <w:t>Организация воспитывающей среды</w:t>
      </w:r>
    </w:p>
    <w:p w:rsidR="00377382" w:rsidRPr="008D2333" w:rsidRDefault="008D2333" w:rsidP="008D2333">
      <w:pPr>
        <w:ind w:left="-567" w:right="-143" w:firstLine="709"/>
        <w:rPr>
          <w:rFonts w:eastAsia="Calibri"/>
          <w:i/>
          <w:lang w:eastAsia="en-US"/>
        </w:rPr>
      </w:pPr>
      <w:r>
        <w:rPr>
          <w:rFonts w:eastAsia="Calibri"/>
          <w:i/>
          <w:lang w:eastAsia="en-US"/>
        </w:rPr>
        <w:t xml:space="preserve">                                </w:t>
      </w:r>
      <w:r w:rsidR="00377382" w:rsidRPr="008D2333">
        <w:rPr>
          <w:rFonts w:eastAsia="Calibri"/>
          <w:i/>
          <w:lang w:eastAsia="en-US"/>
        </w:rPr>
        <w:t>Характеристика среды</w:t>
      </w:r>
    </w:p>
    <w:p w:rsidR="00377382" w:rsidRPr="008D2333" w:rsidRDefault="008D2333" w:rsidP="008D2333">
      <w:pPr>
        <w:ind w:left="-567" w:right="-143" w:firstLine="709"/>
        <w:rPr>
          <w:rFonts w:eastAsia="Calibri"/>
          <w:i/>
          <w:lang w:eastAsia="en-US"/>
        </w:rPr>
      </w:pPr>
      <w:r>
        <w:rPr>
          <w:rFonts w:eastAsia="Calibri"/>
          <w:i/>
          <w:lang w:eastAsia="en-US"/>
        </w:rPr>
        <w:t xml:space="preserve">                          </w:t>
      </w:r>
      <w:r w:rsidR="00377382" w:rsidRPr="008D2333">
        <w:rPr>
          <w:rFonts w:eastAsia="Calibri"/>
          <w:i/>
          <w:lang w:eastAsia="en-US"/>
        </w:rPr>
        <w:t>(структурированность, насыщенность)</w:t>
      </w:r>
    </w:p>
    <w:p w:rsidR="00377382" w:rsidRPr="00377382" w:rsidRDefault="00377382" w:rsidP="00377382">
      <w:pPr>
        <w:ind w:left="-567" w:right="-143" w:firstLine="709"/>
        <w:rPr>
          <w:rFonts w:eastAsia="Calibri"/>
          <w:lang w:eastAsia="en-US"/>
        </w:rPr>
      </w:pPr>
    </w:p>
    <w:tbl>
      <w:tblPr>
        <w:tblW w:w="10065" w:type="dxa"/>
        <w:tblInd w:w="-459" w:type="dxa"/>
        <w:tblLayout w:type="fixed"/>
        <w:tblLook w:val="04A0" w:firstRow="1" w:lastRow="0" w:firstColumn="1" w:lastColumn="0" w:noHBand="0" w:noVBand="1"/>
      </w:tblPr>
      <w:tblGrid>
        <w:gridCol w:w="2694"/>
        <w:gridCol w:w="2551"/>
        <w:gridCol w:w="2249"/>
        <w:gridCol w:w="19"/>
        <w:gridCol w:w="2552"/>
      </w:tblGrid>
      <w:tr w:rsidR="00377382" w:rsidRPr="00377382" w:rsidTr="007E51F7">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382" w:rsidRPr="00377382" w:rsidRDefault="00377382" w:rsidP="00377382">
            <w:pPr>
              <w:spacing w:after="160" w:line="259" w:lineRule="auto"/>
              <w:ind w:firstLine="317"/>
              <w:jc w:val="center"/>
              <w:rPr>
                <w:bCs/>
              </w:rPr>
            </w:pPr>
            <w:r w:rsidRPr="00377382">
              <w:rPr>
                <w:bCs/>
              </w:rPr>
              <w:t>Направления воспитания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382" w:rsidRPr="00377382" w:rsidRDefault="00377382" w:rsidP="00377382">
            <w:pPr>
              <w:spacing w:after="160" w:line="259" w:lineRule="auto"/>
              <w:ind w:left="33" w:firstLine="426"/>
              <w:jc w:val="center"/>
              <w:rPr>
                <w:bCs/>
              </w:rPr>
            </w:pPr>
            <w:r w:rsidRPr="00377382">
              <w:rPr>
                <w:bCs/>
              </w:rPr>
              <w:t xml:space="preserve">Внесение воспитательных элементов в среду </w:t>
            </w:r>
            <w:r w:rsidRPr="008D2333">
              <w:rPr>
                <w:bCs/>
                <w:i/>
              </w:rPr>
              <w:t>(«от взрослого»)</w:t>
            </w: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rsidR="00377382" w:rsidRPr="008D2333" w:rsidRDefault="00377382" w:rsidP="00377382">
            <w:pPr>
              <w:spacing w:after="160" w:line="259" w:lineRule="auto"/>
              <w:ind w:right="-143" w:firstLine="459"/>
              <w:jc w:val="center"/>
              <w:rPr>
                <w:bCs/>
                <w:i/>
              </w:rPr>
            </w:pPr>
            <w:r w:rsidRPr="00377382">
              <w:rPr>
                <w:bCs/>
              </w:rPr>
              <w:t xml:space="preserve">Событийность </w:t>
            </w:r>
            <w:r w:rsidRPr="008D2333">
              <w:rPr>
                <w:bCs/>
                <w:i/>
              </w:rPr>
              <w:t>(«от совместной деятельности ребенка и</w:t>
            </w:r>
            <w:r w:rsidRPr="00377382">
              <w:rPr>
                <w:b/>
                <w:bCs/>
              </w:rPr>
              <w:t xml:space="preserve"> </w:t>
            </w:r>
            <w:r w:rsidRPr="008D2333">
              <w:rPr>
                <w:bCs/>
                <w:i/>
              </w:rPr>
              <w:t>взрослого»)</w:t>
            </w:r>
          </w:p>
          <w:p w:rsidR="00377382" w:rsidRPr="00377382" w:rsidRDefault="00377382" w:rsidP="00377382">
            <w:pPr>
              <w:spacing w:after="160" w:line="259" w:lineRule="auto"/>
              <w:ind w:right="-143" w:firstLine="459"/>
              <w:jc w:val="center"/>
              <w:rPr>
                <w:bCs/>
              </w:rPr>
            </w:pPr>
          </w:p>
        </w:tc>
        <w:tc>
          <w:tcPr>
            <w:tcW w:w="25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7382" w:rsidRPr="00377382" w:rsidRDefault="00377382" w:rsidP="00377382">
            <w:pPr>
              <w:spacing w:after="160" w:line="259" w:lineRule="auto"/>
              <w:ind w:right="-143" w:firstLine="459"/>
              <w:jc w:val="center"/>
              <w:rPr>
                <w:bCs/>
              </w:rPr>
            </w:pPr>
            <w:r w:rsidRPr="00377382">
              <w:rPr>
                <w:bCs/>
              </w:rPr>
              <w:t>Среда продуктов детского творчества и инициатив</w:t>
            </w:r>
            <w:r w:rsidR="008D2333">
              <w:rPr>
                <w:bCs/>
              </w:rPr>
              <w:t xml:space="preserve"> </w:t>
            </w:r>
            <w:r w:rsidRPr="00377382">
              <w:rPr>
                <w:bCs/>
              </w:rPr>
              <w:t xml:space="preserve">ребенка </w:t>
            </w:r>
            <w:r w:rsidRPr="008D2333">
              <w:rPr>
                <w:bCs/>
                <w:i/>
              </w:rPr>
              <w:t>(</w:t>
            </w:r>
            <w:r w:rsidRPr="008D2333">
              <w:rPr>
                <w:rFonts w:eastAsia="Calibri"/>
                <w:i/>
                <w:lang w:eastAsia="en-US"/>
              </w:rPr>
              <w:t xml:space="preserve">«от ребенка </w:t>
            </w:r>
            <w:r w:rsidRPr="00377382">
              <w:rPr>
                <w:rFonts w:eastAsia="Calibri"/>
                <w:lang w:eastAsia="en-US"/>
              </w:rPr>
              <w:t>(детская инициатива, поддержанная и сопровождаемая взрослым)»)</w:t>
            </w:r>
          </w:p>
        </w:tc>
      </w:tr>
      <w:tr w:rsidR="00377382" w:rsidRPr="00377382" w:rsidTr="00377382">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firstLine="317"/>
              <w:rPr>
                <w:b/>
                <w:bCs/>
              </w:rPr>
            </w:pPr>
            <w:r w:rsidRPr="00377382">
              <w:rPr>
                <w:b/>
                <w:bCs/>
              </w:rPr>
              <w:t>Патриотическое</w:t>
            </w:r>
          </w:p>
        </w:tc>
        <w:tc>
          <w:tcPr>
            <w:tcW w:w="2551" w:type="dxa"/>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left="33" w:firstLine="426"/>
              <w:rPr>
                <w:bCs/>
              </w:rPr>
            </w:pPr>
            <w:r w:rsidRPr="00377382">
              <w:rPr>
                <w:bCs/>
              </w:rPr>
              <w:t>Наполнение Центра (уголка) активности «Моя страна» предметами, иллюстрациями «Карта России», «Флаг России», «Герб России».</w:t>
            </w:r>
          </w:p>
        </w:tc>
        <w:tc>
          <w:tcPr>
            <w:tcW w:w="2268" w:type="dxa"/>
            <w:gridSpan w:val="2"/>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right="-143" w:firstLine="459"/>
              <w:rPr>
                <w:bCs/>
              </w:rPr>
            </w:pPr>
            <w:r w:rsidRPr="00377382">
              <w:rPr>
                <w:bCs/>
              </w:rPr>
              <w:t>Совместные игры,  проекты, встречи, события (см. тематику, деятельность по каждой возрастной группе).</w:t>
            </w:r>
          </w:p>
        </w:tc>
        <w:tc>
          <w:tcPr>
            <w:tcW w:w="2552" w:type="dxa"/>
            <w:tcBorders>
              <w:top w:val="single" w:sz="4" w:space="0" w:color="auto"/>
              <w:left w:val="single" w:sz="4" w:space="0" w:color="auto"/>
              <w:bottom w:val="single" w:sz="4" w:space="0" w:color="auto"/>
              <w:right w:val="single" w:sz="4" w:space="0" w:color="auto"/>
            </w:tcBorders>
          </w:tcPr>
          <w:p w:rsidR="00377382" w:rsidRPr="00377382" w:rsidRDefault="00377382" w:rsidP="00377382">
            <w:pPr>
              <w:spacing w:after="160" w:line="259" w:lineRule="auto"/>
              <w:ind w:right="-143" w:firstLine="459"/>
              <w:rPr>
                <w:bCs/>
              </w:rPr>
            </w:pPr>
            <w:r w:rsidRPr="00377382">
              <w:rPr>
                <w:bCs/>
              </w:rPr>
              <w:t>Самостоятельные инициативные действия в течение дня (см.</w:t>
            </w:r>
            <w:r w:rsidRPr="00377382">
              <w:rPr>
                <w:rFonts w:eastAsia="Calibri"/>
                <w:lang w:eastAsia="en-US"/>
              </w:rPr>
              <w:t xml:space="preserve"> «Развитие самостоятельности, самостоятельных действий по</w:t>
            </w:r>
            <w:r w:rsidRPr="00377382">
              <w:rPr>
                <w:bCs/>
              </w:rPr>
              <w:t xml:space="preserve"> каждой возрастной группе).</w:t>
            </w:r>
          </w:p>
        </w:tc>
      </w:tr>
      <w:tr w:rsidR="00377382" w:rsidRPr="00377382" w:rsidTr="00377382">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firstLine="317"/>
              <w:rPr>
                <w:b/>
                <w:bCs/>
              </w:rPr>
            </w:pPr>
            <w:r w:rsidRPr="00377382">
              <w:rPr>
                <w:b/>
                <w:bCs/>
              </w:rPr>
              <w:t>Духовно-нравственное</w:t>
            </w:r>
          </w:p>
        </w:tc>
        <w:tc>
          <w:tcPr>
            <w:tcW w:w="2551" w:type="dxa"/>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left="33" w:firstLine="426"/>
              <w:rPr>
                <w:bCs/>
              </w:rPr>
            </w:pPr>
            <w:r w:rsidRPr="00377382">
              <w:rPr>
                <w:bCs/>
              </w:rPr>
              <w:t>Пополнение «Книжного Центра» (уголка) книгами и иллюстрациями на тему «Жизнь, милосердие, добро».</w:t>
            </w:r>
          </w:p>
        </w:tc>
        <w:tc>
          <w:tcPr>
            <w:tcW w:w="2268" w:type="dxa"/>
            <w:gridSpan w:val="2"/>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right="-143" w:firstLine="459"/>
              <w:rPr>
                <w:bCs/>
              </w:rPr>
            </w:pPr>
            <w:r w:rsidRPr="00377382">
              <w:rPr>
                <w:bCs/>
              </w:rPr>
              <w:t>Совместные проекты (по всем группам) «Добрые слова», «Спешите делать добро».</w:t>
            </w:r>
          </w:p>
        </w:tc>
        <w:tc>
          <w:tcPr>
            <w:tcW w:w="2552" w:type="dxa"/>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right="-143" w:firstLine="459"/>
              <w:rPr>
                <w:bCs/>
              </w:rPr>
            </w:pPr>
            <w:r w:rsidRPr="00377382">
              <w:rPr>
                <w:bCs/>
              </w:rPr>
              <w:t>Самостоятельные действия в сюжетно-ролевой игре, выбор и принятие роли, ролевое взаимодействие.</w:t>
            </w:r>
          </w:p>
        </w:tc>
      </w:tr>
      <w:tr w:rsidR="00377382" w:rsidRPr="00377382" w:rsidTr="00377382">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firstLine="317"/>
              <w:rPr>
                <w:b/>
                <w:bCs/>
              </w:rPr>
            </w:pPr>
            <w:r w:rsidRPr="00377382">
              <w:rPr>
                <w:b/>
                <w:bCs/>
              </w:rPr>
              <w:t xml:space="preserve">Социальное </w:t>
            </w:r>
          </w:p>
        </w:tc>
        <w:tc>
          <w:tcPr>
            <w:tcW w:w="2551" w:type="dxa"/>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left="33" w:firstLine="426"/>
              <w:rPr>
                <w:bCs/>
              </w:rPr>
            </w:pPr>
            <w:r w:rsidRPr="00377382">
              <w:rPr>
                <w:bCs/>
              </w:rPr>
              <w:t>Наполнение игрового Центра (уголка) игровым оборудованием для игры «в семью», набором и аксессуарами для игр «в профессию».</w:t>
            </w:r>
          </w:p>
        </w:tc>
        <w:tc>
          <w:tcPr>
            <w:tcW w:w="2268" w:type="dxa"/>
            <w:gridSpan w:val="2"/>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right="-143" w:firstLine="459"/>
              <w:rPr>
                <w:bCs/>
              </w:rPr>
            </w:pPr>
            <w:r w:rsidRPr="00377382">
              <w:rPr>
                <w:bCs/>
              </w:rPr>
              <w:t>Встречи с людьми знакомых профессий (поваром, врачом, дворником)</w:t>
            </w:r>
          </w:p>
        </w:tc>
        <w:tc>
          <w:tcPr>
            <w:tcW w:w="2552" w:type="dxa"/>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right="-143" w:firstLine="459"/>
              <w:rPr>
                <w:bCs/>
              </w:rPr>
            </w:pPr>
            <w:r w:rsidRPr="00377382">
              <w:rPr>
                <w:bCs/>
              </w:rPr>
              <w:t>Проявление позиции «Я сам!» игровой, творческой деятельности.</w:t>
            </w:r>
          </w:p>
        </w:tc>
      </w:tr>
      <w:tr w:rsidR="00377382" w:rsidRPr="00377382" w:rsidTr="00377382">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firstLine="317"/>
              <w:rPr>
                <w:b/>
                <w:bCs/>
              </w:rPr>
            </w:pPr>
            <w:r w:rsidRPr="00377382">
              <w:rPr>
                <w:b/>
                <w:bCs/>
              </w:rPr>
              <w:t>Познавательное</w:t>
            </w:r>
          </w:p>
        </w:tc>
        <w:tc>
          <w:tcPr>
            <w:tcW w:w="2551" w:type="dxa"/>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left="33" w:firstLine="426"/>
              <w:rPr>
                <w:bCs/>
              </w:rPr>
            </w:pPr>
            <w:r w:rsidRPr="00377382">
              <w:rPr>
                <w:bCs/>
              </w:rPr>
              <w:t xml:space="preserve">Наполнение Центра (уголка) науки </w:t>
            </w:r>
            <w:r w:rsidRPr="00377382">
              <w:rPr>
                <w:bCs/>
              </w:rPr>
              <w:lastRenderedPageBreak/>
              <w:t>и естествознания материалами, пособиями, наборами для экспериментирования.</w:t>
            </w:r>
          </w:p>
        </w:tc>
        <w:tc>
          <w:tcPr>
            <w:tcW w:w="2268" w:type="dxa"/>
            <w:gridSpan w:val="2"/>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right="-143" w:firstLine="459"/>
              <w:rPr>
                <w:bCs/>
              </w:rPr>
            </w:pPr>
            <w:r w:rsidRPr="00377382">
              <w:rPr>
                <w:bCs/>
              </w:rPr>
              <w:lastRenderedPageBreak/>
              <w:t>Совместные познавательно-</w:t>
            </w:r>
            <w:r w:rsidRPr="00377382">
              <w:rPr>
                <w:bCs/>
              </w:rPr>
              <w:lastRenderedPageBreak/>
              <w:t>исследовательские проекты (см. познавательно-исследовательская деятельность, экспериментирование по всем группам).</w:t>
            </w:r>
          </w:p>
        </w:tc>
        <w:tc>
          <w:tcPr>
            <w:tcW w:w="2552" w:type="dxa"/>
            <w:tcBorders>
              <w:top w:val="single" w:sz="4" w:space="0" w:color="auto"/>
              <w:left w:val="single" w:sz="4" w:space="0" w:color="auto"/>
              <w:bottom w:val="single" w:sz="4" w:space="0" w:color="auto"/>
              <w:right w:val="single" w:sz="4" w:space="0" w:color="auto"/>
            </w:tcBorders>
          </w:tcPr>
          <w:p w:rsidR="00377382" w:rsidRPr="00377382" w:rsidRDefault="00377382" w:rsidP="00377382">
            <w:pPr>
              <w:spacing w:line="256" w:lineRule="auto"/>
              <w:ind w:right="-143" w:firstLine="459"/>
              <w:rPr>
                <w:bCs/>
              </w:rPr>
            </w:pPr>
            <w:r w:rsidRPr="00377382">
              <w:rPr>
                <w:bCs/>
              </w:rPr>
              <w:lastRenderedPageBreak/>
              <w:t xml:space="preserve">Самостоятельные познавательные </w:t>
            </w:r>
            <w:r w:rsidRPr="00377382">
              <w:rPr>
                <w:bCs/>
              </w:rPr>
              <w:lastRenderedPageBreak/>
              <w:t xml:space="preserve">действия и предъявление результатов исследований другим детям, воспитателю, родителям. (Творческая выставка детских работ; </w:t>
            </w:r>
            <w:r w:rsidRPr="00377382">
              <w:rPr>
                <w:rFonts w:eastAsia="Calibri"/>
                <w:lang w:eastAsia="en-US"/>
              </w:rPr>
              <w:t>результат взросло-детского проекта «Я в ответе за тех, кого приручил»).</w:t>
            </w:r>
          </w:p>
        </w:tc>
      </w:tr>
      <w:tr w:rsidR="00377382" w:rsidRPr="00377382" w:rsidTr="00377382">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firstLine="317"/>
              <w:rPr>
                <w:b/>
                <w:bCs/>
              </w:rPr>
            </w:pPr>
            <w:r w:rsidRPr="00377382">
              <w:rPr>
                <w:b/>
                <w:bCs/>
              </w:rPr>
              <w:lastRenderedPageBreak/>
              <w:t>Трудовое</w:t>
            </w:r>
          </w:p>
        </w:tc>
        <w:tc>
          <w:tcPr>
            <w:tcW w:w="2551" w:type="dxa"/>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left="33" w:firstLine="426"/>
              <w:rPr>
                <w:bCs/>
              </w:rPr>
            </w:pPr>
            <w:r w:rsidRPr="00377382">
              <w:rPr>
                <w:bCs/>
              </w:rPr>
              <w:t>Пополнение уголка орудиями для труда (лопатки, метелки). Предметы одежды для дежурства (фартук, колпак).</w:t>
            </w:r>
          </w:p>
        </w:tc>
        <w:tc>
          <w:tcPr>
            <w:tcW w:w="2268" w:type="dxa"/>
            <w:gridSpan w:val="2"/>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right="-143" w:firstLine="459"/>
              <w:rPr>
                <w:bCs/>
              </w:rPr>
            </w:pPr>
            <w:r w:rsidRPr="00377382">
              <w:rPr>
                <w:bCs/>
              </w:rPr>
              <w:t>Совместная трудовая деятельность в группе, спортивном зале (уборка оборудования), на прогулке.</w:t>
            </w:r>
          </w:p>
        </w:tc>
        <w:tc>
          <w:tcPr>
            <w:tcW w:w="2552" w:type="dxa"/>
            <w:tcBorders>
              <w:top w:val="single" w:sz="4" w:space="0" w:color="auto"/>
              <w:left w:val="single" w:sz="4" w:space="0" w:color="auto"/>
              <w:bottom w:val="single" w:sz="4" w:space="0" w:color="auto"/>
              <w:right w:val="single" w:sz="4" w:space="0" w:color="auto"/>
            </w:tcBorders>
          </w:tcPr>
          <w:p w:rsidR="00377382" w:rsidRPr="00377382" w:rsidRDefault="00377382" w:rsidP="00377382">
            <w:pPr>
              <w:spacing w:after="160" w:line="259" w:lineRule="auto"/>
              <w:ind w:right="-143" w:firstLine="459"/>
              <w:rPr>
                <w:rFonts w:eastAsia="Calibri"/>
                <w:lang w:eastAsia="en-US"/>
              </w:rPr>
            </w:pPr>
            <w:r w:rsidRPr="00377382">
              <w:rPr>
                <w:rFonts w:eastAsia="Calibri"/>
                <w:lang w:eastAsia="en-US"/>
              </w:rPr>
              <w:t>Самостоятельное речевое высказывание по фото и видео материалам группы «Наши достижения и трудовые успехи».</w:t>
            </w:r>
          </w:p>
          <w:p w:rsidR="00377382" w:rsidRPr="00377382" w:rsidRDefault="00377382" w:rsidP="00377382">
            <w:pPr>
              <w:spacing w:after="160" w:line="259" w:lineRule="auto"/>
              <w:ind w:right="-143" w:firstLine="459"/>
              <w:rPr>
                <w:bCs/>
              </w:rPr>
            </w:pPr>
          </w:p>
        </w:tc>
      </w:tr>
      <w:tr w:rsidR="00377382" w:rsidRPr="00377382" w:rsidTr="00377382">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firstLine="317"/>
              <w:rPr>
                <w:b/>
                <w:bCs/>
              </w:rPr>
            </w:pPr>
            <w:r w:rsidRPr="00377382">
              <w:rPr>
                <w:b/>
                <w:bCs/>
              </w:rPr>
              <w:t>Физическое</w:t>
            </w:r>
          </w:p>
        </w:tc>
        <w:tc>
          <w:tcPr>
            <w:tcW w:w="2551" w:type="dxa"/>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left="33" w:firstLine="426"/>
              <w:rPr>
                <w:bCs/>
              </w:rPr>
            </w:pPr>
            <w:r w:rsidRPr="00377382">
              <w:rPr>
                <w:bCs/>
              </w:rPr>
              <w:t>Наполнение спортивным оборудованием и игрушками «Спортивного Центра» (уголка).</w:t>
            </w:r>
          </w:p>
        </w:tc>
        <w:tc>
          <w:tcPr>
            <w:tcW w:w="2268" w:type="dxa"/>
            <w:gridSpan w:val="2"/>
            <w:tcBorders>
              <w:top w:val="single" w:sz="4" w:space="0" w:color="auto"/>
              <w:left w:val="single" w:sz="4" w:space="0" w:color="auto"/>
              <w:bottom w:val="single" w:sz="4" w:space="0" w:color="auto"/>
              <w:right w:val="single" w:sz="4" w:space="0" w:color="auto"/>
            </w:tcBorders>
          </w:tcPr>
          <w:p w:rsidR="00377382" w:rsidRPr="00377382" w:rsidRDefault="00377382" w:rsidP="00377382">
            <w:pPr>
              <w:spacing w:after="160" w:line="259" w:lineRule="auto"/>
              <w:ind w:right="-143" w:firstLine="459"/>
              <w:rPr>
                <w:bCs/>
              </w:rPr>
            </w:pPr>
            <w:r w:rsidRPr="00377382">
              <w:rPr>
                <w:bCs/>
              </w:rPr>
              <w:t>Совместные подвижные игры, эстафеты. События спортивной жизни.</w:t>
            </w:r>
          </w:p>
          <w:p w:rsidR="00377382" w:rsidRPr="00377382" w:rsidRDefault="00377382" w:rsidP="00377382">
            <w:pPr>
              <w:spacing w:after="160" w:line="259" w:lineRule="auto"/>
              <w:ind w:right="-143" w:firstLine="459"/>
              <w:rPr>
                <w:bCs/>
              </w:rPr>
            </w:pPr>
          </w:p>
        </w:tc>
        <w:tc>
          <w:tcPr>
            <w:tcW w:w="2552" w:type="dxa"/>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right="-143" w:firstLine="459"/>
              <w:rPr>
                <w:bCs/>
              </w:rPr>
            </w:pPr>
            <w:r w:rsidRPr="00377382">
              <w:rPr>
                <w:rFonts w:eastAsia="Calibri"/>
                <w:lang w:eastAsia="en-US"/>
              </w:rPr>
              <w:t>Самостоятельное речевое высказывание по  видео материалам группы «Ловкие, сильные, смелые».</w:t>
            </w:r>
          </w:p>
        </w:tc>
      </w:tr>
      <w:tr w:rsidR="00377382" w:rsidRPr="00377382" w:rsidTr="00377382">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firstLine="317"/>
              <w:rPr>
                <w:b/>
                <w:bCs/>
              </w:rPr>
            </w:pPr>
            <w:r w:rsidRPr="00377382">
              <w:rPr>
                <w:b/>
                <w:bCs/>
              </w:rPr>
              <w:t>Художественно-эстетическое</w:t>
            </w:r>
          </w:p>
        </w:tc>
        <w:tc>
          <w:tcPr>
            <w:tcW w:w="2551" w:type="dxa"/>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left="33" w:firstLine="426"/>
              <w:rPr>
                <w:bCs/>
              </w:rPr>
            </w:pPr>
            <w:r w:rsidRPr="00377382">
              <w:rPr>
                <w:bCs/>
              </w:rPr>
              <w:t>Наполнение Центра (уголка) искусства материалами для рисования, лепки, для поделок и аппликации; игрушками, материалами для музицирования.</w:t>
            </w:r>
          </w:p>
        </w:tc>
        <w:tc>
          <w:tcPr>
            <w:tcW w:w="2268" w:type="dxa"/>
            <w:gridSpan w:val="2"/>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right="-143" w:firstLine="459"/>
              <w:rPr>
                <w:bCs/>
              </w:rPr>
            </w:pPr>
            <w:r w:rsidRPr="00377382">
              <w:rPr>
                <w:bCs/>
              </w:rPr>
              <w:t>Совместная  художественно-игровая, творческая деятельность.</w:t>
            </w:r>
          </w:p>
        </w:tc>
        <w:tc>
          <w:tcPr>
            <w:tcW w:w="2552" w:type="dxa"/>
            <w:tcBorders>
              <w:top w:val="single" w:sz="4" w:space="0" w:color="auto"/>
              <w:left w:val="single" w:sz="4" w:space="0" w:color="auto"/>
              <w:bottom w:val="single" w:sz="4" w:space="0" w:color="auto"/>
              <w:right w:val="single" w:sz="4" w:space="0" w:color="auto"/>
            </w:tcBorders>
            <w:hideMark/>
          </w:tcPr>
          <w:p w:rsidR="00377382" w:rsidRPr="00377382" w:rsidRDefault="00377382" w:rsidP="00377382">
            <w:pPr>
              <w:spacing w:after="160" w:line="259" w:lineRule="auto"/>
              <w:ind w:right="-143" w:firstLine="459"/>
              <w:rPr>
                <w:bCs/>
              </w:rPr>
            </w:pPr>
            <w:r w:rsidRPr="00377382">
              <w:rPr>
                <w:bCs/>
              </w:rPr>
              <w:t>Самостоятельная продуктивная художественная деятельность.</w:t>
            </w:r>
          </w:p>
        </w:tc>
      </w:tr>
      <w:tr w:rsidR="00377382" w:rsidRPr="00377382" w:rsidTr="007E51F7">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firstLine="317"/>
              <w:jc w:val="both"/>
              <w:rPr>
                <w:b/>
              </w:rPr>
            </w:pPr>
            <w:r w:rsidRPr="00377382">
              <w:rPr>
                <w:b/>
              </w:rPr>
              <w:t>Результат</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33" w:firstLine="426"/>
            </w:pPr>
            <w:r w:rsidRPr="008D2333">
              <w:t>Формирование готовности к</w:t>
            </w:r>
            <w:r w:rsidRPr="00377382">
              <w:t xml:space="preserve"> совместной деятельности</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hideMark/>
          </w:tcPr>
          <w:p w:rsidR="00377382" w:rsidRPr="008D2333" w:rsidRDefault="00377382" w:rsidP="00377382">
            <w:pPr>
              <w:spacing w:after="160" w:line="259" w:lineRule="auto"/>
              <w:ind w:right="-143" w:firstLine="459"/>
            </w:pPr>
            <w:r w:rsidRPr="008D2333">
              <w:t>Развитие и поддержка детской инициативы</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right="-143" w:firstLine="459"/>
            </w:pPr>
            <w:r w:rsidRPr="00377382">
              <w:t xml:space="preserve">Самооценка (яркое </w:t>
            </w:r>
            <w:r w:rsidRPr="008D2333">
              <w:t>проявление самостоятельности, становление самосознания</w:t>
            </w:r>
            <w:r w:rsidRPr="00377382">
              <w:t>).</w:t>
            </w:r>
          </w:p>
          <w:p w:rsidR="00377382" w:rsidRPr="00377382" w:rsidRDefault="00377382" w:rsidP="00377382">
            <w:pPr>
              <w:spacing w:after="160" w:line="259" w:lineRule="auto"/>
              <w:ind w:right="-143" w:firstLine="459"/>
              <w:rPr>
                <w:rFonts w:eastAsia="Calibri"/>
                <w:lang w:eastAsia="en-US"/>
              </w:rPr>
            </w:pPr>
            <w:r w:rsidRPr="00377382">
              <w:rPr>
                <w:rFonts w:eastAsia="Calibri"/>
                <w:lang w:eastAsia="en-US"/>
              </w:rPr>
              <w:t>Реализация проектов уклада жизни группы.</w:t>
            </w:r>
          </w:p>
          <w:p w:rsidR="00377382" w:rsidRPr="00377382" w:rsidRDefault="00377382" w:rsidP="00377382">
            <w:pPr>
              <w:spacing w:after="160" w:line="259" w:lineRule="auto"/>
              <w:ind w:right="-143" w:firstLine="459"/>
            </w:pPr>
            <w:r w:rsidRPr="00377382">
              <w:rPr>
                <w:rFonts w:eastAsia="Calibri"/>
                <w:lang w:eastAsia="en-US"/>
              </w:rPr>
              <w:t>Представление продуктов деятельности ребенка.</w:t>
            </w:r>
          </w:p>
        </w:tc>
      </w:tr>
    </w:tbl>
    <w:p w:rsidR="00377382" w:rsidRPr="00377382" w:rsidRDefault="00377382" w:rsidP="00377382">
      <w:pPr>
        <w:ind w:left="-567" w:right="-143" w:firstLine="709"/>
        <w:rPr>
          <w:rFonts w:eastAsia="Calibri"/>
          <w:b/>
          <w:lang w:eastAsia="en-US"/>
        </w:rPr>
      </w:pPr>
    </w:p>
    <w:p w:rsidR="00377382" w:rsidRPr="008D2333" w:rsidRDefault="00377382" w:rsidP="007E51F7">
      <w:pPr>
        <w:ind w:right="-143"/>
        <w:rPr>
          <w:rFonts w:eastAsia="Calibri"/>
          <w:i/>
          <w:lang w:eastAsia="en-US"/>
        </w:rPr>
      </w:pPr>
      <w:r w:rsidRPr="008D2333">
        <w:rPr>
          <w:rFonts w:eastAsia="Calibri"/>
          <w:i/>
          <w:lang w:eastAsia="en-US"/>
        </w:rPr>
        <w:lastRenderedPageBreak/>
        <w:t>Общности дошкольной образовательной организации</w:t>
      </w:r>
    </w:p>
    <w:p w:rsidR="00377382" w:rsidRPr="00377382" w:rsidRDefault="00377382" w:rsidP="00377382">
      <w:pPr>
        <w:ind w:left="-567" w:right="-143" w:firstLine="709"/>
        <w:jc w:val="both"/>
      </w:pPr>
      <w:r w:rsidRPr="00377382">
        <w:t xml:space="preserve">Общность характеризуется системой связей и отношений между людьми, основанной на разделяемых всеми ее участниками ценностных основаниях, определяющих цели совместной деятельности. </w:t>
      </w:r>
    </w:p>
    <w:p w:rsidR="00377382" w:rsidRPr="008D2333" w:rsidRDefault="00377382" w:rsidP="00377382">
      <w:pPr>
        <w:ind w:left="-567" w:right="-143" w:firstLine="709"/>
        <w:jc w:val="both"/>
        <w:rPr>
          <w:i/>
        </w:rPr>
      </w:pPr>
      <w:r w:rsidRPr="00377382">
        <w:t xml:space="preserve">В дошкольной организации присутствуют </w:t>
      </w:r>
      <w:r w:rsidRPr="008D2333">
        <w:rPr>
          <w:i/>
        </w:rPr>
        <w:t>три общности:</w:t>
      </w:r>
    </w:p>
    <w:p w:rsidR="00377382" w:rsidRPr="008D2333" w:rsidRDefault="00377382" w:rsidP="00377382">
      <w:pPr>
        <w:ind w:left="-567" w:right="-143" w:firstLine="709"/>
        <w:jc w:val="both"/>
        <w:rPr>
          <w:i/>
        </w:rPr>
      </w:pPr>
      <w:r w:rsidRPr="008D2333">
        <w:rPr>
          <w:i/>
        </w:rPr>
        <w:t>- педагог - дети;</w:t>
      </w:r>
    </w:p>
    <w:p w:rsidR="00377382" w:rsidRPr="008D2333" w:rsidRDefault="00377382" w:rsidP="00377382">
      <w:pPr>
        <w:ind w:left="-567" w:right="-143" w:firstLine="709"/>
        <w:jc w:val="both"/>
        <w:rPr>
          <w:i/>
        </w:rPr>
      </w:pPr>
      <w:r w:rsidRPr="008D2333">
        <w:rPr>
          <w:i/>
        </w:rPr>
        <w:t xml:space="preserve">- родители </w:t>
      </w:r>
      <w:r w:rsidRPr="00377382">
        <w:t>(законные представители</w:t>
      </w:r>
      <w:r w:rsidRPr="00377382">
        <w:rPr>
          <w:b/>
        </w:rPr>
        <w:t xml:space="preserve">) - </w:t>
      </w:r>
      <w:r w:rsidRPr="008D2333">
        <w:rPr>
          <w:i/>
        </w:rPr>
        <w:t>дети;</w:t>
      </w:r>
    </w:p>
    <w:p w:rsidR="00377382" w:rsidRPr="00377382" w:rsidRDefault="00377382" w:rsidP="00377382">
      <w:pPr>
        <w:ind w:left="-567" w:right="-143" w:firstLine="709"/>
        <w:jc w:val="both"/>
        <w:rPr>
          <w:b/>
        </w:rPr>
      </w:pPr>
      <w:r w:rsidRPr="008D2333">
        <w:rPr>
          <w:i/>
        </w:rPr>
        <w:t>- педагог - родители</w:t>
      </w:r>
      <w:r w:rsidRPr="00377382">
        <w:rPr>
          <w:b/>
        </w:rPr>
        <w:t xml:space="preserve"> </w:t>
      </w:r>
      <w:r w:rsidRPr="00377382">
        <w:t>(законные представители).</w:t>
      </w:r>
    </w:p>
    <w:p w:rsidR="00377382" w:rsidRPr="00377382" w:rsidRDefault="00377382" w:rsidP="00377382">
      <w:pPr>
        <w:ind w:left="-567" w:right="-143" w:firstLine="709"/>
        <w:rPr>
          <w:b/>
        </w:rPr>
      </w:pPr>
    </w:p>
    <w:p w:rsidR="00377382" w:rsidRPr="00377382" w:rsidRDefault="00377382" w:rsidP="00377382">
      <w:pPr>
        <w:ind w:left="-567" w:right="-143" w:firstLine="709"/>
      </w:pPr>
      <w:r w:rsidRPr="008D2333">
        <w:rPr>
          <w:i/>
        </w:rPr>
        <w:t>Цель общности «педагог - дети»:</w:t>
      </w:r>
      <w:r w:rsidRPr="00377382">
        <w:rPr>
          <w:b/>
        </w:rPr>
        <w:t xml:space="preserve"> </w:t>
      </w:r>
      <w:r w:rsidRPr="00377382">
        <w:t>создание условий для формирования гуманистических ценностей и открытых отношений</w:t>
      </w:r>
      <w:r w:rsidR="008D2333">
        <w:t xml:space="preserve"> </w:t>
      </w:r>
      <w:r w:rsidRPr="00377382">
        <w:t>между сверстниками и педагогом.</w:t>
      </w:r>
    </w:p>
    <w:p w:rsidR="00377382" w:rsidRPr="00377382" w:rsidRDefault="00377382" w:rsidP="00377382">
      <w:pPr>
        <w:ind w:left="-567" w:right="-143" w:firstLine="709"/>
      </w:pPr>
    </w:p>
    <w:tbl>
      <w:tblPr>
        <w:tblW w:w="10065" w:type="dxa"/>
        <w:tblInd w:w="-459" w:type="dxa"/>
        <w:tblLook w:val="04A0" w:firstRow="1" w:lastRow="0" w:firstColumn="1" w:lastColumn="0" w:noHBand="0" w:noVBand="1"/>
      </w:tblPr>
      <w:tblGrid>
        <w:gridCol w:w="3119"/>
        <w:gridCol w:w="6946"/>
      </w:tblGrid>
      <w:tr w:rsidR="00377382" w:rsidRPr="00377382" w:rsidTr="007E51F7">
        <w:tc>
          <w:tcPr>
            <w:tcW w:w="100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b/>
              </w:rPr>
            </w:pPr>
            <w:r w:rsidRPr="00377382">
              <w:rPr>
                <w:b/>
              </w:rPr>
              <w:t>Общность «педагог - дети»</w:t>
            </w:r>
          </w:p>
        </w:tc>
      </w:tr>
      <w:tr w:rsidR="00377382" w:rsidRPr="00377382" w:rsidTr="007E51F7">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right="-143" w:firstLine="317"/>
              <w:rPr>
                <w:rFonts w:eastAsia="Calibri"/>
                <w:b/>
              </w:rPr>
            </w:pPr>
            <w:r w:rsidRPr="00377382">
              <w:rPr>
                <w:rFonts w:eastAsia="Calibri"/>
                <w:b/>
              </w:rPr>
              <w:t>Особенности организации общности «педагог - дети»</w:t>
            </w:r>
          </w:p>
        </w:tc>
        <w:tc>
          <w:tcPr>
            <w:tcW w:w="6946"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right="-143" w:firstLine="459"/>
              <w:rPr>
                <w:rFonts w:eastAsia="Calibri"/>
              </w:rPr>
            </w:pPr>
            <w:r w:rsidRPr="00377382">
              <w:rPr>
                <w:rFonts w:eastAsia="Calibri"/>
              </w:rPr>
              <w:t>Общность «педагог - дети» организована по принципу «События» и проектируются в соответствии с логикой и тематикой календарного плана.</w:t>
            </w:r>
          </w:p>
        </w:tc>
      </w:tr>
      <w:tr w:rsidR="00377382" w:rsidRPr="00377382" w:rsidTr="007E51F7">
        <w:trPr>
          <w:trHeight w:val="218"/>
        </w:trPr>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right="-143" w:firstLine="317"/>
              <w:rPr>
                <w:rFonts w:eastAsia="Calibri"/>
                <w:b/>
              </w:rPr>
            </w:pPr>
            <w:r w:rsidRPr="00377382">
              <w:rPr>
                <w:rFonts w:eastAsia="Calibri"/>
                <w:b/>
              </w:rPr>
              <w:t>Значение  общности в процессе воспитания детей</w:t>
            </w:r>
          </w:p>
        </w:tc>
        <w:tc>
          <w:tcPr>
            <w:tcW w:w="6946"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right="-143" w:firstLine="459"/>
              <w:rPr>
                <w:rFonts w:eastAsia="Calibri"/>
              </w:rPr>
            </w:pPr>
            <w:r w:rsidRPr="00377382">
              <w:rPr>
                <w:rFonts w:eastAsia="Calibri"/>
              </w:rPr>
              <w:t>Значение:</w:t>
            </w:r>
          </w:p>
          <w:p w:rsidR="00377382" w:rsidRPr="00377382" w:rsidRDefault="00377382" w:rsidP="00377382">
            <w:pPr>
              <w:ind w:right="-143" w:firstLine="459"/>
              <w:rPr>
                <w:rFonts w:eastAsia="Calibri"/>
              </w:rPr>
            </w:pPr>
            <w:r w:rsidRPr="00377382">
              <w:rPr>
                <w:rFonts w:eastAsia="Calibri"/>
              </w:rPr>
              <w:t>- общие интересы, объединяющие педагога и детей;</w:t>
            </w:r>
          </w:p>
          <w:p w:rsidR="00377382" w:rsidRPr="00377382" w:rsidRDefault="00377382" w:rsidP="00377382">
            <w:pPr>
              <w:ind w:right="-143" w:firstLine="459"/>
              <w:rPr>
                <w:rFonts w:eastAsia="Calibri"/>
              </w:rPr>
            </w:pPr>
            <w:r w:rsidRPr="00377382">
              <w:rPr>
                <w:rFonts w:eastAsia="Calibri"/>
              </w:rPr>
              <w:t>- обсуждение проблемных ситуаций, совместный поиск решений;</w:t>
            </w:r>
          </w:p>
          <w:p w:rsidR="00377382" w:rsidRPr="00377382" w:rsidRDefault="00377382" w:rsidP="00377382">
            <w:pPr>
              <w:ind w:right="-143" w:firstLine="459"/>
              <w:rPr>
                <w:rFonts w:eastAsia="Calibri"/>
              </w:rPr>
            </w:pPr>
            <w:r w:rsidRPr="00377382">
              <w:rPr>
                <w:rFonts w:eastAsia="Calibri"/>
              </w:rPr>
              <w:t>- совместное проживание событий.</w:t>
            </w:r>
          </w:p>
        </w:tc>
      </w:tr>
    </w:tbl>
    <w:p w:rsidR="00377382" w:rsidRPr="00377382" w:rsidRDefault="00377382" w:rsidP="00377382">
      <w:pPr>
        <w:ind w:left="-567" w:right="-143" w:firstLine="709"/>
        <w:jc w:val="both"/>
      </w:pPr>
    </w:p>
    <w:p w:rsidR="00377382" w:rsidRPr="00377382" w:rsidRDefault="00377382" w:rsidP="00377382">
      <w:pPr>
        <w:ind w:left="-567" w:right="-143" w:firstLine="709"/>
      </w:pPr>
      <w:r w:rsidRPr="00377382">
        <w:t xml:space="preserve">Содержание воспитательной работы общности «Педагог - дети» представлено в </w:t>
      </w:r>
      <w:r w:rsidRPr="00377382">
        <w:rPr>
          <w:bCs/>
        </w:rPr>
        <w:t>разделе «Рабочая программа воспитания».</w:t>
      </w:r>
    </w:p>
    <w:p w:rsidR="00377382" w:rsidRPr="00377382" w:rsidRDefault="00377382" w:rsidP="00377382">
      <w:pPr>
        <w:ind w:left="-567" w:right="-143" w:firstLine="709"/>
        <w:jc w:val="both"/>
      </w:pPr>
    </w:p>
    <w:p w:rsidR="00377382" w:rsidRPr="00377382" w:rsidRDefault="00377382" w:rsidP="00377382">
      <w:pPr>
        <w:ind w:left="-567" w:right="-143" w:firstLine="709"/>
        <w:rPr>
          <w:rFonts w:ascii="Calibri" w:eastAsia="Calibri" w:hAnsi="Calibri"/>
          <w:sz w:val="22"/>
          <w:szCs w:val="22"/>
          <w:lang w:eastAsia="en-US"/>
        </w:rPr>
      </w:pPr>
      <w:r w:rsidRPr="008D2333">
        <w:rPr>
          <w:i/>
        </w:rPr>
        <w:t xml:space="preserve">Цель общности «родители </w:t>
      </w:r>
      <w:r w:rsidRPr="00377382">
        <w:t>(законные представители</w:t>
      </w:r>
      <w:r w:rsidRPr="00377382">
        <w:rPr>
          <w:b/>
        </w:rPr>
        <w:t xml:space="preserve">) </w:t>
      </w:r>
      <w:r w:rsidRPr="008D2333">
        <w:rPr>
          <w:i/>
        </w:rPr>
        <w:t>- дети»:</w:t>
      </w:r>
      <w:r w:rsidRPr="00377382">
        <w:t xml:space="preserve"> создание условий для построения взаимодействия в форме сотрудничества с родителями (законными представителями) детей для решения воспитательных задач. </w:t>
      </w:r>
    </w:p>
    <w:p w:rsidR="00377382" w:rsidRPr="00377382" w:rsidRDefault="00377382" w:rsidP="00377382">
      <w:pPr>
        <w:ind w:left="-567" w:right="-143" w:firstLine="709"/>
        <w:jc w:val="both"/>
        <w:rPr>
          <w:rFonts w:ascii="Calibri" w:eastAsia="Calibri" w:hAnsi="Calibri"/>
          <w:sz w:val="22"/>
          <w:szCs w:val="22"/>
          <w:lang w:eastAsia="en-US"/>
        </w:rPr>
      </w:pPr>
    </w:p>
    <w:tbl>
      <w:tblPr>
        <w:tblW w:w="10065" w:type="dxa"/>
        <w:tblInd w:w="-459" w:type="dxa"/>
        <w:tblLook w:val="04A0" w:firstRow="1" w:lastRow="0" w:firstColumn="1" w:lastColumn="0" w:noHBand="0" w:noVBand="1"/>
      </w:tblPr>
      <w:tblGrid>
        <w:gridCol w:w="3148"/>
        <w:gridCol w:w="6917"/>
      </w:tblGrid>
      <w:tr w:rsidR="00377382" w:rsidRPr="00377382" w:rsidTr="007E51F7">
        <w:tc>
          <w:tcPr>
            <w:tcW w:w="100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b/>
              </w:rPr>
            </w:pPr>
            <w:r w:rsidRPr="00377382">
              <w:rPr>
                <w:b/>
              </w:rPr>
              <w:t xml:space="preserve">Общность «родители </w:t>
            </w:r>
            <w:r w:rsidRPr="00377382">
              <w:t>(законные представители</w:t>
            </w:r>
            <w:r w:rsidRPr="00377382">
              <w:rPr>
                <w:b/>
              </w:rPr>
              <w:t>) - дети</w:t>
            </w:r>
          </w:p>
        </w:tc>
      </w:tr>
      <w:tr w:rsidR="00377382" w:rsidRPr="00377382" w:rsidTr="007E51F7">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right="-143" w:firstLine="459"/>
              <w:rPr>
                <w:rFonts w:eastAsia="Calibri"/>
                <w:b/>
              </w:rPr>
            </w:pPr>
            <w:r w:rsidRPr="00377382">
              <w:rPr>
                <w:rFonts w:eastAsia="Calibri"/>
                <w:b/>
              </w:rPr>
              <w:t>Особенности организации общности «родители -  дети»</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 w:firstLine="425"/>
              <w:rPr>
                <w:rFonts w:eastAsia="Calibri"/>
              </w:rPr>
            </w:pPr>
            <w:r w:rsidRPr="00377382">
              <w:rPr>
                <w:rFonts w:eastAsia="Calibri"/>
              </w:rPr>
              <w:t>Общность «родители - дети» организована для обеспечения единства подходов к воспитанию детей в условиях детского сада и семьи.</w:t>
            </w:r>
          </w:p>
        </w:tc>
      </w:tr>
      <w:tr w:rsidR="00377382" w:rsidRPr="00377382" w:rsidTr="007E51F7">
        <w:trPr>
          <w:trHeight w:val="218"/>
        </w:trPr>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right="-143" w:firstLine="459"/>
              <w:rPr>
                <w:rFonts w:eastAsia="Calibri"/>
                <w:b/>
              </w:rPr>
            </w:pPr>
            <w:r w:rsidRPr="00377382">
              <w:rPr>
                <w:rFonts w:eastAsia="Calibri"/>
                <w:b/>
              </w:rPr>
              <w:t>Значение  общности в процессе воспитания детей</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 w:firstLine="425"/>
              <w:rPr>
                <w:rFonts w:eastAsia="Calibri"/>
              </w:rPr>
            </w:pPr>
            <w:r w:rsidRPr="00377382">
              <w:rPr>
                <w:rFonts w:eastAsia="Calibri"/>
              </w:rPr>
              <w:t>Значение:</w:t>
            </w:r>
          </w:p>
          <w:p w:rsidR="00377382" w:rsidRPr="00377382" w:rsidRDefault="00377382" w:rsidP="00377382">
            <w:pPr>
              <w:ind w:left="5" w:firstLine="425"/>
              <w:rPr>
                <w:rFonts w:eastAsia="Calibri"/>
              </w:rPr>
            </w:pPr>
            <w:r w:rsidRPr="00377382">
              <w:rPr>
                <w:rFonts w:eastAsia="Calibri"/>
              </w:rPr>
              <w:t>- общие интересы родителей и детей;</w:t>
            </w:r>
          </w:p>
          <w:p w:rsidR="00377382" w:rsidRPr="00377382" w:rsidRDefault="00377382" w:rsidP="00377382">
            <w:pPr>
              <w:ind w:left="5" w:firstLine="425"/>
              <w:rPr>
                <w:rFonts w:eastAsia="Calibri"/>
              </w:rPr>
            </w:pPr>
            <w:r w:rsidRPr="00377382">
              <w:rPr>
                <w:rFonts w:eastAsia="Calibri"/>
              </w:rPr>
              <w:t>- обеспечение максимального участия родителей и детей в жизни дошкольной организации;</w:t>
            </w:r>
          </w:p>
          <w:p w:rsidR="00377382" w:rsidRPr="00377382" w:rsidRDefault="00377382" w:rsidP="00377382">
            <w:pPr>
              <w:ind w:left="5" w:firstLine="425"/>
              <w:rPr>
                <w:rFonts w:eastAsia="Calibri"/>
              </w:rPr>
            </w:pPr>
            <w:r w:rsidRPr="00377382">
              <w:rPr>
                <w:rFonts w:eastAsia="Calibri"/>
              </w:rPr>
              <w:t>- совместное проживание событий.</w:t>
            </w:r>
          </w:p>
        </w:tc>
      </w:tr>
    </w:tbl>
    <w:p w:rsidR="00377382" w:rsidRPr="00377382" w:rsidRDefault="00377382" w:rsidP="00377382">
      <w:pPr>
        <w:ind w:left="-567" w:right="-143" w:firstLine="709"/>
        <w:jc w:val="both"/>
        <w:rPr>
          <w:rFonts w:ascii="Calibri" w:eastAsia="Calibri" w:hAnsi="Calibri"/>
          <w:sz w:val="22"/>
          <w:szCs w:val="22"/>
          <w:lang w:eastAsia="en-US"/>
        </w:rPr>
      </w:pPr>
    </w:p>
    <w:p w:rsidR="00377382" w:rsidRPr="00377382" w:rsidRDefault="00377382" w:rsidP="00377382">
      <w:pPr>
        <w:ind w:left="-567" w:right="-143" w:firstLine="709"/>
      </w:pPr>
      <w:r w:rsidRPr="00377382">
        <w:t xml:space="preserve">Содержание воспитательной работы общности «Родители (законные представители) - дети» представлено в </w:t>
      </w:r>
      <w:r w:rsidRPr="00377382">
        <w:rPr>
          <w:bCs/>
        </w:rPr>
        <w:t>разделе «Рабочая программа воспитания».</w:t>
      </w:r>
    </w:p>
    <w:p w:rsidR="00377382" w:rsidRPr="00377382" w:rsidRDefault="00377382" w:rsidP="00377382">
      <w:pPr>
        <w:ind w:left="-567" w:right="-143" w:firstLine="709"/>
        <w:jc w:val="both"/>
        <w:rPr>
          <w:rFonts w:ascii="Calibri" w:eastAsia="Calibri" w:hAnsi="Calibri"/>
          <w:sz w:val="22"/>
          <w:szCs w:val="22"/>
          <w:lang w:eastAsia="en-US"/>
        </w:rPr>
      </w:pPr>
    </w:p>
    <w:p w:rsidR="00377382" w:rsidRPr="00377382" w:rsidRDefault="00377382" w:rsidP="00377382">
      <w:pPr>
        <w:ind w:left="-567" w:right="-143" w:firstLine="709"/>
        <w:jc w:val="both"/>
      </w:pPr>
      <w:r w:rsidRPr="008D2333">
        <w:rPr>
          <w:i/>
        </w:rPr>
        <w:t>Цель общности «педагог - родители»</w:t>
      </w:r>
      <w:r w:rsidRPr="00377382">
        <w:rPr>
          <w:b/>
        </w:rPr>
        <w:t xml:space="preserve"> </w:t>
      </w:r>
      <w:r w:rsidRPr="00377382">
        <w:t>(законные представители</w:t>
      </w:r>
      <w:r w:rsidRPr="00377382">
        <w:rPr>
          <w:b/>
        </w:rPr>
        <w:t xml:space="preserve">): </w:t>
      </w:r>
      <w:r w:rsidRPr="00377382">
        <w:t>создание условий для взаимного доверия, уважения и доброжелательность во взаимоотношениях педагогов и родителей (законных представителей).</w:t>
      </w:r>
    </w:p>
    <w:p w:rsidR="00377382" w:rsidRPr="00377382" w:rsidRDefault="00377382" w:rsidP="00377382">
      <w:pPr>
        <w:ind w:left="-567" w:right="-143" w:firstLine="709"/>
        <w:jc w:val="both"/>
      </w:pPr>
    </w:p>
    <w:tbl>
      <w:tblPr>
        <w:tblW w:w="10065" w:type="dxa"/>
        <w:tblInd w:w="-459" w:type="dxa"/>
        <w:tblLook w:val="04A0" w:firstRow="1" w:lastRow="0" w:firstColumn="1" w:lastColumn="0" w:noHBand="0" w:noVBand="1"/>
      </w:tblPr>
      <w:tblGrid>
        <w:gridCol w:w="3148"/>
        <w:gridCol w:w="6917"/>
      </w:tblGrid>
      <w:tr w:rsidR="00377382" w:rsidRPr="00377382" w:rsidTr="007E51F7">
        <w:tc>
          <w:tcPr>
            <w:tcW w:w="100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spacing w:after="160" w:line="259" w:lineRule="auto"/>
              <w:ind w:left="-567" w:right="-143" w:firstLine="709"/>
              <w:jc w:val="center"/>
              <w:rPr>
                <w:b/>
              </w:rPr>
            </w:pPr>
            <w:r w:rsidRPr="00377382">
              <w:rPr>
                <w:b/>
              </w:rPr>
              <w:t xml:space="preserve">Общность «педагог - родители </w:t>
            </w:r>
            <w:r w:rsidRPr="00377382">
              <w:t>(законные представители</w:t>
            </w:r>
            <w:r w:rsidRPr="00377382">
              <w:rPr>
                <w:b/>
              </w:rPr>
              <w:t>)»</w:t>
            </w:r>
          </w:p>
        </w:tc>
      </w:tr>
      <w:tr w:rsidR="00377382" w:rsidRPr="00377382" w:rsidTr="007E51F7">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right="-143" w:firstLine="459"/>
              <w:rPr>
                <w:rFonts w:eastAsia="Calibri"/>
                <w:b/>
              </w:rPr>
            </w:pPr>
            <w:r w:rsidRPr="00377382">
              <w:rPr>
                <w:rFonts w:eastAsia="Calibri"/>
                <w:b/>
              </w:rPr>
              <w:t>Особенности организации общности «педагог -  родитель»</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 w:firstLine="425"/>
              <w:rPr>
                <w:rFonts w:eastAsia="Calibri"/>
              </w:rPr>
            </w:pPr>
            <w:r w:rsidRPr="00377382">
              <w:rPr>
                <w:rFonts w:eastAsia="Calibri"/>
              </w:rPr>
              <w:t>Общность «педагог - родители» организована для общения и сотрудничества с родителями.</w:t>
            </w:r>
          </w:p>
        </w:tc>
      </w:tr>
      <w:tr w:rsidR="00377382" w:rsidRPr="00377382" w:rsidTr="007E51F7">
        <w:trPr>
          <w:trHeight w:val="218"/>
        </w:trPr>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right="-143" w:firstLine="459"/>
              <w:rPr>
                <w:rFonts w:eastAsia="Calibri"/>
                <w:b/>
              </w:rPr>
            </w:pPr>
            <w:r w:rsidRPr="00377382">
              <w:rPr>
                <w:rFonts w:eastAsia="Calibri"/>
                <w:b/>
              </w:rPr>
              <w:lastRenderedPageBreak/>
              <w:t>Значение  общности в процессе воспитания детей</w:t>
            </w:r>
          </w:p>
        </w:tc>
        <w:tc>
          <w:tcPr>
            <w:tcW w:w="6917" w:type="dxa"/>
            <w:tcBorders>
              <w:top w:val="single" w:sz="4" w:space="0" w:color="auto"/>
              <w:left w:val="single" w:sz="4" w:space="0" w:color="auto"/>
              <w:bottom w:val="single" w:sz="4" w:space="0" w:color="auto"/>
              <w:right w:val="single" w:sz="4" w:space="0" w:color="auto"/>
            </w:tcBorders>
            <w:shd w:val="clear" w:color="auto" w:fill="auto"/>
            <w:hideMark/>
          </w:tcPr>
          <w:p w:rsidR="00377382" w:rsidRPr="00377382" w:rsidRDefault="00377382" w:rsidP="00377382">
            <w:pPr>
              <w:ind w:left="5" w:firstLine="425"/>
              <w:rPr>
                <w:rFonts w:eastAsia="Calibri"/>
              </w:rPr>
            </w:pPr>
            <w:r w:rsidRPr="00377382">
              <w:rPr>
                <w:rFonts w:eastAsia="Calibri"/>
              </w:rPr>
              <w:t>Значение:</w:t>
            </w:r>
          </w:p>
          <w:p w:rsidR="00377382" w:rsidRPr="00377382" w:rsidRDefault="00377382" w:rsidP="00377382">
            <w:pPr>
              <w:ind w:left="5" w:firstLine="425"/>
              <w:rPr>
                <w:rFonts w:eastAsia="Calibri"/>
              </w:rPr>
            </w:pPr>
            <w:r w:rsidRPr="00377382">
              <w:rPr>
                <w:rFonts w:eastAsia="Calibri"/>
              </w:rPr>
              <w:t>- совместное осознание происходящих событий;</w:t>
            </w:r>
          </w:p>
          <w:p w:rsidR="00377382" w:rsidRPr="00377382" w:rsidRDefault="00377382" w:rsidP="00377382">
            <w:pPr>
              <w:ind w:left="5" w:firstLine="425"/>
              <w:rPr>
                <w:rFonts w:eastAsia="Calibri"/>
              </w:rPr>
            </w:pPr>
            <w:r w:rsidRPr="00377382">
              <w:rPr>
                <w:rFonts w:eastAsia="Calibri"/>
              </w:rPr>
              <w:t>- выход в единое ценностно-смысловое пространство;</w:t>
            </w:r>
          </w:p>
          <w:p w:rsidR="00377382" w:rsidRPr="00377382" w:rsidRDefault="00377382" w:rsidP="00377382">
            <w:pPr>
              <w:ind w:left="5" w:firstLine="425"/>
              <w:rPr>
                <w:rFonts w:eastAsia="Calibri"/>
              </w:rPr>
            </w:pPr>
            <w:r w:rsidRPr="00377382">
              <w:rPr>
                <w:rFonts w:eastAsia="Calibri"/>
              </w:rPr>
              <w:t>- поддержка отношения равенства, взаимного интереса, взаимоуважения.</w:t>
            </w:r>
          </w:p>
        </w:tc>
      </w:tr>
    </w:tbl>
    <w:p w:rsidR="00377382" w:rsidRPr="00377382" w:rsidRDefault="00377382" w:rsidP="00377382">
      <w:pPr>
        <w:ind w:left="-567" w:right="-143" w:firstLine="709"/>
        <w:jc w:val="both"/>
      </w:pPr>
    </w:p>
    <w:p w:rsidR="00377382" w:rsidRPr="00377382" w:rsidRDefault="00377382" w:rsidP="00377382">
      <w:pPr>
        <w:ind w:left="-567" w:right="-143" w:firstLine="709"/>
      </w:pPr>
      <w:r w:rsidRPr="00377382">
        <w:t xml:space="preserve">Содержание воспитательной работы общности «Педагог - родители» представлено в </w:t>
      </w:r>
      <w:r w:rsidRPr="00377382">
        <w:rPr>
          <w:bCs/>
        </w:rPr>
        <w:t>разделе «Рабочая программа воспитания».</w:t>
      </w:r>
    </w:p>
    <w:p w:rsidR="00377382" w:rsidRPr="00377382" w:rsidRDefault="00377382" w:rsidP="00377382">
      <w:pPr>
        <w:ind w:left="-567" w:right="-143" w:firstLine="709"/>
        <w:jc w:val="both"/>
      </w:pPr>
    </w:p>
    <w:p w:rsidR="00377382" w:rsidRPr="00377382" w:rsidRDefault="00377382" w:rsidP="00377382">
      <w:pPr>
        <w:ind w:left="-567" w:right="-143" w:firstLine="709"/>
        <w:rPr>
          <w:b/>
        </w:rPr>
      </w:pPr>
      <w:r w:rsidRPr="00377382">
        <w:rPr>
          <w:b/>
        </w:rPr>
        <w:t xml:space="preserve"> Задачи воспитания в образовательных областях</w:t>
      </w:r>
    </w:p>
    <w:p w:rsidR="00377382" w:rsidRPr="00377382" w:rsidRDefault="00377382" w:rsidP="00377382">
      <w:pPr>
        <w:ind w:left="-567" w:right="-143" w:firstLine="709"/>
      </w:pPr>
    </w:p>
    <w:p w:rsidR="00377382" w:rsidRPr="008D2333" w:rsidRDefault="00377382" w:rsidP="00377382">
      <w:pPr>
        <w:ind w:left="-567" w:right="-143" w:firstLine="709"/>
        <w:rPr>
          <w:i/>
        </w:rPr>
      </w:pPr>
      <w:r w:rsidRPr="008D2333">
        <w:rPr>
          <w:i/>
        </w:rPr>
        <w:t>Социально-коммуникативное развитие</w:t>
      </w:r>
    </w:p>
    <w:p w:rsidR="00377382" w:rsidRPr="008D2333" w:rsidRDefault="00377382" w:rsidP="00377382">
      <w:pPr>
        <w:ind w:left="-567" w:right="-143" w:firstLine="709"/>
        <w:rPr>
          <w:i/>
        </w:rPr>
      </w:pPr>
      <w:r w:rsidRPr="008D2333">
        <w:rPr>
          <w:i/>
        </w:rPr>
        <w:t>Задачи:</w:t>
      </w:r>
    </w:p>
    <w:p w:rsidR="00377382" w:rsidRPr="00377382" w:rsidRDefault="00377382" w:rsidP="00377382">
      <w:pPr>
        <w:ind w:left="-567" w:right="-143" w:firstLine="709"/>
        <w:jc w:val="both"/>
      </w:pPr>
      <w:r w:rsidRPr="00377382">
        <w:t xml:space="preserve">- воспитание любви к своей семье, своему населенному пункту, родному краю, своей стране; </w:t>
      </w:r>
    </w:p>
    <w:p w:rsidR="00377382" w:rsidRPr="00377382" w:rsidRDefault="00377382" w:rsidP="00377382">
      <w:pPr>
        <w:ind w:left="-567" w:right="-143" w:firstLine="709"/>
        <w:jc w:val="both"/>
      </w:pPr>
      <w:r w:rsidRPr="00377382">
        <w:t xml:space="preserve">- 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 </w:t>
      </w:r>
    </w:p>
    <w:p w:rsidR="00377382" w:rsidRPr="00377382" w:rsidRDefault="00377382" w:rsidP="00377382">
      <w:pPr>
        <w:ind w:left="-567" w:right="-143" w:firstLine="709"/>
        <w:jc w:val="both"/>
      </w:pPr>
      <w:r w:rsidRPr="00377382">
        <w:t xml:space="preserve">- воспитание ценностного отношения к культурному наследию своего народа, к нравственным и культурным традициям России; </w:t>
      </w:r>
    </w:p>
    <w:p w:rsidR="00377382" w:rsidRPr="00377382" w:rsidRDefault="00377382" w:rsidP="00377382">
      <w:pPr>
        <w:ind w:left="-567" w:right="-143" w:firstLine="709"/>
        <w:jc w:val="both"/>
      </w:pPr>
      <w:r w:rsidRPr="00377382">
        <w:t xml:space="preserve">- содействие становлению целостной картины мира, основанной на представлениях о добре и зле, прекрасном и безобразном, правдивом и ложном; </w:t>
      </w:r>
    </w:p>
    <w:p w:rsidR="00377382" w:rsidRPr="00377382" w:rsidRDefault="00377382" w:rsidP="00377382">
      <w:pPr>
        <w:ind w:left="-567" w:right="-143" w:firstLine="709"/>
        <w:jc w:val="both"/>
      </w:pPr>
      <w:r w:rsidRPr="00377382">
        <w:t xml:space="preserve">- 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 </w:t>
      </w:r>
    </w:p>
    <w:p w:rsidR="00377382" w:rsidRPr="00377382" w:rsidRDefault="00377382" w:rsidP="00377382">
      <w:pPr>
        <w:ind w:left="-567" w:right="-143" w:firstLine="709"/>
        <w:jc w:val="both"/>
      </w:pPr>
      <w:r w:rsidRPr="00377382">
        <w:t xml:space="preserve">- создание условий для возникновения у ребенка нравственного, социально значимого поступка, приобретения ребенком опыта милосердия и заботы; </w:t>
      </w:r>
    </w:p>
    <w:p w:rsidR="00377382" w:rsidRPr="00377382" w:rsidRDefault="00377382" w:rsidP="00377382">
      <w:pPr>
        <w:ind w:left="-567" w:right="-143" w:firstLine="709"/>
        <w:jc w:val="both"/>
      </w:pPr>
      <w:r w:rsidRPr="00377382">
        <w:t xml:space="preserve">- поддержка трудового усилия, привычки к доступному дошкольнику напряжению физических, умственных и нравственных сил для решения трудовой задачи; </w:t>
      </w:r>
    </w:p>
    <w:p w:rsidR="00377382" w:rsidRPr="00377382" w:rsidRDefault="00377382" w:rsidP="00377382">
      <w:pPr>
        <w:ind w:left="-567" w:right="-143" w:firstLine="709"/>
        <w:jc w:val="both"/>
      </w:pPr>
      <w:r w:rsidRPr="00377382">
        <w:t xml:space="preserve">формирование способности бережно и уважительно относиться к результатам своего труда и труда других людей. </w:t>
      </w:r>
    </w:p>
    <w:p w:rsidR="00377382" w:rsidRPr="00377382" w:rsidRDefault="00377382" w:rsidP="00377382">
      <w:pPr>
        <w:ind w:left="-567" w:right="-143" w:firstLine="709"/>
        <w:jc w:val="center"/>
      </w:pPr>
    </w:p>
    <w:p w:rsidR="00377382" w:rsidRPr="00377382" w:rsidRDefault="00377382" w:rsidP="00377382">
      <w:pPr>
        <w:ind w:left="-567" w:right="-143" w:firstLine="709"/>
        <w:jc w:val="both"/>
      </w:pPr>
      <w:r w:rsidRPr="008D2333">
        <w:rPr>
          <w:i/>
        </w:rPr>
        <w:t>Социально-коммуникативное развитие направлено на приобщение детей к ценностям:</w:t>
      </w:r>
      <w:r w:rsidRPr="00377382">
        <w:t xml:space="preserve"> "Родина", "Природа", "Семья", "Человек", "Жизнь", "Милосердие", "Добро", "Дружба", "Сотрудничество", "Труд". Это предполагает решение задач нескольких направлений воспитания: </w:t>
      </w:r>
    </w:p>
    <w:p w:rsidR="00377382" w:rsidRPr="00377382" w:rsidRDefault="00377382" w:rsidP="00377382">
      <w:pPr>
        <w:ind w:left="-567" w:right="-143" w:firstLine="709"/>
        <w:jc w:val="both"/>
      </w:pPr>
    </w:p>
    <w:p w:rsidR="00377382" w:rsidRPr="008D2333" w:rsidRDefault="00377382" w:rsidP="00377382">
      <w:pPr>
        <w:ind w:left="-567" w:right="-143" w:firstLine="709"/>
        <w:jc w:val="both"/>
        <w:rPr>
          <w:i/>
        </w:rPr>
      </w:pPr>
      <w:r w:rsidRPr="008D2333">
        <w:rPr>
          <w:i/>
        </w:rPr>
        <w:t>Познавательное развитие</w:t>
      </w:r>
    </w:p>
    <w:p w:rsidR="00377382" w:rsidRPr="008D2333" w:rsidRDefault="00377382" w:rsidP="00377382">
      <w:pPr>
        <w:ind w:left="-567" w:right="-143" w:firstLine="709"/>
        <w:jc w:val="both"/>
        <w:rPr>
          <w:i/>
        </w:rPr>
      </w:pPr>
      <w:r w:rsidRPr="008D2333">
        <w:rPr>
          <w:i/>
        </w:rPr>
        <w:t>Задачи:</w:t>
      </w:r>
    </w:p>
    <w:p w:rsidR="00377382" w:rsidRPr="00377382" w:rsidRDefault="00377382" w:rsidP="00377382">
      <w:pPr>
        <w:ind w:left="-567" w:right="-143" w:firstLine="709"/>
        <w:jc w:val="both"/>
      </w:pPr>
      <w:r w:rsidRPr="00377382">
        <w:t xml:space="preserve">- воспитание отношения к знанию как ценности, понимание значения образования для человека, общества, страны; </w:t>
      </w:r>
    </w:p>
    <w:p w:rsidR="00377382" w:rsidRPr="00377382" w:rsidRDefault="00377382" w:rsidP="00377382">
      <w:pPr>
        <w:ind w:left="-567" w:right="-143" w:firstLine="709"/>
        <w:jc w:val="both"/>
      </w:pPr>
      <w:r w:rsidRPr="00377382">
        <w:t xml:space="preserve">- приобщение к отечественным традициям и праздникам, к истории и достижениям родной страны, к культурному наследию народов России; </w:t>
      </w:r>
    </w:p>
    <w:p w:rsidR="00377382" w:rsidRPr="00377382" w:rsidRDefault="00377382" w:rsidP="00377382">
      <w:pPr>
        <w:ind w:left="-567" w:right="-143" w:firstLine="709"/>
        <w:jc w:val="both"/>
      </w:pPr>
      <w:r w:rsidRPr="00377382">
        <w:t xml:space="preserve">- воспитание уважения к людям - представителям разных народов России независимо от их этнической принадлежности; </w:t>
      </w:r>
    </w:p>
    <w:p w:rsidR="00377382" w:rsidRPr="00377382" w:rsidRDefault="00377382" w:rsidP="00377382">
      <w:pPr>
        <w:ind w:left="-567" w:right="-143" w:firstLine="709"/>
        <w:jc w:val="both"/>
      </w:pPr>
      <w:r w:rsidRPr="00377382">
        <w:t xml:space="preserve">воспитание уважительного отношения к государственным символам страны (флагу, гербу, гимну); </w:t>
      </w:r>
    </w:p>
    <w:p w:rsidR="00377382" w:rsidRPr="00377382" w:rsidRDefault="00377382" w:rsidP="00377382">
      <w:pPr>
        <w:ind w:left="-567" w:right="-143" w:firstLine="709"/>
        <w:jc w:val="both"/>
      </w:pPr>
      <w:r w:rsidRPr="00377382">
        <w:t xml:space="preserve">- воспитание бережного и ответственного отношения к природе родного края, родной страны, приобретение первого опыта действий по сохранению природы. </w:t>
      </w:r>
    </w:p>
    <w:p w:rsidR="00377382" w:rsidRPr="00377382" w:rsidRDefault="00377382" w:rsidP="00377382">
      <w:pPr>
        <w:ind w:left="-567" w:right="-143" w:firstLine="709"/>
        <w:jc w:val="center"/>
      </w:pPr>
    </w:p>
    <w:p w:rsidR="00377382" w:rsidRPr="00377382" w:rsidRDefault="00377382" w:rsidP="00377382">
      <w:pPr>
        <w:ind w:left="-567" w:right="-143" w:firstLine="709"/>
      </w:pPr>
      <w:r w:rsidRPr="008D2333">
        <w:rPr>
          <w:i/>
        </w:rPr>
        <w:t>Познавательное развитие направлено на приобщение детей к ценностям</w:t>
      </w:r>
      <w:r w:rsidRPr="00377382">
        <w:t xml:space="preserve"> "Человек", "Семья", "Познание", "Родина" и "Природа".</w:t>
      </w:r>
    </w:p>
    <w:p w:rsidR="006B155F" w:rsidRDefault="006B155F" w:rsidP="00102F5C">
      <w:pPr>
        <w:ind w:right="-143"/>
        <w:jc w:val="both"/>
        <w:rPr>
          <w:b/>
        </w:rPr>
      </w:pPr>
    </w:p>
    <w:p w:rsidR="00377382" w:rsidRPr="008D2333" w:rsidRDefault="00377382" w:rsidP="00102F5C">
      <w:pPr>
        <w:ind w:right="-143"/>
        <w:jc w:val="both"/>
        <w:rPr>
          <w:i/>
        </w:rPr>
      </w:pPr>
      <w:r w:rsidRPr="008D2333">
        <w:rPr>
          <w:i/>
        </w:rPr>
        <w:t>Речевое развитие</w:t>
      </w:r>
    </w:p>
    <w:p w:rsidR="00377382" w:rsidRPr="008D2333" w:rsidRDefault="00377382" w:rsidP="00377382">
      <w:pPr>
        <w:ind w:left="-567" w:right="-143" w:firstLine="709"/>
        <w:jc w:val="both"/>
        <w:rPr>
          <w:i/>
        </w:rPr>
      </w:pPr>
      <w:r w:rsidRPr="008D2333">
        <w:rPr>
          <w:i/>
        </w:rPr>
        <w:t>Задачи:</w:t>
      </w:r>
    </w:p>
    <w:p w:rsidR="00377382" w:rsidRPr="00377382" w:rsidRDefault="00377382" w:rsidP="00377382">
      <w:pPr>
        <w:ind w:left="-567" w:right="-143" w:firstLine="709"/>
        <w:jc w:val="both"/>
      </w:pPr>
      <w:r w:rsidRPr="00377382">
        <w:t xml:space="preserve">- владение формами речевого этикета, отражающими принятые в обществе правила и нормы культурного поведения; </w:t>
      </w:r>
    </w:p>
    <w:p w:rsidR="00377382" w:rsidRPr="00377382" w:rsidRDefault="00377382" w:rsidP="00377382">
      <w:pPr>
        <w:ind w:left="-567" w:right="-143" w:firstLine="709"/>
        <w:jc w:val="both"/>
      </w:pPr>
      <w:r w:rsidRPr="00377382">
        <w:lastRenderedPageBreak/>
        <w:t xml:space="preserve">- воспитание отношения к родному языку как ценности, умения чувствовать красоту языка, стремления говорить красиво (на правильном, богатом, образном языке). </w:t>
      </w:r>
    </w:p>
    <w:p w:rsidR="00377382" w:rsidRPr="00377382" w:rsidRDefault="00377382" w:rsidP="00377382">
      <w:pPr>
        <w:ind w:left="-567" w:right="-143" w:firstLine="709"/>
        <w:jc w:val="both"/>
        <w:rPr>
          <w:b/>
        </w:rPr>
      </w:pPr>
    </w:p>
    <w:p w:rsidR="00377382" w:rsidRPr="00377382" w:rsidRDefault="00377382" w:rsidP="00377382">
      <w:pPr>
        <w:ind w:left="-567" w:right="-143" w:firstLine="709"/>
        <w:jc w:val="both"/>
        <w:rPr>
          <w:b/>
        </w:rPr>
      </w:pPr>
      <w:r w:rsidRPr="008D2333">
        <w:rPr>
          <w:i/>
        </w:rPr>
        <w:t>Решение задач воспитания в рамках образовательной области "Речевое развитие"</w:t>
      </w:r>
      <w:r w:rsidRPr="00377382">
        <w:rPr>
          <w:b/>
        </w:rPr>
        <w:t xml:space="preserve"> </w:t>
      </w:r>
      <w:r w:rsidRPr="00377382">
        <w:t>направлено на приобщение детей к ценностям "Культура", "Красота».</w:t>
      </w:r>
    </w:p>
    <w:p w:rsidR="00377382" w:rsidRPr="00377382" w:rsidRDefault="00377382" w:rsidP="00377382">
      <w:pPr>
        <w:ind w:left="-567" w:right="-143" w:firstLine="709"/>
        <w:jc w:val="both"/>
        <w:rPr>
          <w:b/>
        </w:rPr>
      </w:pPr>
    </w:p>
    <w:p w:rsidR="00377382" w:rsidRPr="008D2333" w:rsidRDefault="00377382" w:rsidP="00377382">
      <w:pPr>
        <w:ind w:left="-567" w:right="-143" w:firstLine="709"/>
        <w:jc w:val="both"/>
        <w:rPr>
          <w:i/>
        </w:rPr>
      </w:pPr>
      <w:r w:rsidRPr="008D2333">
        <w:rPr>
          <w:i/>
        </w:rPr>
        <w:t>Художественно-эстетическое развитие</w:t>
      </w:r>
    </w:p>
    <w:p w:rsidR="00377382" w:rsidRPr="008D2333" w:rsidRDefault="00377382" w:rsidP="00377382">
      <w:pPr>
        <w:ind w:left="-567" w:right="-143" w:firstLine="709"/>
        <w:jc w:val="both"/>
        <w:rPr>
          <w:i/>
        </w:rPr>
      </w:pPr>
      <w:r w:rsidRPr="008D2333">
        <w:rPr>
          <w:i/>
        </w:rPr>
        <w:t>Задачи:</w:t>
      </w:r>
    </w:p>
    <w:p w:rsidR="00377382" w:rsidRPr="00377382" w:rsidRDefault="00377382" w:rsidP="00377382">
      <w:pPr>
        <w:ind w:left="-567" w:right="-143" w:firstLine="709"/>
        <w:jc w:val="both"/>
      </w:pPr>
      <w:r w:rsidRPr="00377382">
        <w:t xml:space="preserve">- 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 </w:t>
      </w:r>
    </w:p>
    <w:p w:rsidR="00377382" w:rsidRPr="00377382" w:rsidRDefault="00377382" w:rsidP="00377382">
      <w:pPr>
        <w:ind w:left="-567" w:right="-143" w:firstLine="709"/>
        <w:jc w:val="both"/>
      </w:pPr>
      <w:r w:rsidRPr="00377382">
        <w:t xml:space="preserve">- приобщение к традициям и великому культурному наследию российского народа, шедеврам мировой художественной культуры с целью раскрытия ценностей "Красота", "Природа", "Культура"; </w:t>
      </w:r>
    </w:p>
    <w:p w:rsidR="00377382" w:rsidRPr="00377382" w:rsidRDefault="00377382" w:rsidP="00377382">
      <w:pPr>
        <w:ind w:left="-567" w:right="-143" w:firstLine="709"/>
        <w:jc w:val="both"/>
      </w:pPr>
      <w:r w:rsidRPr="00377382">
        <w:t xml:space="preserve">- становление эстетического, эмоционально-ценностного отношения к окружающему миру для гармонизации внешнего мира и внутреннего мира ребенка; </w:t>
      </w:r>
    </w:p>
    <w:p w:rsidR="00377382" w:rsidRPr="00377382" w:rsidRDefault="00377382" w:rsidP="00377382">
      <w:pPr>
        <w:ind w:left="-567" w:right="-143" w:firstLine="709"/>
        <w:jc w:val="both"/>
      </w:pPr>
      <w:r w:rsidRPr="00377382">
        <w:t xml:space="preserve">- формирование целостной картины мира на основе интеграции интеллектуального и эмоционально-образного способов его освоения детьми; </w:t>
      </w:r>
    </w:p>
    <w:p w:rsidR="00377382" w:rsidRPr="00377382" w:rsidRDefault="00377382" w:rsidP="00377382">
      <w:pPr>
        <w:ind w:left="-567" w:right="-143" w:firstLine="709"/>
        <w:jc w:val="both"/>
      </w:pPr>
      <w:r w:rsidRPr="00377382">
        <w:t xml:space="preserve">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 </w:t>
      </w:r>
    </w:p>
    <w:p w:rsidR="00377382" w:rsidRPr="00377382" w:rsidRDefault="00377382" w:rsidP="00377382">
      <w:pPr>
        <w:ind w:left="-567" w:right="-143" w:firstLine="709"/>
        <w:jc w:val="both"/>
      </w:pPr>
      <w:r w:rsidRPr="008D2333">
        <w:rPr>
          <w:i/>
        </w:rPr>
        <w:t>Решение задач воспитания в рамках образовательной области "Художественно-эстетическое развитие" направлено</w:t>
      </w:r>
      <w:r w:rsidRPr="00377382">
        <w:t xml:space="preserve"> на приобщение детей к ценностям "Красота", "Культура", "Человек", "Природа".</w:t>
      </w:r>
    </w:p>
    <w:p w:rsidR="00377382" w:rsidRPr="00377382" w:rsidRDefault="00377382" w:rsidP="00377382">
      <w:pPr>
        <w:ind w:left="-567" w:right="-143" w:firstLine="709"/>
        <w:jc w:val="both"/>
      </w:pPr>
    </w:p>
    <w:p w:rsidR="00377382" w:rsidRPr="008D2333" w:rsidRDefault="00377382" w:rsidP="00377382">
      <w:pPr>
        <w:ind w:left="-567" w:right="-143" w:firstLine="709"/>
        <w:jc w:val="both"/>
        <w:rPr>
          <w:i/>
        </w:rPr>
      </w:pPr>
      <w:r w:rsidRPr="008D2333">
        <w:rPr>
          <w:i/>
        </w:rPr>
        <w:t>Физическое развитие</w:t>
      </w:r>
    </w:p>
    <w:p w:rsidR="00377382" w:rsidRPr="008D2333" w:rsidRDefault="00377382" w:rsidP="00377382">
      <w:pPr>
        <w:ind w:left="-567" w:right="-143" w:firstLine="709"/>
        <w:jc w:val="both"/>
        <w:rPr>
          <w:i/>
        </w:rPr>
      </w:pPr>
      <w:r w:rsidRPr="008D2333">
        <w:rPr>
          <w:i/>
        </w:rPr>
        <w:t>Задачи:</w:t>
      </w:r>
    </w:p>
    <w:p w:rsidR="00377382" w:rsidRPr="00377382" w:rsidRDefault="00377382" w:rsidP="00377382">
      <w:pPr>
        <w:ind w:left="-567" w:right="-143" w:firstLine="709"/>
        <w:jc w:val="both"/>
      </w:pPr>
      <w:r w:rsidRPr="00377382">
        <w:rPr>
          <w:b/>
        </w:rPr>
        <w:t xml:space="preserve">- </w:t>
      </w:r>
      <w:r w:rsidRPr="00377382">
        <w:t xml:space="preserve">формирование у ребенка возрастосообразных представлений о жизни, здоровье и физической культуре; </w:t>
      </w:r>
    </w:p>
    <w:p w:rsidR="00377382" w:rsidRPr="00377382" w:rsidRDefault="00377382" w:rsidP="00377382">
      <w:pPr>
        <w:ind w:left="-567" w:right="-143" w:firstLine="709"/>
        <w:jc w:val="both"/>
      </w:pPr>
      <w:r w:rsidRPr="00377382">
        <w:t xml:space="preserve">- 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 </w:t>
      </w:r>
    </w:p>
    <w:p w:rsidR="00973F47" w:rsidRDefault="00377382" w:rsidP="00377382">
      <w:pPr>
        <w:ind w:left="-567" w:right="-143" w:firstLine="709"/>
        <w:jc w:val="both"/>
      </w:pPr>
      <w:r w:rsidRPr="00377382">
        <w:t>- воспитание активности, самостоятельности, уверенности, нравственных и волевых качеств.</w:t>
      </w:r>
    </w:p>
    <w:p w:rsidR="00973F47" w:rsidRDefault="00973F47" w:rsidP="00377382">
      <w:pPr>
        <w:ind w:left="-567" w:right="-143" w:firstLine="709"/>
        <w:jc w:val="both"/>
      </w:pPr>
    </w:p>
    <w:p w:rsidR="00973F47" w:rsidRPr="00377382" w:rsidRDefault="00377382" w:rsidP="00973F47">
      <w:pPr>
        <w:ind w:left="-567" w:right="-143" w:firstLine="709"/>
        <w:jc w:val="both"/>
        <w:rPr>
          <w:b/>
        </w:rPr>
      </w:pPr>
      <w:r w:rsidRPr="00377382">
        <w:t xml:space="preserve"> </w:t>
      </w:r>
      <w:r w:rsidR="00973F47" w:rsidRPr="008D2333">
        <w:rPr>
          <w:i/>
        </w:rPr>
        <w:t>Решение задач воспитания в рамках образовательной области "Физическое развитие" направлено</w:t>
      </w:r>
      <w:r w:rsidR="00973F47" w:rsidRPr="00377382">
        <w:rPr>
          <w:b/>
        </w:rPr>
        <w:t xml:space="preserve"> </w:t>
      </w:r>
      <w:r w:rsidR="00973F47" w:rsidRPr="00377382">
        <w:t>на приобщение детей к ценностям "Жизнь", "Здоровье",</w:t>
      </w:r>
    </w:p>
    <w:p w:rsidR="00973F47" w:rsidRPr="00377382" w:rsidRDefault="00973F47" w:rsidP="00973F47">
      <w:pPr>
        <w:ind w:left="-567" w:right="-143" w:firstLine="709"/>
        <w:jc w:val="both"/>
        <w:rPr>
          <w:b/>
        </w:rPr>
      </w:pPr>
    </w:p>
    <w:p w:rsidR="005C38D7" w:rsidRPr="00EF3CD1" w:rsidRDefault="005C38D7" w:rsidP="005C38D7">
      <w:pPr>
        <w:spacing w:after="160" w:line="259" w:lineRule="auto"/>
        <w:ind w:right="-143"/>
        <w:rPr>
          <w:i/>
        </w:rPr>
      </w:pPr>
      <w:r w:rsidRPr="00EF3CD1">
        <w:rPr>
          <w:i/>
        </w:rPr>
        <w:t xml:space="preserve"> От 2 лет до 3 лет</w:t>
      </w:r>
    </w:p>
    <w:p w:rsidR="005C38D7" w:rsidRPr="00EF3CD1" w:rsidRDefault="005C38D7" w:rsidP="005C38D7">
      <w:pPr>
        <w:spacing w:after="160" w:line="259" w:lineRule="auto"/>
        <w:ind w:left="-567" w:right="-143" w:firstLine="709"/>
        <w:rPr>
          <w:i/>
        </w:rPr>
      </w:pPr>
      <w:r w:rsidRPr="00EF3CD1">
        <w:rPr>
          <w:i/>
        </w:rPr>
        <w:t>Содержание воспитательной работы в дошкольной образовательной организации</w:t>
      </w:r>
    </w:p>
    <w:p w:rsidR="005C38D7" w:rsidRPr="00EF3CD1" w:rsidRDefault="005C38D7" w:rsidP="005C38D7">
      <w:pPr>
        <w:spacing w:after="160" w:line="259" w:lineRule="auto"/>
        <w:ind w:left="-567" w:right="-143" w:firstLine="709"/>
        <w:jc w:val="center"/>
        <w:rPr>
          <w:rFonts w:eastAsia="Calibri"/>
          <w:i/>
          <w:lang w:eastAsia="en-US"/>
        </w:rPr>
      </w:pPr>
      <w:r w:rsidRPr="00EF3CD1">
        <w:rPr>
          <w:i/>
        </w:rPr>
        <w:t>Группа детей раннего возраста (2 - 3 года)</w:t>
      </w:r>
    </w:p>
    <w:p w:rsidR="005C38D7" w:rsidRPr="00EF3CD1" w:rsidRDefault="005C38D7" w:rsidP="005C38D7">
      <w:pPr>
        <w:ind w:left="-567" w:right="-143" w:firstLine="709"/>
        <w:rPr>
          <w:rFonts w:eastAsia="Calibri"/>
        </w:rPr>
      </w:pPr>
      <w:r w:rsidRPr="005C38D7">
        <w:rPr>
          <w:rFonts w:eastAsia="Calibri"/>
        </w:rPr>
        <w:t xml:space="preserve">Вся система ценностей находит </w:t>
      </w:r>
      <w:r w:rsidRPr="00EF3CD1">
        <w:rPr>
          <w:rFonts w:eastAsia="Calibri"/>
        </w:rPr>
        <w:t>отражение в содержании воспитательной работы в соответствии с возрастными особенностями детей раннего возраста.</w:t>
      </w:r>
    </w:p>
    <w:p w:rsidR="005C38D7" w:rsidRPr="005C38D7" w:rsidRDefault="005C38D7" w:rsidP="005C38D7">
      <w:pPr>
        <w:ind w:left="-567" w:right="-143" w:firstLine="709"/>
        <w:rPr>
          <w:rFonts w:eastAsia="Calibri"/>
          <w:b/>
        </w:rPr>
      </w:pPr>
    </w:p>
    <w:p w:rsidR="005C38D7" w:rsidRPr="005C38D7" w:rsidRDefault="005C38D7" w:rsidP="005C38D7">
      <w:pPr>
        <w:ind w:left="-567" w:right="-143" w:firstLine="709"/>
        <w:rPr>
          <w:rFonts w:eastAsia="Calibri"/>
        </w:rPr>
      </w:pPr>
      <w:r w:rsidRPr="005C38D7">
        <w:rPr>
          <w:rFonts w:eastAsia="Calibri"/>
        </w:rPr>
        <w:t>Содержание Программы воспитания реализуется в ходе освоения детьми дошкольного возраста всех образовательных областей, обозначенных в ФГОС ДО</w:t>
      </w:r>
    </w:p>
    <w:p w:rsidR="005C38D7" w:rsidRPr="005C38D7" w:rsidRDefault="005C38D7" w:rsidP="005C38D7">
      <w:pPr>
        <w:ind w:left="-567" w:right="-143" w:firstLine="709"/>
        <w:rPr>
          <w:rFonts w:eastAsia="Calibri"/>
          <w:b/>
          <w:sz w:val="28"/>
          <w:szCs w:val="28"/>
          <w:lang w:eastAsia="en-US"/>
        </w:rPr>
      </w:pPr>
    </w:p>
    <w:tbl>
      <w:tblPr>
        <w:tblW w:w="10065" w:type="dxa"/>
        <w:tblInd w:w="-459" w:type="dxa"/>
        <w:tblLook w:val="04A0" w:firstRow="1" w:lastRow="0" w:firstColumn="1" w:lastColumn="0" w:noHBand="0" w:noVBand="1"/>
      </w:tblPr>
      <w:tblGrid>
        <w:gridCol w:w="2835"/>
        <w:gridCol w:w="2977"/>
        <w:gridCol w:w="4253"/>
      </w:tblGrid>
      <w:tr w:rsidR="005C38D7" w:rsidRPr="005C38D7" w:rsidTr="005C38D7">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5C38D7" w:rsidRPr="005C38D7" w:rsidRDefault="005C38D7" w:rsidP="005C38D7">
            <w:pPr>
              <w:spacing w:after="160" w:line="259" w:lineRule="auto"/>
              <w:ind w:left="34" w:firstLine="108"/>
              <w:jc w:val="center"/>
              <w:rPr>
                <w:rFonts w:eastAsia="Calibri"/>
                <w:b/>
                <w:bCs/>
                <w:lang w:eastAsia="en-US"/>
              </w:rPr>
            </w:pPr>
          </w:p>
          <w:p w:rsidR="005C38D7" w:rsidRPr="005C38D7" w:rsidRDefault="005C38D7" w:rsidP="005C38D7">
            <w:pPr>
              <w:spacing w:after="160" w:line="259" w:lineRule="auto"/>
              <w:ind w:left="34" w:firstLine="108"/>
              <w:jc w:val="center"/>
              <w:rPr>
                <w:rFonts w:eastAsia="Calibri"/>
                <w:b/>
                <w:bCs/>
                <w:lang w:eastAsia="en-US"/>
              </w:rPr>
            </w:pPr>
            <w:r w:rsidRPr="005C38D7">
              <w:rPr>
                <w:rFonts w:eastAsia="Calibri"/>
                <w:b/>
                <w:bCs/>
                <w:lang w:eastAsia="en-US"/>
              </w:rPr>
              <w:t>Направления воспитания.</w:t>
            </w:r>
          </w:p>
          <w:p w:rsidR="005C38D7" w:rsidRPr="005C38D7" w:rsidRDefault="005C38D7" w:rsidP="005C38D7">
            <w:pPr>
              <w:spacing w:after="160" w:line="259" w:lineRule="auto"/>
              <w:ind w:left="34" w:firstLine="108"/>
              <w:jc w:val="center"/>
              <w:rPr>
                <w:rFonts w:eastAsia="Calibri"/>
                <w:b/>
                <w:bCs/>
                <w:lang w:eastAsia="en-US"/>
              </w:rPr>
            </w:pPr>
            <w:r w:rsidRPr="005C38D7">
              <w:rPr>
                <w:rFonts w:eastAsia="Calibri"/>
                <w:b/>
                <w:bCs/>
                <w:lang w:eastAsia="en-US"/>
              </w:rPr>
              <w:t>Ценности</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firstLine="318"/>
              <w:jc w:val="center"/>
              <w:rPr>
                <w:rFonts w:eastAsia="Calibri"/>
                <w:b/>
                <w:lang w:eastAsia="en-US"/>
              </w:rPr>
            </w:pPr>
            <w:r w:rsidRPr="005C38D7">
              <w:rPr>
                <w:rFonts w:eastAsia="Calibri"/>
                <w:b/>
                <w:lang w:eastAsia="en-US"/>
              </w:rPr>
              <w:t>Цель, задачи</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firstLine="317"/>
              <w:jc w:val="center"/>
              <w:rPr>
                <w:rFonts w:eastAsia="Calibri"/>
                <w:b/>
                <w:lang w:eastAsia="en-US"/>
              </w:rPr>
            </w:pPr>
            <w:r w:rsidRPr="005C38D7">
              <w:rPr>
                <w:rFonts w:eastAsia="Calibri"/>
                <w:b/>
                <w:lang w:eastAsia="en-US"/>
              </w:rPr>
              <w:t>Направление деятельности педагога, воспитателя, руководителя ДОО</w:t>
            </w:r>
          </w:p>
        </w:tc>
      </w:tr>
      <w:tr w:rsidR="005C38D7" w:rsidRPr="005C38D7" w:rsidTr="005C38D7">
        <w:tc>
          <w:tcPr>
            <w:tcW w:w="2835"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left="34" w:firstLine="108"/>
              <w:rPr>
                <w:rFonts w:eastAsia="Calibri"/>
                <w:lang w:eastAsia="en-US"/>
              </w:rPr>
            </w:pPr>
            <w:r w:rsidRPr="005C38D7">
              <w:rPr>
                <w:rFonts w:eastAsia="Calibri"/>
                <w:b/>
                <w:lang w:eastAsia="en-US"/>
              </w:rPr>
              <w:lastRenderedPageBreak/>
              <w:t>Патриотическое Ценности</w:t>
            </w:r>
            <w:r w:rsidRPr="005C38D7">
              <w:rPr>
                <w:rFonts w:eastAsia="Calibri"/>
                <w:lang w:eastAsia="en-US"/>
              </w:rPr>
              <w:t>: Родина, природа</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b/>
                <w:lang w:eastAsia="en-US"/>
              </w:rPr>
              <w:t>Цель:</w:t>
            </w:r>
            <w:r w:rsidRPr="005C38D7">
              <w:rPr>
                <w:rFonts w:eastAsia="Calibri"/>
                <w:lang w:eastAsia="en-US"/>
              </w:rPr>
              <w:t>создание условий для воспитания нравственных качеств в процессе освоения общепринятых правил и норм общения со взрослыми, родителями, сверстниками, бережному отношению к окружающему миру.</w:t>
            </w:r>
          </w:p>
          <w:p w:rsidR="005C38D7" w:rsidRPr="005C38D7" w:rsidRDefault="005C38D7" w:rsidP="005C38D7">
            <w:pPr>
              <w:ind w:firstLine="318"/>
              <w:rPr>
                <w:rFonts w:eastAsia="Calibri"/>
                <w:b/>
                <w:lang w:eastAsia="en-US"/>
              </w:rPr>
            </w:pPr>
            <w:r w:rsidRPr="005C38D7">
              <w:rPr>
                <w:rFonts w:eastAsia="Calibri"/>
                <w:b/>
                <w:lang w:eastAsia="en-US"/>
              </w:rPr>
              <w:t xml:space="preserve">Задача: </w:t>
            </w:r>
          </w:p>
          <w:p w:rsidR="005C38D7" w:rsidRPr="005C38D7" w:rsidRDefault="005C38D7" w:rsidP="005C38D7">
            <w:pPr>
              <w:ind w:firstLine="318"/>
              <w:rPr>
                <w:rFonts w:eastAsia="Calibri"/>
                <w:lang w:eastAsia="en-US"/>
              </w:rPr>
            </w:pPr>
            <w:r w:rsidRPr="005C38D7">
              <w:rPr>
                <w:rFonts w:eastAsia="Calibri"/>
                <w:lang w:eastAsia="en-US"/>
              </w:rPr>
              <w:t>- обеспечить условия для воспитания нравственных качеств в процессе освоения общепринятых правил и норм общения со взрослыми, родителями, сверстниками;</w:t>
            </w:r>
          </w:p>
          <w:p w:rsidR="005C38D7" w:rsidRPr="005C38D7" w:rsidRDefault="005C38D7" w:rsidP="005C38D7">
            <w:pPr>
              <w:ind w:firstLine="318"/>
              <w:rPr>
                <w:rFonts w:eastAsia="Calibri"/>
                <w:lang w:eastAsia="en-US"/>
              </w:rPr>
            </w:pPr>
            <w:r w:rsidRPr="005C38D7">
              <w:rPr>
                <w:rFonts w:eastAsia="Calibri"/>
                <w:lang w:eastAsia="en-US"/>
              </w:rPr>
              <w:t>- формировать бережное отношение к окружающему миру</w:t>
            </w:r>
          </w:p>
          <w:p w:rsidR="005C38D7" w:rsidRPr="005C38D7" w:rsidRDefault="005C38D7" w:rsidP="005C38D7">
            <w:pPr>
              <w:ind w:firstLine="318"/>
              <w:rPr>
                <w:rFonts w:eastAsia="Calibri"/>
                <w:lang w:eastAsia="en-US"/>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317"/>
              <w:rPr>
                <w:rFonts w:eastAsia="Calibri"/>
                <w:lang w:eastAsia="en-US"/>
              </w:rPr>
            </w:pPr>
            <w:r w:rsidRPr="005C38D7">
              <w:rPr>
                <w:rFonts w:eastAsia="Calibri"/>
                <w:lang w:eastAsia="en-US"/>
              </w:rPr>
              <w:t>1. Организация воспитательной работы по формированию любви к семье, близким людям.</w:t>
            </w:r>
          </w:p>
          <w:p w:rsidR="005C38D7" w:rsidRPr="005C38D7" w:rsidRDefault="005C38D7" w:rsidP="005C38D7">
            <w:pPr>
              <w:ind w:firstLine="317"/>
              <w:rPr>
                <w:rFonts w:eastAsia="Calibri"/>
                <w:lang w:eastAsia="en-US"/>
              </w:rPr>
            </w:pPr>
            <w:r w:rsidRPr="005C38D7">
              <w:rPr>
                <w:rFonts w:eastAsia="Calibri"/>
                <w:lang w:eastAsia="en-US"/>
              </w:rPr>
              <w:t>2. Организация воспитательной работы по ознакомлению с окружающим миром:</w:t>
            </w:r>
          </w:p>
          <w:p w:rsidR="005C38D7" w:rsidRPr="005C38D7" w:rsidRDefault="005C38D7" w:rsidP="005C38D7">
            <w:pPr>
              <w:ind w:firstLine="317"/>
              <w:rPr>
                <w:rFonts w:eastAsia="Calibri"/>
                <w:lang w:eastAsia="en-US"/>
              </w:rPr>
            </w:pPr>
            <w:r w:rsidRPr="005C38D7">
              <w:rPr>
                <w:rFonts w:eastAsia="Calibri"/>
                <w:lang w:eastAsia="en-US"/>
              </w:rPr>
              <w:t>- предметное окружение;</w:t>
            </w:r>
          </w:p>
          <w:p w:rsidR="005C38D7" w:rsidRPr="005C38D7" w:rsidRDefault="005C38D7" w:rsidP="005C38D7">
            <w:pPr>
              <w:ind w:firstLine="317"/>
              <w:rPr>
                <w:rFonts w:eastAsia="Calibri"/>
                <w:lang w:eastAsia="en-US"/>
              </w:rPr>
            </w:pPr>
            <w:r w:rsidRPr="005C38D7">
              <w:rPr>
                <w:rFonts w:eastAsia="Calibri"/>
                <w:lang w:eastAsia="en-US"/>
              </w:rPr>
              <w:t>- природное окружение.</w:t>
            </w:r>
          </w:p>
          <w:p w:rsidR="005C38D7" w:rsidRPr="005C38D7" w:rsidRDefault="005C38D7" w:rsidP="005C38D7">
            <w:pPr>
              <w:ind w:firstLine="317"/>
              <w:rPr>
                <w:rFonts w:eastAsia="Calibri"/>
                <w:lang w:eastAsia="en-US"/>
              </w:rPr>
            </w:pPr>
            <w:r w:rsidRPr="005C38D7">
              <w:rPr>
                <w:rFonts w:eastAsia="Calibri"/>
                <w:lang w:eastAsia="en-US"/>
              </w:rPr>
              <w:t>Подготовка и реализация проекта «Наша дружная семья».</w:t>
            </w:r>
          </w:p>
          <w:p w:rsidR="005C38D7" w:rsidRPr="005C38D7" w:rsidRDefault="005C38D7" w:rsidP="005C38D7">
            <w:pPr>
              <w:ind w:firstLine="317"/>
              <w:rPr>
                <w:rFonts w:eastAsia="Calibri"/>
                <w:lang w:eastAsia="en-US"/>
              </w:rPr>
            </w:pPr>
            <w:r w:rsidRPr="005C38D7">
              <w:rPr>
                <w:rFonts w:eastAsia="Calibri"/>
                <w:lang w:eastAsia="en-US"/>
              </w:rPr>
              <w:t>Подготовке и реализация проекта «Наш любимый и красивый детский сад».</w:t>
            </w:r>
          </w:p>
          <w:p w:rsidR="005C38D7" w:rsidRPr="005C38D7" w:rsidRDefault="005C38D7" w:rsidP="005C38D7">
            <w:pPr>
              <w:ind w:firstLine="317"/>
            </w:pPr>
            <w:r w:rsidRPr="005C38D7">
              <w:rPr>
                <w:rFonts w:eastAsia="Calibri"/>
                <w:lang w:eastAsia="en-US"/>
              </w:rPr>
              <w:t xml:space="preserve">3.Педагогическая диагностика, </w:t>
            </w:r>
            <w:r w:rsidRPr="005C38D7">
              <w:t xml:space="preserve">индивидуальная динамика развития ребенка. </w:t>
            </w:r>
          </w:p>
          <w:p w:rsidR="005C38D7" w:rsidRPr="005C38D7" w:rsidRDefault="005C38D7" w:rsidP="005C38D7">
            <w:pPr>
              <w:ind w:firstLine="317"/>
            </w:pPr>
            <w:r w:rsidRPr="005C38D7">
              <w:t>Определение эффективности педагогических действий, анализ результатов.</w:t>
            </w:r>
          </w:p>
          <w:p w:rsidR="005C38D7" w:rsidRPr="005C38D7" w:rsidRDefault="005C38D7" w:rsidP="005C38D7">
            <w:pPr>
              <w:ind w:firstLine="317"/>
              <w:rPr>
                <w:rFonts w:eastAsia="Calibri"/>
                <w:color w:val="C00000"/>
                <w:lang w:eastAsia="en-US"/>
              </w:rPr>
            </w:pPr>
          </w:p>
          <w:p w:rsidR="005C38D7" w:rsidRPr="005C38D7" w:rsidRDefault="005C38D7" w:rsidP="005C38D7">
            <w:pPr>
              <w:ind w:firstLine="317"/>
              <w:rPr>
                <w:rFonts w:eastAsia="Calibri"/>
                <w:lang w:eastAsia="en-US"/>
              </w:rPr>
            </w:pPr>
          </w:p>
          <w:p w:rsidR="005C38D7" w:rsidRPr="005C38D7" w:rsidRDefault="005C38D7" w:rsidP="005C38D7">
            <w:pPr>
              <w:ind w:firstLine="317"/>
              <w:rPr>
                <w:rFonts w:eastAsia="Calibri"/>
                <w:lang w:eastAsia="en-US"/>
              </w:rPr>
            </w:pPr>
          </w:p>
        </w:tc>
      </w:tr>
      <w:tr w:rsidR="005C38D7" w:rsidRPr="005C38D7" w:rsidTr="005C38D7">
        <w:tc>
          <w:tcPr>
            <w:tcW w:w="2835"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left="34" w:firstLine="108"/>
              <w:rPr>
                <w:rFonts w:eastAsia="Calibri"/>
                <w:b/>
                <w:lang w:eastAsia="en-US"/>
              </w:rPr>
            </w:pPr>
            <w:r w:rsidRPr="005C38D7">
              <w:rPr>
                <w:rFonts w:eastAsia="Calibri"/>
                <w:b/>
                <w:lang w:eastAsia="en-US"/>
              </w:rPr>
              <w:t>Духовно-нравственное</w:t>
            </w:r>
          </w:p>
          <w:p w:rsidR="005C38D7" w:rsidRPr="005C38D7" w:rsidRDefault="005C38D7" w:rsidP="005C38D7">
            <w:pPr>
              <w:ind w:left="34" w:firstLine="108"/>
              <w:rPr>
                <w:rFonts w:eastAsia="Calibri"/>
                <w:b/>
                <w:lang w:eastAsia="en-US"/>
              </w:rPr>
            </w:pPr>
            <w:r w:rsidRPr="005C38D7">
              <w:rPr>
                <w:rFonts w:eastAsia="Calibri"/>
                <w:b/>
                <w:lang w:eastAsia="en-US"/>
              </w:rPr>
              <w:t xml:space="preserve">Ценности: </w:t>
            </w:r>
          </w:p>
          <w:p w:rsidR="005C38D7" w:rsidRPr="005C38D7" w:rsidRDefault="005C38D7" w:rsidP="005C38D7">
            <w:pPr>
              <w:ind w:left="34" w:firstLine="108"/>
              <w:rPr>
                <w:rFonts w:eastAsia="Calibri"/>
                <w:lang w:eastAsia="en-US"/>
              </w:rPr>
            </w:pPr>
            <w:r w:rsidRPr="005C38D7">
              <w:rPr>
                <w:rFonts w:eastAsia="Calibri"/>
                <w:lang w:eastAsia="en-US"/>
              </w:rPr>
              <w:t>милосердие, жизнь, добро</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b/>
                <w:lang w:eastAsia="en-US"/>
              </w:rPr>
            </w:pPr>
            <w:r w:rsidRPr="005C38D7">
              <w:rPr>
                <w:rFonts w:eastAsia="Calibri"/>
                <w:b/>
                <w:lang w:eastAsia="en-US"/>
              </w:rPr>
              <w:t xml:space="preserve">Цель: </w:t>
            </w:r>
          </w:p>
          <w:p w:rsidR="005C38D7" w:rsidRPr="005C38D7" w:rsidRDefault="005C38D7" w:rsidP="005C38D7">
            <w:pPr>
              <w:ind w:firstLine="318"/>
              <w:rPr>
                <w:rFonts w:eastAsia="Calibri"/>
                <w:lang w:eastAsia="en-US"/>
              </w:rPr>
            </w:pPr>
            <w:r w:rsidRPr="005C38D7">
              <w:rPr>
                <w:rFonts w:eastAsia="Calibri"/>
                <w:lang w:eastAsia="en-US"/>
              </w:rPr>
              <w:t>создание условий для усвоения детьми общепринятых морально-нравственных норм и ценностей.</w:t>
            </w:r>
          </w:p>
          <w:p w:rsidR="005C38D7" w:rsidRPr="005C38D7" w:rsidRDefault="005C38D7" w:rsidP="005C38D7">
            <w:pPr>
              <w:ind w:firstLine="318"/>
              <w:rPr>
                <w:rFonts w:eastAsia="Calibri"/>
                <w:b/>
                <w:lang w:eastAsia="en-US"/>
              </w:rPr>
            </w:pPr>
            <w:r w:rsidRPr="005C38D7">
              <w:rPr>
                <w:rFonts w:eastAsia="Calibri"/>
                <w:b/>
                <w:lang w:eastAsia="en-US"/>
              </w:rPr>
              <w:t>Задачи:</w:t>
            </w:r>
          </w:p>
          <w:p w:rsidR="005C38D7" w:rsidRPr="005C38D7" w:rsidRDefault="005C38D7" w:rsidP="005C38D7">
            <w:pPr>
              <w:ind w:firstLine="318"/>
              <w:rPr>
                <w:rFonts w:eastAsia="Calibri"/>
                <w:lang w:eastAsia="en-US"/>
              </w:rPr>
            </w:pPr>
            <w:r w:rsidRPr="005C38D7">
              <w:rPr>
                <w:rFonts w:eastAsia="Calibri"/>
                <w:lang w:eastAsia="en-US"/>
              </w:rPr>
              <w:t>- обеспечить условия для усвоения детьми общепринятых морально-нравственных норм и ценностей;</w:t>
            </w:r>
          </w:p>
          <w:p w:rsidR="005C38D7" w:rsidRPr="005C38D7" w:rsidRDefault="005C38D7" w:rsidP="005C38D7">
            <w:pPr>
              <w:ind w:firstLine="318"/>
              <w:rPr>
                <w:rFonts w:eastAsia="Calibri"/>
                <w:lang w:eastAsia="en-US"/>
              </w:rPr>
            </w:pPr>
            <w:r w:rsidRPr="005C38D7">
              <w:rPr>
                <w:rFonts w:eastAsia="Calibri"/>
                <w:lang w:eastAsia="en-US"/>
              </w:rPr>
              <w:t>- воспитывать эмоциональную отзывчивость на состояние близких людей;</w:t>
            </w:r>
          </w:p>
          <w:p w:rsidR="005C38D7" w:rsidRPr="005C38D7" w:rsidRDefault="005C38D7" w:rsidP="005C38D7">
            <w:pPr>
              <w:ind w:firstLine="318"/>
              <w:rPr>
                <w:rFonts w:eastAsia="Calibri"/>
                <w:lang w:eastAsia="en-US"/>
              </w:rPr>
            </w:pPr>
            <w:r w:rsidRPr="005C38D7">
              <w:rPr>
                <w:rFonts w:eastAsia="Calibri"/>
                <w:lang w:eastAsia="en-US"/>
              </w:rPr>
              <w:t>- формировать элементарные представления о том, что хорошо и что плохо.</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317"/>
              <w:rPr>
                <w:rFonts w:eastAsia="Calibri"/>
                <w:lang w:eastAsia="en-US"/>
              </w:rPr>
            </w:pPr>
            <w:r w:rsidRPr="005C38D7">
              <w:rPr>
                <w:rFonts w:eastAsia="Calibri"/>
                <w:lang w:eastAsia="en-US"/>
              </w:rPr>
              <w:t>1. Организация работы по воспитанию духовно-нравственных ценностей в процессе взросло-детской партнерской деятельности.</w:t>
            </w:r>
          </w:p>
          <w:p w:rsidR="005C38D7" w:rsidRPr="005C38D7" w:rsidRDefault="005C38D7" w:rsidP="005C38D7">
            <w:pPr>
              <w:ind w:firstLine="317"/>
              <w:rPr>
                <w:rFonts w:eastAsia="Calibri"/>
                <w:lang w:eastAsia="en-US"/>
              </w:rPr>
            </w:pPr>
            <w:r w:rsidRPr="005C38D7">
              <w:rPr>
                <w:rFonts w:eastAsia="Calibri"/>
                <w:lang w:eastAsia="en-US"/>
              </w:rPr>
              <w:t>2. Планирование и реализация игровых ситуаций по темам «Добрые поступки», «Вежливость».</w:t>
            </w:r>
          </w:p>
          <w:p w:rsidR="005C38D7" w:rsidRPr="005C38D7" w:rsidRDefault="005C38D7" w:rsidP="005C38D7">
            <w:pPr>
              <w:ind w:firstLine="317"/>
              <w:rPr>
                <w:rFonts w:eastAsia="Calibri"/>
                <w:lang w:eastAsia="en-US"/>
              </w:rPr>
            </w:pPr>
            <w:r w:rsidRPr="005C38D7">
              <w:rPr>
                <w:rFonts w:eastAsia="Calibri"/>
                <w:lang w:eastAsia="en-US"/>
              </w:rPr>
              <w:t>3. Подготовка и реализация мини-проекта «Добрые слова».</w:t>
            </w:r>
          </w:p>
          <w:p w:rsidR="005C38D7" w:rsidRPr="005C38D7" w:rsidRDefault="005C38D7" w:rsidP="005C38D7">
            <w:pPr>
              <w:ind w:firstLine="317"/>
              <w:rPr>
                <w:rFonts w:eastAsia="Calibri"/>
                <w:lang w:eastAsia="en-US"/>
              </w:rPr>
            </w:pPr>
            <w:r w:rsidRPr="005C38D7">
              <w:rPr>
                <w:rFonts w:eastAsia="Calibri"/>
                <w:lang w:eastAsia="en-US"/>
              </w:rPr>
              <w:t>4. Подготовка и реализация мини-проекта «Спешите делать добро».</w:t>
            </w:r>
          </w:p>
          <w:p w:rsidR="005C38D7" w:rsidRPr="005C38D7" w:rsidRDefault="005C38D7" w:rsidP="005C38D7">
            <w:pPr>
              <w:ind w:firstLine="317"/>
              <w:rPr>
                <w:rFonts w:eastAsia="Calibri"/>
                <w:lang w:eastAsia="en-US"/>
              </w:rPr>
            </w:pPr>
          </w:p>
        </w:tc>
      </w:tr>
      <w:tr w:rsidR="005C38D7" w:rsidRPr="005C38D7" w:rsidTr="005C38D7">
        <w:tc>
          <w:tcPr>
            <w:tcW w:w="2835"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left="34" w:firstLine="108"/>
              <w:rPr>
                <w:rFonts w:eastAsia="Calibri"/>
                <w:b/>
                <w:lang w:eastAsia="en-US"/>
              </w:rPr>
            </w:pPr>
            <w:r w:rsidRPr="005C38D7">
              <w:rPr>
                <w:rFonts w:eastAsia="Calibri"/>
                <w:b/>
                <w:lang w:eastAsia="en-US"/>
              </w:rPr>
              <w:t>Социальное</w:t>
            </w:r>
          </w:p>
          <w:p w:rsidR="005C38D7" w:rsidRPr="005C38D7" w:rsidRDefault="005C38D7" w:rsidP="005C38D7">
            <w:pPr>
              <w:ind w:left="34" w:firstLine="108"/>
              <w:rPr>
                <w:rFonts w:eastAsia="Calibri"/>
                <w:b/>
                <w:lang w:eastAsia="en-US"/>
              </w:rPr>
            </w:pPr>
            <w:r w:rsidRPr="005C38D7">
              <w:rPr>
                <w:rFonts w:eastAsia="Calibri"/>
                <w:b/>
                <w:lang w:eastAsia="en-US"/>
              </w:rPr>
              <w:t>Ценности:</w:t>
            </w:r>
          </w:p>
          <w:p w:rsidR="005C38D7" w:rsidRPr="005C38D7" w:rsidRDefault="005C38D7" w:rsidP="005C38D7">
            <w:pPr>
              <w:ind w:left="34" w:firstLine="108"/>
              <w:rPr>
                <w:rFonts w:eastAsia="Calibri"/>
                <w:lang w:eastAsia="en-US"/>
              </w:rPr>
            </w:pPr>
            <w:r w:rsidRPr="005C38D7">
              <w:rPr>
                <w:rFonts w:eastAsia="Calibri"/>
                <w:lang w:eastAsia="en-US"/>
              </w:rPr>
              <w:t>человек, дружба,</w:t>
            </w:r>
          </w:p>
          <w:p w:rsidR="005C38D7" w:rsidRPr="005C38D7" w:rsidRDefault="005C38D7" w:rsidP="005C38D7">
            <w:pPr>
              <w:ind w:left="34" w:firstLine="108"/>
              <w:rPr>
                <w:rFonts w:eastAsia="Calibri"/>
                <w:lang w:eastAsia="en-US"/>
              </w:rPr>
            </w:pPr>
            <w:r w:rsidRPr="005C38D7">
              <w:rPr>
                <w:rFonts w:eastAsia="Calibri"/>
                <w:lang w:eastAsia="en-US"/>
              </w:rPr>
              <w:t>сотрудничество.</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b/>
                <w:lang w:eastAsia="en-US"/>
              </w:rPr>
            </w:pPr>
            <w:r w:rsidRPr="005C38D7">
              <w:rPr>
                <w:rFonts w:eastAsia="Calibri"/>
                <w:b/>
                <w:lang w:eastAsia="en-US"/>
              </w:rPr>
              <w:t xml:space="preserve">Цель: </w:t>
            </w:r>
          </w:p>
          <w:p w:rsidR="005C38D7" w:rsidRPr="005C38D7" w:rsidRDefault="005C38D7" w:rsidP="005C38D7">
            <w:pPr>
              <w:ind w:firstLine="318"/>
              <w:rPr>
                <w:rFonts w:eastAsia="Calibri"/>
                <w:lang w:eastAsia="en-US"/>
              </w:rPr>
            </w:pPr>
            <w:r w:rsidRPr="005C38D7">
              <w:rPr>
                <w:rFonts w:eastAsia="Calibri"/>
                <w:lang w:eastAsia="en-US"/>
              </w:rPr>
              <w:t>создание условий для формирования первичных ценностных представлений.</w:t>
            </w:r>
          </w:p>
          <w:p w:rsidR="005C38D7" w:rsidRPr="005C38D7" w:rsidRDefault="005C38D7" w:rsidP="005C38D7">
            <w:pPr>
              <w:ind w:firstLine="318"/>
              <w:rPr>
                <w:rFonts w:eastAsia="Calibri"/>
                <w:b/>
                <w:lang w:eastAsia="en-US"/>
              </w:rPr>
            </w:pPr>
            <w:r w:rsidRPr="005C38D7">
              <w:rPr>
                <w:rFonts w:eastAsia="Calibri"/>
                <w:b/>
                <w:lang w:eastAsia="en-US"/>
              </w:rPr>
              <w:t xml:space="preserve">Задача: </w:t>
            </w:r>
          </w:p>
          <w:p w:rsidR="005C38D7" w:rsidRPr="005C38D7" w:rsidRDefault="005C38D7" w:rsidP="005C38D7">
            <w:pPr>
              <w:ind w:firstLine="318"/>
              <w:rPr>
                <w:rFonts w:eastAsia="Calibri"/>
                <w:lang w:eastAsia="en-US"/>
              </w:rPr>
            </w:pPr>
            <w:r w:rsidRPr="005C38D7">
              <w:rPr>
                <w:rFonts w:eastAsia="Calibri"/>
                <w:lang w:eastAsia="en-US"/>
              </w:rPr>
              <w:t xml:space="preserve">обеспечить построение воспитательного процесса для формирования ценностно-смыслового </w:t>
            </w:r>
            <w:r w:rsidRPr="005C38D7">
              <w:rPr>
                <w:rFonts w:eastAsia="Calibri"/>
                <w:lang w:eastAsia="en-US"/>
              </w:rPr>
              <w:lastRenderedPageBreak/>
              <w:t>отношения ребенка к социальному окружению.</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317"/>
              <w:rPr>
                <w:rFonts w:eastAsia="Calibri"/>
                <w:lang w:eastAsia="en-US"/>
              </w:rPr>
            </w:pPr>
            <w:r w:rsidRPr="005C38D7">
              <w:rPr>
                <w:rFonts w:eastAsia="Calibri"/>
                <w:lang w:eastAsia="en-US"/>
              </w:rPr>
              <w:lastRenderedPageBreak/>
              <w:t>1. Создание игрового Центра активности.</w:t>
            </w:r>
          </w:p>
          <w:p w:rsidR="005C38D7" w:rsidRPr="005C38D7" w:rsidRDefault="005C38D7" w:rsidP="005C38D7">
            <w:pPr>
              <w:ind w:firstLine="317"/>
              <w:rPr>
                <w:rFonts w:eastAsia="Calibri"/>
                <w:lang w:eastAsia="en-US"/>
              </w:rPr>
            </w:pPr>
            <w:r w:rsidRPr="005C38D7">
              <w:rPr>
                <w:rFonts w:eastAsia="Calibri"/>
                <w:lang w:eastAsia="en-US"/>
              </w:rPr>
              <w:t>2. Организация игровой деятельности для развития общения, готовности к сотрудничеству.</w:t>
            </w:r>
          </w:p>
          <w:p w:rsidR="005C38D7" w:rsidRPr="005C38D7" w:rsidRDefault="005C38D7" w:rsidP="005C38D7">
            <w:pPr>
              <w:ind w:firstLine="317"/>
              <w:rPr>
                <w:rFonts w:eastAsia="Calibri"/>
                <w:lang w:eastAsia="en-US"/>
              </w:rPr>
            </w:pPr>
            <w:r w:rsidRPr="005C38D7">
              <w:rPr>
                <w:rFonts w:eastAsia="Calibri"/>
                <w:lang w:eastAsia="en-US"/>
              </w:rPr>
              <w:t>3. Организация и проведение игровых ситуаций, проявляющих позицию «Я сам!».</w:t>
            </w:r>
          </w:p>
          <w:p w:rsidR="005C38D7" w:rsidRPr="005C38D7" w:rsidRDefault="005C38D7" w:rsidP="005C38D7">
            <w:pPr>
              <w:ind w:firstLine="317"/>
              <w:rPr>
                <w:rFonts w:eastAsia="Calibri"/>
                <w:lang w:eastAsia="en-US"/>
              </w:rPr>
            </w:pPr>
            <w:r w:rsidRPr="005C38D7">
              <w:rPr>
                <w:rFonts w:eastAsia="Calibri"/>
                <w:lang w:eastAsia="en-US"/>
              </w:rPr>
              <w:t xml:space="preserve">4.Подготовка и проведение выставки продуктивных работ, </w:t>
            </w:r>
            <w:r w:rsidRPr="005C38D7">
              <w:rPr>
                <w:rFonts w:eastAsia="Calibri"/>
                <w:lang w:eastAsia="en-US"/>
              </w:rPr>
              <w:lastRenderedPageBreak/>
              <w:t>созданных в результате совместной деятельности.</w:t>
            </w:r>
          </w:p>
          <w:p w:rsidR="005C38D7" w:rsidRPr="005C38D7" w:rsidRDefault="005C38D7" w:rsidP="005C38D7">
            <w:pPr>
              <w:ind w:firstLine="317"/>
              <w:rPr>
                <w:rFonts w:eastAsia="Calibri"/>
                <w:lang w:eastAsia="en-US"/>
              </w:rPr>
            </w:pPr>
          </w:p>
        </w:tc>
      </w:tr>
      <w:tr w:rsidR="005C38D7" w:rsidRPr="005C38D7" w:rsidTr="005C38D7">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108"/>
              <w:rPr>
                <w:rFonts w:eastAsia="Calibri"/>
                <w:b/>
                <w:lang w:eastAsia="en-US"/>
              </w:rPr>
            </w:pPr>
            <w:r w:rsidRPr="005C38D7">
              <w:rPr>
                <w:rFonts w:eastAsia="Calibri"/>
                <w:b/>
                <w:lang w:eastAsia="en-US"/>
              </w:rPr>
              <w:lastRenderedPageBreak/>
              <w:t>Познавательное</w:t>
            </w:r>
          </w:p>
          <w:p w:rsidR="005C38D7" w:rsidRPr="005C38D7" w:rsidRDefault="005C38D7" w:rsidP="005C38D7">
            <w:pPr>
              <w:ind w:left="34" w:firstLine="108"/>
              <w:rPr>
                <w:rFonts w:eastAsia="Calibri"/>
                <w:lang w:eastAsia="en-US"/>
              </w:rPr>
            </w:pPr>
            <w:r w:rsidRPr="005C38D7">
              <w:rPr>
                <w:rFonts w:eastAsia="Calibri"/>
                <w:b/>
                <w:lang w:eastAsia="en-US"/>
              </w:rPr>
              <w:t>Ценность</w:t>
            </w:r>
            <w:r w:rsidRPr="005C38D7">
              <w:rPr>
                <w:rFonts w:eastAsia="Calibri"/>
                <w:lang w:eastAsia="en-US"/>
              </w:rPr>
              <w:t>: знание</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b/>
                <w:lang w:eastAsia="en-US"/>
              </w:rPr>
            </w:pPr>
            <w:r w:rsidRPr="005C38D7">
              <w:rPr>
                <w:rFonts w:eastAsia="Calibri"/>
                <w:b/>
                <w:lang w:eastAsia="en-US"/>
              </w:rPr>
              <w:t xml:space="preserve">Цель: </w:t>
            </w:r>
          </w:p>
          <w:p w:rsidR="005C38D7" w:rsidRPr="005C38D7" w:rsidRDefault="005C38D7" w:rsidP="005C38D7">
            <w:pPr>
              <w:ind w:firstLine="318"/>
              <w:rPr>
                <w:rFonts w:eastAsia="Calibri"/>
                <w:lang w:eastAsia="en-US"/>
              </w:rPr>
            </w:pPr>
            <w:r w:rsidRPr="005C38D7">
              <w:rPr>
                <w:rFonts w:eastAsia="Calibri"/>
                <w:lang w:eastAsia="en-US"/>
              </w:rPr>
              <w:t>создание условий для формирования ценности познания.</w:t>
            </w:r>
          </w:p>
          <w:p w:rsidR="005C38D7" w:rsidRPr="005C38D7" w:rsidRDefault="005C38D7" w:rsidP="005C38D7">
            <w:pPr>
              <w:ind w:firstLine="318"/>
              <w:rPr>
                <w:rFonts w:eastAsia="Calibri"/>
                <w:b/>
                <w:lang w:eastAsia="en-US"/>
              </w:rPr>
            </w:pPr>
            <w:r w:rsidRPr="005C38D7">
              <w:rPr>
                <w:rFonts w:eastAsia="Calibri"/>
                <w:b/>
                <w:lang w:eastAsia="en-US"/>
              </w:rPr>
              <w:t xml:space="preserve">Задача: </w:t>
            </w:r>
          </w:p>
          <w:p w:rsidR="005C38D7" w:rsidRPr="005C38D7" w:rsidRDefault="005C38D7" w:rsidP="005C38D7">
            <w:pPr>
              <w:ind w:firstLine="318"/>
              <w:rPr>
                <w:rFonts w:eastAsia="Calibri"/>
                <w:lang w:eastAsia="en-US"/>
              </w:rPr>
            </w:pPr>
            <w:r w:rsidRPr="005C38D7">
              <w:rPr>
                <w:rFonts w:eastAsia="Calibri"/>
                <w:lang w:eastAsia="en-US"/>
              </w:rPr>
              <w:t>обеспечить построение воспитательного процесса для развития детских познавательных интересов, познавательной мотивации, познавательных действий.</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1.Организация насыщенной и структурированной образовательной среды.</w:t>
            </w:r>
          </w:p>
          <w:p w:rsidR="005C38D7" w:rsidRPr="005C38D7" w:rsidRDefault="005C38D7" w:rsidP="005C38D7">
            <w:pPr>
              <w:ind w:firstLine="317"/>
              <w:rPr>
                <w:rFonts w:eastAsia="Calibri"/>
                <w:lang w:eastAsia="en-US"/>
              </w:rPr>
            </w:pPr>
            <w:r w:rsidRPr="005C38D7">
              <w:rPr>
                <w:rFonts w:eastAsia="Calibri"/>
                <w:lang w:eastAsia="en-US"/>
              </w:rPr>
              <w:t>Создание Центра науки и естествознания, центра конструирования, центра песка и воды.</w:t>
            </w:r>
          </w:p>
          <w:p w:rsidR="005C38D7" w:rsidRPr="005C38D7" w:rsidRDefault="005C38D7" w:rsidP="005C38D7">
            <w:pPr>
              <w:ind w:firstLine="317"/>
              <w:rPr>
                <w:rFonts w:eastAsia="Calibri"/>
                <w:lang w:eastAsia="en-US"/>
              </w:rPr>
            </w:pPr>
            <w:r w:rsidRPr="005C38D7">
              <w:rPr>
                <w:rFonts w:eastAsia="Calibri"/>
                <w:lang w:eastAsia="en-US"/>
              </w:rPr>
              <w:t>2. Организация совместной деятельности с детьмина основе наблюдения.</w:t>
            </w:r>
          </w:p>
          <w:p w:rsidR="005C38D7" w:rsidRPr="005C38D7" w:rsidRDefault="005C38D7" w:rsidP="005C38D7">
            <w:pPr>
              <w:ind w:firstLine="317"/>
              <w:rPr>
                <w:rFonts w:eastAsia="Calibri"/>
                <w:lang w:eastAsia="en-US"/>
              </w:rPr>
            </w:pPr>
            <w:r w:rsidRPr="005C38D7">
              <w:rPr>
                <w:rFonts w:eastAsia="Calibri"/>
                <w:lang w:eastAsia="en-US"/>
              </w:rPr>
              <w:t>3. Организация игровой деятельности, направленной на развитие речевой и поведенческой активности.</w:t>
            </w:r>
          </w:p>
          <w:p w:rsidR="005C38D7" w:rsidRPr="005C38D7" w:rsidRDefault="005C38D7" w:rsidP="005C38D7">
            <w:pPr>
              <w:ind w:firstLine="317"/>
              <w:rPr>
                <w:rFonts w:eastAsia="Calibri"/>
                <w:lang w:eastAsia="en-US"/>
              </w:rPr>
            </w:pPr>
            <w:r w:rsidRPr="005C38D7">
              <w:rPr>
                <w:rFonts w:eastAsia="Calibri"/>
                <w:lang w:eastAsia="en-US"/>
              </w:rPr>
              <w:t>4.</w:t>
            </w:r>
            <w:r w:rsidRPr="005C38D7">
              <w:rPr>
                <w:rFonts w:eastAsia="Calibri"/>
              </w:rPr>
              <w:t xml:space="preserve"> Ознакомление родителей с содержанием воспитательной работы по познавательному развитию.</w:t>
            </w:r>
          </w:p>
        </w:tc>
      </w:tr>
      <w:tr w:rsidR="005C38D7" w:rsidRPr="005C38D7" w:rsidTr="005C38D7">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108"/>
              <w:rPr>
                <w:rFonts w:eastAsia="Calibri"/>
                <w:b/>
                <w:lang w:eastAsia="en-US"/>
              </w:rPr>
            </w:pPr>
            <w:r w:rsidRPr="005C38D7">
              <w:rPr>
                <w:rFonts w:eastAsia="Calibri"/>
                <w:b/>
                <w:lang w:eastAsia="en-US"/>
              </w:rPr>
              <w:t>Физическое и оздоровительное</w:t>
            </w:r>
          </w:p>
          <w:p w:rsidR="005C38D7" w:rsidRPr="005C38D7" w:rsidRDefault="005C38D7" w:rsidP="005C38D7">
            <w:pPr>
              <w:ind w:left="34" w:firstLine="108"/>
              <w:rPr>
                <w:rFonts w:eastAsia="Calibri"/>
                <w:lang w:eastAsia="en-US"/>
              </w:rPr>
            </w:pPr>
            <w:r w:rsidRPr="005C38D7">
              <w:rPr>
                <w:rFonts w:eastAsia="Calibri"/>
                <w:b/>
                <w:lang w:eastAsia="en-US"/>
              </w:rPr>
              <w:t>Ценности:</w:t>
            </w:r>
            <w:r w:rsidR="00EF3CD1">
              <w:rPr>
                <w:rFonts w:eastAsia="Calibri"/>
                <w:b/>
                <w:lang w:eastAsia="en-US"/>
              </w:rPr>
              <w:t xml:space="preserve"> </w:t>
            </w:r>
            <w:r w:rsidRPr="005C38D7">
              <w:rPr>
                <w:rFonts w:eastAsia="Calibri"/>
                <w:lang w:eastAsia="en-US"/>
              </w:rPr>
              <w:t>здоровье, жизнь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318"/>
              <w:rPr>
                <w:rFonts w:eastAsia="Calibri"/>
                <w:b/>
                <w:lang w:eastAsia="en-US"/>
              </w:rPr>
            </w:pPr>
            <w:r w:rsidRPr="005C38D7">
              <w:rPr>
                <w:rFonts w:eastAsia="Calibri"/>
                <w:b/>
                <w:lang w:eastAsia="en-US"/>
              </w:rPr>
              <w:t xml:space="preserve">Цель: </w:t>
            </w:r>
          </w:p>
          <w:p w:rsidR="005C38D7" w:rsidRPr="005C38D7" w:rsidRDefault="005C38D7" w:rsidP="005C38D7">
            <w:pPr>
              <w:ind w:firstLine="318"/>
              <w:rPr>
                <w:rFonts w:eastAsia="Calibri"/>
                <w:lang w:eastAsia="en-US"/>
              </w:rPr>
            </w:pPr>
            <w:r w:rsidRPr="005C38D7">
              <w:rPr>
                <w:rFonts w:eastAsia="Calibri"/>
                <w:lang w:eastAsia="en-US"/>
              </w:rPr>
              <w:t xml:space="preserve">создание условий для физического и оздоровительного воспитания и развития детей. </w:t>
            </w:r>
          </w:p>
          <w:p w:rsidR="005C38D7" w:rsidRPr="005C38D7" w:rsidRDefault="005C38D7" w:rsidP="005C38D7">
            <w:pPr>
              <w:ind w:firstLine="318"/>
              <w:rPr>
                <w:rFonts w:eastAsia="Calibri"/>
                <w:lang w:eastAsia="en-US"/>
              </w:rPr>
            </w:pPr>
            <w:r w:rsidRPr="005C38D7">
              <w:rPr>
                <w:rFonts w:eastAsia="Calibri"/>
                <w:b/>
                <w:lang w:eastAsia="en-US"/>
              </w:rPr>
              <w:t>Задача:</w:t>
            </w:r>
          </w:p>
          <w:p w:rsidR="005C38D7" w:rsidRPr="005C38D7" w:rsidRDefault="005C38D7" w:rsidP="005C38D7">
            <w:pPr>
              <w:ind w:firstLine="318"/>
              <w:rPr>
                <w:rFonts w:eastAsia="Calibri"/>
                <w:lang w:eastAsia="en-US"/>
              </w:rPr>
            </w:pPr>
            <w:r w:rsidRPr="005C38D7">
              <w:rPr>
                <w:rFonts w:eastAsia="Calibri"/>
                <w:lang w:eastAsia="en-US"/>
              </w:rPr>
              <w:t xml:space="preserve">обеспечить построение воспитательного процесса по физическому и оздоровительному воспитанию и развитию детей. </w:t>
            </w:r>
          </w:p>
          <w:p w:rsidR="005C38D7" w:rsidRPr="005C38D7" w:rsidRDefault="005C38D7" w:rsidP="005C38D7">
            <w:pPr>
              <w:ind w:firstLine="318"/>
              <w:rPr>
                <w:rFonts w:eastAsia="Calibri"/>
                <w:lang w:eastAsia="en-US"/>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317"/>
              <w:rPr>
                <w:rFonts w:eastAsia="Calibri"/>
                <w:lang w:eastAsia="en-US"/>
              </w:rPr>
            </w:pPr>
            <w:r w:rsidRPr="005C38D7">
              <w:rPr>
                <w:rFonts w:eastAsia="Calibri"/>
                <w:lang w:eastAsia="en-US"/>
              </w:rPr>
              <w:t>1.Организация режимных моментов по освоению культурно-гигиенических навыков.</w:t>
            </w:r>
          </w:p>
          <w:p w:rsidR="005C38D7" w:rsidRPr="005C38D7" w:rsidRDefault="005C38D7" w:rsidP="005C38D7">
            <w:pPr>
              <w:ind w:firstLine="317"/>
              <w:rPr>
                <w:rFonts w:eastAsia="Calibri"/>
                <w:lang w:eastAsia="en-US"/>
              </w:rPr>
            </w:pPr>
            <w:r w:rsidRPr="005C38D7">
              <w:rPr>
                <w:rFonts w:eastAsia="Calibri"/>
                <w:lang w:eastAsia="en-US"/>
              </w:rPr>
              <w:t>2. Организация двигательной деятельности.</w:t>
            </w:r>
          </w:p>
          <w:p w:rsidR="005C38D7" w:rsidRPr="005C38D7" w:rsidRDefault="005C38D7" w:rsidP="005C38D7">
            <w:pPr>
              <w:ind w:firstLine="317"/>
              <w:rPr>
                <w:rFonts w:eastAsia="Calibri"/>
              </w:rPr>
            </w:pPr>
            <w:r w:rsidRPr="005C38D7">
              <w:rPr>
                <w:rFonts w:eastAsia="Calibri"/>
                <w:lang w:eastAsia="en-US"/>
              </w:rPr>
              <w:t>3.</w:t>
            </w:r>
            <w:r w:rsidRPr="005C38D7">
              <w:rPr>
                <w:rFonts w:eastAsia="Calibri"/>
              </w:rPr>
              <w:t xml:space="preserve"> Ознакомление родителей с содержанием воспитательной и физкультурно-оздоровительной работы в группе.</w:t>
            </w:r>
          </w:p>
          <w:p w:rsidR="005C38D7" w:rsidRPr="005C38D7" w:rsidRDefault="005C38D7" w:rsidP="005C38D7">
            <w:pPr>
              <w:ind w:firstLine="317"/>
              <w:rPr>
                <w:rFonts w:eastAsia="Calibri"/>
                <w:lang w:eastAsia="en-US"/>
              </w:rPr>
            </w:pPr>
          </w:p>
        </w:tc>
      </w:tr>
      <w:tr w:rsidR="005C38D7" w:rsidRPr="005C38D7" w:rsidTr="005C38D7">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108"/>
              <w:rPr>
                <w:rFonts w:eastAsia="Calibri"/>
                <w:b/>
                <w:lang w:eastAsia="en-US"/>
              </w:rPr>
            </w:pPr>
            <w:r w:rsidRPr="005C38D7">
              <w:rPr>
                <w:rFonts w:eastAsia="Calibri"/>
                <w:b/>
                <w:lang w:eastAsia="en-US"/>
              </w:rPr>
              <w:t>Трудовое</w:t>
            </w:r>
          </w:p>
          <w:p w:rsidR="005C38D7" w:rsidRPr="005C38D7" w:rsidRDefault="005C38D7" w:rsidP="005C38D7">
            <w:pPr>
              <w:ind w:left="34" w:firstLine="108"/>
              <w:rPr>
                <w:rFonts w:eastAsia="Calibri"/>
                <w:b/>
                <w:lang w:eastAsia="en-US"/>
              </w:rPr>
            </w:pPr>
            <w:r w:rsidRPr="005C38D7">
              <w:rPr>
                <w:rFonts w:eastAsia="Calibri"/>
                <w:b/>
                <w:lang w:eastAsia="en-US"/>
              </w:rPr>
              <w:t>Ценность:</w:t>
            </w:r>
          </w:p>
          <w:p w:rsidR="005C38D7" w:rsidRPr="005C38D7" w:rsidRDefault="005C38D7" w:rsidP="005C38D7">
            <w:pPr>
              <w:ind w:left="34" w:firstLine="108"/>
              <w:rPr>
                <w:rFonts w:eastAsia="Calibri"/>
                <w:lang w:eastAsia="en-US"/>
              </w:rPr>
            </w:pPr>
            <w:r w:rsidRPr="005C38D7">
              <w:rPr>
                <w:rFonts w:eastAsia="Calibri"/>
                <w:lang w:eastAsia="en-US"/>
              </w:rPr>
              <w:t>труд</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b/>
                <w:lang w:eastAsia="en-US"/>
              </w:rPr>
            </w:pPr>
            <w:r w:rsidRPr="005C38D7">
              <w:rPr>
                <w:rFonts w:eastAsia="Calibri"/>
                <w:b/>
                <w:lang w:eastAsia="en-US"/>
              </w:rPr>
              <w:t xml:space="preserve">Цель: </w:t>
            </w:r>
          </w:p>
          <w:p w:rsidR="005C38D7" w:rsidRPr="005C38D7" w:rsidRDefault="005C38D7" w:rsidP="005C38D7">
            <w:pPr>
              <w:ind w:firstLine="318"/>
              <w:rPr>
                <w:rFonts w:eastAsia="Calibri"/>
                <w:lang w:eastAsia="en-US"/>
              </w:rPr>
            </w:pPr>
            <w:r w:rsidRPr="005C38D7">
              <w:rPr>
                <w:rFonts w:eastAsia="Calibri"/>
                <w:lang w:eastAsia="en-US"/>
              </w:rPr>
              <w:t>создание условий для воспитания ценностного отношения к труду.</w:t>
            </w:r>
          </w:p>
          <w:p w:rsidR="005C38D7" w:rsidRPr="005C38D7" w:rsidRDefault="005C38D7" w:rsidP="005C38D7">
            <w:pPr>
              <w:ind w:firstLine="318"/>
              <w:rPr>
                <w:rFonts w:eastAsia="Calibri"/>
                <w:b/>
                <w:lang w:eastAsia="en-US"/>
              </w:rPr>
            </w:pPr>
            <w:r w:rsidRPr="005C38D7">
              <w:rPr>
                <w:rFonts w:eastAsia="Calibri"/>
                <w:b/>
                <w:lang w:eastAsia="en-US"/>
              </w:rPr>
              <w:t>Задача:</w:t>
            </w:r>
          </w:p>
          <w:p w:rsidR="005C38D7" w:rsidRPr="005C38D7" w:rsidRDefault="005C38D7" w:rsidP="005C38D7">
            <w:pPr>
              <w:ind w:firstLine="318"/>
              <w:rPr>
                <w:rFonts w:eastAsia="Calibri"/>
                <w:lang w:eastAsia="en-US"/>
              </w:rPr>
            </w:pPr>
            <w:r w:rsidRPr="005C38D7">
              <w:rPr>
                <w:rFonts w:eastAsia="Calibri"/>
                <w:lang w:eastAsia="en-US"/>
              </w:rPr>
              <w:t>обеспечить построение воспитательного процесса для формирования навыков, необходимых для трудовой деятельности детей.</w:t>
            </w:r>
          </w:p>
          <w:p w:rsidR="005C38D7" w:rsidRPr="005C38D7" w:rsidRDefault="005C38D7" w:rsidP="005C38D7">
            <w:pPr>
              <w:ind w:firstLine="318"/>
              <w:rPr>
                <w:rFonts w:eastAsia="Calibri"/>
                <w:lang w:eastAsia="en-US"/>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317"/>
              <w:rPr>
                <w:rFonts w:eastAsia="Calibri"/>
                <w:lang w:eastAsia="en-US"/>
              </w:rPr>
            </w:pPr>
            <w:r w:rsidRPr="005C38D7">
              <w:rPr>
                <w:rFonts w:eastAsia="Calibri"/>
                <w:lang w:eastAsia="en-US"/>
              </w:rPr>
              <w:t>1. Организация воспитательной работы по формированию навыков трудового усилия.</w:t>
            </w:r>
          </w:p>
          <w:p w:rsidR="005C38D7" w:rsidRPr="005C38D7" w:rsidRDefault="005C38D7" w:rsidP="005C38D7">
            <w:pPr>
              <w:ind w:firstLine="317"/>
              <w:rPr>
                <w:rFonts w:eastAsia="Calibri"/>
                <w:lang w:eastAsia="en-US"/>
              </w:rPr>
            </w:pPr>
            <w:r w:rsidRPr="005C38D7">
              <w:rPr>
                <w:rFonts w:eastAsia="Calibri"/>
                <w:lang w:eastAsia="en-US"/>
              </w:rPr>
              <w:t>2. Организация воспитательной работы по формированию стремления к ежедневной полезной трудовой деятельности.</w:t>
            </w:r>
          </w:p>
          <w:p w:rsidR="005C38D7" w:rsidRPr="005C38D7" w:rsidRDefault="005C38D7" w:rsidP="005C38D7">
            <w:pPr>
              <w:ind w:firstLine="317"/>
              <w:rPr>
                <w:rFonts w:eastAsia="Calibri"/>
                <w:lang w:eastAsia="en-US"/>
              </w:rPr>
            </w:pPr>
          </w:p>
        </w:tc>
      </w:tr>
      <w:tr w:rsidR="005C38D7" w:rsidRPr="005C38D7" w:rsidTr="005C38D7">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108"/>
              <w:rPr>
                <w:rFonts w:eastAsia="Calibri"/>
                <w:b/>
                <w:lang w:eastAsia="en-US"/>
              </w:rPr>
            </w:pPr>
            <w:r w:rsidRPr="005C38D7">
              <w:rPr>
                <w:rFonts w:eastAsia="Calibri"/>
                <w:b/>
                <w:lang w:eastAsia="en-US"/>
              </w:rPr>
              <w:t>Эстетическое</w:t>
            </w:r>
          </w:p>
          <w:p w:rsidR="005C38D7" w:rsidRPr="005C38D7" w:rsidRDefault="005C38D7" w:rsidP="005C38D7">
            <w:pPr>
              <w:ind w:left="34" w:firstLine="108"/>
              <w:rPr>
                <w:rFonts w:eastAsia="Calibri"/>
                <w:b/>
                <w:lang w:eastAsia="en-US"/>
              </w:rPr>
            </w:pPr>
            <w:r w:rsidRPr="005C38D7">
              <w:rPr>
                <w:rFonts w:eastAsia="Calibri"/>
                <w:b/>
                <w:lang w:eastAsia="en-US"/>
              </w:rPr>
              <w:t>Ценности:</w:t>
            </w:r>
          </w:p>
          <w:p w:rsidR="005C38D7" w:rsidRPr="005C38D7" w:rsidRDefault="005C38D7" w:rsidP="005C38D7">
            <w:pPr>
              <w:ind w:left="34" w:firstLine="108"/>
              <w:rPr>
                <w:rFonts w:eastAsia="Calibri"/>
                <w:lang w:eastAsia="en-US"/>
              </w:rPr>
            </w:pPr>
            <w:r w:rsidRPr="005C38D7">
              <w:rPr>
                <w:rFonts w:eastAsia="Calibri"/>
                <w:lang w:eastAsia="en-US"/>
              </w:rPr>
              <w:t>культура, красота.</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b/>
                <w:lang w:eastAsia="en-US"/>
              </w:rPr>
            </w:pPr>
            <w:r w:rsidRPr="005C38D7">
              <w:rPr>
                <w:rFonts w:eastAsia="Calibri"/>
                <w:b/>
                <w:lang w:eastAsia="en-US"/>
              </w:rPr>
              <w:t xml:space="preserve">Цель: </w:t>
            </w:r>
          </w:p>
          <w:p w:rsidR="005C38D7" w:rsidRPr="005C38D7" w:rsidRDefault="005C38D7" w:rsidP="005C38D7">
            <w:pPr>
              <w:ind w:firstLine="318"/>
              <w:rPr>
                <w:rFonts w:eastAsia="Calibri"/>
                <w:lang w:eastAsia="en-US"/>
              </w:rPr>
            </w:pPr>
            <w:r w:rsidRPr="005C38D7">
              <w:rPr>
                <w:rFonts w:eastAsia="Calibri"/>
                <w:lang w:eastAsia="en-US"/>
              </w:rPr>
              <w:t xml:space="preserve">создание условий для обогащения чувственного опыта и развития эмоциональной сферы личности ребенка в процессе художественно-творческой и </w:t>
            </w:r>
            <w:r w:rsidRPr="005C38D7">
              <w:rPr>
                <w:rFonts w:eastAsia="Calibri"/>
                <w:lang w:eastAsia="en-US"/>
              </w:rPr>
              <w:lastRenderedPageBreak/>
              <w:t>продуктивной деятельности.</w:t>
            </w:r>
          </w:p>
          <w:p w:rsidR="005C38D7" w:rsidRPr="005C38D7" w:rsidRDefault="005C38D7" w:rsidP="005C38D7">
            <w:pPr>
              <w:ind w:firstLine="318"/>
              <w:rPr>
                <w:rFonts w:eastAsia="Calibri"/>
                <w:b/>
                <w:lang w:eastAsia="en-US"/>
              </w:rPr>
            </w:pPr>
            <w:r w:rsidRPr="005C38D7">
              <w:rPr>
                <w:rFonts w:eastAsia="Calibri"/>
                <w:b/>
                <w:lang w:eastAsia="en-US"/>
              </w:rPr>
              <w:t xml:space="preserve">Задача: </w:t>
            </w:r>
          </w:p>
          <w:p w:rsidR="005C38D7" w:rsidRPr="005C38D7" w:rsidRDefault="005C38D7" w:rsidP="005C38D7">
            <w:pPr>
              <w:ind w:firstLine="318"/>
              <w:rPr>
                <w:rFonts w:eastAsia="Calibri"/>
                <w:lang w:eastAsia="en-US"/>
              </w:rPr>
            </w:pPr>
            <w:r w:rsidRPr="005C38D7">
              <w:rPr>
                <w:rFonts w:eastAsia="Calibri"/>
                <w:lang w:eastAsia="en-US"/>
              </w:rPr>
              <w:t>обеспечить построение воспитательного процесса для воспитания культуры общения, поведения, этических представлений в процессе художественно-творческой и продуктивной деятельности.</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317"/>
              <w:rPr>
                <w:rFonts w:eastAsia="Calibri"/>
                <w:lang w:eastAsia="en-US"/>
              </w:rPr>
            </w:pPr>
            <w:r w:rsidRPr="005C38D7">
              <w:rPr>
                <w:rFonts w:eastAsia="Calibri"/>
                <w:lang w:eastAsia="en-US"/>
              </w:rPr>
              <w:lastRenderedPageBreak/>
              <w:t>1. Создание эстетической развивающей среды.</w:t>
            </w:r>
          </w:p>
          <w:p w:rsidR="005C38D7" w:rsidRPr="005C38D7" w:rsidRDefault="005C38D7" w:rsidP="005C38D7">
            <w:pPr>
              <w:ind w:firstLine="317"/>
              <w:rPr>
                <w:rFonts w:eastAsia="Calibri"/>
                <w:lang w:eastAsia="en-US"/>
              </w:rPr>
            </w:pPr>
            <w:r w:rsidRPr="005C38D7">
              <w:rPr>
                <w:rFonts w:eastAsia="Calibri"/>
                <w:lang w:eastAsia="en-US"/>
              </w:rPr>
              <w:t>2. Организация воспитательной работы по рисованию и лепке (изобразительной деятельности);</w:t>
            </w:r>
          </w:p>
          <w:p w:rsidR="005C38D7" w:rsidRPr="005C38D7" w:rsidRDefault="005C38D7" w:rsidP="005C38D7">
            <w:pPr>
              <w:ind w:firstLine="317"/>
              <w:rPr>
                <w:rFonts w:eastAsia="Calibri"/>
                <w:lang w:eastAsia="en-US"/>
              </w:rPr>
            </w:pPr>
            <w:r w:rsidRPr="005C38D7">
              <w:rPr>
                <w:rFonts w:eastAsia="Calibri"/>
                <w:lang w:eastAsia="en-US"/>
              </w:rPr>
              <w:t>организация музыкально-творческой среды.</w:t>
            </w:r>
          </w:p>
          <w:p w:rsidR="005C38D7" w:rsidRPr="005C38D7" w:rsidRDefault="005C38D7" w:rsidP="005C38D7">
            <w:pPr>
              <w:ind w:firstLine="317"/>
              <w:rPr>
                <w:rFonts w:eastAsia="Calibri"/>
                <w:lang w:eastAsia="en-US"/>
              </w:rPr>
            </w:pPr>
            <w:r w:rsidRPr="005C38D7">
              <w:rPr>
                <w:rFonts w:eastAsia="Calibri"/>
                <w:lang w:eastAsia="en-US"/>
              </w:rPr>
              <w:lastRenderedPageBreak/>
              <w:t>3. Организация выставок, концертов, детских развлечений, праздников.</w:t>
            </w:r>
          </w:p>
          <w:p w:rsidR="005C38D7" w:rsidRPr="005C38D7" w:rsidRDefault="005C38D7" w:rsidP="005C38D7">
            <w:pPr>
              <w:ind w:firstLine="317"/>
              <w:rPr>
                <w:rFonts w:eastAsia="Calibri"/>
                <w:lang w:eastAsia="en-US"/>
              </w:rPr>
            </w:pPr>
          </w:p>
        </w:tc>
      </w:tr>
    </w:tbl>
    <w:p w:rsidR="005C38D7" w:rsidRPr="005C38D7" w:rsidRDefault="005C38D7" w:rsidP="005C38D7">
      <w:pPr>
        <w:spacing w:after="160" w:line="259" w:lineRule="auto"/>
        <w:ind w:left="-567" w:right="-143" w:firstLine="709"/>
        <w:rPr>
          <w:rFonts w:ascii="Calibri" w:eastAsia="Calibri" w:hAnsi="Calibri"/>
          <w:sz w:val="22"/>
          <w:szCs w:val="22"/>
          <w:lang w:eastAsia="en-US"/>
        </w:rPr>
      </w:pPr>
    </w:p>
    <w:p w:rsidR="005C38D7" w:rsidRPr="00EF3CD1" w:rsidRDefault="005C38D7" w:rsidP="005C38D7">
      <w:pPr>
        <w:ind w:left="-567" w:right="-143" w:firstLine="709"/>
        <w:jc w:val="center"/>
        <w:rPr>
          <w:rFonts w:eastAsia="Calibri"/>
          <w:i/>
          <w:lang w:eastAsia="en-US"/>
        </w:rPr>
      </w:pPr>
      <w:r w:rsidRPr="00EF3CD1">
        <w:rPr>
          <w:rFonts w:eastAsia="Calibri"/>
          <w:i/>
          <w:lang w:eastAsia="en-US"/>
        </w:rPr>
        <w:t xml:space="preserve">Годовое тематическое планирование воспитательной работы </w:t>
      </w:r>
    </w:p>
    <w:p w:rsidR="005C38D7" w:rsidRPr="00EF3CD1" w:rsidRDefault="005C38D7" w:rsidP="005C38D7">
      <w:pPr>
        <w:ind w:left="-567" w:right="-143" w:firstLine="709"/>
        <w:jc w:val="center"/>
        <w:rPr>
          <w:rFonts w:eastAsia="Calibri"/>
          <w:i/>
          <w:sz w:val="22"/>
          <w:szCs w:val="22"/>
          <w:lang w:eastAsia="en-US"/>
        </w:rPr>
      </w:pPr>
      <w:r w:rsidRPr="00EF3CD1">
        <w:rPr>
          <w:rFonts w:eastAsia="Calibri"/>
          <w:i/>
          <w:sz w:val="22"/>
          <w:szCs w:val="22"/>
          <w:lang w:eastAsia="en-US"/>
        </w:rPr>
        <w:t>(интегрированная модель)</w:t>
      </w:r>
    </w:p>
    <w:p w:rsidR="005C38D7" w:rsidRPr="00EF3CD1" w:rsidRDefault="005C38D7" w:rsidP="005C38D7">
      <w:pPr>
        <w:ind w:left="-567" w:right="-143" w:firstLine="709"/>
        <w:jc w:val="center"/>
        <w:rPr>
          <w:rFonts w:eastAsia="Calibri"/>
          <w:i/>
          <w:sz w:val="22"/>
          <w:szCs w:val="22"/>
          <w:lang w:eastAsia="en-US"/>
        </w:rPr>
      </w:pPr>
    </w:p>
    <w:p w:rsidR="00EF3CD1" w:rsidRDefault="005C38D7" w:rsidP="005C38D7">
      <w:pPr>
        <w:ind w:left="-567" w:right="-143" w:firstLine="709"/>
        <w:jc w:val="center"/>
        <w:rPr>
          <w:rFonts w:eastAsia="Calibri"/>
          <w:i/>
          <w:lang w:eastAsia="en-US"/>
        </w:rPr>
      </w:pPr>
      <w:r w:rsidRPr="00EF3CD1">
        <w:rPr>
          <w:rFonts w:eastAsia="Calibri"/>
          <w:i/>
          <w:lang w:eastAsia="en-US"/>
        </w:rPr>
        <w:t>Содержание воспитательной работы по патриотическому направлению</w:t>
      </w:r>
    </w:p>
    <w:p w:rsidR="005C38D7" w:rsidRPr="00EF3CD1" w:rsidRDefault="00EF3CD1" w:rsidP="00EF3CD1">
      <w:pPr>
        <w:ind w:left="-567" w:right="-143" w:firstLine="709"/>
        <w:jc w:val="center"/>
        <w:rPr>
          <w:rFonts w:eastAsia="Calibri"/>
          <w:i/>
          <w:lang w:eastAsia="en-US"/>
        </w:rPr>
      </w:pPr>
      <w:r w:rsidRPr="00EF3CD1">
        <w:rPr>
          <w:rFonts w:eastAsia="Calibri"/>
          <w:i/>
          <w:lang w:eastAsia="en-US"/>
        </w:rPr>
        <w:t>В</w:t>
      </w:r>
      <w:r w:rsidR="005C38D7" w:rsidRPr="00EF3CD1">
        <w:rPr>
          <w:rFonts w:eastAsia="Calibri"/>
          <w:i/>
          <w:lang w:eastAsia="en-US"/>
        </w:rPr>
        <w:t>оспитания</w:t>
      </w:r>
      <w:r>
        <w:rPr>
          <w:rFonts w:eastAsia="Calibri"/>
          <w:i/>
          <w:lang w:eastAsia="en-US"/>
        </w:rPr>
        <w:t xml:space="preserve"> </w:t>
      </w:r>
      <w:r w:rsidR="005C38D7" w:rsidRPr="00EF3CD1">
        <w:rPr>
          <w:rFonts w:eastAsia="Calibri"/>
          <w:i/>
          <w:lang w:eastAsia="en-US"/>
        </w:rPr>
        <w:t>детей 2 - 3 лет</w:t>
      </w:r>
    </w:p>
    <w:p w:rsidR="005C38D7" w:rsidRPr="005C38D7" w:rsidRDefault="005C38D7" w:rsidP="005C38D7">
      <w:pPr>
        <w:ind w:left="-567" w:right="-143" w:firstLine="709"/>
        <w:jc w:val="center"/>
        <w:rPr>
          <w:rFonts w:eastAsia="Calibri"/>
          <w:b/>
          <w:lang w:eastAsia="en-US"/>
        </w:rPr>
      </w:pPr>
    </w:p>
    <w:p w:rsidR="005C38D7" w:rsidRPr="005C38D7" w:rsidRDefault="005C38D7" w:rsidP="005C38D7">
      <w:pPr>
        <w:ind w:left="-567" w:right="-143" w:firstLine="709"/>
      </w:pPr>
      <w:r w:rsidRPr="005C38D7">
        <w:t>Образовательная область "Социально-коммуникативное развитие" соотносится с патриотическим, духовно-нравственным, социальным и трудовым направлениями воспитания.</w:t>
      </w:r>
    </w:p>
    <w:p w:rsidR="005C38D7" w:rsidRPr="005C38D7" w:rsidRDefault="005C38D7" w:rsidP="005C38D7">
      <w:pPr>
        <w:ind w:left="-567" w:right="-143" w:firstLine="709"/>
        <w:jc w:val="both"/>
      </w:pPr>
      <w:r w:rsidRPr="00EF3CD1">
        <w:rPr>
          <w:i/>
        </w:rPr>
        <w:t>Цель:</w:t>
      </w:r>
      <w:r w:rsidRPr="005C38D7">
        <w:t xml:space="preserve">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 </w:t>
      </w:r>
    </w:p>
    <w:p w:rsidR="005C38D7" w:rsidRPr="005C38D7" w:rsidRDefault="005C38D7" w:rsidP="005C38D7">
      <w:pPr>
        <w:ind w:left="-567" w:right="-143" w:firstLine="709"/>
        <w:jc w:val="both"/>
      </w:pPr>
    </w:p>
    <w:tbl>
      <w:tblPr>
        <w:tblW w:w="0" w:type="auto"/>
        <w:tblInd w:w="-459" w:type="dxa"/>
        <w:tblLook w:val="04A0" w:firstRow="1" w:lastRow="0" w:firstColumn="1" w:lastColumn="0" w:noHBand="0" w:noVBand="1"/>
      </w:tblPr>
      <w:tblGrid>
        <w:gridCol w:w="1701"/>
        <w:gridCol w:w="3589"/>
        <w:gridCol w:w="2034"/>
        <w:gridCol w:w="2799"/>
      </w:tblGrid>
      <w:tr w:rsidR="005C38D7" w:rsidRPr="005C38D7" w:rsidTr="005C38D7">
        <w:trPr>
          <w:trHeight w:val="1123"/>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3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63" w:firstLine="318"/>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1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Ценности</w:t>
            </w:r>
          </w:p>
        </w:tc>
        <w:tc>
          <w:tcPr>
            <w:tcW w:w="2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firstLine="317"/>
              <w:jc w:val="center"/>
              <w:rPr>
                <w:rFonts w:eastAsia="Calibri"/>
                <w:b/>
                <w:lang w:eastAsia="en-US"/>
              </w:rPr>
            </w:pPr>
            <w:r w:rsidRPr="005C38D7">
              <w:rPr>
                <w:rFonts w:eastAsia="Calibri"/>
                <w:b/>
                <w:lang w:eastAsia="en-US"/>
              </w:rPr>
              <w:t>Целевые ориентиры</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b/>
                <w:lang w:eastAsia="en-US"/>
              </w:rPr>
            </w:pPr>
            <w:r w:rsidRPr="005C38D7">
              <w:rPr>
                <w:rFonts w:eastAsia="Calibri"/>
                <w:b/>
                <w:lang w:eastAsia="en-US"/>
              </w:rPr>
              <w:t>Сентябрь</w:t>
            </w:r>
          </w:p>
        </w:tc>
        <w:tc>
          <w:tcPr>
            <w:tcW w:w="358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63" w:firstLine="318"/>
              <w:rPr>
                <w:rFonts w:eastAsia="Calibri"/>
                <w:lang w:eastAsia="en-US"/>
              </w:rPr>
            </w:pPr>
            <w:r w:rsidRPr="005C38D7">
              <w:rPr>
                <w:rFonts w:eastAsia="Calibri"/>
                <w:lang w:eastAsia="en-US"/>
              </w:rPr>
              <w:t>Тема: «Полюби игрушку и подружись с ней».</w:t>
            </w:r>
          </w:p>
          <w:p w:rsidR="005C38D7" w:rsidRPr="005C38D7" w:rsidRDefault="005C38D7" w:rsidP="005C38D7">
            <w:pPr>
              <w:ind w:right="-63" w:firstLine="318"/>
              <w:rPr>
                <w:rFonts w:eastAsia="Calibri"/>
                <w:lang w:eastAsia="en-US"/>
              </w:rPr>
            </w:pPr>
            <w:r w:rsidRPr="005C38D7">
              <w:rPr>
                <w:rFonts w:eastAsia="Calibri"/>
                <w:lang w:eastAsia="en-US"/>
              </w:rPr>
              <w:t>Выставка продуктивных работ, полученных в совместной деятельности взрослых и детей на тему «Мои друзья игрушки».</w:t>
            </w:r>
          </w:p>
          <w:p w:rsidR="005C38D7" w:rsidRPr="005C38D7" w:rsidRDefault="005C38D7" w:rsidP="005C38D7">
            <w:pPr>
              <w:ind w:right="-63" w:firstLine="318"/>
              <w:rPr>
                <w:rFonts w:eastAsia="Calibri"/>
                <w:lang w:eastAsia="en-US"/>
              </w:rPr>
            </w:pP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Добро</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ребенок проявляет бережное отношение к игрушкам;</w:t>
            </w:r>
          </w:p>
          <w:p w:rsidR="005C38D7" w:rsidRPr="005C38D7" w:rsidRDefault="005C38D7" w:rsidP="005C38D7">
            <w:pPr>
              <w:ind w:firstLine="317"/>
              <w:rPr>
                <w:rFonts w:eastAsia="Calibri"/>
                <w:lang w:eastAsia="en-US"/>
              </w:rPr>
            </w:pPr>
            <w:r w:rsidRPr="005C38D7">
              <w:rPr>
                <w:rFonts w:eastAsia="Calibri"/>
                <w:lang w:eastAsia="en-US"/>
              </w:rPr>
              <w:t>- ребенок наблюдает за действиями сверстников, реагирует на их настроение.</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b/>
                <w:lang w:eastAsia="en-US"/>
              </w:rPr>
            </w:pPr>
            <w:r w:rsidRPr="005C38D7">
              <w:rPr>
                <w:rFonts w:eastAsia="Calibri"/>
                <w:b/>
                <w:lang w:eastAsia="en-US"/>
              </w:rPr>
              <w:t>Октябрь</w:t>
            </w:r>
          </w:p>
        </w:tc>
        <w:tc>
          <w:tcPr>
            <w:tcW w:w="358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63" w:firstLine="318"/>
              <w:rPr>
                <w:rFonts w:eastAsia="Calibri"/>
                <w:lang w:eastAsia="en-US"/>
              </w:rPr>
            </w:pPr>
            <w:r w:rsidRPr="005C38D7">
              <w:rPr>
                <w:rFonts w:eastAsia="Calibri"/>
                <w:lang w:eastAsia="en-US"/>
              </w:rPr>
              <w:t>Тема: «Моя семья» (мамина страничка «Самый близкий друг»)</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Семья</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ребенок проявляет привязанность к близким людям;</w:t>
            </w:r>
          </w:p>
          <w:p w:rsidR="005C38D7" w:rsidRPr="005C38D7" w:rsidRDefault="005C38D7" w:rsidP="005C38D7">
            <w:pPr>
              <w:ind w:firstLine="317"/>
              <w:rPr>
                <w:rFonts w:eastAsia="Calibri"/>
                <w:lang w:eastAsia="en-US"/>
              </w:rPr>
            </w:pPr>
            <w:r w:rsidRPr="005C38D7">
              <w:t xml:space="preserve"> - ребенок проявляет бережное отношение к живому.</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b/>
                <w:lang w:eastAsia="en-US"/>
              </w:rPr>
            </w:pPr>
            <w:r w:rsidRPr="005C38D7">
              <w:rPr>
                <w:rFonts w:eastAsia="Calibri"/>
                <w:b/>
                <w:lang w:eastAsia="en-US"/>
              </w:rPr>
              <w:t>Ноябрь</w:t>
            </w:r>
          </w:p>
        </w:tc>
        <w:tc>
          <w:tcPr>
            <w:tcW w:w="358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63" w:firstLine="318"/>
              <w:rPr>
                <w:rFonts w:eastAsia="Calibri"/>
                <w:lang w:eastAsia="en-US"/>
              </w:rPr>
            </w:pPr>
            <w:r w:rsidRPr="005C38D7">
              <w:rPr>
                <w:rFonts w:eastAsia="Calibri"/>
                <w:lang w:eastAsia="en-US"/>
              </w:rPr>
              <w:t>Тема: «Моя семья» (папина страничка «Мой папа умеет…»).</w:t>
            </w:r>
          </w:p>
        </w:tc>
        <w:tc>
          <w:tcPr>
            <w:tcW w:w="1940"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left="-567" w:right="-143" w:firstLine="709"/>
              <w:rPr>
                <w:rFonts w:eastAsia="Calibri"/>
                <w:lang w:eastAsia="en-US"/>
              </w:rPr>
            </w:pPr>
            <w:r w:rsidRPr="005C38D7">
              <w:rPr>
                <w:rFonts w:eastAsia="Calibri"/>
                <w:lang w:eastAsia="en-US"/>
              </w:rPr>
              <w:t>Семья</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ребенок проявляет привязанность к близким людям;</w:t>
            </w:r>
          </w:p>
          <w:p w:rsidR="005C38D7" w:rsidRPr="005C38D7" w:rsidRDefault="005C38D7" w:rsidP="005C38D7">
            <w:pPr>
              <w:ind w:firstLine="317"/>
              <w:rPr>
                <w:rFonts w:eastAsia="Calibri"/>
                <w:lang w:eastAsia="en-US"/>
              </w:rPr>
            </w:pPr>
            <w:r w:rsidRPr="005C38D7">
              <w:rPr>
                <w:rFonts w:eastAsia="Calibri"/>
                <w:lang w:eastAsia="en-US"/>
              </w:rPr>
              <w:t>- ребенок способен к сопереживанию, сотрудничеству.</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b/>
                <w:lang w:eastAsia="en-US"/>
              </w:rPr>
            </w:pPr>
            <w:r w:rsidRPr="005C38D7">
              <w:rPr>
                <w:rFonts w:eastAsia="Calibri"/>
                <w:b/>
                <w:lang w:eastAsia="en-US"/>
              </w:rPr>
              <w:t>Декабрь</w:t>
            </w:r>
          </w:p>
        </w:tc>
        <w:tc>
          <w:tcPr>
            <w:tcW w:w="358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63" w:firstLine="318"/>
              <w:rPr>
                <w:rFonts w:eastAsia="Calibri"/>
                <w:lang w:eastAsia="en-US"/>
              </w:rPr>
            </w:pPr>
            <w:r w:rsidRPr="005C38D7">
              <w:rPr>
                <w:rFonts w:eastAsia="Calibri"/>
                <w:lang w:eastAsia="en-US"/>
              </w:rPr>
              <w:t>Тема: «Добрые сказки»</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Добро</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xml:space="preserve">- ребенок проявляет интерес к сказкам, повторяет отдельные слова и фразы за взрослым; </w:t>
            </w:r>
          </w:p>
          <w:p w:rsidR="005C38D7" w:rsidRPr="005C38D7" w:rsidRDefault="005C38D7" w:rsidP="005C38D7">
            <w:pPr>
              <w:ind w:firstLine="317"/>
            </w:pPr>
            <w:r w:rsidRPr="005C38D7">
              <w:rPr>
                <w:rFonts w:eastAsia="Calibri"/>
                <w:lang w:eastAsia="en-US"/>
              </w:rPr>
              <w:lastRenderedPageBreak/>
              <w:t xml:space="preserve">- </w:t>
            </w:r>
            <w:r w:rsidRPr="005C38D7">
              <w:t>ребенок рассматривает картинки, показывает и называет предметы, изображенные на них.</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b/>
                <w:lang w:eastAsia="en-US"/>
              </w:rPr>
            </w:pPr>
            <w:r w:rsidRPr="005C38D7">
              <w:rPr>
                <w:rFonts w:eastAsia="Calibri"/>
                <w:b/>
                <w:lang w:eastAsia="en-US"/>
              </w:rPr>
              <w:lastRenderedPageBreak/>
              <w:t>Январь</w:t>
            </w:r>
          </w:p>
        </w:tc>
        <w:tc>
          <w:tcPr>
            <w:tcW w:w="358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63" w:firstLine="318"/>
              <w:rPr>
                <w:rFonts w:eastAsia="Calibri"/>
                <w:lang w:eastAsia="en-US"/>
              </w:rPr>
            </w:pPr>
            <w:r w:rsidRPr="005C38D7">
              <w:rPr>
                <w:rFonts w:eastAsia="Calibri"/>
                <w:lang w:eastAsia="en-US"/>
              </w:rPr>
              <w:t>Тема: «Зимние забавы» (играем вместе)</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rPr>
                <w:rFonts w:eastAsia="Calibri"/>
                <w:lang w:eastAsia="en-US"/>
              </w:rPr>
              <w:t>-</w:t>
            </w:r>
            <w:r w:rsidRPr="005C38D7">
              <w:t xml:space="preserve"> ребенок повторяет за взрослым простые имитационные упражнения, понимает указания взрослого, выполняет движения по зрительному и звуковому ориентирам; с желанием играет в подвижные игры.</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b/>
                <w:lang w:eastAsia="en-US"/>
              </w:rPr>
            </w:pPr>
            <w:r w:rsidRPr="005C38D7">
              <w:rPr>
                <w:rFonts w:eastAsia="Calibri"/>
                <w:b/>
                <w:lang w:eastAsia="en-US"/>
              </w:rPr>
              <w:t>Февраль</w:t>
            </w:r>
          </w:p>
        </w:tc>
        <w:tc>
          <w:tcPr>
            <w:tcW w:w="358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63" w:firstLine="318"/>
              <w:rPr>
                <w:rFonts w:eastAsia="Calibri"/>
                <w:lang w:eastAsia="en-US"/>
              </w:rPr>
            </w:pPr>
            <w:r w:rsidRPr="005C38D7">
              <w:rPr>
                <w:rFonts w:eastAsia="Calibri"/>
                <w:lang w:eastAsia="en-US"/>
              </w:rPr>
              <w:t>«Наша дружная семья» (мини-проект)</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Милосердие</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ребенок способен к сопереживанию;</w:t>
            </w:r>
          </w:p>
          <w:p w:rsidR="005C38D7" w:rsidRPr="005C38D7" w:rsidRDefault="005C38D7" w:rsidP="005C38D7">
            <w:pPr>
              <w:ind w:firstLine="317"/>
              <w:rPr>
                <w:rFonts w:eastAsia="Calibri"/>
                <w:lang w:eastAsia="en-US"/>
              </w:rPr>
            </w:pPr>
            <w:r w:rsidRPr="005C38D7">
              <w:rPr>
                <w:rFonts w:eastAsia="Calibri"/>
                <w:lang w:eastAsia="en-US"/>
              </w:rPr>
              <w:t>- ребенок понимает «что такое хорошо» (социально значимые поступки).</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b/>
                <w:lang w:eastAsia="en-US"/>
              </w:rPr>
            </w:pPr>
            <w:r w:rsidRPr="005C38D7">
              <w:rPr>
                <w:rFonts w:eastAsia="Calibri"/>
                <w:b/>
                <w:lang w:eastAsia="en-US"/>
              </w:rPr>
              <w:t>Март</w:t>
            </w:r>
          </w:p>
        </w:tc>
        <w:tc>
          <w:tcPr>
            <w:tcW w:w="358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63" w:firstLine="318"/>
              <w:rPr>
                <w:rFonts w:eastAsia="Calibri"/>
                <w:lang w:eastAsia="en-US"/>
              </w:rPr>
            </w:pPr>
            <w:r w:rsidRPr="005C38D7">
              <w:rPr>
                <w:rFonts w:eastAsia="Calibri"/>
                <w:lang w:eastAsia="en-US"/>
              </w:rPr>
              <w:t>Тема: «Дружат в нашей группе девочки и мальчики»</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ребенок стремится к общению со сверстниками.</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b/>
                <w:lang w:eastAsia="en-US"/>
              </w:rPr>
            </w:pPr>
            <w:r w:rsidRPr="005C38D7">
              <w:rPr>
                <w:rFonts w:eastAsia="Calibri"/>
                <w:b/>
                <w:lang w:eastAsia="en-US"/>
              </w:rPr>
              <w:t>Апрель</w:t>
            </w:r>
          </w:p>
        </w:tc>
        <w:tc>
          <w:tcPr>
            <w:tcW w:w="358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63" w:firstLine="318"/>
              <w:rPr>
                <w:rFonts w:eastAsia="Calibri"/>
                <w:lang w:eastAsia="en-US"/>
              </w:rPr>
            </w:pPr>
            <w:r w:rsidRPr="005C38D7">
              <w:rPr>
                <w:rFonts w:eastAsia="Calibri"/>
                <w:lang w:eastAsia="en-US"/>
              </w:rPr>
              <w:t>Тема: «Наблюдение за объектами и явлениями живой и неживой природы»</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Природа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317"/>
            </w:pPr>
            <w:r w:rsidRPr="005C38D7">
              <w:rPr>
                <w:rFonts w:eastAsia="Calibri"/>
                <w:lang w:eastAsia="en-US"/>
              </w:rPr>
              <w:t>- ребенок</w:t>
            </w:r>
            <w:r w:rsidRPr="005C38D7">
              <w:t xml:space="preserve"> проявляет положительное отношение и интерес к взаимодействию с природой, наблюдает за явлениями природы, старается не причинять вред живым объектам.</w:t>
            </w:r>
          </w:p>
          <w:p w:rsidR="005C38D7" w:rsidRPr="005C38D7" w:rsidRDefault="005C38D7" w:rsidP="005C38D7">
            <w:pPr>
              <w:ind w:firstLine="317"/>
              <w:rPr>
                <w:rFonts w:eastAsia="Calibri"/>
                <w:lang w:eastAsia="en-US"/>
              </w:rPr>
            </w:pP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b/>
                <w:lang w:eastAsia="en-US"/>
              </w:rPr>
            </w:pPr>
            <w:r w:rsidRPr="005C38D7">
              <w:rPr>
                <w:rFonts w:eastAsia="Calibri"/>
                <w:b/>
                <w:lang w:eastAsia="en-US"/>
              </w:rPr>
              <w:t>Май</w:t>
            </w:r>
          </w:p>
        </w:tc>
        <w:tc>
          <w:tcPr>
            <w:tcW w:w="358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63" w:firstLine="318"/>
              <w:rPr>
                <w:rFonts w:eastAsia="Calibri"/>
                <w:lang w:eastAsia="en-US"/>
              </w:rPr>
            </w:pPr>
            <w:r w:rsidRPr="005C38D7">
              <w:rPr>
                <w:rFonts w:eastAsia="Calibri"/>
                <w:lang w:eastAsia="en-US"/>
              </w:rPr>
              <w:t>«Наш любимый детский сад» (мини-проект)</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ребенок проявляет чувство дружелюбия, готовность к сотрудничеству;</w:t>
            </w:r>
          </w:p>
          <w:p w:rsidR="005C38D7" w:rsidRPr="005C38D7" w:rsidRDefault="005C38D7" w:rsidP="005C38D7">
            <w:pPr>
              <w:ind w:firstLine="317"/>
              <w:rPr>
                <w:rFonts w:eastAsia="Calibri"/>
                <w:lang w:eastAsia="en-US"/>
              </w:rPr>
            </w:pPr>
            <w:r w:rsidRPr="005C38D7">
              <w:rPr>
                <w:rFonts w:eastAsia="Calibri"/>
                <w:lang w:eastAsia="en-US"/>
              </w:rPr>
              <w:t>- ребенок понимает и выполняет простые поручения взрослого;</w:t>
            </w:r>
          </w:p>
          <w:p w:rsidR="005C38D7" w:rsidRPr="005C38D7" w:rsidRDefault="005C38D7" w:rsidP="005C38D7">
            <w:pPr>
              <w:ind w:firstLine="317"/>
              <w:rPr>
                <w:rFonts w:eastAsia="Calibri"/>
                <w:lang w:eastAsia="en-US"/>
              </w:rPr>
            </w:pPr>
            <w:r w:rsidRPr="005C38D7">
              <w:rPr>
                <w:rFonts w:eastAsia="Calibri"/>
                <w:lang w:eastAsia="en-US"/>
              </w:rPr>
              <w:t>- ребенок проявляет позицию «Я сам!».</w:t>
            </w:r>
          </w:p>
          <w:p w:rsidR="005C38D7" w:rsidRPr="005C38D7" w:rsidRDefault="005C38D7" w:rsidP="005C38D7">
            <w:pPr>
              <w:ind w:firstLine="317"/>
              <w:rPr>
                <w:rFonts w:eastAsia="Calibri"/>
                <w:lang w:eastAsia="en-US"/>
              </w:rPr>
            </w:pPr>
          </w:p>
        </w:tc>
      </w:tr>
    </w:tbl>
    <w:p w:rsidR="005C38D7" w:rsidRPr="005C38D7" w:rsidRDefault="005C38D7" w:rsidP="005C38D7">
      <w:pPr>
        <w:spacing w:after="160" w:line="259" w:lineRule="auto"/>
        <w:ind w:left="-567" w:right="-143" w:firstLine="709"/>
        <w:jc w:val="center"/>
        <w:rPr>
          <w:rFonts w:eastAsia="Calibri"/>
          <w:b/>
          <w:lang w:eastAsia="en-US"/>
        </w:rPr>
      </w:pPr>
    </w:p>
    <w:p w:rsidR="005C38D7" w:rsidRPr="00EF3CD1" w:rsidRDefault="005C38D7" w:rsidP="005C38D7">
      <w:pPr>
        <w:spacing w:after="160" w:line="259" w:lineRule="auto"/>
        <w:ind w:left="-567" w:right="-143" w:firstLine="709"/>
        <w:jc w:val="center"/>
        <w:rPr>
          <w:rFonts w:eastAsia="Calibri"/>
          <w:i/>
          <w:lang w:eastAsia="en-US"/>
        </w:rPr>
      </w:pPr>
      <w:r w:rsidRPr="00EF3CD1">
        <w:rPr>
          <w:rFonts w:eastAsia="Calibri"/>
          <w:i/>
          <w:lang w:eastAsia="en-US"/>
        </w:rPr>
        <w:t>Содержание воспитательной работы по духовно-нравственному направлению воспитания детей 2 - 3 лет</w:t>
      </w:r>
    </w:p>
    <w:p w:rsidR="005C38D7" w:rsidRPr="005C38D7" w:rsidRDefault="005C38D7" w:rsidP="005C38D7">
      <w:pPr>
        <w:spacing w:after="160" w:line="259" w:lineRule="auto"/>
        <w:ind w:left="-567" w:right="-143" w:firstLine="709"/>
        <w:jc w:val="center"/>
        <w:rPr>
          <w:rFonts w:eastAsia="Calibri"/>
          <w:lang w:eastAsia="en-US"/>
        </w:rPr>
      </w:pPr>
      <w:r w:rsidRPr="005C38D7">
        <w:rPr>
          <w:rFonts w:eastAsia="Calibri"/>
          <w:lang w:eastAsia="en-US"/>
        </w:rPr>
        <w:t>Духовно-нравственное направление воспитания соотносится с образовательными областями ФГОС ДО «Социально-коммуникативное развитие», «Физическое развитие», «Речевое развитие», «Художественно эстетическое развитие».</w:t>
      </w:r>
    </w:p>
    <w:p w:rsidR="005C38D7" w:rsidRPr="005C38D7" w:rsidRDefault="005C38D7" w:rsidP="005C38D7">
      <w:pPr>
        <w:ind w:left="-567" w:right="-143" w:firstLine="709"/>
        <w:jc w:val="both"/>
      </w:pPr>
      <w:r w:rsidRPr="00EF3CD1">
        <w:rPr>
          <w:i/>
        </w:rPr>
        <w:t>Цель:</w:t>
      </w:r>
      <w:r w:rsidRPr="005C38D7">
        <w:t xml:space="preserve"> формирование способности к духовному развитию, нравственному самосовершенствованию, индивидуально-ответственному поведению. </w:t>
      </w:r>
    </w:p>
    <w:p w:rsidR="005C38D7" w:rsidRPr="005C38D7" w:rsidRDefault="005C38D7" w:rsidP="005C38D7">
      <w:pPr>
        <w:spacing w:after="160" w:line="259" w:lineRule="auto"/>
        <w:ind w:left="-567" w:right="-143" w:firstLine="709"/>
        <w:rPr>
          <w:rFonts w:eastAsia="Calibri"/>
          <w:lang w:eastAsia="en-US"/>
        </w:rPr>
      </w:pPr>
    </w:p>
    <w:tbl>
      <w:tblPr>
        <w:tblW w:w="0" w:type="auto"/>
        <w:tblInd w:w="-459" w:type="dxa"/>
        <w:tblLook w:val="04A0" w:firstRow="1" w:lastRow="0" w:firstColumn="1" w:lastColumn="0" w:noHBand="0" w:noVBand="1"/>
      </w:tblPr>
      <w:tblGrid>
        <w:gridCol w:w="1701"/>
        <w:gridCol w:w="4047"/>
        <w:gridCol w:w="2359"/>
        <w:gridCol w:w="1923"/>
      </w:tblGrid>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Месяц</w:t>
            </w:r>
          </w:p>
        </w:tc>
        <w:tc>
          <w:tcPr>
            <w:tcW w:w="404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108" w:right="-30" w:firstLine="426"/>
              <w:rPr>
                <w:rFonts w:eastAsia="Calibri"/>
                <w:b/>
                <w:lang w:eastAsia="en-US"/>
              </w:rPr>
            </w:pPr>
            <w:r w:rsidRPr="005C38D7">
              <w:rPr>
                <w:rFonts w:eastAsia="Calibri"/>
                <w:b/>
                <w:lang w:eastAsia="en-US"/>
              </w:rPr>
              <w:t>Тематика взросло-детской партнёрской деятельности</w:t>
            </w:r>
          </w:p>
        </w:tc>
        <w:tc>
          <w:tcPr>
            <w:tcW w:w="23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44" w:right="-81" w:firstLine="425"/>
              <w:jc w:val="center"/>
              <w:rPr>
                <w:rFonts w:eastAsia="Calibri"/>
                <w:b/>
                <w:lang w:eastAsia="en-US"/>
              </w:rPr>
            </w:pPr>
            <w:r w:rsidRPr="005C38D7">
              <w:rPr>
                <w:rFonts w:eastAsia="Calibri"/>
                <w:b/>
                <w:lang w:eastAsia="en-US"/>
              </w:rPr>
              <w:t>Ценности</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right="-143" w:firstLine="290"/>
              <w:rPr>
                <w:rFonts w:eastAsia="Calibri"/>
                <w:b/>
                <w:lang w:eastAsia="en-US"/>
              </w:rPr>
            </w:pPr>
            <w:r w:rsidRPr="005C38D7">
              <w:rPr>
                <w:rFonts w:eastAsia="Calibri"/>
                <w:b/>
                <w:lang w:eastAsia="en-US"/>
              </w:rPr>
              <w:t>Целевые ориентиры</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Сентябрь</w:t>
            </w:r>
          </w:p>
        </w:tc>
        <w:tc>
          <w:tcPr>
            <w:tcW w:w="404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108" w:right="-30" w:firstLine="426"/>
              <w:rPr>
                <w:rFonts w:eastAsia="Calibri"/>
                <w:lang w:eastAsia="en-US"/>
              </w:rPr>
            </w:pPr>
            <w:r w:rsidRPr="005C38D7">
              <w:rPr>
                <w:rFonts w:eastAsia="Calibri"/>
                <w:lang w:eastAsia="en-US"/>
              </w:rPr>
              <w:t>Тема: «Представления ребенка о себе и эмоционально близких людях» (практические действия: игровые ситуации, игровые беседы, действия с предметами).</w:t>
            </w:r>
          </w:p>
          <w:p w:rsidR="005C38D7" w:rsidRPr="005C38D7" w:rsidRDefault="005C38D7" w:rsidP="005C38D7">
            <w:pPr>
              <w:ind w:left="-108" w:right="-30" w:firstLine="426"/>
              <w:rPr>
                <w:rFonts w:eastAsia="Calibri"/>
                <w:lang w:eastAsia="en-US"/>
              </w:rPr>
            </w:pPr>
          </w:p>
        </w:tc>
        <w:tc>
          <w:tcPr>
            <w:tcW w:w="23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44" w:right="-81" w:firstLine="425"/>
              <w:rPr>
                <w:rFonts w:eastAsia="Calibri"/>
                <w:lang w:eastAsia="en-US"/>
              </w:rPr>
            </w:pPr>
            <w:r w:rsidRPr="005C38D7">
              <w:rPr>
                <w:rFonts w:eastAsia="Calibri"/>
                <w:lang w:eastAsia="en-US"/>
              </w:rPr>
              <w:t>Жизнь</w:t>
            </w:r>
          </w:p>
          <w:p w:rsidR="005C38D7" w:rsidRPr="005C38D7" w:rsidRDefault="005C38D7" w:rsidP="005C38D7">
            <w:pPr>
              <w:ind w:left="-44" w:right="-81" w:firstLine="425"/>
              <w:rPr>
                <w:rFonts w:eastAsia="Calibri"/>
                <w:lang w:eastAsia="en-US"/>
              </w:rPr>
            </w:pPr>
            <w:r w:rsidRPr="005C38D7">
              <w:rPr>
                <w:rFonts w:eastAsia="Calibri"/>
                <w:lang w:eastAsia="en-US"/>
              </w:rPr>
              <w:t>Милосердие</w:t>
            </w:r>
          </w:p>
          <w:p w:rsidR="005C38D7" w:rsidRPr="005C38D7" w:rsidRDefault="005C38D7" w:rsidP="005C38D7">
            <w:pPr>
              <w:ind w:left="-44" w:right="-81" w:firstLine="425"/>
              <w:rPr>
                <w:rFonts w:eastAsia="Calibri"/>
                <w:lang w:eastAsia="en-US"/>
              </w:rPr>
            </w:pPr>
            <w:r w:rsidRPr="005C38D7">
              <w:rPr>
                <w:rFonts w:eastAsia="Calibri"/>
                <w:lang w:eastAsia="en-US"/>
              </w:rPr>
              <w:t>Добро</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290"/>
            </w:pPr>
            <w:r w:rsidRPr="005C38D7">
              <w:t>- ребенок стремится к общению со взрослыми.</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404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108" w:right="-30" w:firstLine="426"/>
              <w:rPr>
                <w:rFonts w:eastAsia="Calibri"/>
                <w:lang w:eastAsia="en-US"/>
              </w:rPr>
            </w:pPr>
            <w:r w:rsidRPr="005C38D7">
              <w:rPr>
                <w:rFonts w:eastAsia="Calibri"/>
                <w:lang w:eastAsia="en-US"/>
              </w:rPr>
              <w:t>Тема1. «Воспитание культурно-гигиенических навыков» (ежедневные практические действия).</w:t>
            </w:r>
          </w:p>
          <w:p w:rsidR="005C38D7" w:rsidRPr="005C38D7" w:rsidRDefault="005C38D7" w:rsidP="005C38D7">
            <w:pPr>
              <w:ind w:left="-108" w:right="-30" w:firstLine="426"/>
              <w:rPr>
                <w:rFonts w:eastAsia="Calibri"/>
                <w:lang w:eastAsia="en-US"/>
              </w:rPr>
            </w:pPr>
            <w:r w:rsidRPr="005C38D7">
              <w:rPr>
                <w:rFonts w:eastAsia="Calibri"/>
                <w:lang w:eastAsia="en-US"/>
              </w:rPr>
              <w:t>Тема 2. «Понимание речи» (практические действия:что можно, что нельзя; что такое «хорошо» и что такое «плохо»)</w:t>
            </w:r>
          </w:p>
          <w:p w:rsidR="005C38D7" w:rsidRPr="005C38D7" w:rsidRDefault="005C38D7" w:rsidP="005C38D7">
            <w:pPr>
              <w:ind w:left="-108" w:right="-30" w:firstLine="426"/>
              <w:rPr>
                <w:rFonts w:eastAsia="Calibri"/>
                <w:lang w:eastAsia="en-US"/>
              </w:rPr>
            </w:pPr>
          </w:p>
        </w:tc>
        <w:tc>
          <w:tcPr>
            <w:tcW w:w="23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44" w:right="-81" w:firstLine="425"/>
              <w:rPr>
                <w:rFonts w:eastAsia="Calibri"/>
                <w:lang w:eastAsia="en-US"/>
              </w:rPr>
            </w:pPr>
            <w:r w:rsidRPr="005C38D7">
              <w:rPr>
                <w:rFonts w:eastAsia="Calibri"/>
                <w:lang w:eastAsia="en-US"/>
              </w:rPr>
              <w:t>Жизнь</w:t>
            </w:r>
          </w:p>
          <w:p w:rsidR="005C38D7" w:rsidRPr="005C38D7" w:rsidRDefault="005C38D7" w:rsidP="005C38D7">
            <w:pPr>
              <w:ind w:left="-44" w:right="-81" w:firstLine="425"/>
              <w:rPr>
                <w:rFonts w:eastAsia="Calibri"/>
                <w:lang w:eastAsia="en-US"/>
              </w:rPr>
            </w:pPr>
            <w:r w:rsidRPr="005C38D7">
              <w:rPr>
                <w:rFonts w:eastAsia="Calibri"/>
                <w:lang w:eastAsia="en-US"/>
              </w:rPr>
              <w:t>Милосердие</w:t>
            </w:r>
          </w:p>
          <w:p w:rsidR="005C38D7" w:rsidRPr="005C38D7" w:rsidRDefault="005C38D7" w:rsidP="005C38D7">
            <w:pPr>
              <w:ind w:left="-44" w:right="-81" w:firstLine="425"/>
              <w:rPr>
                <w:rFonts w:eastAsia="Calibri"/>
                <w:lang w:eastAsia="en-US"/>
              </w:rPr>
            </w:pPr>
            <w:r w:rsidRPr="005C38D7">
              <w:rPr>
                <w:rFonts w:eastAsia="Calibri"/>
                <w:lang w:eastAsia="en-US"/>
              </w:rPr>
              <w:t>Добро</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290"/>
              <w:rPr>
                <w:rFonts w:eastAsia="Calibri"/>
                <w:b/>
                <w:lang w:eastAsia="en-US"/>
              </w:rPr>
            </w:pPr>
            <w:r w:rsidRPr="005C38D7">
              <w:t>- ребенок демонстрирует элементарные культурно-гигиенические навыки.</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Ноябрь</w:t>
            </w:r>
          </w:p>
        </w:tc>
        <w:tc>
          <w:tcPr>
            <w:tcW w:w="404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108" w:right="-30" w:firstLine="426"/>
              <w:rPr>
                <w:rFonts w:eastAsia="Calibri"/>
                <w:lang w:eastAsia="en-US"/>
              </w:rPr>
            </w:pPr>
            <w:r w:rsidRPr="005C38D7">
              <w:rPr>
                <w:rFonts w:eastAsia="Calibri"/>
                <w:lang w:eastAsia="en-US"/>
              </w:rPr>
              <w:t>Тема: «Вместе радуемся успехам» (практические действия: похвали друга, полюбуйся красивой игрушкой, рисунком).</w:t>
            </w:r>
          </w:p>
          <w:p w:rsidR="005C38D7" w:rsidRPr="005C38D7" w:rsidRDefault="005C38D7" w:rsidP="005C38D7">
            <w:pPr>
              <w:ind w:left="-108" w:right="-30" w:firstLine="426"/>
              <w:rPr>
                <w:rFonts w:eastAsia="Calibri"/>
                <w:lang w:eastAsia="en-US"/>
              </w:rPr>
            </w:pPr>
          </w:p>
        </w:tc>
        <w:tc>
          <w:tcPr>
            <w:tcW w:w="23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44" w:right="-81" w:firstLine="425"/>
              <w:rPr>
                <w:rFonts w:eastAsia="Calibri"/>
                <w:lang w:eastAsia="en-US"/>
              </w:rPr>
            </w:pPr>
            <w:r w:rsidRPr="005C38D7">
              <w:rPr>
                <w:rFonts w:eastAsia="Calibri"/>
                <w:lang w:eastAsia="en-US"/>
              </w:rPr>
              <w:t>Жизнь</w:t>
            </w:r>
          </w:p>
          <w:p w:rsidR="005C38D7" w:rsidRPr="005C38D7" w:rsidRDefault="005C38D7" w:rsidP="005C38D7">
            <w:pPr>
              <w:ind w:left="-44" w:right="-81" w:firstLine="425"/>
              <w:rPr>
                <w:rFonts w:eastAsia="Calibri"/>
                <w:lang w:eastAsia="en-US"/>
              </w:rPr>
            </w:pPr>
            <w:r w:rsidRPr="005C38D7">
              <w:rPr>
                <w:rFonts w:eastAsia="Calibri"/>
                <w:lang w:eastAsia="en-US"/>
              </w:rPr>
              <w:t>Милосердие</w:t>
            </w:r>
          </w:p>
          <w:p w:rsidR="005C38D7" w:rsidRPr="005C38D7" w:rsidRDefault="005C38D7" w:rsidP="005C38D7">
            <w:pPr>
              <w:ind w:left="-44" w:right="-81" w:firstLine="425"/>
              <w:rPr>
                <w:rFonts w:eastAsia="Calibri"/>
                <w:lang w:eastAsia="en-US"/>
              </w:rPr>
            </w:pPr>
            <w:r w:rsidRPr="005C38D7">
              <w:rPr>
                <w:rFonts w:eastAsia="Calibri"/>
                <w:lang w:eastAsia="en-US"/>
              </w:rPr>
              <w:t>Добро</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290"/>
              <w:rPr>
                <w:rFonts w:eastAsia="Calibri"/>
                <w:lang w:eastAsia="en-US"/>
              </w:rPr>
            </w:pPr>
            <w:r w:rsidRPr="005C38D7">
              <w:rPr>
                <w:rFonts w:eastAsia="Calibri"/>
                <w:lang w:eastAsia="en-US"/>
              </w:rPr>
              <w:t>- ребенок умеет радоваться успехам, помогать другу.</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404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108" w:right="-30" w:firstLine="426"/>
              <w:rPr>
                <w:rFonts w:eastAsia="Calibri"/>
                <w:lang w:eastAsia="en-US"/>
              </w:rPr>
            </w:pPr>
            <w:r w:rsidRPr="005C38D7">
              <w:rPr>
                <w:rFonts w:eastAsia="Calibri"/>
                <w:lang w:eastAsia="en-US"/>
              </w:rPr>
              <w:t>Тема1. «Русский фольклор» (практические действия: повторение песенок, потешек, договаривание слов из знакомых сказок).</w:t>
            </w:r>
          </w:p>
          <w:p w:rsidR="005C38D7" w:rsidRPr="005C38D7" w:rsidRDefault="005C38D7" w:rsidP="005C38D7">
            <w:pPr>
              <w:ind w:left="-108" w:right="-30" w:firstLine="426"/>
              <w:rPr>
                <w:rFonts w:eastAsia="Calibri"/>
                <w:lang w:eastAsia="en-US"/>
              </w:rPr>
            </w:pPr>
            <w:r w:rsidRPr="005C38D7">
              <w:rPr>
                <w:rFonts w:eastAsia="Calibri"/>
                <w:lang w:eastAsia="en-US"/>
              </w:rPr>
              <w:t>Тема 2. «Добрые слова» (практические речевые высказывания с наглядным сопровождением и без него).</w:t>
            </w:r>
          </w:p>
          <w:p w:rsidR="005C38D7" w:rsidRPr="005C38D7" w:rsidRDefault="005C38D7" w:rsidP="005C38D7">
            <w:pPr>
              <w:ind w:left="-108" w:right="-30" w:firstLine="426"/>
              <w:rPr>
                <w:rFonts w:eastAsia="Calibri"/>
                <w:lang w:eastAsia="en-US"/>
              </w:rPr>
            </w:pPr>
          </w:p>
        </w:tc>
        <w:tc>
          <w:tcPr>
            <w:tcW w:w="23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44" w:right="-81" w:firstLine="425"/>
              <w:rPr>
                <w:rFonts w:eastAsia="Calibri"/>
                <w:lang w:eastAsia="en-US"/>
              </w:rPr>
            </w:pPr>
            <w:r w:rsidRPr="005C38D7">
              <w:rPr>
                <w:rFonts w:eastAsia="Calibri"/>
                <w:lang w:eastAsia="en-US"/>
              </w:rPr>
              <w:t>Жизнь</w:t>
            </w:r>
          </w:p>
          <w:p w:rsidR="005C38D7" w:rsidRPr="005C38D7" w:rsidRDefault="005C38D7" w:rsidP="005C38D7">
            <w:pPr>
              <w:ind w:left="-44" w:right="-81" w:firstLine="425"/>
              <w:rPr>
                <w:rFonts w:eastAsia="Calibri"/>
                <w:lang w:eastAsia="en-US"/>
              </w:rPr>
            </w:pPr>
            <w:r w:rsidRPr="005C38D7">
              <w:rPr>
                <w:rFonts w:eastAsia="Calibri"/>
                <w:lang w:eastAsia="en-US"/>
              </w:rPr>
              <w:t>Милосердие</w:t>
            </w:r>
          </w:p>
          <w:p w:rsidR="005C38D7" w:rsidRPr="005C38D7" w:rsidRDefault="005C38D7" w:rsidP="005C38D7">
            <w:pPr>
              <w:ind w:left="-44" w:right="-81" w:firstLine="425"/>
              <w:rPr>
                <w:rFonts w:eastAsia="Calibri"/>
                <w:lang w:eastAsia="en-US"/>
              </w:rPr>
            </w:pPr>
            <w:r w:rsidRPr="005C38D7">
              <w:rPr>
                <w:rFonts w:eastAsia="Calibri"/>
                <w:lang w:eastAsia="en-US"/>
              </w:rPr>
              <w:t>Добро</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290"/>
              <w:rPr>
                <w:rFonts w:eastAsia="Calibri"/>
                <w:lang w:eastAsia="en-US"/>
              </w:rPr>
            </w:pPr>
            <w:r w:rsidRPr="005C38D7">
              <w:rPr>
                <w:rFonts w:eastAsia="Calibri"/>
                <w:lang w:eastAsia="en-US"/>
              </w:rPr>
              <w:t>- ребенок</w:t>
            </w:r>
            <w:r w:rsidRPr="005C38D7">
              <w:t xml:space="preserve"> использует в общении разные части речи, простые предложения из3 - 4-х слов.</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404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108" w:right="-30" w:firstLine="426"/>
              <w:rPr>
                <w:rFonts w:eastAsia="Calibri"/>
                <w:lang w:eastAsia="en-US"/>
              </w:rPr>
            </w:pPr>
            <w:r w:rsidRPr="005C38D7">
              <w:rPr>
                <w:rFonts w:eastAsia="Calibri"/>
                <w:lang w:eastAsia="en-US"/>
              </w:rPr>
              <w:t>Тема: «Физкультурно-оздоровительная работа» (практические действия:выполнение комплекса закаливающих процедур с использованием природных факторов: воздух, солнце, вода).</w:t>
            </w:r>
          </w:p>
        </w:tc>
        <w:tc>
          <w:tcPr>
            <w:tcW w:w="23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44" w:right="-81" w:firstLine="425"/>
              <w:rPr>
                <w:rFonts w:eastAsia="Calibri"/>
                <w:lang w:eastAsia="en-US"/>
              </w:rPr>
            </w:pPr>
            <w:r w:rsidRPr="005C38D7">
              <w:rPr>
                <w:rFonts w:eastAsia="Calibri"/>
                <w:lang w:eastAsia="en-US"/>
              </w:rPr>
              <w:t>Жизнь</w:t>
            </w:r>
          </w:p>
          <w:p w:rsidR="005C38D7" w:rsidRPr="005C38D7" w:rsidRDefault="005C38D7" w:rsidP="005C38D7">
            <w:pPr>
              <w:ind w:left="-44" w:right="-81" w:firstLine="425"/>
              <w:rPr>
                <w:rFonts w:eastAsia="Calibri"/>
                <w:lang w:eastAsia="en-US"/>
              </w:rPr>
            </w:pPr>
            <w:r w:rsidRPr="005C38D7">
              <w:rPr>
                <w:rFonts w:eastAsia="Calibri"/>
                <w:lang w:eastAsia="en-US"/>
              </w:rPr>
              <w:t>Милосердие</w:t>
            </w:r>
          </w:p>
          <w:p w:rsidR="005C38D7" w:rsidRPr="005C38D7" w:rsidRDefault="005C38D7" w:rsidP="005C38D7">
            <w:pPr>
              <w:ind w:left="-44" w:right="-81" w:firstLine="425"/>
              <w:rPr>
                <w:rFonts w:eastAsia="Calibri"/>
                <w:lang w:eastAsia="en-US"/>
              </w:rPr>
            </w:pPr>
            <w:r w:rsidRPr="005C38D7">
              <w:rPr>
                <w:rFonts w:eastAsia="Calibri"/>
                <w:lang w:eastAsia="en-US"/>
              </w:rPr>
              <w:t>Добро</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290"/>
            </w:pPr>
            <w:r w:rsidRPr="005C38D7">
              <w:t>- ребенок активно действует с окружающими предметами, проявляет интерес к подвижным играм.</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Февраль</w:t>
            </w:r>
          </w:p>
        </w:tc>
        <w:tc>
          <w:tcPr>
            <w:tcW w:w="404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108" w:right="-30" w:firstLine="426"/>
              <w:rPr>
                <w:rFonts w:eastAsia="Calibri"/>
                <w:lang w:eastAsia="en-US"/>
              </w:rPr>
            </w:pPr>
            <w:r w:rsidRPr="005C38D7">
              <w:rPr>
                <w:rFonts w:eastAsia="Calibri"/>
                <w:lang w:eastAsia="en-US"/>
              </w:rPr>
              <w:t>Тема: «Освоение общепринятых норм и правил» (ежедневные практические действия по воспитанию элементарных навыков вежливого обращения).</w:t>
            </w:r>
          </w:p>
          <w:p w:rsidR="005C38D7" w:rsidRPr="005C38D7" w:rsidRDefault="005C38D7" w:rsidP="005C38D7">
            <w:pPr>
              <w:ind w:left="-108" w:right="-30" w:firstLine="426"/>
              <w:rPr>
                <w:rFonts w:eastAsia="Calibri"/>
                <w:lang w:eastAsia="en-US"/>
              </w:rPr>
            </w:pPr>
          </w:p>
        </w:tc>
        <w:tc>
          <w:tcPr>
            <w:tcW w:w="23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44" w:right="-81" w:firstLine="425"/>
              <w:rPr>
                <w:rFonts w:eastAsia="Calibri"/>
                <w:lang w:eastAsia="en-US"/>
              </w:rPr>
            </w:pPr>
            <w:r w:rsidRPr="005C38D7">
              <w:rPr>
                <w:rFonts w:eastAsia="Calibri"/>
                <w:lang w:eastAsia="en-US"/>
              </w:rPr>
              <w:t>Жизнь</w:t>
            </w:r>
          </w:p>
          <w:p w:rsidR="005C38D7" w:rsidRPr="005C38D7" w:rsidRDefault="005C38D7" w:rsidP="005C38D7">
            <w:pPr>
              <w:ind w:left="-44" w:right="-81" w:firstLine="425"/>
              <w:rPr>
                <w:rFonts w:eastAsia="Calibri"/>
                <w:lang w:eastAsia="en-US"/>
              </w:rPr>
            </w:pPr>
            <w:r w:rsidRPr="005C38D7">
              <w:rPr>
                <w:rFonts w:eastAsia="Calibri"/>
                <w:lang w:eastAsia="en-US"/>
              </w:rPr>
              <w:t>Милосердие</w:t>
            </w:r>
          </w:p>
          <w:p w:rsidR="005C38D7" w:rsidRPr="005C38D7" w:rsidRDefault="005C38D7" w:rsidP="005C38D7">
            <w:pPr>
              <w:ind w:left="-44" w:right="-81" w:firstLine="425"/>
              <w:rPr>
                <w:rFonts w:eastAsia="Calibri"/>
                <w:lang w:eastAsia="en-US"/>
              </w:rPr>
            </w:pPr>
            <w:r w:rsidRPr="005C38D7">
              <w:rPr>
                <w:rFonts w:eastAsia="Calibri"/>
                <w:lang w:eastAsia="en-US"/>
              </w:rPr>
              <w:t>Добро</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290"/>
              <w:rPr>
                <w:rFonts w:eastAsia="Calibri"/>
                <w:lang w:eastAsia="en-US"/>
              </w:rPr>
            </w:pPr>
            <w:r w:rsidRPr="005C38D7">
              <w:rPr>
                <w:rFonts w:eastAsia="Calibri"/>
                <w:lang w:eastAsia="en-US"/>
              </w:rPr>
              <w:t>- ребенок понимает и произносит вежливые слова.</w:t>
            </w: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Март</w:t>
            </w:r>
          </w:p>
        </w:tc>
        <w:tc>
          <w:tcPr>
            <w:tcW w:w="404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108" w:right="-30" w:firstLine="426"/>
              <w:rPr>
                <w:rFonts w:eastAsia="Calibri"/>
                <w:lang w:eastAsia="en-US"/>
              </w:rPr>
            </w:pPr>
            <w:r w:rsidRPr="005C38D7">
              <w:rPr>
                <w:rFonts w:eastAsia="Calibri"/>
                <w:lang w:eastAsia="en-US"/>
              </w:rPr>
              <w:t>Тема: «Приобщение к труду» (ежедневные практические действия по выполнению простейших трудовых поручений).</w:t>
            </w:r>
          </w:p>
        </w:tc>
        <w:tc>
          <w:tcPr>
            <w:tcW w:w="23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44" w:right="-81" w:firstLine="425"/>
              <w:rPr>
                <w:rFonts w:eastAsia="Calibri"/>
                <w:lang w:eastAsia="en-US"/>
              </w:rPr>
            </w:pPr>
            <w:r w:rsidRPr="005C38D7">
              <w:rPr>
                <w:rFonts w:eastAsia="Calibri"/>
                <w:lang w:eastAsia="en-US"/>
              </w:rPr>
              <w:t>Жизнь</w:t>
            </w:r>
          </w:p>
          <w:p w:rsidR="005C38D7" w:rsidRPr="005C38D7" w:rsidRDefault="005C38D7" w:rsidP="005C38D7">
            <w:pPr>
              <w:ind w:left="-44" w:right="-81" w:firstLine="425"/>
              <w:rPr>
                <w:rFonts w:eastAsia="Calibri"/>
                <w:lang w:eastAsia="en-US"/>
              </w:rPr>
            </w:pPr>
            <w:r w:rsidRPr="005C38D7">
              <w:rPr>
                <w:rFonts w:eastAsia="Calibri"/>
                <w:lang w:eastAsia="en-US"/>
              </w:rPr>
              <w:t>Милосердие</w:t>
            </w:r>
          </w:p>
          <w:p w:rsidR="005C38D7" w:rsidRPr="005C38D7" w:rsidRDefault="005C38D7" w:rsidP="005C38D7">
            <w:pPr>
              <w:ind w:left="-44" w:right="-81" w:firstLine="425"/>
              <w:rPr>
                <w:rFonts w:eastAsia="Calibri"/>
                <w:lang w:eastAsia="en-US"/>
              </w:rPr>
            </w:pPr>
            <w:r w:rsidRPr="005C38D7">
              <w:rPr>
                <w:rFonts w:eastAsia="Calibri"/>
                <w:lang w:eastAsia="en-US"/>
              </w:rPr>
              <w:t>Добро</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290"/>
              <w:rPr>
                <w:rFonts w:eastAsia="Calibri"/>
                <w:lang w:eastAsia="en-US"/>
              </w:rPr>
            </w:pPr>
            <w:r w:rsidRPr="005C38D7">
              <w:rPr>
                <w:rFonts w:eastAsia="Calibri"/>
                <w:lang w:eastAsia="en-US"/>
              </w:rPr>
              <w:t>- ребенок проявляет интерес к трудовым поручениям взрослого.</w:t>
            </w:r>
          </w:p>
          <w:p w:rsidR="005C38D7" w:rsidRPr="005C38D7" w:rsidRDefault="005C38D7" w:rsidP="005C38D7">
            <w:pPr>
              <w:ind w:right="-143" w:firstLine="290"/>
              <w:rPr>
                <w:rFonts w:eastAsia="Calibri"/>
                <w:lang w:eastAsia="en-US"/>
              </w:rPr>
            </w:pP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Апрель</w:t>
            </w:r>
          </w:p>
        </w:tc>
        <w:tc>
          <w:tcPr>
            <w:tcW w:w="404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108" w:right="-30" w:firstLine="426"/>
              <w:rPr>
                <w:rFonts w:eastAsia="Calibri"/>
                <w:lang w:eastAsia="en-US"/>
              </w:rPr>
            </w:pPr>
            <w:r w:rsidRPr="005C38D7">
              <w:rPr>
                <w:rFonts w:eastAsia="Calibri"/>
                <w:lang w:eastAsia="en-US"/>
              </w:rPr>
              <w:t>Тема: «Безопасное поведение в природе и на улице» (практические действия: не подходить к незнакомым животным,выполнять элементарные правила поведения на дорогах).</w:t>
            </w:r>
          </w:p>
        </w:tc>
        <w:tc>
          <w:tcPr>
            <w:tcW w:w="23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44" w:right="-81" w:firstLine="425"/>
              <w:rPr>
                <w:rFonts w:eastAsia="Calibri"/>
                <w:lang w:eastAsia="en-US"/>
              </w:rPr>
            </w:pPr>
            <w:r w:rsidRPr="005C38D7">
              <w:rPr>
                <w:rFonts w:eastAsia="Calibri"/>
                <w:lang w:eastAsia="en-US"/>
              </w:rPr>
              <w:t>Жизнь</w:t>
            </w:r>
          </w:p>
          <w:p w:rsidR="005C38D7" w:rsidRPr="005C38D7" w:rsidRDefault="005C38D7" w:rsidP="005C38D7">
            <w:pPr>
              <w:ind w:left="-44" w:right="-81" w:firstLine="425"/>
              <w:rPr>
                <w:rFonts w:eastAsia="Calibri"/>
                <w:lang w:eastAsia="en-US"/>
              </w:rPr>
            </w:pPr>
            <w:r w:rsidRPr="005C38D7">
              <w:rPr>
                <w:rFonts w:eastAsia="Calibri"/>
                <w:lang w:eastAsia="en-US"/>
              </w:rPr>
              <w:t>Милосердие</w:t>
            </w:r>
          </w:p>
          <w:p w:rsidR="005C38D7" w:rsidRPr="005C38D7" w:rsidRDefault="005C38D7" w:rsidP="005C38D7">
            <w:pPr>
              <w:ind w:left="-44" w:right="-81" w:firstLine="425"/>
              <w:rPr>
                <w:rFonts w:eastAsia="Calibri"/>
                <w:lang w:eastAsia="en-US"/>
              </w:rPr>
            </w:pPr>
            <w:r w:rsidRPr="005C38D7">
              <w:rPr>
                <w:rFonts w:eastAsia="Calibri"/>
                <w:lang w:eastAsia="en-US"/>
              </w:rPr>
              <w:t>Добро</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290"/>
              <w:rPr>
                <w:rFonts w:eastAsia="Calibri"/>
                <w:lang w:eastAsia="en-US"/>
              </w:rPr>
            </w:pPr>
            <w:r w:rsidRPr="005C38D7">
              <w:rPr>
                <w:rFonts w:eastAsia="Calibri"/>
                <w:lang w:eastAsia="en-US"/>
              </w:rPr>
              <w:t>- ребенок имеет представление  об элементарных правилах поведения в природе и на дорогах.</w:t>
            </w:r>
          </w:p>
          <w:p w:rsidR="005C38D7" w:rsidRPr="005C38D7" w:rsidRDefault="005C38D7" w:rsidP="005C38D7">
            <w:pPr>
              <w:ind w:right="-143" w:firstLine="290"/>
              <w:rPr>
                <w:rFonts w:eastAsia="Calibri"/>
                <w:lang w:eastAsia="en-US"/>
              </w:rPr>
            </w:pPr>
          </w:p>
        </w:tc>
      </w:tr>
      <w:tr w:rsidR="005C38D7" w:rsidRPr="005C38D7" w:rsidTr="005C38D7">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404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108" w:right="-30" w:firstLine="426"/>
              <w:rPr>
                <w:rFonts w:eastAsia="Calibri"/>
                <w:lang w:eastAsia="en-US"/>
              </w:rPr>
            </w:pPr>
            <w:r w:rsidRPr="005C38D7">
              <w:rPr>
                <w:rFonts w:eastAsia="Calibri"/>
                <w:lang w:eastAsia="en-US"/>
              </w:rPr>
              <w:t>Развлечение для детей и родителей «Спешите делать добро»</w:t>
            </w:r>
          </w:p>
        </w:tc>
        <w:tc>
          <w:tcPr>
            <w:tcW w:w="23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44" w:right="-81" w:firstLine="425"/>
              <w:rPr>
                <w:rFonts w:eastAsia="Calibri"/>
                <w:lang w:eastAsia="en-US"/>
              </w:rPr>
            </w:pPr>
            <w:r w:rsidRPr="005C38D7">
              <w:rPr>
                <w:rFonts w:eastAsia="Calibri"/>
                <w:lang w:eastAsia="en-US"/>
              </w:rPr>
              <w:t>Жизнь</w:t>
            </w:r>
          </w:p>
          <w:p w:rsidR="005C38D7" w:rsidRPr="005C38D7" w:rsidRDefault="005C38D7" w:rsidP="005C38D7">
            <w:pPr>
              <w:ind w:left="-44" w:right="-81" w:firstLine="425"/>
              <w:rPr>
                <w:rFonts w:eastAsia="Calibri"/>
                <w:lang w:eastAsia="en-US"/>
              </w:rPr>
            </w:pPr>
            <w:r w:rsidRPr="005C38D7">
              <w:rPr>
                <w:rFonts w:eastAsia="Calibri"/>
                <w:lang w:eastAsia="en-US"/>
              </w:rPr>
              <w:t>Милосердие</w:t>
            </w:r>
          </w:p>
          <w:p w:rsidR="005C38D7" w:rsidRPr="005C38D7" w:rsidRDefault="005C38D7" w:rsidP="005C38D7">
            <w:pPr>
              <w:ind w:left="-44" w:right="-81" w:firstLine="425"/>
              <w:rPr>
                <w:rFonts w:eastAsia="Calibri"/>
                <w:lang w:eastAsia="en-US"/>
              </w:rPr>
            </w:pPr>
            <w:r w:rsidRPr="005C38D7">
              <w:rPr>
                <w:rFonts w:eastAsia="Calibri"/>
                <w:lang w:eastAsia="en-US"/>
              </w:rPr>
              <w:t>Добро</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290"/>
              <w:rPr>
                <w:rFonts w:eastAsia="Calibri"/>
                <w:lang w:eastAsia="en-US"/>
              </w:rPr>
            </w:pPr>
            <w:r w:rsidRPr="005C38D7">
              <w:rPr>
                <w:rFonts w:eastAsia="Calibri"/>
                <w:lang w:eastAsia="en-US"/>
              </w:rPr>
              <w:t>- ребенок эмоционально реагирует  на добрые слова, поступки детей и взрослых.</w:t>
            </w:r>
          </w:p>
        </w:tc>
      </w:tr>
    </w:tbl>
    <w:p w:rsidR="00EF3CD1" w:rsidRDefault="00EF3CD1" w:rsidP="00EF3CD1">
      <w:pPr>
        <w:ind w:right="-143"/>
        <w:rPr>
          <w:rFonts w:eastAsia="Calibri"/>
          <w:b/>
          <w:lang w:eastAsia="en-US"/>
        </w:rPr>
      </w:pPr>
    </w:p>
    <w:p w:rsidR="005C38D7" w:rsidRPr="00EF3CD1" w:rsidRDefault="005C38D7" w:rsidP="00EF3CD1">
      <w:pPr>
        <w:ind w:right="-143"/>
        <w:jc w:val="center"/>
        <w:rPr>
          <w:rFonts w:eastAsia="Calibri"/>
          <w:i/>
          <w:lang w:eastAsia="en-US"/>
        </w:rPr>
      </w:pPr>
      <w:r w:rsidRPr="00EF3CD1">
        <w:rPr>
          <w:rFonts w:eastAsia="Calibri"/>
          <w:i/>
          <w:lang w:eastAsia="en-US"/>
        </w:rPr>
        <w:t>Содержание работы по социальному направлению воспитания</w:t>
      </w:r>
      <w:r w:rsidR="00EF3CD1" w:rsidRPr="00EF3CD1">
        <w:rPr>
          <w:rFonts w:eastAsia="Calibri"/>
          <w:i/>
          <w:lang w:eastAsia="en-US"/>
        </w:rPr>
        <w:t xml:space="preserve"> </w:t>
      </w:r>
      <w:r w:rsidRPr="00EF3CD1">
        <w:rPr>
          <w:rFonts w:eastAsia="Calibri"/>
          <w:i/>
          <w:lang w:eastAsia="en-US"/>
        </w:rPr>
        <w:t>детей 2 - 3 лет</w:t>
      </w:r>
    </w:p>
    <w:p w:rsidR="005C38D7" w:rsidRPr="005C38D7" w:rsidRDefault="005C38D7" w:rsidP="005C38D7">
      <w:pPr>
        <w:ind w:left="-567" w:right="-143" w:firstLine="709"/>
        <w:jc w:val="center"/>
        <w:rPr>
          <w:rFonts w:eastAsia="Calibri"/>
          <w:b/>
          <w:lang w:eastAsia="en-US"/>
        </w:rPr>
      </w:pPr>
    </w:p>
    <w:p w:rsidR="005C38D7" w:rsidRPr="005C38D7" w:rsidRDefault="005C38D7" w:rsidP="005C38D7">
      <w:pPr>
        <w:ind w:left="-567" w:right="-143" w:firstLine="709"/>
        <w:rPr>
          <w:rFonts w:eastAsia="Calibri"/>
          <w:lang w:eastAsia="en-US"/>
        </w:rPr>
      </w:pPr>
      <w:r w:rsidRPr="005C38D7">
        <w:t xml:space="preserve"> Социальное направление воспитания соотносится с образовательными областями ФГОСДО «Социально-коммуникативное развитие», «Познавательное развитие», «Художественно-эстетическое развитие».</w:t>
      </w:r>
    </w:p>
    <w:p w:rsidR="005C38D7" w:rsidRPr="005C38D7" w:rsidRDefault="005C38D7" w:rsidP="005C38D7">
      <w:pPr>
        <w:ind w:left="-567" w:right="-143" w:firstLine="709"/>
        <w:rPr>
          <w:rFonts w:eastAsia="Calibri"/>
          <w:lang w:eastAsia="en-US"/>
        </w:rPr>
      </w:pPr>
      <w:r w:rsidRPr="00EF3CD1">
        <w:rPr>
          <w:i/>
        </w:rPr>
        <w:t>Цель</w:t>
      </w:r>
      <w:r w:rsidRPr="005C38D7">
        <w:rPr>
          <w:b/>
        </w:rPr>
        <w:t>:</w:t>
      </w:r>
      <w:r w:rsidRPr="005C38D7">
        <w:t xml:space="preserve"> формирование ценностного отношения детей к семье, другому человеку, развитие дружелюбия, умения находить общий язык с другими людьми.</w:t>
      </w:r>
    </w:p>
    <w:p w:rsidR="005C38D7" w:rsidRPr="005C38D7" w:rsidRDefault="005C38D7" w:rsidP="005C38D7">
      <w:pPr>
        <w:spacing w:after="160" w:line="259" w:lineRule="auto"/>
        <w:ind w:left="-567" w:right="-143" w:firstLine="709"/>
        <w:rPr>
          <w:rFonts w:eastAsia="Calibri"/>
          <w:b/>
          <w:lang w:eastAsia="en-US"/>
        </w:rPr>
      </w:pPr>
    </w:p>
    <w:tbl>
      <w:tblPr>
        <w:tblW w:w="0" w:type="auto"/>
        <w:tblInd w:w="-459" w:type="dxa"/>
        <w:tblLook w:val="04A0" w:firstRow="1" w:lastRow="0" w:firstColumn="1" w:lastColumn="0" w:noHBand="0" w:noVBand="1"/>
      </w:tblPr>
      <w:tblGrid>
        <w:gridCol w:w="1560"/>
        <w:gridCol w:w="4110"/>
        <w:gridCol w:w="2034"/>
        <w:gridCol w:w="2374"/>
      </w:tblGrid>
      <w:tr w:rsidR="005C38D7" w:rsidRPr="005C38D7" w:rsidTr="005C38D7">
        <w:trPr>
          <w:trHeight w:val="1004"/>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459"/>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34" w:right="-143" w:firstLine="108"/>
              <w:jc w:val="center"/>
              <w:rPr>
                <w:rFonts w:eastAsia="Calibri"/>
                <w:b/>
                <w:lang w:eastAsia="en-US"/>
              </w:rPr>
            </w:pPr>
            <w:r w:rsidRPr="005C38D7">
              <w:rPr>
                <w:rFonts w:eastAsia="Calibri"/>
                <w:b/>
                <w:lang w:eastAsia="en-US"/>
              </w:rPr>
              <w:t>Ценности</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34" w:right="-143"/>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Сентябрь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pPr>
            <w:r w:rsidRPr="005C38D7">
              <w:rPr>
                <w:rFonts w:eastAsia="Calibri"/>
                <w:lang w:eastAsia="en-US"/>
              </w:rPr>
              <w:t xml:space="preserve">Тема: «Наблюдаем, исследуем, различаем» (практические действия: наблюдение за действиями других детей и подражание им, </w:t>
            </w:r>
            <w:r w:rsidRPr="005C38D7">
              <w:t>действовать сообща, осуществление поисковых и обследовательских действий).</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right="-143" w:firstLine="108"/>
              <w:rPr>
                <w:rFonts w:eastAsia="Calibri"/>
                <w:lang w:eastAsia="en-US"/>
              </w:rPr>
            </w:pPr>
            <w:r w:rsidRPr="005C38D7">
              <w:rPr>
                <w:rFonts w:eastAsia="Calibri"/>
                <w:lang w:eastAsia="en-US"/>
              </w:rPr>
              <w:t>Человек</w:t>
            </w:r>
          </w:p>
          <w:p w:rsidR="005C38D7" w:rsidRPr="005C38D7" w:rsidRDefault="005C38D7" w:rsidP="005C38D7">
            <w:pPr>
              <w:ind w:left="34" w:right="-143" w:firstLine="108"/>
              <w:rPr>
                <w:rFonts w:eastAsia="Calibri"/>
                <w:lang w:eastAsia="en-US"/>
              </w:rPr>
            </w:pPr>
            <w:r w:rsidRPr="005C38D7">
              <w:rPr>
                <w:rFonts w:eastAsia="Calibri"/>
                <w:lang w:eastAsia="en-US"/>
              </w:rPr>
              <w:t>Дружба</w:t>
            </w:r>
          </w:p>
          <w:p w:rsidR="005C38D7" w:rsidRPr="005C38D7" w:rsidRDefault="005C38D7" w:rsidP="005C38D7">
            <w:pPr>
              <w:ind w:left="34" w:right="-143" w:firstLine="108"/>
              <w:rPr>
                <w:rFonts w:eastAsia="Calibri"/>
                <w:lang w:eastAsia="en-US"/>
              </w:rPr>
            </w:pPr>
            <w:r w:rsidRPr="005C38D7">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приобретение опыта поведения в среде сверстников.</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«Культурно-досуговая деятельность» (практические действия: освоение социальных отношений и социальных ролей, освоение навыка культурного поведения).</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right="-143" w:firstLine="108"/>
              <w:rPr>
                <w:rFonts w:eastAsia="Calibri"/>
                <w:lang w:eastAsia="en-US"/>
              </w:rPr>
            </w:pPr>
            <w:r w:rsidRPr="005C38D7">
              <w:rPr>
                <w:rFonts w:eastAsia="Calibri"/>
                <w:lang w:eastAsia="en-US"/>
              </w:rPr>
              <w:t>Человек</w:t>
            </w:r>
          </w:p>
          <w:p w:rsidR="005C38D7" w:rsidRPr="005C38D7" w:rsidRDefault="005C38D7" w:rsidP="005C38D7">
            <w:pPr>
              <w:ind w:left="34" w:right="-143" w:firstLine="108"/>
              <w:rPr>
                <w:rFonts w:eastAsia="Calibri"/>
                <w:lang w:eastAsia="en-US"/>
              </w:rPr>
            </w:pPr>
            <w:r w:rsidRPr="005C38D7">
              <w:rPr>
                <w:rFonts w:eastAsia="Calibri"/>
                <w:lang w:eastAsia="en-US"/>
              </w:rPr>
              <w:t>Дружба</w:t>
            </w:r>
          </w:p>
          <w:p w:rsidR="005C38D7" w:rsidRPr="005C38D7" w:rsidRDefault="005C38D7" w:rsidP="005C38D7">
            <w:pPr>
              <w:ind w:left="34" w:right="-143" w:firstLine="108"/>
              <w:rPr>
                <w:rFonts w:eastAsia="Calibri"/>
                <w:lang w:eastAsia="en-US"/>
              </w:rPr>
            </w:pPr>
            <w:r w:rsidRPr="005C38D7">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приобретение опыта поведения, нравственных представлений.</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Ноябрь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«Играем, наблюдаем, различаем, говорим» (практические действия: использование инициативной разговорной речи как средства общения и познания).</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right="-143" w:firstLine="108"/>
              <w:rPr>
                <w:rFonts w:eastAsia="Calibri"/>
                <w:lang w:eastAsia="en-US"/>
              </w:rPr>
            </w:pPr>
            <w:r w:rsidRPr="005C38D7">
              <w:rPr>
                <w:rFonts w:eastAsia="Calibri"/>
                <w:lang w:eastAsia="en-US"/>
              </w:rPr>
              <w:t>Человек</w:t>
            </w:r>
          </w:p>
          <w:p w:rsidR="005C38D7" w:rsidRPr="005C38D7" w:rsidRDefault="005C38D7" w:rsidP="005C38D7">
            <w:pPr>
              <w:ind w:left="34" w:right="-143" w:firstLine="108"/>
              <w:rPr>
                <w:rFonts w:eastAsia="Calibri"/>
                <w:lang w:eastAsia="en-US"/>
              </w:rPr>
            </w:pPr>
            <w:r w:rsidRPr="005C38D7">
              <w:rPr>
                <w:rFonts w:eastAsia="Calibri"/>
                <w:lang w:eastAsia="en-US"/>
              </w:rPr>
              <w:t>Дружба</w:t>
            </w:r>
          </w:p>
          <w:p w:rsidR="005C38D7" w:rsidRPr="005C38D7" w:rsidRDefault="005C38D7" w:rsidP="005C38D7">
            <w:pPr>
              <w:ind w:left="34" w:right="-143" w:firstLine="108"/>
              <w:rPr>
                <w:rFonts w:eastAsia="Calibri"/>
                <w:lang w:eastAsia="en-US"/>
              </w:rPr>
            </w:pPr>
            <w:r w:rsidRPr="005C38D7">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приобретение опыта инициативной разговорной речи.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«Семья» с использованием фотографий группового фотоальбома (практические действия: назови и покажи: мама, папа, бабушка, дедушка, воспитательница).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right="-143" w:firstLine="108"/>
              <w:rPr>
                <w:rFonts w:eastAsia="Calibri"/>
                <w:lang w:eastAsia="en-US"/>
              </w:rPr>
            </w:pPr>
            <w:r w:rsidRPr="005C38D7">
              <w:rPr>
                <w:rFonts w:eastAsia="Calibri"/>
                <w:lang w:eastAsia="en-US"/>
              </w:rPr>
              <w:t>Семья</w:t>
            </w:r>
          </w:p>
          <w:p w:rsidR="005C38D7" w:rsidRPr="005C38D7" w:rsidRDefault="005C38D7" w:rsidP="005C38D7">
            <w:pPr>
              <w:ind w:left="34" w:right="-143" w:firstLine="108"/>
              <w:rPr>
                <w:rFonts w:eastAsia="Calibri"/>
                <w:lang w:eastAsia="en-US"/>
              </w:rPr>
            </w:pPr>
            <w:r w:rsidRPr="005C38D7">
              <w:rPr>
                <w:rFonts w:eastAsia="Calibri"/>
                <w:lang w:eastAsia="en-US"/>
              </w:rPr>
              <w:t>Человек</w:t>
            </w:r>
          </w:p>
          <w:p w:rsidR="005C38D7" w:rsidRPr="005C38D7" w:rsidRDefault="005C38D7" w:rsidP="005C38D7">
            <w:pPr>
              <w:ind w:left="34" w:right="-143" w:firstLine="108"/>
              <w:rPr>
                <w:rFonts w:eastAsia="Calibri"/>
                <w:lang w:eastAsia="en-US"/>
              </w:rPr>
            </w:pPr>
            <w:r w:rsidRPr="005C38D7">
              <w:rPr>
                <w:rFonts w:eastAsia="Calibri"/>
                <w:lang w:eastAsia="en-US"/>
              </w:rPr>
              <w:t>Дружба</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проявление эмоциональной отзывчивости.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 xml:space="preserve">Тема: «Игры-манипуляции  с игрушками» (практические действия: </w:t>
            </w:r>
            <w:r w:rsidRPr="005C38D7">
              <w:rPr>
                <w:rFonts w:eastAsia="Calibri"/>
                <w:lang w:eastAsia="en-US"/>
              </w:rPr>
              <w:lastRenderedPageBreak/>
              <w:t xml:space="preserve">определение места для любимой игрушки, сделать комнату для игрушки, покормить игрушку).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right="-143" w:firstLine="108"/>
              <w:rPr>
                <w:rFonts w:eastAsia="Calibri"/>
                <w:lang w:eastAsia="en-US"/>
              </w:rPr>
            </w:pPr>
            <w:r w:rsidRPr="005C38D7">
              <w:rPr>
                <w:rFonts w:eastAsia="Calibri"/>
                <w:lang w:eastAsia="en-US"/>
              </w:rPr>
              <w:lastRenderedPageBreak/>
              <w:t>Человек</w:t>
            </w:r>
          </w:p>
          <w:p w:rsidR="005C38D7" w:rsidRPr="005C38D7" w:rsidRDefault="005C38D7" w:rsidP="005C38D7">
            <w:pPr>
              <w:ind w:left="34" w:right="-143" w:firstLine="108"/>
              <w:rPr>
                <w:rFonts w:eastAsia="Calibri"/>
                <w:lang w:eastAsia="en-US"/>
              </w:rPr>
            </w:pPr>
            <w:r w:rsidRPr="005C38D7">
              <w:rPr>
                <w:rFonts w:eastAsia="Calibri"/>
                <w:lang w:eastAsia="en-US"/>
              </w:rPr>
              <w:t>Дружба</w:t>
            </w:r>
          </w:p>
          <w:p w:rsidR="005C38D7" w:rsidRPr="005C38D7" w:rsidRDefault="005C38D7" w:rsidP="005C38D7">
            <w:pPr>
              <w:ind w:left="34" w:right="-143" w:firstLine="108"/>
              <w:rPr>
                <w:rFonts w:eastAsia="Calibri"/>
                <w:lang w:eastAsia="en-US"/>
              </w:rPr>
            </w:pPr>
            <w:r w:rsidRPr="005C38D7">
              <w:rPr>
                <w:rFonts w:eastAsia="Calibri"/>
                <w:lang w:eastAsia="en-US"/>
              </w:rPr>
              <w:lastRenderedPageBreak/>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lastRenderedPageBreak/>
              <w:t xml:space="preserve">- приобретение опыта практических </w:t>
            </w:r>
            <w:r w:rsidRPr="005C38D7">
              <w:lastRenderedPageBreak/>
              <w:t>действий с игрушками.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Февраль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bCs/>
                <w:color w:val="000000"/>
                <w:lang w:eastAsia="en-US"/>
              </w:rPr>
            </w:pPr>
            <w:r w:rsidRPr="005C38D7">
              <w:rPr>
                <w:rFonts w:eastAsia="Calibri"/>
                <w:bCs/>
                <w:color w:val="000000"/>
                <w:lang w:eastAsia="en-US"/>
              </w:rPr>
              <w:t>Тема: «Слышим - выполняем - играем» (практические действия: самостоятельное выполнение игровых заданий).</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right="-143" w:firstLine="108"/>
              <w:rPr>
                <w:rFonts w:eastAsia="Calibri"/>
                <w:lang w:eastAsia="en-US"/>
              </w:rPr>
            </w:pPr>
            <w:r w:rsidRPr="005C38D7">
              <w:rPr>
                <w:rFonts w:eastAsia="Calibri"/>
                <w:lang w:eastAsia="en-US"/>
              </w:rPr>
              <w:t>Человек</w:t>
            </w:r>
          </w:p>
          <w:p w:rsidR="005C38D7" w:rsidRPr="005C38D7" w:rsidRDefault="005C38D7" w:rsidP="005C38D7">
            <w:pPr>
              <w:ind w:left="34" w:right="-143" w:firstLine="108"/>
              <w:rPr>
                <w:rFonts w:eastAsia="Calibri"/>
                <w:lang w:eastAsia="en-US"/>
              </w:rPr>
            </w:pPr>
            <w:r w:rsidRPr="005C38D7">
              <w:rPr>
                <w:rFonts w:eastAsia="Calibri"/>
                <w:lang w:eastAsia="en-US"/>
              </w:rPr>
              <w:t>Дружба</w:t>
            </w:r>
          </w:p>
          <w:p w:rsidR="005C38D7" w:rsidRPr="005C38D7" w:rsidRDefault="005C38D7" w:rsidP="005C38D7">
            <w:pPr>
              <w:ind w:left="34" w:right="-143" w:firstLine="108"/>
              <w:rPr>
                <w:rFonts w:eastAsia="Calibri"/>
                <w:lang w:eastAsia="en-US"/>
              </w:rPr>
            </w:pPr>
            <w:r w:rsidRPr="005C38D7">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приобретение опыта самостоятельного выполнения игровых заданий.</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Март</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«Игры у дидактического стола» (практические действия: крутим телефонный диск (игра «Телефон»); переводим стрелки часов (игра «Часики») и др.</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right="-143" w:firstLine="108"/>
              <w:rPr>
                <w:rFonts w:eastAsia="Calibri"/>
                <w:lang w:eastAsia="en-US"/>
              </w:rPr>
            </w:pPr>
            <w:r w:rsidRPr="005C38D7">
              <w:rPr>
                <w:rFonts w:eastAsia="Calibri"/>
                <w:lang w:eastAsia="en-US"/>
              </w:rPr>
              <w:t>Человек</w:t>
            </w:r>
          </w:p>
          <w:p w:rsidR="005C38D7" w:rsidRPr="005C38D7" w:rsidRDefault="005C38D7" w:rsidP="005C38D7">
            <w:pPr>
              <w:ind w:left="34" w:right="-143" w:firstLine="108"/>
              <w:rPr>
                <w:rFonts w:eastAsia="Calibri"/>
                <w:lang w:eastAsia="en-US"/>
              </w:rPr>
            </w:pPr>
            <w:r w:rsidRPr="005C38D7">
              <w:rPr>
                <w:rFonts w:eastAsia="Calibri"/>
                <w:lang w:eastAsia="en-US"/>
              </w:rPr>
              <w:t>Дружба</w:t>
            </w:r>
          </w:p>
          <w:p w:rsidR="005C38D7" w:rsidRPr="005C38D7" w:rsidRDefault="005C38D7" w:rsidP="005C38D7">
            <w:pPr>
              <w:ind w:left="34" w:right="-143" w:firstLine="108"/>
              <w:rPr>
                <w:rFonts w:eastAsia="Calibri"/>
                <w:lang w:eastAsia="en-US"/>
              </w:rPr>
            </w:pPr>
            <w:r w:rsidRPr="005C38D7">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t>- приобретение и закрепление опыта практических действий с игрушками.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«Игры-манипуляции  с посудой» (для девочек).</w:t>
            </w:r>
          </w:p>
          <w:p w:rsidR="005C38D7" w:rsidRPr="005C38D7" w:rsidRDefault="005C38D7" w:rsidP="005C38D7">
            <w:pPr>
              <w:ind w:right="-143" w:firstLine="459"/>
              <w:rPr>
                <w:rFonts w:eastAsia="Calibri"/>
                <w:lang w:eastAsia="en-US"/>
              </w:rPr>
            </w:pPr>
            <w:r w:rsidRPr="005C38D7">
              <w:rPr>
                <w:rFonts w:eastAsia="Calibri"/>
                <w:lang w:eastAsia="en-US"/>
              </w:rPr>
              <w:t xml:space="preserve"> «Игры-манипуляции  с машинками» (для мальчиков).</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right="-143" w:firstLine="108"/>
              <w:rPr>
                <w:rFonts w:eastAsia="Calibri"/>
                <w:lang w:eastAsia="en-US"/>
              </w:rPr>
            </w:pPr>
            <w:r w:rsidRPr="005C38D7">
              <w:rPr>
                <w:rFonts w:eastAsia="Calibri"/>
                <w:lang w:eastAsia="en-US"/>
              </w:rPr>
              <w:t>Человек</w:t>
            </w:r>
          </w:p>
          <w:p w:rsidR="005C38D7" w:rsidRPr="005C38D7" w:rsidRDefault="005C38D7" w:rsidP="005C38D7">
            <w:pPr>
              <w:ind w:left="34" w:right="-143" w:firstLine="108"/>
              <w:rPr>
                <w:rFonts w:eastAsia="Calibri"/>
                <w:lang w:eastAsia="en-US"/>
              </w:rPr>
            </w:pPr>
            <w:r w:rsidRPr="005C38D7">
              <w:rPr>
                <w:rFonts w:eastAsia="Calibri"/>
                <w:lang w:eastAsia="en-US"/>
              </w:rPr>
              <w:t>Дружба</w:t>
            </w:r>
          </w:p>
          <w:p w:rsidR="005C38D7" w:rsidRPr="005C38D7" w:rsidRDefault="005C38D7" w:rsidP="005C38D7">
            <w:pPr>
              <w:ind w:left="34" w:right="-143" w:firstLine="108"/>
              <w:rPr>
                <w:rFonts w:eastAsia="Calibri"/>
                <w:lang w:eastAsia="en-US"/>
              </w:rPr>
            </w:pPr>
            <w:r w:rsidRPr="005C38D7">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t>- приобретение игрового опыта поведения в среде сверстников.</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Развлечение с участием детей и родителей «Вместе - дружная семья».</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right="-143" w:firstLine="108"/>
              <w:rPr>
                <w:rFonts w:eastAsia="Calibri"/>
                <w:lang w:eastAsia="en-US"/>
              </w:rPr>
            </w:pPr>
            <w:r w:rsidRPr="005C38D7">
              <w:rPr>
                <w:rFonts w:eastAsia="Calibri"/>
                <w:lang w:eastAsia="en-US"/>
              </w:rPr>
              <w:t>Человек</w:t>
            </w:r>
          </w:p>
          <w:p w:rsidR="005C38D7" w:rsidRPr="005C38D7" w:rsidRDefault="005C38D7" w:rsidP="005C38D7">
            <w:pPr>
              <w:ind w:left="34" w:right="-143" w:firstLine="108"/>
              <w:rPr>
                <w:rFonts w:eastAsia="Calibri"/>
                <w:lang w:eastAsia="en-US"/>
              </w:rPr>
            </w:pPr>
            <w:r w:rsidRPr="005C38D7">
              <w:rPr>
                <w:rFonts w:eastAsia="Calibri"/>
                <w:lang w:eastAsia="en-US"/>
              </w:rPr>
              <w:t>Дружба</w:t>
            </w:r>
          </w:p>
          <w:p w:rsidR="005C38D7" w:rsidRPr="005C38D7" w:rsidRDefault="005C38D7" w:rsidP="005C38D7">
            <w:pPr>
              <w:ind w:left="34" w:right="-143" w:firstLine="108"/>
              <w:rPr>
                <w:rFonts w:eastAsia="Calibri"/>
                <w:lang w:eastAsia="en-US"/>
              </w:rPr>
            </w:pPr>
            <w:r w:rsidRPr="005C38D7">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приобретение опыта совместной игровой деятельности детей и взрослых.</w:t>
            </w:r>
          </w:p>
        </w:tc>
      </w:tr>
    </w:tbl>
    <w:p w:rsidR="005C38D7" w:rsidRPr="005C38D7" w:rsidRDefault="005C38D7" w:rsidP="005C38D7">
      <w:pPr>
        <w:ind w:left="-567" w:right="-143" w:firstLine="709"/>
        <w:rPr>
          <w:rFonts w:eastAsia="Calibri"/>
          <w:lang w:eastAsia="en-US"/>
        </w:rPr>
      </w:pPr>
    </w:p>
    <w:p w:rsidR="00EF3CD1" w:rsidRDefault="00EF3CD1" w:rsidP="00EF3CD1">
      <w:pPr>
        <w:ind w:left="-567" w:right="-143" w:firstLine="709"/>
        <w:rPr>
          <w:rFonts w:eastAsia="Calibri"/>
          <w:i/>
          <w:lang w:eastAsia="en-US"/>
        </w:rPr>
      </w:pPr>
      <w:r>
        <w:rPr>
          <w:rFonts w:eastAsia="Calibri"/>
          <w:i/>
          <w:lang w:eastAsia="en-US"/>
        </w:rPr>
        <w:t xml:space="preserve">                   </w:t>
      </w:r>
      <w:r w:rsidR="005C38D7" w:rsidRPr="00EF3CD1">
        <w:rPr>
          <w:rFonts w:eastAsia="Calibri"/>
          <w:i/>
          <w:lang w:eastAsia="en-US"/>
        </w:rPr>
        <w:t>Содержание воспитательной работы по познавательному н</w:t>
      </w:r>
      <w:r>
        <w:rPr>
          <w:rFonts w:eastAsia="Calibri"/>
          <w:i/>
          <w:lang w:eastAsia="en-US"/>
        </w:rPr>
        <w:t>аправлению</w:t>
      </w:r>
    </w:p>
    <w:p w:rsidR="005C38D7" w:rsidRPr="00EF3CD1" w:rsidRDefault="00EF3CD1" w:rsidP="00EF3CD1">
      <w:pPr>
        <w:ind w:left="-567" w:right="-143" w:firstLine="709"/>
        <w:jc w:val="center"/>
        <w:rPr>
          <w:rFonts w:eastAsia="Calibri"/>
          <w:i/>
          <w:lang w:eastAsia="en-US"/>
        </w:rPr>
      </w:pPr>
      <w:r>
        <w:rPr>
          <w:rFonts w:eastAsia="Calibri"/>
          <w:i/>
          <w:lang w:eastAsia="en-US"/>
        </w:rPr>
        <w:t>воспитания детей 2 -</w:t>
      </w:r>
      <w:r w:rsidR="005C38D7" w:rsidRPr="00EF3CD1">
        <w:rPr>
          <w:rFonts w:eastAsia="Calibri"/>
          <w:i/>
          <w:lang w:eastAsia="en-US"/>
        </w:rPr>
        <w:t>3 лет</w:t>
      </w:r>
    </w:p>
    <w:p w:rsidR="005C38D7" w:rsidRPr="005C38D7" w:rsidRDefault="005C38D7" w:rsidP="005C38D7">
      <w:pPr>
        <w:ind w:left="-567" w:right="-143" w:firstLine="709"/>
        <w:rPr>
          <w:rFonts w:eastAsia="Calibri"/>
          <w:lang w:eastAsia="en-US"/>
        </w:rPr>
      </w:pPr>
      <w:r w:rsidRPr="005C38D7">
        <w:t>Познавательное направление воспитания соотносится с образовательной областью ФГОС ДО «Познавательное развитие».</w:t>
      </w:r>
    </w:p>
    <w:p w:rsidR="005C38D7" w:rsidRPr="005C38D7" w:rsidRDefault="005C38D7" w:rsidP="005C38D7">
      <w:pPr>
        <w:ind w:left="-567" w:right="-143" w:firstLine="709"/>
      </w:pPr>
      <w:r w:rsidRPr="00EF3CD1">
        <w:rPr>
          <w:i/>
        </w:rPr>
        <w:t>Цель:</w:t>
      </w:r>
      <w:r w:rsidRPr="005C38D7">
        <w:t xml:space="preserve"> формирование ценности познания. </w:t>
      </w:r>
    </w:p>
    <w:p w:rsidR="005C38D7" w:rsidRPr="005C38D7" w:rsidRDefault="005C38D7" w:rsidP="005C38D7">
      <w:pPr>
        <w:spacing w:after="160" w:line="259" w:lineRule="auto"/>
        <w:ind w:left="-567" w:right="-143" w:firstLine="709"/>
        <w:rPr>
          <w:rFonts w:eastAsia="Calibri"/>
          <w:b/>
          <w:lang w:eastAsia="en-US"/>
        </w:rPr>
      </w:pPr>
    </w:p>
    <w:tbl>
      <w:tblPr>
        <w:tblW w:w="0" w:type="auto"/>
        <w:tblInd w:w="-459" w:type="dxa"/>
        <w:tblLook w:val="04A0" w:firstRow="1" w:lastRow="0" w:firstColumn="1" w:lastColumn="0" w:noHBand="0" w:noVBand="1"/>
      </w:tblPr>
      <w:tblGrid>
        <w:gridCol w:w="1560"/>
        <w:gridCol w:w="4110"/>
        <w:gridCol w:w="1701"/>
        <w:gridCol w:w="2658"/>
      </w:tblGrid>
      <w:tr w:rsidR="005C38D7" w:rsidRPr="005C38D7" w:rsidTr="005C38D7">
        <w:trPr>
          <w:trHeight w:val="1026"/>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317"/>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Ценности</w:t>
            </w:r>
          </w:p>
        </w:tc>
        <w:tc>
          <w:tcPr>
            <w:tcW w:w="2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firstLine="459"/>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Сентябрь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lang w:eastAsia="en-US"/>
              </w:rPr>
              <w:t>Тема 1.«Освоение окружающего пространства</w:t>
            </w:r>
            <w:r w:rsidRPr="005C38D7">
              <w:rPr>
                <w:rFonts w:eastAsia="Calibri"/>
                <w:b/>
                <w:lang w:eastAsia="en-US"/>
              </w:rPr>
              <w:t>».</w:t>
            </w:r>
          </w:p>
          <w:p w:rsidR="005C38D7" w:rsidRPr="005C38D7" w:rsidRDefault="005C38D7" w:rsidP="005C38D7">
            <w:pPr>
              <w:ind w:right="-143" w:firstLine="317"/>
              <w:rPr>
                <w:rFonts w:eastAsia="Calibri"/>
                <w:lang w:eastAsia="en-US"/>
              </w:rPr>
            </w:pPr>
            <w:r w:rsidRPr="005C38D7">
              <w:rPr>
                <w:rFonts w:eastAsia="Calibri"/>
                <w:lang w:eastAsia="en-US"/>
              </w:rPr>
              <w:t>Тема 2.«Понимание и выполнение простых поручений воспитателя».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459"/>
            </w:pPr>
            <w:r w:rsidRPr="005C38D7">
              <w:t xml:space="preserve">- ребенок осуществляет поисковые и обследовательские действия; </w:t>
            </w:r>
          </w:p>
          <w:p w:rsidR="005C38D7" w:rsidRPr="005C38D7" w:rsidRDefault="005C38D7" w:rsidP="005C38D7">
            <w:pPr>
              <w:ind w:firstLine="459"/>
            </w:pPr>
            <w:r w:rsidRPr="005C38D7">
              <w:t>- ребенок стремится проявлять самостоятельность в бытовом и игровом поведении.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lang w:eastAsia="en-US"/>
              </w:rPr>
              <w:t>Тема: «Всё получитсяу нас</w:t>
            </w:r>
            <w:r w:rsidRPr="005C38D7">
              <w:rPr>
                <w:rFonts w:eastAsia="Calibri"/>
                <w:b/>
                <w:lang w:eastAsia="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Семья</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459"/>
            </w:pPr>
            <w:r w:rsidRPr="005C38D7">
              <w:t>- ребенок демонстрирует элементарные культурно-гигиенические навыки;</w:t>
            </w:r>
          </w:p>
          <w:p w:rsidR="005C38D7" w:rsidRPr="005C38D7" w:rsidRDefault="005C38D7" w:rsidP="005C38D7">
            <w:pPr>
              <w:ind w:firstLine="459"/>
              <w:rPr>
                <w:rFonts w:eastAsia="Calibri"/>
                <w:b/>
                <w:lang w:eastAsia="en-US"/>
              </w:rPr>
            </w:pPr>
            <w:r w:rsidRPr="005C38D7">
              <w:t>- ребенок проявляет активность в поведении и деятельности.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Ноябрь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1. «Найди, назови, покажи»</w:t>
            </w:r>
          </w:p>
          <w:p w:rsidR="005C38D7" w:rsidRPr="005C38D7" w:rsidRDefault="005C38D7" w:rsidP="005C38D7">
            <w:pPr>
              <w:ind w:right="-143" w:firstLine="317"/>
              <w:rPr>
                <w:rFonts w:eastAsia="Calibri"/>
                <w:lang w:eastAsia="en-US"/>
              </w:rPr>
            </w:pPr>
            <w:r w:rsidRPr="005C38D7">
              <w:rPr>
                <w:rFonts w:eastAsia="Calibri"/>
                <w:lang w:eastAsia="en-US"/>
              </w:rPr>
              <w:t>Тема 2. «Игровое путешествие»</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Природа</w:t>
            </w:r>
          </w:p>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459"/>
              <w:rPr>
                <w:rFonts w:eastAsia="Calibri"/>
                <w:b/>
                <w:lang w:eastAsia="en-US"/>
              </w:rPr>
            </w:pPr>
            <w:r w:rsidRPr="005C38D7">
              <w:t>- ребенок эмоционально откликается на красоту природы, проявляет интерес к окружающему миру.</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1. «Подкормимптиц зимой»</w:t>
            </w:r>
          </w:p>
          <w:p w:rsidR="005C38D7" w:rsidRPr="005C38D7" w:rsidRDefault="005C38D7" w:rsidP="005C38D7">
            <w:pPr>
              <w:ind w:right="-143" w:firstLine="317"/>
              <w:rPr>
                <w:rFonts w:eastAsia="Calibri"/>
                <w:b/>
                <w:lang w:eastAsia="en-US"/>
              </w:rPr>
            </w:pPr>
            <w:r w:rsidRPr="005C38D7">
              <w:rPr>
                <w:rFonts w:eastAsia="Calibri"/>
                <w:lang w:eastAsia="en-US"/>
              </w:rPr>
              <w:t>Тема 2 «Новый год у ворот»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Природа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459"/>
              <w:rPr>
                <w:rFonts w:eastAsia="Calibri"/>
                <w:lang w:eastAsia="en-US"/>
              </w:rPr>
            </w:pPr>
            <w:r w:rsidRPr="005C38D7">
              <w:rPr>
                <w:rFonts w:eastAsia="Calibri"/>
                <w:lang w:eastAsia="en-US"/>
              </w:rPr>
              <w:t>- приобретение ребенком опыта заботы о птицах;</w:t>
            </w:r>
          </w:p>
          <w:p w:rsidR="005C38D7" w:rsidRPr="005C38D7" w:rsidRDefault="005C38D7" w:rsidP="005C38D7">
            <w:pPr>
              <w:ind w:firstLine="459"/>
              <w:rPr>
                <w:rFonts w:eastAsia="Calibri"/>
                <w:lang w:eastAsia="en-US"/>
              </w:rPr>
            </w:pPr>
            <w:r w:rsidRPr="005C38D7">
              <w:rPr>
                <w:rFonts w:eastAsia="Calibri"/>
                <w:lang w:eastAsia="en-US"/>
              </w:rPr>
              <w:t>- проявляет интерес к традициям и праздникам.</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Тема1. «Наши постройки»</w:t>
            </w:r>
          </w:p>
          <w:p w:rsidR="005C38D7" w:rsidRPr="005C38D7" w:rsidRDefault="005C38D7" w:rsidP="005C38D7">
            <w:pPr>
              <w:ind w:right="-143" w:firstLine="317"/>
              <w:rPr>
                <w:rFonts w:eastAsia="Calibri"/>
                <w:lang w:eastAsia="en-US"/>
              </w:rPr>
            </w:pPr>
            <w:r w:rsidRPr="005C38D7">
              <w:rPr>
                <w:rFonts w:eastAsia="Calibri"/>
                <w:lang w:eastAsia="en-US"/>
              </w:rPr>
              <w:t>Тема 2 «Величина, цвет, форма»</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459"/>
            </w:pPr>
            <w:r w:rsidRPr="005C38D7">
              <w:t>- ребенок самостоятельно сооружает постройку и играет с ней;</w:t>
            </w:r>
          </w:p>
          <w:p w:rsidR="005C38D7" w:rsidRPr="005C38D7" w:rsidRDefault="005C38D7" w:rsidP="005C38D7">
            <w:pPr>
              <w:ind w:firstLine="459"/>
            </w:pPr>
            <w:r w:rsidRPr="005C38D7">
              <w:t>- ребенок различает и называет основные цвета, формы предметов.</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Февраль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lang w:eastAsia="en-US"/>
              </w:rPr>
              <w:t>Тема1</w:t>
            </w:r>
            <w:r w:rsidRPr="005C38D7">
              <w:rPr>
                <w:rFonts w:eastAsia="Calibri"/>
                <w:b/>
                <w:lang w:eastAsia="en-US"/>
              </w:rPr>
              <w:t xml:space="preserve">. </w:t>
            </w:r>
            <w:r w:rsidRPr="005C38D7">
              <w:rPr>
                <w:rFonts w:eastAsia="Calibri"/>
                <w:lang w:eastAsia="en-US"/>
              </w:rPr>
              <w:t>«Много - мало</w:t>
            </w:r>
            <w:r w:rsidRPr="005C38D7">
              <w:rPr>
                <w:rFonts w:eastAsia="Calibri"/>
                <w:b/>
                <w:lang w:eastAsia="en-US"/>
              </w:rPr>
              <w:t>»</w:t>
            </w:r>
          </w:p>
          <w:p w:rsidR="005C38D7" w:rsidRPr="005C38D7" w:rsidRDefault="005C38D7" w:rsidP="005C38D7">
            <w:pPr>
              <w:ind w:right="-143" w:firstLine="317"/>
              <w:rPr>
                <w:rFonts w:eastAsia="Calibri"/>
                <w:lang w:eastAsia="en-US"/>
              </w:rPr>
            </w:pPr>
            <w:r w:rsidRPr="005C38D7">
              <w:rPr>
                <w:rFonts w:eastAsia="Calibri"/>
                <w:lang w:eastAsia="en-US"/>
              </w:rPr>
              <w:t>Тема 2. «Животные, которые живут в лесу»</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p w:rsidR="005C38D7" w:rsidRPr="005C38D7" w:rsidRDefault="005C38D7" w:rsidP="005C38D7">
            <w:pPr>
              <w:ind w:left="-567" w:right="-143" w:firstLine="709"/>
              <w:rPr>
                <w:rFonts w:eastAsia="Calibri"/>
                <w:lang w:eastAsia="en-US"/>
              </w:rPr>
            </w:pPr>
            <w:r w:rsidRPr="005C38D7">
              <w:rPr>
                <w:rFonts w:eastAsia="Calibri"/>
                <w:lang w:eastAsia="en-US"/>
              </w:rPr>
              <w:t>Природа</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459"/>
              <w:rPr>
                <w:rFonts w:eastAsia="Calibri"/>
                <w:lang w:eastAsia="en-US"/>
              </w:rPr>
            </w:pPr>
            <w:r w:rsidRPr="005C38D7">
              <w:rPr>
                <w:rFonts w:eastAsia="Calibri"/>
                <w:lang w:eastAsia="en-US"/>
              </w:rPr>
              <w:t>- ребенок различает количество предметов;</w:t>
            </w:r>
          </w:p>
          <w:p w:rsidR="005C38D7" w:rsidRPr="005C38D7" w:rsidRDefault="005C38D7" w:rsidP="005C38D7">
            <w:pPr>
              <w:ind w:firstLine="459"/>
              <w:rPr>
                <w:rFonts w:eastAsia="Calibri"/>
                <w:lang w:eastAsia="en-US"/>
              </w:rPr>
            </w:pPr>
            <w:r w:rsidRPr="005C38D7">
              <w:rPr>
                <w:rFonts w:eastAsia="Calibri"/>
                <w:lang w:eastAsia="en-US"/>
              </w:rPr>
              <w:t>-</w:t>
            </w:r>
            <w:r w:rsidRPr="005C38D7">
              <w:t xml:space="preserve"> ребенок имеет представления об объектах живой природы.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Март</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 xml:space="preserve">Тема1. «Мой город», </w:t>
            </w:r>
          </w:p>
          <w:p w:rsidR="005C38D7" w:rsidRPr="005C38D7" w:rsidRDefault="005C38D7" w:rsidP="005C38D7">
            <w:pPr>
              <w:ind w:right="-143" w:firstLine="317"/>
              <w:rPr>
                <w:rFonts w:eastAsia="Calibri"/>
                <w:lang w:eastAsia="en-US"/>
              </w:rPr>
            </w:pPr>
            <w:r w:rsidRPr="005C38D7">
              <w:rPr>
                <w:rFonts w:eastAsia="Calibri"/>
                <w:lang w:eastAsia="en-US"/>
              </w:rPr>
              <w:t>Тема 2.«Моя Родина».</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459"/>
              <w:rPr>
                <w:rFonts w:eastAsia="Calibri"/>
                <w:lang w:eastAsia="en-US"/>
              </w:rPr>
            </w:pPr>
            <w:r w:rsidRPr="005C38D7">
              <w:rPr>
                <w:rFonts w:eastAsia="Calibri"/>
                <w:lang w:eastAsia="en-US"/>
              </w:rPr>
              <w:t>- ребенок имеет первоначальное представление о городе, в котором живет.</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«Наблюдаем, исследуем, различаем»</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p w:rsidR="005C38D7" w:rsidRPr="005C38D7" w:rsidRDefault="005C38D7" w:rsidP="005C38D7">
            <w:pPr>
              <w:ind w:left="-567" w:right="-143" w:firstLine="709"/>
              <w:rPr>
                <w:rFonts w:eastAsia="Calibri"/>
                <w:lang w:eastAsia="en-US"/>
              </w:rPr>
            </w:pPr>
            <w:r w:rsidRPr="005C38D7">
              <w:rPr>
                <w:rFonts w:eastAsia="Calibri"/>
                <w:lang w:eastAsia="en-US"/>
              </w:rPr>
              <w:t>Природа</w:t>
            </w:r>
          </w:p>
        </w:tc>
        <w:tc>
          <w:tcPr>
            <w:tcW w:w="2658"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459"/>
            </w:pPr>
            <w:r w:rsidRPr="005C38D7">
              <w:t>- ребенок осуществляет поисковые и обследовательские действия.</w:t>
            </w:r>
          </w:p>
          <w:p w:rsidR="005C38D7" w:rsidRPr="005C38D7" w:rsidRDefault="005C38D7" w:rsidP="005C38D7">
            <w:pPr>
              <w:ind w:firstLine="459"/>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«Мама, папа, ты и я - детский сад одна семья»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Семья</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459"/>
            </w:pPr>
            <w:r w:rsidRPr="005C38D7">
              <w:t>- ребенок способен направлять свои действия на достижение простой, самостоятельно поставленной цели;</w:t>
            </w:r>
          </w:p>
          <w:p w:rsidR="005C38D7" w:rsidRPr="005C38D7" w:rsidRDefault="005C38D7" w:rsidP="005C38D7">
            <w:pPr>
              <w:ind w:firstLine="459"/>
              <w:rPr>
                <w:rFonts w:eastAsia="Calibri"/>
                <w:lang w:eastAsia="en-US"/>
              </w:rPr>
            </w:pPr>
            <w:r w:rsidRPr="005C38D7">
              <w:t>- ребенок в играх отображает действия окружающих.</w:t>
            </w:r>
          </w:p>
        </w:tc>
      </w:tr>
    </w:tbl>
    <w:p w:rsidR="005C38D7" w:rsidRPr="005C38D7" w:rsidRDefault="005C38D7" w:rsidP="005C38D7">
      <w:pPr>
        <w:ind w:left="-567" w:right="-143" w:firstLine="709"/>
        <w:jc w:val="center"/>
        <w:rPr>
          <w:rFonts w:eastAsia="Calibri"/>
          <w:b/>
          <w:lang w:eastAsia="en-US"/>
        </w:rPr>
      </w:pPr>
    </w:p>
    <w:p w:rsidR="005C38D7" w:rsidRPr="00EF3CD1" w:rsidRDefault="005C38D7" w:rsidP="005C38D7">
      <w:pPr>
        <w:ind w:left="-567" w:right="-143" w:firstLine="709"/>
        <w:jc w:val="center"/>
        <w:rPr>
          <w:rFonts w:eastAsia="Calibri"/>
          <w:i/>
          <w:lang w:eastAsia="en-US"/>
        </w:rPr>
      </w:pPr>
      <w:r w:rsidRPr="00EF3CD1">
        <w:rPr>
          <w:rFonts w:eastAsia="Calibri"/>
          <w:i/>
          <w:lang w:eastAsia="en-US"/>
        </w:rPr>
        <w:t>Содержание воспитательной работы по физическому и оздоровительному направлению воспитания детей 2 - 3 лет</w:t>
      </w:r>
    </w:p>
    <w:p w:rsidR="005C38D7" w:rsidRPr="005C38D7" w:rsidRDefault="005C38D7" w:rsidP="005C38D7">
      <w:pPr>
        <w:ind w:left="-567" w:right="-143" w:firstLine="709"/>
        <w:jc w:val="center"/>
        <w:rPr>
          <w:rFonts w:eastAsia="Calibri"/>
          <w:b/>
          <w:lang w:eastAsia="en-US"/>
        </w:rPr>
      </w:pPr>
    </w:p>
    <w:p w:rsidR="005C38D7" w:rsidRPr="005C38D7" w:rsidRDefault="005C38D7" w:rsidP="005C38D7">
      <w:pPr>
        <w:ind w:left="-567" w:right="-143" w:firstLine="709"/>
      </w:pPr>
      <w:r w:rsidRPr="005C38D7">
        <w:t>Физическое и оздоровительное направление воспитания соотносится с образовательной областью ФГОС ДО «Физическое развитие».</w:t>
      </w:r>
    </w:p>
    <w:p w:rsidR="005C38D7" w:rsidRPr="005C38D7" w:rsidRDefault="005C38D7" w:rsidP="005C38D7">
      <w:pPr>
        <w:ind w:left="-567" w:right="-143" w:firstLine="709"/>
      </w:pPr>
    </w:p>
    <w:p w:rsidR="005C38D7" w:rsidRPr="005C38D7" w:rsidRDefault="005C38D7" w:rsidP="005C38D7">
      <w:pPr>
        <w:ind w:left="-567" w:right="-143" w:firstLine="709"/>
        <w:rPr>
          <w:rFonts w:ascii="Calibri" w:hAnsi="Calibri"/>
          <w:sz w:val="22"/>
          <w:szCs w:val="22"/>
        </w:rPr>
      </w:pPr>
      <w:r w:rsidRPr="00EF3CD1">
        <w:rPr>
          <w:i/>
        </w:rPr>
        <w:t>Цель:</w:t>
      </w:r>
      <w:r w:rsidRPr="005C38D7">
        <w:t xml:space="preserve"> формирование ценностного отношения детей к здоровому образу жизни, овладение элементарными гигиеническими навыками и правилами безопасности</w:t>
      </w:r>
      <w:r w:rsidRPr="005C38D7">
        <w:rPr>
          <w:rFonts w:ascii="Calibri" w:hAnsi="Calibri"/>
          <w:sz w:val="22"/>
          <w:szCs w:val="22"/>
        </w:rPr>
        <w:t xml:space="preserve">. </w:t>
      </w:r>
    </w:p>
    <w:p w:rsidR="005C38D7" w:rsidRPr="005C38D7" w:rsidRDefault="005C38D7" w:rsidP="005C38D7">
      <w:pPr>
        <w:ind w:left="-567" w:right="-143" w:firstLine="709"/>
        <w:jc w:val="both"/>
        <w:rPr>
          <w:color w:val="C00000"/>
        </w:rPr>
      </w:pPr>
    </w:p>
    <w:tbl>
      <w:tblPr>
        <w:tblW w:w="0" w:type="auto"/>
        <w:tblInd w:w="-459" w:type="dxa"/>
        <w:tblLook w:val="04A0" w:firstRow="1" w:lastRow="0" w:firstColumn="1" w:lastColumn="0" w:noHBand="0" w:noVBand="1"/>
      </w:tblPr>
      <w:tblGrid>
        <w:gridCol w:w="1560"/>
        <w:gridCol w:w="4110"/>
        <w:gridCol w:w="1701"/>
        <w:gridCol w:w="2658"/>
      </w:tblGrid>
      <w:tr w:rsidR="005C38D7" w:rsidRPr="005C38D7" w:rsidTr="005C38D7">
        <w:trPr>
          <w:trHeight w:val="1123"/>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317"/>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Ценности</w:t>
            </w:r>
          </w:p>
        </w:tc>
        <w:tc>
          <w:tcPr>
            <w:tcW w:w="2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firstLine="318"/>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Сентябрь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b/>
                <w:lang w:eastAsia="en-US"/>
              </w:rPr>
              <w:t xml:space="preserve">Тема месяца </w:t>
            </w:r>
            <w:r w:rsidRPr="005C38D7">
              <w:rPr>
                <w:rFonts w:eastAsia="Calibri"/>
                <w:lang w:eastAsia="en-US"/>
              </w:rPr>
              <w:t>«Разные движения», «Подвижные игры с ходьбой и бегом».</w:t>
            </w:r>
          </w:p>
          <w:p w:rsidR="005C38D7" w:rsidRPr="005C38D7" w:rsidRDefault="005C38D7" w:rsidP="005C38D7">
            <w:pPr>
              <w:ind w:right="-143" w:firstLine="317"/>
              <w:rPr>
                <w:rFonts w:eastAsia="Calibri"/>
                <w:lang w:eastAsia="en-US"/>
              </w:rPr>
            </w:pPr>
            <w:r w:rsidRPr="005C38D7">
              <w:rPr>
                <w:rFonts w:eastAsia="Calibri"/>
                <w:b/>
                <w:lang w:eastAsia="en-US"/>
              </w:rPr>
              <w:t>Оздоровительная работа</w:t>
            </w:r>
            <w:r w:rsidRPr="005C38D7">
              <w:rPr>
                <w:rFonts w:eastAsia="Calibri"/>
                <w:lang w:eastAsia="en-US"/>
              </w:rPr>
              <w:t>: комплекс закаливающих процедур с использованием природных факторов (воздух, вода,солнце).</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pPr>
            <w:r w:rsidRPr="005C38D7">
              <w:t>- ребенок проявляет интерес к двигательной деятельности;</w:t>
            </w:r>
          </w:p>
          <w:p w:rsidR="005C38D7" w:rsidRPr="005C38D7" w:rsidRDefault="005C38D7" w:rsidP="005C38D7">
            <w:pPr>
              <w:ind w:firstLine="318"/>
            </w:pPr>
            <w:r w:rsidRPr="005C38D7">
              <w:t>- ребенок проявляет интерес к закаливающим процедурам.</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b/>
                <w:lang w:eastAsia="en-US"/>
              </w:rPr>
              <w:t xml:space="preserve">Тема месяца </w:t>
            </w:r>
            <w:r w:rsidRPr="005C38D7">
              <w:rPr>
                <w:rFonts w:eastAsia="Calibri"/>
                <w:lang w:eastAsia="en-US"/>
              </w:rPr>
              <w:t>«Построения»</w:t>
            </w:r>
            <w:r w:rsidRPr="005C38D7">
              <w:rPr>
                <w:rFonts w:eastAsia="Calibri"/>
                <w:b/>
                <w:lang w:eastAsia="en-US"/>
              </w:rPr>
              <w:t xml:space="preserve"> (</w:t>
            </w:r>
            <w:r w:rsidRPr="005C38D7">
              <w:rPr>
                <w:rFonts w:eastAsia="Calibri"/>
                <w:lang w:eastAsia="en-US"/>
              </w:rPr>
              <w:t>стайкой, с имитацией движений персонажей, врассыпную по залу), «Подвижные игры с прыжками».</w:t>
            </w:r>
          </w:p>
          <w:p w:rsidR="005C38D7" w:rsidRPr="005C38D7" w:rsidRDefault="005C38D7" w:rsidP="005C38D7">
            <w:pPr>
              <w:ind w:right="-143" w:firstLine="317"/>
              <w:rPr>
                <w:rFonts w:eastAsia="Calibri"/>
                <w:lang w:eastAsia="en-US"/>
              </w:rPr>
            </w:pPr>
            <w:r w:rsidRPr="005C38D7">
              <w:rPr>
                <w:rFonts w:eastAsia="Calibri"/>
                <w:b/>
                <w:lang w:eastAsia="en-US"/>
              </w:rPr>
              <w:t>Оздоровительная  работа</w:t>
            </w:r>
            <w:r w:rsidRPr="005C38D7">
              <w:rPr>
                <w:rFonts w:eastAsia="Calibri"/>
                <w:lang w:eastAsia="en-US"/>
              </w:rPr>
              <w:t>: пребывание на воздухе в соответствии с режимом дня.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b/>
                <w:lang w:eastAsia="en-US"/>
              </w:rPr>
            </w:pPr>
            <w:r w:rsidRPr="005C38D7">
              <w:t>- ребенок проявляет интерес к имитации движений персонажей.</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Ноябрь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b/>
                <w:lang w:eastAsia="en-US"/>
              </w:rPr>
              <w:t xml:space="preserve">Тема месяца </w:t>
            </w:r>
            <w:r w:rsidRPr="005C38D7">
              <w:rPr>
                <w:rFonts w:eastAsia="Calibri"/>
                <w:lang w:eastAsia="en-US"/>
              </w:rPr>
              <w:t>«Ползание и лазание» (с подлезанием под дугу, 4 метра).</w:t>
            </w:r>
          </w:p>
          <w:p w:rsidR="005C38D7" w:rsidRPr="005C38D7" w:rsidRDefault="005C38D7" w:rsidP="005C38D7">
            <w:pPr>
              <w:ind w:right="-143" w:firstLine="317"/>
              <w:rPr>
                <w:rFonts w:eastAsia="Calibri"/>
                <w:lang w:eastAsia="en-US"/>
              </w:rPr>
            </w:pPr>
            <w:r w:rsidRPr="005C38D7">
              <w:rPr>
                <w:rFonts w:eastAsia="Calibri"/>
                <w:b/>
                <w:lang w:eastAsia="en-US"/>
              </w:rPr>
              <w:t>Оздоровительная работа</w:t>
            </w:r>
            <w:r w:rsidRPr="005C38D7">
              <w:rPr>
                <w:rFonts w:eastAsia="Calibri"/>
                <w:lang w:eastAsia="en-US"/>
              </w:rPr>
              <w:t>: закаливающие процедуры (по решению медицинского персонала и родителей).</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ребенок умеет ползать, лазать.</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b/>
                <w:lang w:eastAsia="en-US"/>
              </w:rPr>
              <w:t>Тема месяца «</w:t>
            </w:r>
            <w:r w:rsidRPr="005C38D7">
              <w:rPr>
                <w:rFonts w:eastAsia="Calibri"/>
                <w:lang w:eastAsia="en-US"/>
              </w:rPr>
              <w:t>Общеразвивающие упражнения», «Упражнения в равновесии»</w:t>
            </w:r>
            <w:r w:rsidRPr="005C38D7">
              <w:rPr>
                <w:rFonts w:eastAsia="Calibri"/>
                <w:bCs/>
                <w:lang w:eastAsia="en-US"/>
              </w:rPr>
              <w:t>.</w:t>
            </w:r>
          </w:p>
          <w:p w:rsidR="005C38D7" w:rsidRPr="005C38D7" w:rsidRDefault="005C38D7" w:rsidP="005C38D7">
            <w:pPr>
              <w:ind w:right="-143" w:firstLine="317"/>
              <w:rPr>
                <w:rFonts w:eastAsia="Calibri"/>
                <w:lang w:eastAsia="en-US"/>
              </w:rPr>
            </w:pPr>
            <w:r w:rsidRPr="005C38D7">
              <w:rPr>
                <w:rFonts w:eastAsia="Calibri"/>
                <w:lang w:eastAsia="en-US"/>
              </w:rPr>
              <w:t>«Подвижные игры на ориентировку в пространстве».</w:t>
            </w:r>
          </w:p>
          <w:p w:rsidR="005C38D7" w:rsidRPr="005C38D7" w:rsidRDefault="005C38D7" w:rsidP="005C38D7">
            <w:pPr>
              <w:ind w:right="-143" w:firstLine="317"/>
              <w:rPr>
                <w:rFonts w:eastAsia="Calibri"/>
                <w:lang w:eastAsia="en-US"/>
              </w:rPr>
            </w:pPr>
            <w:r w:rsidRPr="005C38D7">
              <w:rPr>
                <w:rFonts w:eastAsia="Calibri"/>
                <w:b/>
                <w:lang w:eastAsia="en-US"/>
              </w:rPr>
              <w:t>Оздоровительная работа</w:t>
            </w:r>
            <w:r w:rsidRPr="005C38D7">
              <w:rPr>
                <w:rFonts w:eastAsia="Calibri"/>
                <w:lang w:eastAsia="en-US"/>
              </w:rPr>
              <w:t>: предупреждение утомляемости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ребенок владеет навыками ориентировки в пространстве.</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b/>
                <w:lang w:eastAsia="en-US"/>
              </w:rPr>
              <w:t xml:space="preserve">Тема месяца </w:t>
            </w:r>
            <w:r w:rsidRPr="005C38D7">
              <w:rPr>
                <w:rFonts w:eastAsia="Calibri"/>
                <w:lang w:eastAsia="en-US"/>
              </w:rPr>
              <w:t>«Игры и игровые действия по подражанию», «Зимние забавы».</w:t>
            </w:r>
          </w:p>
          <w:p w:rsidR="005C38D7" w:rsidRPr="005C38D7" w:rsidRDefault="005C38D7" w:rsidP="005C38D7">
            <w:pPr>
              <w:ind w:right="-143" w:firstLine="317"/>
              <w:rPr>
                <w:rFonts w:eastAsia="Calibri"/>
                <w:b/>
                <w:lang w:eastAsia="en-US"/>
              </w:rPr>
            </w:pPr>
            <w:r w:rsidRPr="005C38D7">
              <w:rPr>
                <w:rFonts w:eastAsia="Calibri"/>
                <w:b/>
                <w:lang w:eastAsia="en-US"/>
              </w:rPr>
              <w:t xml:space="preserve"> Оздоровительная работа</w:t>
            </w:r>
          </w:p>
          <w:p w:rsidR="005C38D7" w:rsidRPr="005C38D7" w:rsidRDefault="005C38D7" w:rsidP="005C38D7">
            <w:pPr>
              <w:ind w:right="-143" w:firstLine="317"/>
              <w:rPr>
                <w:rFonts w:eastAsia="Calibri"/>
                <w:lang w:eastAsia="en-US"/>
              </w:rPr>
            </w:pPr>
            <w:r w:rsidRPr="005C38D7">
              <w:rPr>
                <w:rFonts w:eastAsia="Calibri"/>
                <w:b/>
                <w:bCs/>
                <w:lang w:eastAsia="en-US"/>
              </w:rPr>
              <w:t xml:space="preserve">Беседа </w:t>
            </w:r>
            <w:r w:rsidRPr="005C38D7">
              <w:rPr>
                <w:rFonts w:eastAsia="Calibri"/>
                <w:lang w:eastAsia="en-US"/>
              </w:rPr>
              <w:t>«Органы чувств (глаза, рот, нос, уши)».</w:t>
            </w:r>
          </w:p>
          <w:p w:rsidR="005C38D7" w:rsidRPr="005C38D7" w:rsidRDefault="005C38D7" w:rsidP="005C38D7">
            <w:pPr>
              <w:ind w:right="-143" w:firstLine="317"/>
              <w:rPr>
                <w:rFonts w:eastAsia="Calibri"/>
                <w:lang w:eastAsia="en-US"/>
              </w:rPr>
            </w:pPr>
            <w:r w:rsidRPr="005C38D7">
              <w:rPr>
                <w:rFonts w:eastAsia="Calibri"/>
                <w:lang w:eastAsia="en-US"/>
              </w:rPr>
              <w:t>Практические действия: покажи и запомни, это глаза, рот, нос, уши.</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658"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318"/>
            </w:pPr>
            <w:r w:rsidRPr="005C38D7">
              <w:t>- ребенок с интересом выполняет игровые действия по подражанию;</w:t>
            </w:r>
          </w:p>
          <w:p w:rsidR="005C38D7" w:rsidRPr="005C38D7" w:rsidRDefault="005C38D7" w:rsidP="005C38D7">
            <w:pPr>
              <w:ind w:firstLine="318"/>
              <w:rPr>
                <w:rFonts w:eastAsia="Calibri"/>
                <w:lang w:eastAsia="en-US"/>
              </w:rPr>
            </w:pPr>
            <w:r w:rsidRPr="005C38D7">
              <w:t xml:space="preserve">- ребенок имеет </w:t>
            </w:r>
            <w:r w:rsidRPr="005C38D7">
              <w:rPr>
                <w:rFonts w:eastAsia="Calibri"/>
                <w:lang w:eastAsia="en-US"/>
              </w:rPr>
              <w:t>представления ребенка об органах чувств.</w:t>
            </w:r>
          </w:p>
          <w:p w:rsidR="005C38D7" w:rsidRPr="005C38D7" w:rsidRDefault="005C38D7" w:rsidP="005C38D7">
            <w:pPr>
              <w:ind w:firstLine="318"/>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Февраль</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317"/>
              <w:rPr>
                <w:rFonts w:eastAsia="Calibri"/>
                <w:lang w:eastAsia="en-US"/>
              </w:rPr>
            </w:pPr>
            <w:r w:rsidRPr="005C38D7">
              <w:rPr>
                <w:rFonts w:eastAsia="Calibri"/>
                <w:b/>
                <w:lang w:eastAsia="en-US"/>
              </w:rPr>
              <w:t xml:space="preserve">Тема месяца </w:t>
            </w:r>
            <w:r w:rsidRPr="005C38D7">
              <w:rPr>
                <w:rFonts w:eastAsia="Calibri"/>
                <w:lang w:eastAsia="en-US"/>
              </w:rPr>
              <w:t>«Катание, бросание, метание», «Игры с мячом».</w:t>
            </w:r>
          </w:p>
          <w:p w:rsidR="005C38D7" w:rsidRPr="005C38D7" w:rsidRDefault="005C38D7" w:rsidP="005C38D7">
            <w:pPr>
              <w:ind w:right="-143" w:firstLine="317"/>
              <w:rPr>
                <w:rFonts w:eastAsia="Calibri"/>
                <w:b/>
                <w:lang w:eastAsia="en-US"/>
              </w:rPr>
            </w:pPr>
            <w:r w:rsidRPr="005C38D7">
              <w:rPr>
                <w:rFonts w:eastAsia="Calibri"/>
                <w:b/>
                <w:lang w:eastAsia="en-US"/>
              </w:rPr>
              <w:t>Оздоровительная работа</w:t>
            </w:r>
          </w:p>
          <w:p w:rsidR="005C38D7" w:rsidRPr="005C38D7" w:rsidRDefault="005C38D7" w:rsidP="005C38D7">
            <w:pPr>
              <w:ind w:right="-143" w:firstLine="317"/>
              <w:rPr>
                <w:rFonts w:eastAsia="Calibri"/>
                <w:lang w:eastAsia="en-US"/>
              </w:rPr>
            </w:pPr>
            <w:r w:rsidRPr="005C38D7">
              <w:rPr>
                <w:rFonts w:eastAsia="Calibri"/>
                <w:b/>
                <w:bCs/>
                <w:lang w:eastAsia="en-US"/>
              </w:rPr>
              <w:t>Беседа</w:t>
            </w:r>
            <w:r w:rsidRPr="005C38D7">
              <w:rPr>
                <w:rFonts w:eastAsia="Calibri"/>
                <w:lang w:eastAsia="en-US"/>
              </w:rPr>
              <w:t xml:space="preserve"> «Хочу быть здоровым».</w:t>
            </w:r>
          </w:p>
          <w:p w:rsidR="005C38D7" w:rsidRPr="005C38D7" w:rsidRDefault="005C38D7" w:rsidP="005C38D7">
            <w:pPr>
              <w:ind w:right="-143" w:firstLine="317"/>
              <w:rPr>
                <w:rFonts w:eastAsia="Calibri"/>
                <w:lang w:eastAsia="en-US"/>
              </w:rPr>
            </w:pPr>
            <w:r w:rsidRPr="005C38D7">
              <w:rPr>
                <w:rFonts w:eastAsia="Calibri"/>
                <w:lang w:eastAsia="en-US"/>
              </w:rPr>
              <w:t>Практические действия: выполняем упражнения, укрепляющие различные органы и системы организма.</w:t>
            </w:r>
          </w:p>
          <w:p w:rsidR="005C38D7" w:rsidRPr="005C38D7" w:rsidRDefault="005C38D7" w:rsidP="005C38D7">
            <w:pPr>
              <w:ind w:right="-143" w:firstLine="317"/>
              <w:rPr>
                <w:rFonts w:eastAsia="Calibri"/>
                <w:b/>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ребенок умеет катать мяч двумя руками;</w:t>
            </w:r>
          </w:p>
          <w:p w:rsidR="005C38D7" w:rsidRPr="005C38D7" w:rsidRDefault="005C38D7" w:rsidP="005C38D7">
            <w:pPr>
              <w:ind w:firstLine="318"/>
              <w:rPr>
                <w:rFonts w:eastAsia="Calibri"/>
                <w:lang w:eastAsia="en-US"/>
              </w:rPr>
            </w:pPr>
            <w:r w:rsidRPr="005C38D7">
              <w:rPr>
                <w:rFonts w:eastAsia="Calibri"/>
                <w:lang w:eastAsia="en-US"/>
              </w:rPr>
              <w:t>- ребенок испытывает потребность в двигательной деятельности.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Март</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b/>
                <w:lang w:eastAsia="en-US"/>
              </w:rPr>
              <w:t xml:space="preserve">Тема месяца </w:t>
            </w:r>
            <w:r w:rsidRPr="005C38D7">
              <w:rPr>
                <w:rFonts w:eastAsia="Calibri"/>
                <w:lang w:eastAsia="en-US"/>
              </w:rPr>
              <w:t xml:space="preserve">«Прыжки»(на двух ногах на месте, с продвижением вперед, через шнур). </w:t>
            </w:r>
          </w:p>
          <w:p w:rsidR="005C38D7" w:rsidRPr="005C38D7" w:rsidRDefault="005C38D7" w:rsidP="005C38D7">
            <w:pPr>
              <w:ind w:right="-143" w:firstLine="317"/>
              <w:rPr>
                <w:rFonts w:eastAsia="Calibri"/>
                <w:lang w:eastAsia="en-US"/>
              </w:rPr>
            </w:pPr>
            <w:r w:rsidRPr="005C38D7">
              <w:rPr>
                <w:rFonts w:eastAsia="Calibri"/>
                <w:lang w:eastAsia="en-US"/>
              </w:rPr>
              <w:t>«Подвижные игры с прыжками».</w:t>
            </w:r>
          </w:p>
          <w:p w:rsidR="005C38D7" w:rsidRPr="005C38D7" w:rsidRDefault="005C38D7" w:rsidP="005C38D7">
            <w:pPr>
              <w:ind w:right="-143" w:firstLine="317"/>
              <w:rPr>
                <w:rFonts w:eastAsia="Calibri"/>
                <w:b/>
                <w:lang w:eastAsia="en-US"/>
              </w:rPr>
            </w:pPr>
            <w:r w:rsidRPr="005C38D7">
              <w:rPr>
                <w:rFonts w:eastAsia="Calibri"/>
                <w:b/>
                <w:lang w:eastAsia="en-US"/>
              </w:rPr>
              <w:t>Оздоровительная работа</w:t>
            </w:r>
          </w:p>
          <w:p w:rsidR="005C38D7" w:rsidRPr="005C38D7" w:rsidRDefault="005C38D7" w:rsidP="005C38D7">
            <w:pPr>
              <w:ind w:right="-143" w:firstLine="317"/>
              <w:rPr>
                <w:rFonts w:eastAsia="Calibri"/>
                <w:lang w:eastAsia="en-US"/>
              </w:rPr>
            </w:pPr>
            <w:r w:rsidRPr="005C38D7">
              <w:rPr>
                <w:rFonts w:eastAsia="Calibri"/>
                <w:b/>
                <w:bCs/>
                <w:lang w:eastAsia="en-US"/>
              </w:rPr>
              <w:t xml:space="preserve">Беседа </w:t>
            </w:r>
            <w:r w:rsidRPr="005C38D7">
              <w:rPr>
                <w:rFonts w:eastAsia="Calibri"/>
                <w:lang w:eastAsia="en-US"/>
              </w:rPr>
              <w:t>«Утренняя зарядка».</w:t>
            </w:r>
          </w:p>
          <w:p w:rsidR="005C38D7" w:rsidRPr="005C38D7" w:rsidRDefault="005C38D7" w:rsidP="005C38D7">
            <w:pPr>
              <w:ind w:right="-143" w:firstLine="317"/>
              <w:rPr>
                <w:rFonts w:eastAsia="Calibri"/>
                <w:lang w:eastAsia="en-US"/>
              </w:rPr>
            </w:pPr>
            <w:r w:rsidRPr="005C38D7">
              <w:rPr>
                <w:rFonts w:eastAsia="Calibri"/>
                <w:lang w:eastAsia="en-US"/>
              </w:rPr>
              <w:t>Практические действия: ежедневное выполнение упражнений утренней зарядки.</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ребенок испытывает интерес к двигательным упражнениям.</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Cs/>
                <w:color w:val="000000"/>
                <w:spacing w:val="-6"/>
                <w:w w:val="98"/>
                <w:lang w:eastAsia="en-US"/>
              </w:rPr>
            </w:pPr>
            <w:r w:rsidRPr="005C38D7">
              <w:rPr>
                <w:rFonts w:eastAsia="Calibri"/>
                <w:b/>
                <w:lang w:eastAsia="en-US"/>
              </w:rPr>
              <w:t>Тема месяца</w:t>
            </w:r>
            <w:r w:rsidRPr="005C38D7">
              <w:rPr>
                <w:rFonts w:eastAsia="Calibri"/>
                <w:color w:val="000000"/>
                <w:lang w:eastAsia="en-US"/>
              </w:rPr>
              <w:t>«Ловкие и смелые». Месяц подвижной игры.</w:t>
            </w:r>
          </w:p>
          <w:p w:rsidR="005C38D7" w:rsidRPr="005C38D7" w:rsidRDefault="005C38D7" w:rsidP="005C38D7">
            <w:pPr>
              <w:ind w:right="-143" w:firstLine="317"/>
              <w:rPr>
                <w:rFonts w:eastAsia="Calibri"/>
                <w:b/>
                <w:lang w:eastAsia="en-US"/>
              </w:rPr>
            </w:pPr>
            <w:r w:rsidRPr="005C38D7">
              <w:rPr>
                <w:rFonts w:eastAsia="Calibri"/>
                <w:b/>
                <w:lang w:eastAsia="en-US"/>
              </w:rPr>
              <w:t>Оздоровительная работа</w:t>
            </w:r>
          </w:p>
          <w:p w:rsidR="005C38D7" w:rsidRPr="005C38D7" w:rsidRDefault="005C38D7" w:rsidP="005C38D7">
            <w:pPr>
              <w:ind w:right="-143" w:firstLine="317"/>
              <w:rPr>
                <w:rFonts w:eastAsia="Calibri"/>
                <w:lang w:eastAsia="en-US"/>
              </w:rPr>
            </w:pPr>
            <w:r w:rsidRPr="005C38D7">
              <w:rPr>
                <w:rFonts w:eastAsia="Calibri"/>
                <w:b/>
                <w:bCs/>
                <w:lang w:eastAsia="en-US"/>
              </w:rPr>
              <w:t>Беседа</w:t>
            </w:r>
            <w:r w:rsidRPr="005C38D7">
              <w:rPr>
                <w:rFonts w:eastAsia="Calibri"/>
                <w:lang w:eastAsia="en-US"/>
              </w:rPr>
              <w:t xml:space="preserve"> «Зачем нужен сон?».</w:t>
            </w:r>
          </w:p>
          <w:p w:rsidR="005C38D7" w:rsidRPr="005C38D7" w:rsidRDefault="005C38D7" w:rsidP="005C38D7">
            <w:pPr>
              <w:ind w:right="-143" w:firstLine="317"/>
              <w:rPr>
                <w:rFonts w:eastAsia="Calibri"/>
                <w:lang w:eastAsia="en-US"/>
              </w:rPr>
            </w:pPr>
            <w:r w:rsidRPr="005C38D7">
              <w:rPr>
                <w:rFonts w:eastAsia="Calibri"/>
                <w:lang w:eastAsia="en-US"/>
              </w:rPr>
              <w:t>Практические действия: выполнение рекомендаций по засыпанию.</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ребенок с интересом участвует в коллективных подвижных играх.</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317"/>
              <w:rPr>
                <w:rFonts w:eastAsia="Calibri"/>
                <w:bCs/>
                <w:color w:val="000000"/>
                <w:lang w:eastAsia="en-US"/>
              </w:rPr>
            </w:pPr>
            <w:r w:rsidRPr="005C38D7">
              <w:rPr>
                <w:rFonts w:eastAsia="Calibri"/>
                <w:b/>
                <w:lang w:eastAsia="en-US"/>
              </w:rPr>
              <w:t xml:space="preserve">Тема месяца </w:t>
            </w:r>
            <w:r w:rsidRPr="005C38D7">
              <w:rPr>
                <w:rFonts w:eastAsia="Calibri"/>
                <w:lang w:eastAsia="en-US"/>
              </w:rPr>
              <w:t>«Игры и движения под музыку».</w:t>
            </w:r>
          </w:p>
          <w:p w:rsidR="005C38D7" w:rsidRPr="005C38D7" w:rsidRDefault="005C38D7" w:rsidP="005C38D7">
            <w:pPr>
              <w:ind w:right="-143" w:firstLine="317"/>
              <w:rPr>
                <w:rFonts w:eastAsia="Calibri"/>
                <w:bCs/>
                <w:color w:val="000000"/>
                <w:lang w:eastAsia="en-US"/>
              </w:rPr>
            </w:pPr>
            <w:r w:rsidRPr="005C38D7">
              <w:rPr>
                <w:rFonts w:eastAsia="Calibri"/>
                <w:bCs/>
                <w:color w:val="000000"/>
                <w:lang w:eastAsia="en-US"/>
              </w:rPr>
              <w:t>Подготовка и проведение развлечения(двигательное образовательно-развлекательное событие).</w:t>
            </w:r>
          </w:p>
          <w:p w:rsidR="005C38D7" w:rsidRPr="005C38D7" w:rsidRDefault="005C38D7" w:rsidP="005C38D7">
            <w:pPr>
              <w:ind w:right="-143" w:firstLine="317"/>
              <w:rPr>
                <w:rFonts w:eastAsia="Calibri"/>
                <w:b/>
                <w:bCs/>
                <w:color w:val="000000"/>
                <w:lang w:eastAsia="en-US"/>
              </w:rPr>
            </w:pPr>
            <w:r w:rsidRPr="005C38D7">
              <w:rPr>
                <w:rFonts w:eastAsia="Calibri"/>
                <w:b/>
                <w:bCs/>
                <w:color w:val="000000"/>
                <w:lang w:eastAsia="en-US"/>
              </w:rPr>
              <w:t>Оздоровительная работа</w:t>
            </w:r>
          </w:p>
          <w:p w:rsidR="005C38D7" w:rsidRPr="005C38D7" w:rsidRDefault="005C38D7" w:rsidP="005C38D7">
            <w:pPr>
              <w:ind w:right="-143" w:firstLine="317"/>
              <w:rPr>
                <w:rFonts w:eastAsia="Calibri"/>
                <w:lang w:eastAsia="en-US"/>
              </w:rPr>
            </w:pPr>
            <w:r w:rsidRPr="005C38D7">
              <w:rPr>
                <w:rFonts w:eastAsia="Calibri"/>
                <w:b/>
                <w:bCs/>
                <w:lang w:eastAsia="en-US"/>
              </w:rPr>
              <w:t xml:space="preserve">Беседа </w:t>
            </w:r>
            <w:r w:rsidRPr="005C38D7">
              <w:rPr>
                <w:rFonts w:eastAsia="Calibri"/>
                <w:lang w:eastAsia="en-US"/>
              </w:rPr>
              <w:t>«Будем лазать, ползать».</w:t>
            </w:r>
          </w:p>
          <w:p w:rsidR="005C38D7" w:rsidRPr="005C38D7" w:rsidRDefault="005C38D7" w:rsidP="005C38D7">
            <w:pPr>
              <w:ind w:right="-143" w:firstLine="317"/>
              <w:rPr>
                <w:rFonts w:eastAsia="Calibri"/>
                <w:lang w:eastAsia="en-US"/>
              </w:rPr>
            </w:pPr>
            <w:r w:rsidRPr="005C38D7">
              <w:rPr>
                <w:rFonts w:eastAsia="Calibri"/>
                <w:lang w:eastAsia="en-US"/>
              </w:rPr>
              <w:t>Практические действия: выполнение игровых действий (доползи до погремушки, лазаем как обезьянки).</w:t>
            </w:r>
          </w:p>
          <w:p w:rsidR="005C38D7" w:rsidRPr="005C38D7" w:rsidRDefault="005C38D7" w:rsidP="005C38D7">
            <w:pPr>
              <w:ind w:right="-143" w:firstLine="317"/>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658"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ребенок проявляет волевые качества при выполнении двигательных заданий.</w:t>
            </w:r>
          </w:p>
        </w:tc>
      </w:tr>
    </w:tbl>
    <w:p w:rsidR="005C38D7" w:rsidRPr="005C38D7" w:rsidRDefault="005C38D7" w:rsidP="005C38D7">
      <w:pPr>
        <w:ind w:left="-567" w:right="-1" w:firstLine="709"/>
        <w:jc w:val="both"/>
        <w:rPr>
          <w:color w:val="C00000"/>
        </w:rPr>
      </w:pPr>
    </w:p>
    <w:p w:rsidR="005C38D7" w:rsidRPr="00EF3CD1" w:rsidRDefault="005C38D7" w:rsidP="005C38D7">
      <w:pPr>
        <w:ind w:left="-567" w:right="-143" w:firstLine="709"/>
        <w:jc w:val="center"/>
        <w:rPr>
          <w:rFonts w:eastAsia="Calibri"/>
          <w:i/>
          <w:lang w:eastAsia="en-US"/>
        </w:rPr>
      </w:pPr>
      <w:r w:rsidRPr="00EF3CD1">
        <w:rPr>
          <w:rFonts w:eastAsia="Calibri"/>
          <w:i/>
          <w:lang w:eastAsia="en-US"/>
        </w:rPr>
        <w:t>Содержание работы по трудовому направлению воспитания детей 2 - 3 лет</w:t>
      </w:r>
    </w:p>
    <w:p w:rsidR="005C38D7" w:rsidRPr="005C38D7" w:rsidRDefault="005C38D7" w:rsidP="005C38D7">
      <w:pPr>
        <w:ind w:left="-567" w:right="-143" w:firstLine="709"/>
        <w:jc w:val="center"/>
        <w:rPr>
          <w:rFonts w:eastAsia="Calibri"/>
          <w:b/>
          <w:lang w:eastAsia="en-US"/>
        </w:rPr>
      </w:pPr>
    </w:p>
    <w:p w:rsidR="005C38D7" w:rsidRPr="005C38D7" w:rsidRDefault="005C38D7" w:rsidP="005C38D7">
      <w:pPr>
        <w:ind w:left="-567" w:right="-143" w:firstLine="709"/>
        <w:rPr>
          <w:rFonts w:eastAsia="Calibri"/>
          <w:lang w:eastAsia="en-US"/>
        </w:rPr>
      </w:pPr>
      <w:r w:rsidRPr="005C38D7">
        <w:rPr>
          <w:rFonts w:eastAsia="Calibri"/>
          <w:lang w:eastAsia="en-US"/>
        </w:rPr>
        <w:t>Трудовое направление воспитания соотносится с образовательной областью ФГОС ДО «Социально-коммуникативное развитие».</w:t>
      </w:r>
    </w:p>
    <w:p w:rsidR="005C38D7" w:rsidRPr="005C38D7" w:rsidRDefault="005C38D7" w:rsidP="005C38D7">
      <w:pPr>
        <w:ind w:left="-567" w:right="-143" w:firstLine="709"/>
        <w:rPr>
          <w:rFonts w:eastAsia="Calibri"/>
          <w:lang w:eastAsia="en-US"/>
        </w:rPr>
      </w:pPr>
      <w:r w:rsidRPr="00EF3CD1">
        <w:rPr>
          <w:i/>
        </w:rPr>
        <w:t>Цель:</w:t>
      </w:r>
      <w:r w:rsidRPr="005C38D7">
        <w:t xml:space="preserve"> формирование ценностного отношения детей к труду, трудолюбию и приобщение ребенка к труду.</w:t>
      </w:r>
    </w:p>
    <w:p w:rsidR="005C38D7" w:rsidRPr="005C38D7" w:rsidRDefault="005C38D7" w:rsidP="005C38D7">
      <w:pPr>
        <w:ind w:left="-567" w:right="-143" w:firstLine="709"/>
        <w:contextualSpacing/>
        <w:rPr>
          <w:rFonts w:eastAsia="Calibri"/>
          <w:b/>
          <w:lang w:eastAsia="en-US"/>
        </w:rPr>
      </w:pPr>
    </w:p>
    <w:tbl>
      <w:tblPr>
        <w:tblW w:w="0" w:type="auto"/>
        <w:tblInd w:w="-459" w:type="dxa"/>
        <w:tblLook w:val="04A0" w:firstRow="1" w:lastRow="0" w:firstColumn="1" w:lastColumn="0" w:noHBand="0" w:noVBand="1"/>
      </w:tblPr>
      <w:tblGrid>
        <w:gridCol w:w="1560"/>
        <w:gridCol w:w="4110"/>
        <w:gridCol w:w="1701"/>
        <w:gridCol w:w="2659"/>
      </w:tblGrid>
      <w:tr w:rsidR="005C38D7" w:rsidRPr="005C38D7" w:rsidTr="005C38D7">
        <w:trPr>
          <w:trHeight w:val="1086"/>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459"/>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Ценности</w:t>
            </w:r>
          </w:p>
        </w:tc>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Сентябрь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«Приобщение детей к доступной трудовой деятельности» (практические действия: ежедневное поддержание порядка в игровом центре (уголке)).</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pPr>
            <w:r w:rsidRPr="005C38D7">
              <w:t>- формирование и поддержка привычки к трудовому усилию.</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pPr>
            <w:r w:rsidRPr="005C38D7">
              <w:rPr>
                <w:rFonts w:eastAsia="Calibri"/>
                <w:lang w:eastAsia="en-US"/>
              </w:rPr>
              <w:t>Тема: «</w:t>
            </w:r>
            <w:r w:rsidRPr="005C38D7">
              <w:t>Самообслуживание и элементарные трудовые действия (практические действия: одевание, раздевание в определенном порядке, выполнение трудовых поручений воспитателя).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овладение навыками самообслуживания, выполнение трудовых поручений.</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Ноябрь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«Труд взрослых людей» (практические действия: наблюдение за трудом дворника во время прогулки, посильная помощь дворнику).</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воспитание уважения к труду взрослых людей.</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«Поручения: поможем накрыть стол» (практические действия: с помощью взрослого раскладывать ложки, расставлять салфетницы).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приобретение опыта помощи взрослым.</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«Хозяйственно-бытовой труд взрослых» (наблюдение за трудом взрослых: мытье посуды, полив растений).</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pPr>
            <w:r w:rsidRPr="005C38D7">
              <w:t>- расширение представлений о способах выполнения трудовых действий.</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Февраль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«Содержание хозяйственно-бытового труда в игре с использованием реальных предметов и предметов-заместителей» (практические игровые действия)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осознание нравственной стороны труда.</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Март</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 xml:space="preserve"> Тема: «Дидактические игры и упражнения для развития мелкой моторики, необходимые для выполнения действий самообслуживания» (практические игровые действия).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приобретение опыта совместной игровой деятельности  для выполнения действий самообслуживания.</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«Моделирование ситуаций, отражающих простейшие действия бытового труда» (практические игровые действия).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овладение простейшими действиями для выполнения  трудовых детских дел.</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«Детские достижения и трудовые успехи»</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8"/>
              <w:rPr>
                <w:rFonts w:eastAsia="Calibri"/>
                <w:lang w:eastAsia="en-US"/>
              </w:rPr>
            </w:pPr>
            <w:r w:rsidRPr="005C38D7">
              <w:rPr>
                <w:rFonts w:eastAsia="Calibri"/>
                <w:lang w:eastAsia="en-US"/>
              </w:rPr>
              <w:t>- стремление к достижению простой, самостоятельно поставленной цели.</w:t>
            </w:r>
          </w:p>
        </w:tc>
      </w:tr>
    </w:tbl>
    <w:p w:rsidR="005C38D7" w:rsidRPr="005C38D7" w:rsidRDefault="005C38D7" w:rsidP="005C38D7">
      <w:pPr>
        <w:ind w:left="-567" w:right="-143" w:firstLine="709"/>
        <w:contextualSpacing/>
        <w:rPr>
          <w:rFonts w:eastAsia="Calibri"/>
          <w:b/>
          <w:lang w:eastAsia="en-US"/>
        </w:rPr>
      </w:pPr>
    </w:p>
    <w:p w:rsidR="00EF3CD1" w:rsidRDefault="005C38D7" w:rsidP="005C38D7">
      <w:pPr>
        <w:ind w:left="-567" w:right="-143" w:firstLine="709"/>
        <w:jc w:val="center"/>
        <w:rPr>
          <w:rFonts w:eastAsia="Calibri"/>
          <w:i/>
          <w:lang w:eastAsia="en-US"/>
        </w:rPr>
      </w:pPr>
      <w:r w:rsidRPr="00EF3CD1">
        <w:rPr>
          <w:rFonts w:eastAsia="Calibri"/>
          <w:i/>
          <w:lang w:eastAsia="en-US"/>
        </w:rPr>
        <w:t xml:space="preserve">Содержание воспитательной работы по эстетическому направлению </w:t>
      </w:r>
    </w:p>
    <w:p w:rsidR="005C38D7" w:rsidRPr="00EF3CD1" w:rsidRDefault="005C38D7" w:rsidP="00EF3CD1">
      <w:pPr>
        <w:ind w:left="-567" w:right="-143" w:firstLine="709"/>
        <w:jc w:val="center"/>
        <w:rPr>
          <w:rFonts w:eastAsia="Calibri"/>
          <w:i/>
          <w:lang w:eastAsia="en-US"/>
        </w:rPr>
      </w:pPr>
      <w:r w:rsidRPr="00EF3CD1">
        <w:rPr>
          <w:rFonts w:eastAsia="Calibri"/>
          <w:i/>
          <w:lang w:eastAsia="en-US"/>
        </w:rPr>
        <w:t>воспитания детей 2 - 3 лет</w:t>
      </w:r>
    </w:p>
    <w:p w:rsidR="005C38D7" w:rsidRPr="005C38D7" w:rsidRDefault="005C38D7" w:rsidP="005C38D7">
      <w:pPr>
        <w:ind w:left="-567" w:right="-143" w:firstLine="709"/>
        <w:rPr>
          <w:rFonts w:eastAsia="Calibri"/>
          <w:lang w:eastAsia="en-US"/>
        </w:rPr>
      </w:pPr>
      <w:r w:rsidRPr="005C38D7">
        <w:rPr>
          <w:rFonts w:eastAsia="Calibri"/>
          <w:lang w:eastAsia="en-US"/>
        </w:rPr>
        <w:t>Эстетическое направление воспитания соотносится с образовательной областью ФГОС ДО «Художественно-эстетическое развитие».</w:t>
      </w:r>
    </w:p>
    <w:p w:rsidR="005C38D7" w:rsidRPr="005C38D7" w:rsidRDefault="005C38D7" w:rsidP="005C38D7">
      <w:pPr>
        <w:ind w:left="-567" w:right="-143" w:firstLine="709"/>
      </w:pPr>
      <w:r w:rsidRPr="00EF3CD1">
        <w:rPr>
          <w:i/>
        </w:rPr>
        <w:t>Цель:</w:t>
      </w:r>
      <w:r w:rsidRPr="005C38D7">
        <w:t xml:space="preserve"> способствовать становлению у ребенка ценностного отношения к красоте.</w:t>
      </w:r>
    </w:p>
    <w:p w:rsidR="005C38D7" w:rsidRPr="005C38D7" w:rsidRDefault="005C38D7" w:rsidP="005C38D7">
      <w:pPr>
        <w:ind w:left="-567" w:right="-143" w:firstLine="709"/>
        <w:rPr>
          <w:rFonts w:eastAsia="Calibri"/>
          <w:lang w:eastAsia="en-US"/>
        </w:rPr>
      </w:pPr>
    </w:p>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Изобразительная деятельность. Музыка</w:t>
      </w:r>
    </w:p>
    <w:tbl>
      <w:tblPr>
        <w:tblW w:w="0" w:type="auto"/>
        <w:tblInd w:w="-459" w:type="dxa"/>
        <w:tblLook w:val="04A0" w:firstRow="1" w:lastRow="0" w:firstColumn="1" w:lastColumn="0" w:noHBand="0" w:noVBand="1"/>
      </w:tblPr>
      <w:tblGrid>
        <w:gridCol w:w="1560"/>
        <w:gridCol w:w="4110"/>
        <w:gridCol w:w="1701"/>
        <w:gridCol w:w="2659"/>
      </w:tblGrid>
      <w:tr w:rsidR="005C38D7" w:rsidRPr="005C38D7" w:rsidTr="005C38D7">
        <w:trPr>
          <w:trHeight w:val="996"/>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317"/>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Ценности</w:t>
            </w:r>
          </w:p>
        </w:tc>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34"/>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Сентябрь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317"/>
              <w:rPr>
                <w:rFonts w:eastAsia="Calibri"/>
                <w:lang w:eastAsia="zh-CN"/>
              </w:rPr>
            </w:pPr>
            <w:r w:rsidRPr="005C38D7">
              <w:rPr>
                <w:rFonts w:eastAsia="Calibri"/>
                <w:i/>
                <w:lang w:eastAsia="zh-CN"/>
              </w:rPr>
              <w:t>Рисование.</w:t>
            </w:r>
            <w:r w:rsidRPr="005C38D7">
              <w:rPr>
                <w:rFonts w:eastAsia="Calibri"/>
                <w:lang w:eastAsia="zh-CN"/>
              </w:rPr>
              <w:t xml:space="preserve"> Тема: «Действия с карандашами, фломастерами, красками, кистью».</w:t>
            </w:r>
          </w:p>
          <w:p w:rsidR="005C38D7" w:rsidRPr="005C38D7" w:rsidRDefault="005C38D7" w:rsidP="005C38D7">
            <w:pPr>
              <w:ind w:right="-143" w:firstLine="317"/>
              <w:rPr>
                <w:rFonts w:eastAsia="Calibri"/>
                <w:lang w:eastAsia="zh-CN"/>
              </w:rPr>
            </w:pPr>
            <w:r w:rsidRPr="005C38D7">
              <w:rPr>
                <w:rFonts w:eastAsia="Calibri"/>
                <w:i/>
                <w:lang w:eastAsia="zh-CN"/>
              </w:rPr>
              <w:t>Лепка</w:t>
            </w:r>
            <w:r w:rsidRPr="005C38D7">
              <w:rPr>
                <w:rFonts w:eastAsia="Calibri"/>
                <w:lang w:eastAsia="zh-CN"/>
              </w:rPr>
              <w:t>. Тема: «Знакомство с пластическими материалами» (практические действия).</w:t>
            </w:r>
          </w:p>
          <w:p w:rsidR="005C38D7" w:rsidRPr="005C38D7" w:rsidRDefault="005C38D7" w:rsidP="005C38D7">
            <w:pPr>
              <w:ind w:right="-143" w:firstLine="317"/>
              <w:rPr>
                <w:rFonts w:eastAsia="Calibri"/>
                <w:lang w:eastAsia="zh-CN"/>
              </w:rPr>
            </w:pPr>
            <w:r w:rsidRPr="005C38D7">
              <w:rPr>
                <w:rFonts w:eastAsia="Calibri"/>
                <w:lang w:eastAsia="zh-CN"/>
              </w:rPr>
              <w:lastRenderedPageBreak/>
              <w:t>Музыка</w:t>
            </w:r>
          </w:p>
          <w:p w:rsidR="005C38D7" w:rsidRPr="005C38D7" w:rsidRDefault="005C38D7" w:rsidP="005C38D7">
            <w:pPr>
              <w:ind w:right="-143" w:firstLine="317"/>
              <w:rPr>
                <w:rFonts w:eastAsia="Calibri"/>
                <w:lang w:eastAsia="zh-CN"/>
              </w:rPr>
            </w:pPr>
            <w:r w:rsidRPr="005C38D7">
              <w:rPr>
                <w:rFonts w:eastAsia="Calibri"/>
                <w:lang w:eastAsia="zh-CN"/>
              </w:rPr>
              <w:t>Тема: «Виды музыкальной деятельности» (практические действия).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lastRenderedPageBreak/>
              <w:t>Культура</w:t>
            </w:r>
          </w:p>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425"/>
            </w:pPr>
            <w:r w:rsidRPr="005C38D7">
              <w:t>- ребенок испытывает интерес к самостоятельной продуктивной и музыкальной деятельности.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Октябрь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317"/>
              <w:rPr>
                <w:rFonts w:eastAsia="Calibri"/>
                <w:lang w:eastAsia="zh-CN"/>
              </w:rPr>
            </w:pPr>
            <w:r w:rsidRPr="005C38D7">
              <w:rPr>
                <w:rFonts w:eastAsia="Calibri"/>
                <w:i/>
                <w:lang w:eastAsia="zh-CN"/>
              </w:rPr>
              <w:t>Рисование.</w:t>
            </w:r>
            <w:r w:rsidRPr="005C38D7">
              <w:rPr>
                <w:rFonts w:eastAsia="Calibri"/>
                <w:lang w:eastAsia="zh-CN"/>
              </w:rPr>
              <w:t xml:space="preserve"> Тема: «Штрихи и линии» (практические действия).</w:t>
            </w:r>
          </w:p>
          <w:p w:rsidR="005C38D7" w:rsidRPr="005C38D7" w:rsidRDefault="005C38D7" w:rsidP="005C38D7">
            <w:pPr>
              <w:ind w:right="-143" w:firstLine="317"/>
              <w:rPr>
                <w:rFonts w:eastAsia="Calibri"/>
                <w:lang w:eastAsia="zh-CN"/>
              </w:rPr>
            </w:pPr>
            <w:r w:rsidRPr="005C38D7">
              <w:rPr>
                <w:rFonts w:eastAsia="Calibri"/>
                <w:i/>
                <w:lang w:eastAsia="zh-CN"/>
              </w:rPr>
              <w:t>Лепка</w:t>
            </w:r>
            <w:r w:rsidRPr="005C38D7">
              <w:rPr>
                <w:rFonts w:eastAsia="Calibri"/>
                <w:lang w:eastAsia="zh-CN"/>
              </w:rPr>
              <w:t>. Тема: «Предметы круглой формы» (практические действия).</w:t>
            </w:r>
          </w:p>
          <w:p w:rsidR="005C38D7" w:rsidRPr="005C38D7" w:rsidRDefault="005C38D7" w:rsidP="005C38D7">
            <w:pPr>
              <w:ind w:right="-143" w:firstLine="317"/>
              <w:rPr>
                <w:rFonts w:eastAsia="Calibri"/>
                <w:lang w:eastAsia="zh-CN"/>
              </w:rPr>
            </w:pPr>
            <w:r w:rsidRPr="005C38D7">
              <w:rPr>
                <w:rFonts w:eastAsia="Calibri"/>
                <w:lang w:eastAsia="zh-CN"/>
              </w:rPr>
              <w:t>Музыка</w:t>
            </w:r>
          </w:p>
          <w:p w:rsidR="005C38D7" w:rsidRPr="005C38D7" w:rsidRDefault="005C38D7" w:rsidP="005C38D7">
            <w:pPr>
              <w:ind w:right="-143" w:firstLine="317"/>
              <w:rPr>
                <w:rFonts w:eastAsia="Calibri"/>
                <w:lang w:eastAsia="en-US"/>
              </w:rPr>
            </w:pPr>
            <w:r w:rsidRPr="005C38D7">
              <w:rPr>
                <w:rFonts w:eastAsia="Calibri"/>
                <w:lang w:eastAsia="zh-CN"/>
              </w:rPr>
              <w:t>«Музыка разного характера: весело - грустно» (слушание, музыкально-ритмические движения).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Природа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Культура</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425"/>
              <w:rPr>
                <w:rFonts w:eastAsia="Calibri"/>
                <w:lang w:eastAsia="en-US"/>
              </w:rPr>
            </w:pPr>
            <w:r w:rsidRPr="005C38D7">
              <w:rPr>
                <w:rFonts w:eastAsia="Calibri"/>
                <w:lang w:eastAsia="en-US"/>
              </w:rPr>
              <w:t>- ребенок испытывает чувство радости от штрихов и линий, которые нарисовал сам;</w:t>
            </w:r>
          </w:p>
          <w:p w:rsidR="005C38D7" w:rsidRPr="005C38D7" w:rsidRDefault="005C38D7" w:rsidP="005C38D7">
            <w:pPr>
              <w:ind w:left="34" w:firstLine="425"/>
              <w:rPr>
                <w:rFonts w:eastAsia="Calibri"/>
                <w:lang w:eastAsia="en-US"/>
              </w:rPr>
            </w:pPr>
            <w:r w:rsidRPr="005C38D7">
              <w:rPr>
                <w:rFonts w:eastAsia="Calibri"/>
                <w:lang w:eastAsia="en-US"/>
              </w:rPr>
              <w:t>- ребенок с интересом осваивает приёмы лепки.</w:t>
            </w:r>
          </w:p>
          <w:p w:rsidR="005C38D7" w:rsidRPr="005C38D7" w:rsidRDefault="005C38D7" w:rsidP="005C38D7">
            <w:pPr>
              <w:ind w:left="34" w:firstLine="425"/>
              <w:rPr>
                <w:rFonts w:eastAsia="Calibri"/>
                <w:lang w:eastAsia="en-US"/>
              </w:rPr>
            </w:pPr>
            <w:r w:rsidRPr="005C38D7">
              <w:rPr>
                <w:rFonts w:eastAsia="Calibri"/>
                <w:lang w:eastAsia="en-US"/>
              </w:rPr>
              <w:t>- ребенок испытывает  чувство радости от звучащей музыки, реагирует на её характер.</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Ноябрь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317"/>
              <w:rPr>
                <w:rFonts w:eastAsia="Calibri"/>
                <w:lang w:eastAsia="en-US"/>
              </w:rPr>
            </w:pPr>
            <w:r w:rsidRPr="005C38D7">
              <w:rPr>
                <w:rFonts w:eastAsia="Calibri"/>
                <w:i/>
                <w:lang w:eastAsia="zh-CN"/>
              </w:rPr>
              <w:t>Рисование.</w:t>
            </w:r>
            <w:r w:rsidRPr="005C38D7">
              <w:rPr>
                <w:rFonts w:eastAsia="Calibri"/>
                <w:lang w:eastAsia="zh-CN"/>
              </w:rPr>
              <w:t xml:space="preserve"> Тема: «Изображение характерных деталей: дорожка к сказочному домику» (коллективная работа).</w:t>
            </w:r>
          </w:p>
          <w:p w:rsidR="005C38D7" w:rsidRPr="005C38D7" w:rsidRDefault="005C38D7" w:rsidP="005C38D7">
            <w:pPr>
              <w:ind w:right="-143" w:firstLine="317"/>
              <w:rPr>
                <w:rFonts w:eastAsia="Calibri"/>
                <w:lang w:eastAsia="zh-CN"/>
              </w:rPr>
            </w:pPr>
            <w:r w:rsidRPr="005C38D7">
              <w:rPr>
                <w:rFonts w:eastAsia="Calibri"/>
                <w:i/>
                <w:lang w:eastAsia="zh-CN"/>
              </w:rPr>
              <w:t>Лепка</w:t>
            </w:r>
            <w:r w:rsidRPr="005C38D7">
              <w:rPr>
                <w:rFonts w:eastAsia="Calibri"/>
                <w:lang w:eastAsia="zh-CN"/>
              </w:rPr>
              <w:t>. Тема: «Предметы круглой формы: хлебные крошки для птиц» (практические действия).</w:t>
            </w:r>
          </w:p>
          <w:p w:rsidR="005C38D7" w:rsidRPr="005C38D7" w:rsidRDefault="005C38D7" w:rsidP="005C38D7">
            <w:pPr>
              <w:ind w:right="-143" w:firstLine="317"/>
              <w:rPr>
                <w:rFonts w:eastAsia="Calibri"/>
                <w:lang w:eastAsia="zh-CN"/>
              </w:rPr>
            </w:pPr>
            <w:r w:rsidRPr="005C38D7">
              <w:rPr>
                <w:rFonts w:eastAsia="Calibri"/>
                <w:lang w:eastAsia="zh-CN"/>
              </w:rPr>
              <w:t>Музыка</w:t>
            </w:r>
          </w:p>
          <w:p w:rsidR="005C38D7" w:rsidRPr="005C38D7" w:rsidRDefault="005C38D7" w:rsidP="005C38D7">
            <w:pPr>
              <w:ind w:right="-143" w:firstLine="317"/>
              <w:rPr>
                <w:rFonts w:eastAsia="Calibri"/>
                <w:lang w:eastAsia="zh-CN"/>
              </w:rPr>
            </w:pPr>
            <w:r w:rsidRPr="005C38D7">
              <w:rPr>
                <w:rFonts w:eastAsia="Calibri"/>
                <w:lang w:eastAsia="zh-CN"/>
              </w:rPr>
              <w:t>«Слушаем, поём, танцуем вместе» (практические действия)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Природа</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425"/>
              <w:rPr>
                <w:rFonts w:eastAsia="Calibri"/>
                <w:lang w:eastAsia="en-US"/>
              </w:rPr>
            </w:pPr>
            <w:r w:rsidRPr="005C38D7">
              <w:rPr>
                <w:rFonts w:eastAsia="Calibri"/>
                <w:lang w:eastAsia="en-US"/>
              </w:rPr>
              <w:t>- ребенок проявляет эмоции (радость) при выполнении коллективной творческой работы.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317"/>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317"/>
              <w:rPr>
                <w:rFonts w:eastAsia="Calibri"/>
                <w:lang w:eastAsia="en-US"/>
              </w:rPr>
            </w:pPr>
            <w:r w:rsidRPr="005C38D7">
              <w:rPr>
                <w:rFonts w:eastAsia="Calibri"/>
                <w:i/>
                <w:lang w:eastAsia="zh-CN"/>
              </w:rPr>
              <w:t>Рисование.</w:t>
            </w:r>
            <w:r w:rsidRPr="005C38D7">
              <w:rPr>
                <w:rFonts w:eastAsia="Calibri"/>
                <w:lang w:eastAsia="zh-CN"/>
              </w:rPr>
              <w:t xml:space="preserve"> Тема: «Различение цвета карандашей» (практические действия: разноцветные фонарики).</w:t>
            </w:r>
          </w:p>
          <w:p w:rsidR="005C38D7" w:rsidRPr="005C38D7" w:rsidRDefault="005C38D7" w:rsidP="005C38D7">
            <w:pPr>
              <w:ind w:right="-143" w:firstLine="317"/>
              <w:rPr>
                <w:rFonts w:eastAsia="Calibri"/>
                <w:lang w:eastAsia="en-US"/>
              </w:rPr>
            </w:pPr>
            <w:r w:rsidRPr="005C38D7">
              <w:rPr>
                <w:rFonts w:eastAsia="Calibri"/>
                <w:i/>
                <w:lang w:eastAsia="zh-CN"/>
              </w:rPr>
              <w:t>Лепка</w:t>
            </w:r>
            <w:r w:rsidRPr="005C38D7">
              <w:rPr>
                <w:rFonts w:eastAsia="Calibri"/>
                <w:lang w:eastAsia="zh-CN"/>
              </w:rPr>
              <w:t>. Тема: «Разноцветный пластилин» (практические действия: разноцветные шарики).</w:t>
            </w:r>
          </w:p>
          <w:p w:rsidR="005C38D7" w:rsidRPr="005C38D7" w:rsidRDefault="005C38D7" w:rsidP="005C38D7">
            <w:pPr>
              <w:ind w:right="-143" w:firstLine="317"/>
              <w:rPr>
                <w:rFonts w:eastAsia="Calibri"/>
                <w:lang w:eastAsia="zh-CN"/>
              </w:rPr>
            </w:pPr>
            <w:r w:rsidRPr="005C38D7">
              <w:rPr>
                <w:rFonts w:eastAsia="Calibri"/>
                <w:lang w:eastAsia="zh-CN"/>
              </w:rPr>
              <w:t>Музыка</w:t>
            </w:r>
          </w:p>
          <w:p w:rsidR="005C38D7" w:rsidRPr="005C38D7" w:rsidRDefault="005C38D7" w:rsidP="005C38D7">
            <w:pPr>
              <w:ind w:right="-143" w:firstLine="317"/>
              <w:rPr>
                <w:rFonts w:eastAsia="Calibri"/>
                <w:color w:val="000000"/>
                <w:lang w:eastAsia="en-US"/>
              </w:rPr>
            </w:pPr>
            <w:r w:rsidRPr="005C38D7">
              <w:rPr>
                <w:rFonts w:eastAsia="Calibri"/>
                <w:color w:val="000000"/>
                <w:lang w:eastAsia="en-US"/>
              </w:rPr>
              <w:t>«Народные песни, пляски, прибаутки» (практические действия: слушание, пение музыкально-ритмические движения).</w:t>
            </w:r>
          </w:p>
          <w:p w:rsidR="005C38D7" w:rsidRPr="005C38D7" w:rsidRDefault="005C38D7" w:rsidP="005C38D7">
            <w:pPr>
              <w:ind w:right="-143" w:firstLine="317"/>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Природа</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425"/>
            </w:pPr>
            <w:r w:rsidRPr="005C38D7">
              <w:t>- ребенок испытывает интерес к самостоятельной продуктивной деятельности;</w:t>
            </w:r>
          </w:p>
          <w:p w:rsidR="005C38D7" w:rsidRPr="005C38D7" w:rsidRDefault="005C38D7" w:rsidP="005C38D7">
            <w:pPr>
              <w:ind w:left="34" w:firstLine="425"/>
              <w:rPr>
                <w:rFonts w:eastAsia="Calibri"/>
                <w:lang w:eastAsia="en-US"/>
              </w:rPr>
            </w:pPr>
            <w:r w:rsidRPr="005C38D7">
              <w:t>- ребенок с желанием слушает музыку, подпевает, выполняет простейшие танцевальные движения.</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317"/>
              <w:rPr>
                <w:rFonts w:eastAsia="Calibri"/>
                <w:lang w:eastAsia="en-US"/>
              </w:rPr>
            </w:pPr>
            <w:r w:rsidRPr="005C38D7">
              <w:rPr>
                <w:rFonts w:eastAsia="Calibri"/>
                <w:i/>
                <w:lang w:eastAsia="zh-CN"/>
              </w:rPr>
              <w:t>Рисование.</w:t>
            </w:r>
            <w:r w:rsidRPr="005C38D7">
              <w:rPr>
                <w:rFonts w:eastAsia="Calibri"/>
                <w:lang w:eastAsia="zh-CN"/>
              </w:rPr>
              <w:t xml:space="preserve"> Тема: «Рисование красками разного цвета»</w:t>
            </w:r>
          </w:p>
          <w:p w:rsidR="005C38D7" w:rsidRPr="005C38D7" w:rsidRDefault="005C38D7" w:rsidP="005C38D7">
            <w:pPr>
              <w:ind w:right="-143" w:firstLine="317"/>
              <w:rPr>
                <w:rFonts w:eastAsia="Calibri"/>
                <w:lang w:eastAsia="en-US"/>
              </w:rPr>
            </w:pPr>
            <w:r w:rsidRPr="005C38D7">
              <w:rPr>
                <w:rFonts w:eastAsia="Calibri"/>
                <w:lang w:eastAsia="zh-CN"/>
              </w:rPr>
              <w:t>(практические действия: разноцветные дорожки).</w:t>
            </w:r>
          </w:p>
          <w:p w:rsidR="005C38D7" w:rsidRPr="005C38D7" w:rsidRDefault="005C38D7" w:rsidP="005C38D7">
            <w:pPr>
              <w:ind w:right="-143" w:firstLine="317"/>
              <w:rPr>
                <w:rFonts w:eastAsia="Calibri"/>
                <w:lang w:eastAsia="en-US"/>
              </w:rPr>
            </w:pPr>
            <w:r w:rsidRPr="005C38D7">
              <w:rPr>
                <w:rFonts w:eastAsia="Calibri"/>
                <w:i/>
                <w:lang w:eastAsia="zh-CN"/>
              </w:rPr>
              <w:t>Лепка</w:t>
            </w:r>
            <w:r w:rsidRPr="005C38D7">
              <w:rPr>
                <w:rFonts w:eastAsia="Calibri"/>
                <w:lang w:eastAsia="zh-CN"/>
              </w:rPr>
              <w:t>. Тема: «Освоение приемов работы с глиной» (практические действия: раскатывание комочка глины круговыми движениями ладоней).</w:t>
            </w:r>
          </w:p>
          <w:p w:rsidR="005C38D7" w:rsidRPr="005C38D7" w:rsidRDefault="005C38D7" w:rsidP="005C38D7">
            <w:pPr>
              <w:ind w:right="-143" w:firstLine="317"/>
              <w:rPr>
                <w:rFonts w:eastAsia="Calibri"/>
                <w:lang w:eastAsia="zh-CN"/>
              </w:rPr>
            </w:pPr>
            <w:r w:rsidRPr="005C38D7">
              <w:rPr>
                <w:rFonts w:eastAsia="Calibri"/>
                <w:lang w:eastAsia="zh-CN"/>
              </w:rPr>
              <w:t>Музыка</w:t>
            </w:r>
          </w:p>
          <w:p w:rsidR="005C38D7" w:rsidRPr="005C38D7" w:rsidRDefault="005C38D7" w:rsidP="005C38D7">
            <w:pPr>
              <w:ind w:right="-143" w:firstLine="317"/>
              <w:rPr>
                <w:rFonts w:eastAsia="Calibri"/>
                <w:lang w:eastAsia="en-US"/>
              </w:rPr>
            </w:pPr>
            <w:r w:rsidRPr="005C38D7">
              <w:rPr>
                <w:rFonts w:eastAsia="Calibri"/>
                <w:lang w:eastAsia="en-US"/>
              </w:rPr>
              <w:lastRenderedPageBreak/>
              <w:t>«Музыкальные игрушки-инструменты» (практическое музицирование).</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lastRenderedPageBreak/>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Культура</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425"/>
            </w:pPr>
            <w:r w:rsidRPr="005C38D7">
              <w:t>- ребенок различает основные цвета красок;</w:t>
            </w:r>
          </w:p>
          <w:p w:rsidR="005C38D7" w:rsidRPr="005C38D7" w:rsidRDefault="005C38D7" w:rsidP="005C38D7">
            <w:pPr>
              <w:ind w:left="34" w:firstLine="425"/>
            </w:pPr>
            <w:r w:rsidRPr="005C38D7">
              <w:t>- ребенок с интересом осваивать приемы работы с глиной;</w:t>
            </w:r>
          </w:p>
          <w:p w:rsidR="005C38D7" w:rsidRPr="005C38D7" w:rsidRDefault="005C38D7" w:rsidP="005C38D7">
            <w:pPr>
              <w:ind w:left="34" w:firstLine="425"/>
            </w:pPr>
            <w:r w:rsidRPr="005C38D7">
              <w:t>- ребенок проявляет интерес к игре на барабане, металлофоне.</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Февраль</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317"/>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317"/>
              <w:rPr>
                <w:rFonts w:eastAsia="Calibri"/>
                <w:lang w:eastAsia="en-US"/>
              </w:rPr>
            </w:pPr>
            <w:r w:rsidRPr="005C38D7">
              <w:rPr>
                <w:rFonts w:eastAsia="Calibri"/>
                <w:i/>
                <w:lang w:eastAsia="zh-CN"/>
              </w:rPr>
              <w:t>Рисование.</w:t>
            </w:r>
            <w:r w:rsidRPr="005C38D7">
              <w:rPr>
                <w:rFonts w:eastAsia="Calibri"/>
                <w:lang w:eastAsia="zh-CN"/>
              </w:rPr>
              <w:t xml:space="preserve"> Тема: «Приемы работы с кисточкой для изображения простых предметов» (практические действия)</w:t>
            </w:r>
          </w:p>
          <w:p w:rsidR="005C38D7" w:rsidRPr="005C38D7" w:rsidRDefault="005C38D7" w:rsidP="005C38D7">
            <w:pPr>
              <w:ind w:right="-143" w:firstLine="317"/>
              <w:rPr>
                <w:rFonts w:eastAsia="Calibri"/>
                <w:lang w:eastAsia="en-US"/>
              </w:rPr>
            </w:pPr>
            <w:r w:rsidRPr="005C38D7">
              <w:rPr>
                <w:rFonts w:eastAsia="Calibri"/>
                <w:i/>
                <w:lang w:eastAsia="zh-CN"/>
              </w:rPr>
              <w:t>Лепка</w:t>
            </w:r>
            <w:r w:rsidRPr="005C38D7">
              <w:rPr>
                <w:rFonts w:eastAsia="Calibri"/>
                <w:lang w:eastAsia="zh-CN"/>
              </w:rPr>
              <w:t>. Тема: «Лепка из глины по собственному замыслу».</w:t>
            </w:r>
          </w:p>
          <w:p w:rsidR="005C38D7" w:rsidRPr="005C38D7" w:rsidRDefault="005C38D7" w:rsidP="005C38D7">
            <w:pPr>
              <w:ind w:right="-143" w:firstLine="317"/>
              <w:rPr>
                <w:rFonts w:eastAsia="Calibri"/>
                <w:lang w:eastAsia="zh-CN"/>
              </w:rPr>
            </w:pPr>
            <w:r w:rsidRPr="005C38D7">
              <w:rPr>
                <w:rFonts w:eastAsia="Calibri"/>
                <w:lang w:eastAsia="zh-CN"/>
              </w:rPr>
              <w:t>Музыка</w:t>
            </w:r>
          </w:p>
          <w:p w:rsidR="005C38D7" w:rsidRPr="005C38D7" w:rsidRDefault="005C38D7" w:rsidP="005C38D7">
            <w:pPr>
              <w:ind w:right="-143" w:firstLine="317"/>
              <w:rPr>
                <w:rFonts w:eastAsia="Calibri"/>
                <w:lang w:eastAsia="en-US"/>
              </w:rPr>
            </w:pPr>
            <w:r w:rsidRPr="005C38D7">
              <w:rPr>
                <w:rFonts w:eastAsia="Calibri"/>
                <w:lang w:eastAsia="en-US"/>
              </w:rPr>
              <w:t>«Освоение программного материала по разделам: «Слушание музыки», «Пение», «музыкально-ритмические движения»</w:t>
            </w:r>
          </w:p>
          <w:p w:rsidR="005C38D7" w:rsidRPr="005C38D7" w:rsidRDefault="005C38D7" w:rsidP="005C38D7">
            <w:pPr>
              <w:ind w:right="-143" w:firstLine="317"/>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425"/>
              <w:rPr>
                <w:rFonts w:eastAsia="Calibri"/>
                <w:lang w:eastAsia="en-US"/>
              </w:rPr>
            </w:pPr>
            <w:r w:rsidRPr="005C38D7">
              <w:rPr>
                <w:rFonts w:eastAsia="Calibri"/>
                <w:lang w:eastAsia="en-US"/>
              </w:rPr>
              <w:t>- ребенок осваивает приемы работы с кисточкой;</w:t>
            </w:r>
          </w:p>
          <w:p w:rsidR="005C38D7" w:rsidRPr="005C38D7" w:rsidRDefault="005C38D7" w:rsidP="005C38D7">
            <w:pPr>
              <w:ind w:left="34" w:firstLine="425"/>
              <w:rPr>
                <w:rFonts w:eastAsia="Calibri"/>
                <w:lang w:eastAsia="en-US"/>
              </w:rPr>
            </w:pPr>
            <w:r w:rsidRPr="005C38D7">
              <w:rPr>
                <w:rFonts w:eastAsia="Calibri"/>
                <w:lang w:eastAsia="en-US"/>
              </w:rPr>
              <w:t>- ребенок испытывает чувство радости от самостоятельной работы (лепка);</w:t>
            </w:r>
          </w:p>
          <w:p w:rsidR="005C38D7" w:rsidRPr="005C38D7" w:rsidRDefault="005C38D7" w:rsidP="005C38D7">
            <w:pPr>
              <w:ind w:left="34" w:firstLine="425"/>
            </w:pPr>
            <w:r w:rsidRPr="005C38D7">
              <w:rPr>
                <w:rFonts w:eastAsia="Calibri"/>
                <w:lang w:eastAsia="en-US"/>
              </w:rPr>
              <w:t xml:space="preserve">- </w:t>
            </w:r>
            <w:r w:rsidRPr="005C38D7">
              <w:t>ребенок с удовольствием слушает музыку, подпевает, выполняет простые танцевальные движения.</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Март</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317"/>
              <w:rPr>
                <w:rFonts w:eastAsia="Calibri"/>
                <w:lang w:eastAsia="en-US"/>
              </w:rPr>
            </w:pPr>
            <w:r w:rsidRPr="005C38D7">
              <w:rPr>
                <w:rFonts w:eastAsia="Calibri"/>
                <w:i/>
                <w:lang w:eastAsia="zh-CN"/>
              </w:rPr>
              <w:t>Рисование.</w:t>
            </w:r>
            <w:r w:rsidRPr="005C38D7">
              <w:rPr>
                <w:rFonts w:eastAsia="Calibri"/>
                <w:lang w:eastAsia="zh-CN"/>
              </w:rPr>
              <w:t xml:space="preserve"> Тема: «Движение карандаша по бумаге» (практические действия)</w:t>
            </w:r>
          </w:p>
          <w:p w:rsidR="005C38D7" w:rsidRPr="005C38D7" w:rsidRDefault="005C38D7" w:rsidP="005C38D7">
            <w:pPr>
              <w:ind w:right="-143" w:firstLine="317"/>
              <w:rPr>
                <w:rFonts w:eastAsia="Calibri"/>
                <w:lang w:eastAsia="en-US"/>
              </w:rPr>
            </w:pPr>
            <w:r w:rsidRPr="005C38D7">
              <w:rPr>
                <w:rFonts w:eastAsia="Calibri"/>
                <w:i/>
                <w:lang w:eastAsia="zh-CN"/>
              </w:rPr>
              <w:t>Лепка</w:t>
            </w:r>
            <w:r w:rsidRPr="005C38D7">
              <w:rPr>
                <w:rFonts w:eastAsia="Calibri"/>
                <w:lang w:eastAsia="zh-CN"/>
              </w:rPr>
              <w:t>. Тема: «Закрепление приемов раскатывания глины» (практические действия: лепим мячики)</w:t>
            </w:r>
          </w:p>
          <w:p w:rsidR="005C38D7" w:rsidRPr="005C38D7" w:rsidRDefault="005C38D7" w:rsidP="005C38D7">
            <w:pPr>
              <w:ind w:right="-143" w:firstLine="317"/>
              <w:rPr>
                <w:rFonts w:eastAsia="Calibri"/>
                <w:lang w:eastAsia="en-US"/>
              </w:rPr>
            </w:pPr>
            <w:r w:rsidRPr="005C38D7">
              <w:rPr>
                <w:rFonts w:eastAsia="Calibri"/>
                <w:lang w:eastAsia="en-US"/>
              </w:rPr>
              <w:t>Музыка</w:t>
            </w:r>
          </w:p>
          <w:p w:rsidR="005C38D7" w:rsidRPr="005C38D7" w:rsidRDefault="005C38D7" w:rsidP="005C38D7">
            <w:pPr>
              <w:ind w:right="-143" w:firstLine="317"/>
              <w:rPr>
                <w:rFonts w:eastAsia="Calibri"/>
                <w:lang w:eastAsia="en-US"/>
              </w:rPr>
            </w:pPr>
            <w:r w:rsidRPr="005C38D7">
              <w:rPr>
                <w:rFonts w:eastAsia="Calibri"/>
                <w:lang w:eastAsia="en-US"/>
              </w:rPr>
              <w:t>«Музыкально-дидактические игры» (практические музыкально-игровые действия).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425"/>
              <w:rPr>
                <w:rFonts w:eastAsia="Calibri"/>
                <w:lang w:eastAsia="en-US"/>
              </w:rPr>
            </w:pPr>
            <w:r w:rsidRPr="005C38D7">
              <w:rPr>
                <w:rFonts w:eastAsia="Calibri"/>
                <w:lang w:eastAsia="en-US"/>
              </w:rPr>
              <w:t>- ребенок выполняет действия с карандашом по показу воспитателя;</w:t>
            </w:r>
          </w:p>
          <w:p w:rsidR="005C38D7" w:rsidRPr="005C38D7" w:rsidRDefault="005C38D7" w:rsidP="005C38D7">
            <w:pPr>
              <w:ind w:left="34" w:firstLine="425"/>
              <w:rPr>
                <w:rFonts w:eastAsia="Calibri"/>
                <w:lang w:eastAsia="en-US"/>
              </w:rPr>
            </w:pPr>
            <w:r w:rsidRPr="005C38D7">
              <w:rPr>
                <w:rFonts w:eastAsia="Calibri"/>
                <w:lang w:eastAsia="en-US"/>
              </w:rPr>
              <w:t>- ребенок проявляет терпение, усидчивость при лепке предметов из глины;</w:t>
            </w:r>
          </w:p>
          <w:p w:rsidR="005C38D7" w:rsidRPr="005C38D7" w:rsidRDefault="005C38D7" w:rsidP="005C38D7">
            <w:pPr>
              <w:ind w:left="34" w:firstLine="425"/>
              <w:rPr>
                <w:rFonts w:eastAsia="Calibri"/>
                <w:lang w:eastAsia="en-US"/>
              </w:rPr>
            </w:pPr>
            <w:r w:rsidRPr="005C38D7">
              <w:rPr>
                <w:rFonts w:eastAsia="Calibri"/>
                <w:lang w:eastAsia="en-US"/>
              </w:rPr>
              <w:t>- ребенок проявляет интерес к музыкально - дидактической игре.</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317"/>
              <w:rPr>
                <w:rFonts w:eastAsia="Calibri"/>
                <w:lang w:eastAsia="en-US"/>
              </w:rPr>
            </w:pPr>
            <w:r w:rsidRPr="005C38D7">
              <w:rPr>
                <w:rFonts w:eastAsia="Calibri"/>
                <w:i/>
                <w:lang w:eastAsia="zh-CN"/>
              </w:rPr>
              <w:t xml:space="preserve">Рисование </w:t>
            </w:r>
            <w:r w:rsidRPr="005C38D7">
              <w:rPr>
                <w:rFonts w:eastAsia="Calibri"/>
                <w:lang w:eastAsia="zh-CN"/>
              </w:rPr>
              <w:t>по собственному замыслу.</w:t>
            </w:r>
          </w:p>
          <w:p w:rsidR="005C38D7" w:rsidRPr="005C38D7" w:rsidRDefault="005C38D7" w:rsidP="005C38D7">
            <w:pPr>
              <w:ind w:right="-143" w:firstLine="317"/>
              <w:rPr>
                <w:rFonts w:eastAsia="Calibri"/>
                <w:lang w:eastAsia="en-US"/>
              </w:rPr>
            </w:pPr>
            <w:r w:rsidRPr="005C38D7">
              <w:rPr>
                <w:rFonts w:eastAsia="Calibri"/>
                <w:i/>
                <w:lang w:eastAsia="zh-CN"/>
              </w:rPr>
              <w:t>Лепка</w:t>
            </w:r>
            <w:r w:rsidRPr="005C38D7">
              <w:rPr>
                <w:rFonts w:eastAsia="Calibri"/>
                <w:lang w:eastAsia="zh-CN"/>
              </w:rPr>
              <w:t xml:space="preserve">. </w:t>
            </w:r>
          </w:p>
          <w:p w:rsidR="005C38D7" w:rsidRPr="005C38D7" w:rsidRDefault="005C38D7" w:rsidP="005C38D7">
            <w:pPr>
              <w:ind w:right="-143" w:firstLine="317"/>
              <w:rPr>
                <w:rFonts w:eastAsia="Calibri"/>
                <w:color w:val="000000"/>
                <w:lang w:eastAsia="en-US"/>
              </w:rPr>
            </w:pPr>
            <w:r w:rsidRPr="005C38D7">
              <w:rPr>
                <w:rFonts w:eastAsia="Calibri"/>
                <w:color w:val="000000"/>
                <w:lang w:eastAsia="en-US"/>
              </w:rPr>
              <w:t>Самостоятельная лепка простейших форм, узнавание изображения знакомых предметов, персонажей</w:t>
            </w:r>
          </w:p>
          <w:p w:rsidR="005C38D7" w:rsidRPr="005C38D7" w:rsidRDefault="005C38D7" w:rsidP="005C38D7">
            <w:pPr>
              <w:ind w:right="-143" w:firstLine="317"/>
              <w:rPr>
                <w:rFonts w:eastAsia="Calibri"/>
                <w:lang w:eastAsia="en-US"/>
              </w:rPr>
            </w:pPr>
            <w:r w:rsidRPr="005C38D7">
              <w:rPr>
                <w:rFonts w:eastAsia="Calibri"/>
                <w:lang w:eastAsia="en-US"/>
              </w:rPr>
              <w:t>Музыка</w:t>
            </w:r>
          </w:p>
          <w:p w:rsidR="005C38D7" w:rsidRPr="005C38D7" w:rsidRDefault="005C38D7" w:rsidP="005C38D7">
            <w:pPr>
              <w:ind w:right="-143" w:firstLine="317"/>
              <w:rPr>
                <w:rFonts w:eastAsia="Calibri"/>
                <w:lang w:eastAsia="en-US"/>
              </w:rPr>
            </w:pPr>
            <w:r w:rsidRPr="005C38D7">
              <w:rPr>
                <w:rFonts w:eastAsia="Calibri"/>
                <w:lang w:eastAsia="en-US"/>
              </w:rPr>
              <w:t>«Музыкально-театрализованные игры»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Природа</w:t>
            </w:r>
          </w:p>
          <w:p w:rsidR="005C38D7" w:rsidRPr="005C38D7" w:rsidRDefault="005C38D7" w:rsidP="005C38D7">
            <w:pPr>
              <w:ind w:left="-567" w:right="-143" w:firstLine="709"/>
              <w:rPr>
                <w:rFonts w:eastAsia="Calibri"/>
                <w:lang w:eastAsia="en-US"/>
              </w:rPr>
            </w:pPr>
            <w:r w:rsidRPr="005C38D7">
              <w:rPr>
                <w:rFonts w:eastAsia="Calibri"/>
                <w:lang w:eastAsia="en-US"/>
              </w:rPr>
              <w:t>Красота</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left="34" w:firstLine="425"/>
              <w:rPr>
                <w:rFonts w:eastAsia="Calibri"/>
                <w:lang w:eastAsia="en-US"/>
              </w:rPr>
            </w:pPr>
            <w:r w:rsidRPr="005C38D7">
              <w:rPr>
                <w:rFonts w:eastAsia="Calibri"/>
                <w:lang w:eastAsia="en-US"/>
              </w:rPr>
              <w:t>- ребенок владеет основами изобразительной деятельности (рисование, лепка);</w:t>
            </w:r>
          </w:p>
          <w:p w:rsidR="005C38D7" w:rsidRPr="005C38D7" w:rsidRDefault="005C38D7" w:rsidP="005C38D7">
            <w:pPr>
              <w:ind w:left="34" w:firstLine="425"/>
              <w:rPr>
                <w:rFonts w:eastAsia="Calibri"/>
                <w:lang w:eastAsia="en-US"/>
              </w:rPr>
            </w:pPr>
            <w:r w:rsidRPr="005C38D7">
              <w:rPr>
                <w:rFonts w:eastAsia="Calibri"/>
                <w:lang w:eastAsia="en-US"/>
              </w:rPr>
              <w:t>- ребенок проявляет самостоятельность в играх с персонажами - игрушками.</w:t>
            </w:r>
          </w:p>
          <w:p w:rsidR="005C38D7" w:rsidRPr="005C38D7" w:rsidRDefault="005C38D7" w:rsidP="005C38D7">
            <w:pPr>
              <w:ind w:left="34" w:firstLine="425"/>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317"/>
              <w:rPr>
                <w:rFonts w:eastAsia="Calibri"/>
                <w:lang w:eastAsia="en-US"/>
              </w:rPr>
            </w:pPr>
            <w:r w:rsidRPr="005C38D7">
              <w:rPr>
                <w:rFonts w:eastAsia="Calibri"/>
                <w:i/>
                <w:lang w:eastAsia="zh-CN"/>
              </w:rPr>
              <w:t xml:space="preserve">Рисование. </w:t>
            </w:r>
            <w:r w:rsidRPr="005C38D7">
              <w:rPr>
                <w:rFonts w:eastAsia="Calibri"/>
                <w:lang w:eastAsia="zh-CN"/>
              </w:rPr>
              <w:t>Выставка детских работ</w:t>
            </w:r>
          </w:p>
          <w:p w:rsidR="005C38D7" w:rsidRPr="005C38D7" w:rsidRDefault="005C38D7" w:rsidP="005C38D7">
            <w:pPr>
              <w:ind w:right="-143" w:firstLine="317"/>
              <w:rPr>
                <w:rFonts w:eastAsia="Calibri"/>
                <w:lang w:eastAsia="en-US"/>
              </w:rPr>
            </w:pPr>
            <w:r w:rsidRPr="005C38D7">
              <w:rPr>
                <w:rFonts w:eastAsia="Calibri"/>
                <w:i/>
                <w:lang w:eastAsia="zh-CN"/>
              </w:rPr>
              <w:t>Лепка</w:t>
            </w:r>
            <w:r w:rsidRPr="005C38D7">
              <w:rPr>
                <w:rFonts w:eastAsia="Calibri"/>
                <w:lang w:eastAsia="zh-CN"/>
              </w:rPr>
              <w:t>. Выставка детских работ.</w:t>
            </w:r>
          </w:p>
          <w:p w:rsidR="005C38D7" w:rsidRPr="005C38D7" w:rsidRDefault="005C38D7" w:rsidP="005C38D7">
            <w:pPr>
              <w:ind w:right="-143" w:firstLine="317"/>
              <w:rPr>
                <w:rFonts w:eastAsia="Calibri"/>
                <w:lang w:eastAsia="en-US"/>
              </w:rPr>
            </w:pPr>
            <w:r w:rsidRPr="005C38D7">
              <w:rPr>
                <w:rFonts w:eastAsia="Calibri"/>
                <w:lang w:eastAsia="en-US"/>
              </w:rPr>
              <w:t>Музыка</w:t>
            </w:r>
          </w:p>
          <w:p w:rsidR="005C38D7" w:rsidRPr="005C38D7" w:rsidRDefault="005C38D7" w:rsidP="005C38D7">
            <w:pPr>
              <w:ind w:right="-143" w:firstLine="317"/>
              <w:rPr>
                <w:rFonts w:eastAsia="Calibri"/>
                <w:lang w:eastAsia="en-US"/>
              </w:rPr>
            </w:pPr>
            <w:r w:rsidRPr="005C38D7">
              <w:rPr>
                <w:rFonts w:eastAsia="Calibri"/>
                <w:lang w:eastAsia="en-US"/>
              </w:rPr>
              <w:t>Театрализованные программные  развлечения: «Ладушки в гостях у бабушки», «Веселые зайчата»</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Природа</w:t>
            </w:r>
          </w:p>
          <w:p w:rsidR="005C38D7" w:rsidRPr="005C38D7" w:rsidRDefault="005C38D7" w:rsidP="005C38D7">
            <w:pPr>
              <w:ind w:left="-567" w:right="-143" w:firstLine="709"/>
              <w:rPr>
                <w:rFonts w:eastAsia="Calibri"/>
                <w:lang w:eastAsia="en-US"/>
              </w:rPr>
            </w:pPr>
            <w:r w:rsidRPr="005C38D7">
              <w:rPr>
                <w:rFonts w:eastAsia="Calibri"/>
                <w:lang w:eastAsia="en-US"/>
              </w:rPr>
              <w:t>Культура</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34" w:firstLine="425"/>
              <w:rPr>
                <w:rFonts w:eastAsia="Calibri"/>
                <w:lang w:eastAsia="en-US"/>
              </w:rPr>
            </w:pPr>
            <w:r w:rsidRPr="005C38D7">
              <w:rPr>
                <w:rFonts w:eastAsia="Calibri"/>
                <w:lang w:eastAsia="en-US"/>
              </w:rPr>
              <w:t>- ребенок эмоционально реагирует на свои   рисунки, изделия из пластилина и глины;</w:t>
            </w:r>
          </w:p>
          <w:p w:rsidR="005C38D7" w:rsidRPr="005C38D7" w:rsidRDefault="005C38D7" w:rsidP="005C38D7">
            <w:pPr>
              <w:ind w:left="34" w:firstLine="425"/>
              <w:rPr>
                <w:rFonts w:eastAsia="Calibri"/>
                <w:lang w:eastAsia="en-US"/>
              </w:rPr>
            </w:pPr>
            <w:r w:rsidRPr="005C38D7">
              <w:rPr>
                <w:rFonts w:eastAsia="Calibri"/>
                <w:lang w:eastAsia="en-US"/>
              </w:rPr>
              <w:t>- ребенок испытывает чувство радости в процессе участия в музыкально - театрализованных развлечениях.</w:t>
            </w:r>
          </w:p>
        </w:tc>
      </w:tr>
    </w:tbl>
    <w:p w:rsidR="005C38D7" w:rsidRPr="005C38D7" w:rsidRDefault="005C38D7" w:rsidP="005C38D7">
      <w:pPr>
        <w:spacing w:after="160" w:line="259" w:lineRule="auto"/>
        <w:ind w:left="-567" w:right="-143" w:firstLine="709"/>
        <w:rPr>
          <w:rFonts w:eastAsia="Calibri"/>
          <w:b/>
          <w:lang w:eastAsia="en-US"/>
        </w:rPr>
      </w:pPr>
    </w:p>
    <w:p w:rsidR="005C38D7" w:rsidRPr="005C38D7" w:rsidRDefault="005C38D7" w:rsidP="005C38D7">
      <w:pPr>
        <w:spacing w:after="160" w:line="259" w:lineRule="auto"/>
        <w:ind w:left="-567" w:right="-143" w:firstLine="709"/>
        <w:jc w:val="center"/>
        <w:rPr>
          <w:rFonts w:ascii="Calibri" w:eastAsia="Calibri" w:hAnsi="Calibri"/>
          <w:lang w:eastAsia="en-US"/>
        </w:rPr>
      </w:pPr>
    </w:p>
    <w:p w:rsidR="005C38D7" w:rsidRPr="00EF3CD1" w:rsidRDefault="005C38D7" w:rsidP="005C38D7">
      <w:pPr>
        <w:ind w:right="-143"/>
        <w:rPr>
          <w:i/>
        </w:rPr>
      </w:pPr>
      <w:r w:rsidRPr="00EF3CD1">
        <w:rPr>
          <w:i/>
        </w:rPr>
        <w:t>От 3 лет до 4 лет</w:t>
      </w:r>
    </w:p>
    <w:p w:rsidR="005C38D7" w:rsidRPr="00EF3CD1" w:rsidRDefault="005C38D7" w:rsidP="00EF3CD1">
      <w:pPr>
        <w:spacing w:after="160" w:line="259" w:lineRule="auto"/>
        <w:ind w:left="-567" w:right="-143" w:firstLine="709"/>
        <w:jc w:val="center"/>
        <w:rPr>
          <w:i/>
        </w:rPr>
      </w:pPr>
      <w:r w:rsidRPr="00EF3CD1">
        <w:rPr>
          <w:i/>
        </w:rPr>
        <w:t>Содержание воспитательной работы в дошкольной образовательной организации с детьми младшей группы (3 - 4 года).</w:t>
      </w:r>
    </w:p>
    <w:p w:rsidR="005C38D7" w:rsidRPr="00EF3CD1" w:rsidRDefault="005C38D7" w:rsidP="005C38D7">
      <w:pPr>
        <w:ind w:left="-567" w:right="-143" w:firstLine="709"/>
        <w:jc w:val="both"/>
      </w:pPr>
      <w:r w:rsidRPr="005C38D7">
        <w:t xml:space="preserve">Вся система ценностей находит отражение в </w:t>
      </w:r>
      <w:r w:rsidRPr="00EF3CD1">
        <w:t>содержании воспитательной работы в соответствии с возрастными особенностями детей 3 - 4 лет.</w:t>
      </w:r>
    </w:p>
    <w:p w:rsidR="005C38D7" w:rsidRPr="00EF3CD1" w:rsidRDefault="005C38D7" w:rsidP="005C38D7">
      <w:pPr>
        <w:ind w:left="-567" w:right="-143" w:firstLine="709"/>
        <w:rPr>
          <w:rFonts w:eastAsia="Calibri"/>
          <w:sz w:val="28"/>
          <w:szCs w:val="28"/>
          <w:lang w:eastAsia="en-US"/>
        </w:rPr>
      </w:pPr>
    </w:p>
    <w:tbl>
      <w:tblPr>
        <w:tblW w:w="10065" w:type="dxa"/>
        <w:tblInd w:w="-459" w:type="dxa"/>
        <w:tblLook w:val="04A0" w:firstRow="1" w:lastRow="0" w:firstColumn="1" w:lastColumn="0" w:noHBand="0" w:noVBand="1"/>
      </w:tblPr>
      <w:tblGrid>
        <w:gridCol w:w="2461"/>
        <w:gridCol w:w="2680"/>
        <w:gridCol w:w="4924"/>
      </w:tblGrid>
      <w:tr w:rsidR="005C38D7" w:rsidRPr="005C38D7" w:rsidTr="005C38D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5C38D7" w:rsidRPr="005C38D7" w:rsidRDefault="005C38D7" w:rsidP="005C38D7">
            <w:pPr>
              <w:spacing w:after="160" w:line="259" w:lineRule="auto"/>
              <w:ind w:right="-143" w:firstLine="459"/>
              <w:jc w:val="center"/>
              <w:rPr>
                <w:rFonts w:eastAsia="Calibri"/>
                <w:b/>
                <w:bCs/>
                <w:lang w:eastAsia="en-US"/>
              </w:rPr>
            </w:pPr>
          </w:p>
          <w:p w:rsidR="005C38D7" w:rsidRPr="005C38D7" w:rsidRDefault="005C38D7" w:rsidP="005C38D7">
            <w:pPr>
              <w:spacing w:after="160" w:line="259" w:lineRule="auto"/>
              <w:ind w:right="-143" w:firstLine="459"/>
              <w:jc w:val="center"/>
              <w:rPr>
                <w:rFonts w:eastAsia="Calibri"/>
                <w:b/>
                <w:bCs/>
                <w:lang w:eastAsia="en-US"/>
              </w:rPr>
            </w:pPr>
            <w:r w:rsidRPr="005C38D7">
              <w:rPr>
                <w:rFonts w:eastAsia="Calibri"/>
                <w:b/>
                <w:bCs/>
                <w:lang w:eastAsia="en-US"/>
              </w:rPr>
              <w:t>Направления воспитания.</w:t>
            </w:r>
          </w:p>
          <w:p w:rsidR="005C38D7" w:rsidRPr="005C38D7" w:rsidRDefault="005C38D7" w:rsidP="005C38D7">
            <w:pPr>
              <w:spacing w:after="160" w:line="259" w:lineRule="auto"/>
              <w:ind w:right="-143" w:firstLine="459"/>
              <w:jc w:val="center"/>
              <w:rPr>
                <w:rFonts w:eastAsia="Calibri"/>
                <w:b/>
                <w:bCs/>
                <w:lang w:eastAsia="en-US"/>
              </w:rPr>
            </w:pPr>
            <w:r w:rsidRPr="005C38D7">
              <w:rPr>
                <w:rFonts w:eastAsia="Calibri"/>
                <w:b/>
                <w:bCs/>
                <w:lang w:eastAsia="en-US"/>
              </w:rPr>
              <w:t>Ценности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317"/>
              <w:jc w:val="center"/>
              <w:rPr>
                <w:rFonts w:eastAsia="Calibri"/>
                <w:b/>
                <w:lang w:eastAsia="en-US"/>
              </w:rPr>
            </w:pPr>
            <w:r w:rsidRPr="005C38D7">
              <w:rPr>
                <w:rFonts w:eastAsia="Calibri"/>
                <w:b/>
                <w:lang w:eastAsia="en-US"/>
              </w:rPr>
              <w:t>Цель, задачи</w:t>
            </w: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firstLine="459"/>
              <w:jc w:val="center"/>
              <w:rPr>
                <w:rFonts w:eastAsia="Calibri"/>
                <w:b/>
                <w:lang w:eastAsia="en-US"/>
              </w:rPr>
            </w:pPr>
            <w:r w:rsidRPr="005C38D7">
              <w:rPr>
                <w:rFonts w:eastAsia="Calibri"/>
                <w:b/>
                <w:lang w:eastAsia="en-US"/>
              </w:rPr>
              <w:t>Направление деятельности педагога, воспитателя, руководителя ДОО</w:t>
            </w:r>
          </w:p>
        </w:tc>
      </w:tr>
      <w:tr w:rsidR="005C38D7" w:rsidRPr="005C38D7" w:rsidTr="005C38D7">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b/>
                <w:lang w:eastAsia="en-US"/>
              </w:rPr>
            </w:pPr>
            <w:r w:rsidRPr="005C38D7">
              <w:rPr>
                <w:rFonts w:eastAsia="Calibri"/>
                <w:b/>
                <w:lang w:eastAsia="en-US"/>
              </w:rPr>
              <w:t xml:space="preserve">Патриотическое </w:t>
            </w:r>
          </w:p>
          <w:p w:rsidR="005C38D7" w:rsidRPr="005C38D7" w:rsidRDefault="005C38D7" w:rsidP="005C38D7">
            <w:pPr>
              <w:ind w:right="-143" w:firstLine="459"/>
              <w:rPr>
                <w:rFonts w:eastAsia="Calibri"/>
                <w:lang w:eastAsia="en-US"/>
              </w:rPr>
            </w:pPr>
            <w:r w:rsidRPr="005C38D7">
              <w:rPr>
                <w:rFonts w:eastAsia="Calibri"/>
                <w:b/>
                <w:lang w:eastAsia="en-US"/>
              </w:rPr>
              <w:t>Ценности:</w:t>
            </w:r>
            <w:r w:rsidRPr="005C38D7">
              <w:rPr>
                <w:rFonts w:eastAsia="Calibri"/>
                <w:lang w:eastAsia="en-US"/>
              </w:rPr>
              <w:t xml:space="preserve"> Родина, природа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317"/>
              <w:rPr>
                <w:rFonts w:eastAsia="Calibri"/>
                <w:b/>
                <w:lang w:eastAsia="en-US"/>
              </w:rPr>
            </w:pPr>
            <w:r w:rsidRPr="005C38D7">
              <w:rPr>
                <w:rFonts w:eastAsia="Calibri"/>
                <w:b/>
                <w:lang w:eastAsia="en-US"/>
              </w:rPr>
              <w:t xml:space="preserve">Цель: </w:t>
            </w:r>
          </w:p>
          <w:p w:rsidR="005C38D7" w:rsidRPr="005C38D7" w:rsidRDefault="005C38D7" w:rsidP="005C38D7">
            <w:pPr>
              <w:ind w:right="-143" w:firstLine="317"/>
              <w:rPr>
                <w:rFonts w:eastAsia="Calibri"/>
                <w:lang w:eastAsia="en-US"/>
              </w:rPr>
            </w:pPr>
            <w:r w:rsidRPr="005C38D7">
              <w:rPr>
                <w:rFonts w:eastAsia="Calibri"/>
                <w:lang w:eastAsia="en-US"/>
              </w:rPr>
              <w:t>создание условий для воспитания нравственных качеств, в процессе ознакомления детей с малой родиной, своей страной, семьей, природой.</w:t>
            </w:r>
          </w:p>
          <w:p w:rsidR="005C38D7" w:rsidRPr="005C38D7" w:rsidRDefault="005C38D7" w:rsidP="005C38D7">
            <w:pPr>
              <w:ind w:right="-143" w:firstLine="317"/>
              <w:rPr>
                <w:rFonts w:eastAsia="Calibri"/>
                <w:b/>
                <w:lang w:eastAsia="en-US"/>
              </w:rPr>
            </w:pPr>
            <w:r w:rsidRPr="005C38D7">
              <w:rPr>
                <w:rFonts w:eastAsia="Calibri"/>
                <w:b/>
                <w:lang w:eastAsia="en-US"/>
              </w:rPr>
              <w:t xml:space="preserve">Задача: </w:t>
            </w:r>
          </w:p>
          <w:p w:rsidR="005C38D7" w:rsidRPr="005C38D7" w:rsidRDefault="005C38D7" w:rsidP="005C38D7">
            <w:pPr>
              <w:ind w:right="-143" w:firstLine="317"/>
              <w:rPr>
                <w:rFonts w:eastAsia="Calibri"/>
                <w:lang w:eastAsia="en-US"/>
              </w:rPr>
            </w:pPr>
            <w:r w:rsidRPr="005C38D7">
              <w:rPr>
                <w:rFonts w:eastAsia="Calibri"/>
                <w:lang w:eastAsia="en-US"/>
              </w:rPr>
              <w:t>обеспечить условия для воспитания нравственных качеств, в процессе ознакомления детей с малой родиной, своей страной, семьей, природой.</w:t>
            </w:r>
          </w:p>
          <w:p w:rsidR="005C38D7" w:rsidRPr="005C38D7" w:rsidRDefault="005C38D7" w:rsidP="005C38D7">
            <w:pPr>
              <w:ind w:right="-143" w:firstLine="317"/>
              <w:rPr>
                <w:rFonts w:eastAsia="Calibri"/>
                <w:lang w:eastAsia="en-US"/>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459"/>
              <w:rPr>
                <w:rFonts w:eastAsia="Calibri"/>
                <w:lang w:eastAsia="en-US"/>
              </w:rPr>
            </w:pPr>
            <w:r w:rsidRPr="005C38D7">
              <w:rPr>
                <w:rFonts w:eastAsia="Calibri"/>
                <w:lang w:eastAsia="en-US"/>
              </w:rPr>
              <w:t>1. Организация воспитательной работы по формированию любви к родному краю, родной природе, семье, культурному наследию своего народа.</w:t>
            </w:r>
          </w:p>
          <w:p w:rsidR="005C38D7" w:rsidRPr="005C38D7" w:rsidRDefault="005C38D7" w:rsidP="005C38D7">
            <w:pPr>
              <w:ind w:firstLine="459"/>
              <w:rPr>
                <w:rFonts w:eastAsia="Calibri"/>
                <w:lang w:eastAsia="en-US"/>
              </w:rPr>
            </w:pPr>
            <w:r w:rsidRPr="005C38D7">
              <w:rPr>
                <w:rFonts w:eastAsia="Calibri"/>
                <w:lang w:eastAsia="en-US"/>
              </w:rPr>
              <w:t>2. Организация детско-родительских проектов, направленных на приобщение детей к российским общенациональным традициям.</w:t>
            </w:r>
          </w:p>
          <w:p w:rsidR="005C38D7" w:rsidRPr="005C38D7" w:rsidRDefault="005C38D7" w:rsidP="005C38D7">
            <w:pPr>
              <w:ind w:firstLine="459"/>
              <w:rPr>
                <w:rFonts w:eastAsia="Calibri"/>
                <w:lang w:eastAsia="en-US"/>
              </w:rPr>
            </w:pPr>
            <w:r w:rsidRPr="005C38D7">
              <w:rPr>
                <w:rFonts w:eastAsia="Calibri"/>
                <w:lang w:eastAsia="en-US"/>
              </w:rPr>
              <w:t>3. Организация воспитательной работы по формированию бережного отношения к природе.</w:t>
            </w:r>
          </w:p>
          <w:p w:rsidR="005C38D7" w:rsidRPr="005C38D7" w:rsidRDefault="005C38D7" w:rsidP="005C38D7">
            <w:pPr>
              <w:ind w:firstLine="459"/>
              <w:rPr>
                <w:rFonts w:eastAsia="Calibri"/>
                <w:lang w:eastAsia="en-US"/>
              </w:rPr>
            </w:pPr>
          </w:p>
        </w:tc>
      </w:tr>
      <w:tr w:rsidR="005C38D7" w:rsidRPr="005C38D7" w:rsidTr="005C38D7">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b/>
                <w:lang w:eastAsia="en-US"/>
              </w:rPr>
            </w:pPr>
            <w:r w:rsidRPr="005C38D7">
              <w:rPr>
                <w:rFonts w:eastAsia="Calibri"/>
                <w:b/>
                <w:lang w:eastAsia="en-US"/>
              </w:rPr>
              <w:t>Духовно-нравственное</w:t>
            </w:r>
          </w:p>
          <w:p w:rsidR="005C38D7" w:rsidRPr="005C38D7" w:rsidRDefault="005C38D7" w:rsidP="005C38D7">
            <w:pPr>
              <w:ind w:right="-143" w:firstLine="459"/>
              <w:rPr>
                <w:rFonts w:eastAsia="Calibri"/>
                <w:b/>
                <w:lang w:eastAsia="en-US"/>
              </w:rPr>
            </w:pPr>
            <w:r w:rsidRPr="005C38D7">
              <w:rPr>
                <w:rFonts w:eastAsia="Calibri"/>
                <w:b/>
                <w:lang w:eastAsia="en-US"/>
              </w:rPr>
              <w:t xml:space="preserve">Ценности: </w:t>
            </w:r>
          </w:p>
          <w:p w:rsidR="005C38D7" w:rsidRPr="005C38D7" w:rsidRDefault="005C38D7" w:rsidP="005C38D7">
            <w:pPr>
              <w:ind w:right="-143" w:firstLine="459"/>
              <w:rPr>
                <w:rFonts w:eastAsia="Calibri"/>
                <w:lang w:eastAsia="en-US"/>
              </w:rPr>
            </w:pPr>
            <w:r w:rsidRPr="005C38D7">
              <w:rPr>
                <w:rFonts w:eastAsia="Calibri"/>
                <w:lang w:eastAsia="en-US"/>
              </w:rPr>
              <w:t>милосердие, жизнь, добро</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b/>
                <w:lang w:eastAsia="en-US"/>
              </w:rPr>
              <w:t>Цель:</w:t>
            </w:r>
          </w:p>
          <w:p w:rsidR="005C38D7" w:rsidRPr="005C38D7" w:rsidRDefault="005C38D7" w:rsidP="005C38D7">
            <w:pPr>
              <w:ind w:right="-143" w:firstLine="317"/>
              <w:rPr>
                <w:rFonts w:eastAsia="Calibri"/>
                <w:lang w:eastAsia="en-US"/>
              </w:rPr>
            </w:pPr>
            <w:r w:rsidRPr="005C38D7">
              <w:rPr>
                <w:rFonts w:eastAsia="Calibri"/>
                <w:lang w:eastAsia="en-US"/>
              </w:rPr>
              <w:t>создание условий для воспитания социального и эмоционального интеллекта.</w:t>
            </w:r>
          </w:p>
          <w:p w:rsidR="005C38D7" w:rsidRPr="005C38D7" w:rsidRDefault="005C38D7" w:rsidP="005C38D7">
            <w:pPr>
              <w:ind w:right="-143" w:firstLine="317"/>
              <w:rPr>
                <w:rFonts w:eastAsia="Calibri"/>
                <w:b/>
                <w:lang w:eastAsia="en-US"/>
              </w:rPr>
            </w:pPr>
            <w:r w:rsidRPr="005C38D7">
              <w:rPr>
                <w:rFonts w:eastAsia="Calibri"/>
                <w:b/>
                <w:lang w:eastAsia="en-US"/>
              </w:rPr>
              <w:t xml:space="preserve">Задача: </w:t>
            </w:r>
          </w:p>
          <w:p w:rsidR="005C38D7" w:rsidRPr="005C38D7" w:rsidRDefault="005C38D7" w:rsidP="005C38D7">
            <w:pPr>
              <w:ind w:right="-143" w:firstLine="317"/>
              <w:rPr>
                <w:rFonts w:eastAsia="Calibri"/>
                <w:lang w:eastAsia="en-US"/>
              </w:rPr>
            </w:pPr>
            <w:r w:rsidRPr="005C38D7">
              <w:rPr>
                <w:rFonts w:eastAsia="Calibri"/>
                <w:lang w:eastAsia="en-US"/>
              </w:rPr>
              <w:t>формировать опыт правильной оценки хороших и плохих поступков (социальный и эмоциональный интеллект).</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459"/>
              <w:rPr>
                <w:rFonts w:eastAsia="Calibri"/>
                <w:lang w:eastAsia="en-US"/>
              </w:rPr>
            </w:pPr>
            <w:r w:rsidRPr="005C38D7">
              <w:rPr>
                <w:rFonts w:eastAsia="Calibri"/>
                <w:lang w:eastAsia="en-US"/>
              </w:rPr>
              <w:t>1.Организация воспитательной работы по формированию детей элементарных представлений о том, что такое хорошо и что такое плохо.</w:t>
            </w:r>
          </w:p>
          <w:p w:rsidR="005C38D7" w:rsidRPr="005C38D7" w:rsidRDefault="005C38D7" w:rsidP="005C38D7">
            <w:pPr>
              <w:ind w:firstLine="459"/>
              <w:rPr>
                <w:rFonts w:eastAsia="Calibri"/>
                <w:lang w:eastAsia="en-US"/>
              </w:rPr>
            </w:pPr>
            <w:r w:rsidRPr="005C38D7">
              <w:rPr>
                <w:rFonts w:eastAsia="Calibri"/>
                <w:lang w:eastAsia="en-US"/>
              </w:rPr>
              <w:t xml:space="preserve">2.Подготовка и реализация группового проекта «Наша дружная семья». </w:t>
            </w:r>
          </w:p>
          <w:p w:rsidR="005C38D7" w:rsidRPr="005C38D7" w:rsidRDefault="005C38D7" w:rsidP="005C38D7">
            <w:pPr>
              <w:ind w:firstLine="459"/>
              <w:rPr>
                <w:rFonts w:eastAsia="Calibri"/>
                <w:lang w:eastAsia="en-US"/>
              </w:rPr>
            </w:pPr>
            <w:r w:rsidRPr="005C38D7">
              <w:rPr>
                <w:rFonts w:eastAsia="Calibri"/>
                <w:lang w:eastAsia="en-US"/>
              </w:rPr>
              <w:t>3. Организация выставки книг, иллюстраций о добре, милосердии в «Литературном» Центре (уголке).</w:t>
            </w:r>
          </w:p>
          <w:p w:rsidR="005C38D7" w:rsidRPr="005C38D7" w:rsidRDefault="005C38D7" w:rsidP="005C38D7">
            <w:pPr>
              <w:ind w:firstLine="459"/>
              <w:rPr>
                <w:rFonts w:eastAsia="Calibri"/>
                <w:lang w:eastAsia="en-US"/>
              </w:rPr>
            </w:pPr>
          </w:p>
        </w:tc>
      </w:tr>
      <w:tr w:rsidR="005C38D7" w:rsidRPr="005C38D7" w:rsidTr="005C38D7">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b/>
                <w:lang w:eastAsia="en-US"/>
              </w:rPr>
            </w:pPr>
            <w:r w:rsidRPr="005C38D7">
              <w:rPr>
                <w:rFonts w:eastAsia="Calibri"/>
                <w:b/>
                <w:lang w:eastAsia="en-US"/>
              </w:rPr>
              <w:t>Социальное</w:t>
            </w:r>
          </w:p>
          <w:p w:rsidR="005C38D7" w:rsidRPr="005C38D7" w:rsidRDefault="005C38D7" w:rsidP="005C38D7">
            <w:pPr>
              <w:ind w:right="-143" w:firstLine="459"/>
              <w:rPr>
                <w:rFonts w:eastAsia="Calibri"/>
                <w:b/>
                <w:lang w:eastAsia="en-US"/>
              </w:rPr>
            </w:pPr>
            <w:r w:rsidRPr="005C38D7">
              <w:rPr>
                <w:rFonts w:eastAsia="Calibri"/>
                <w:b/>
                <w:lang w:eastAsia="en-US"/>
              </w:rPr>
              <w:t>Ценности:</w:t>
            </w:r>
          </w:p>
          <w:p w:rsidR="005C38D7" w:rsidRPr="005C38D7" w:rsidRDefault="005C38D7" w:rsidP="005C38D7">
            <w:pPr>
              <w:ind w:right="-143" w:firstLine="459"/>
              <w:rPr>
                <w:rFonts w:eastAsia="Calibri"/>
                <w:lang w:eastAsia="en-US"/>
              </w:rPr>
            </w:pPr>
            <w:r w:rsidRPr="005C38D7">
              <w:rPr>
                <w:rFonts w:eastAsia="Calibri"/>
                <w:lang w:eastAsia="en-US"/>
              </w:rPr>
              <w:t>человек, дружба</w:t>
            </w:r>
          </w:p>
          <w:p w:rsidR="005C38D7" w:rsidRPr="005C38D7" w:rsidRDefault="005C38D7" w:rsidP="005C38D7">
            <w:pPr>
              <w:ind w:right="-143" w:firstLine="459"/>
              <w:rPr>
                <w:rFonts w:eastAsia="Calibri"/>
                <w:lang w:eastAsia="en-US"/>
              </w:rPr>
            </w:pPr>
            <w:r w:rsidRPr="005C38D7">
              <w:rPr>
                <w:rFonts w:eastAsia="Calibri"/>
                <w:lang w:eastAsia="en-US"/>
              </w:rPr>
              <w:t>сотрудничество.</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b/>
                <w:lang w:eastAsia="en-US"/>
              </w:rPr>
              <w:t xml:space="preserve">Цель: </w:t>
            </w:r>
          </w:p>
          <w:p w:rsidR="005C38D7" w:rsidRPr="005C38D7" w:rsidRDefault="005C38D7" w:rsidP="005C38D7">
            <w:pPr>
              <w:ind w:right="-143" w:firstLine="317"/>
              <w:rPr>
                <w:rFonts w:eastAsia="Calibri"/>
                <w:lang w:eastAsia="en-US"/>
              </w:rPr>
            </w:pPr>
            <w:r w:rsidRPr="005C38D7">
              <w:rPr>
                <w:rFonts w:eastAsia="Calibri"/>
                <w:lang w:eastAsia="en-US"/>
              </w:rPr>
              <w:t>создание условий для формирования ценностного отношения к семье, человеку, дружбе.</w:t>
            </w:r>
          </w:p>
          <w:p w:rsidR="005C38D7" w:rsidRPr="005C38D7" w:rsidRDefault="005C38D7" w:rsidP="005C38D7">
            <w:pPr>
              <w:ind w:right="-143" w:firstLine="317"/>
              <w:rPr>
                <w:rFonts w:eastAsia="Calibri"/>
                <w:b/>
                <w:lang w:eastAsia="en-US"/>
              </w:rPr>
            </w:pPr>
            <w:r w:rsidRPr="005C38D7">
              <w:rPr>
                <w:rFonts w:eastAsia="Calibri"/>
                <w:b/>
                <w:lang w:eastAsia="en-US"/>
              </w:rPr>
              <w:t xml:space="preserve">Задача: </w:t>
            </w:r>
          </w:p>
          <w:p w:rsidR="005C38D7" w:rsidRPr="005C38D7" w:rsidRDefault="005C38D7" w:rsidP="005C38D7">
            <w:pPr>
              <w:ind w:right="-143" w:firstLine="317"/>
              <w:rPr>
                <w:rFonts w:eastAsia="Calibri"/>
                <w:lang w:eastAsia="en-US"/>
              </w:rPr>
            </w:pPr>
            <w:r w:rsidRPr="005C38D7">
              <w:rPr>
                <w:rFonts w:eastAsia="Calibri"/>
                <w:lang w:eastAsia="en-US"/>
              </w:rPr>
              <w:t xml:space="preserve">обеспечить построение воспитательного </w:t>
            </w:r>
            <w:r w:rsidRPr="005C38D7">
              <w:rPr>
                <w:rFonts w:eastAsia="Calibri"/>
                <w:lang w:eastAsia="en-US"/>
              </w:rPr>
              <w:lastRenderedPageBreak/>
              <w:t>процесса для формирования ценностно-смыслового отношения ребенка к социальному окружению.</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459"/>
              <w:rPr>
                <w:rFonts w:eastAsia="Calibri"/>
                <w:lang w:eastAsia="en-US"/>
              </w:rPr>
            </w:pPr>
            <w:r w:rsidRPr="005C38D7">
              <w:rPr>
                <w:rFonts w:eastAsia="Calibri"/>
                <w:lang w:eastAsia="en-US"/>
              </w:rPr>
              <w:lastRenderedPageBreak/>
              <w:t>1. Организация сюжетно-ролевых игр по воспитанию нравственных качеств (заботы, милосердия, эмпатии (сопереживания), умения договариваться, соблюдать правила).</w:t>
            </w:r>
          </w:p>
          <w:p w:rsidR="005C38D7" w:rsidRPr="005C38D7" w:rsidRDefault="005C38D7" w:rsidP="005C38D7">
            <w:pPr>
              <w:ind w:firstLine="459"/>
              <w:rPr>
                <w:rFonts w:eastAsia="Calibri"/>
                <w:lang w:eastAsia="en-US"/>
              </w:rPr>
            </w:pPr>
            <w:r w:rsidRPr="005C38D7">
              <w:rPr>
                <w:rFonts w:eastAsia="Calibri"/>
                <w:lang w:eastAsia="en-US"/>
              </w:rPr>
              <w:t>2. Организация игр на воспитание навыков поведения в обществе.</w:t>
            </w:r>
          </w:p>
          <w:p w:rsidR="005C38D7" w:rsidRPr="005C38D7" w:rsidRDefault="005C38D7" w:rsidP="005C38D7">
            <w:pPr>
              <w:ind w:firstLine="459"/>
              <w:rPr>
                <w:rFonts w:eastAsia="Calibri"/>
                <w:lang w:eastAsia="en-US"/>
              </w:rPr>
            </w:pPr>
            <w:r w:rsidRPr="005C38D7">
              <w:rPr>
                <w:rFonts w:eastAsia="Calibri"/>
                <w:lang w:eastAsia="en-US"/>
              </w:rPr>
              <w:t>3. Планирование и проведение ежедневных игровых ситуаций, предполагающих анализ   своих поступков и поступков других детей.</w:t>
            </w:r>
          </w:p>
          <w:p w:rsidR="005C38D7" w:rsidRPr="005C38D7" w:rsidRDefault="005C38D7" w:rsidP="005C38D7">
            <w:pPr>
              <w:ind w:firstLine="459"/>
              <w:rPr>
                <w:rFonts w:eastAsia="Calibri"/>
                <w:lang w:eastAsia="en-US"/>
              </w:rPr>
            </w:pPr>
            <w:r w:rsidRPr="005C38D7">
              <w:rPr>
                <w:rFonts w:eastAsia="Calibri"/>
                <w:lang w:eastAsia="en-US"/>
              </w:rPr>
              <w:lastRenderedPageBreak/>
              <w:t>4. Создание доброжелательного психологического климата в группе.</w:t>
            </w:r>
          </w:p>
          <w:p w:rsidR="005C38D7" w:rsidRPr="005C38D7" w:rsidRDefault="005C38D7" w:rsidP="005C38D7">
            <w:pPr>
              <w:ind w:firstLine="459"/>
              <w:rPr>
                <w:rFonts w:eastAsia="Calibri"/>
                <w:lang w:eastAsia="en-US"/>
              </w:rPr>
            </w:pPr>
          </w:p>
        </w:tc>
      </w:tr>
      <w:tr w:rsidR="005C38D7" w:rsidRPr="005C38D7" w:rsidTr="005C38D7">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b/>
                <w:lang w:eastAsia="en-US"/>
              </w:rPr>
            </w:pPr>
            <w:r w:rsidRPr="005C38D7">
              <w:rPr>
                <w:rFonts w:eastAsia="Calibri"/>
                <w:b/>
                <w:lang w:eastAsia="en-US"/>
              </w:rPr>
              <w:lastRenderedPageBreak/>
              <w:t>Познавательное</w:t>
            </w:r>
          </w:p>
          <w:p w:rsidR="005C38D7" w:rsidRPr="005C38D7" w:rsidRDefault="005C38D7" w:rsidP="005C38D7">
            <w:pPr>
              <w:ind w:right="-143" w:firstLine="459"/>
              <w:rPr>
                <w:rFonts w:eastAsia="Calibri"/>
                <w:b/>
                <w:lang w:eastAsia="en-US"/>
              </w:rPr>
            </w:pPr>
            <w:r w:rsidRPr="005C38D7">
              <w:rPr>
                <w:rFonts w:eastAsia="Calibri"/>
                <w:b/>
                <w:lang w:eastAsia="en-US"/>
              </w:rPr>
              <w:t>Ценность:</w:t>
            </w:r>
          </w:p>
          <w:p w:rsidR="005C38D7" w:rsidRPr="005C38D7" w:rsidRDefault="005C38D7" w:rsidP="005C38D7">
            <w:pPr>
              <w:ind w:right="-143" w:firstLine="459"/>
              <w:rPr>
                <w:rFonts w:eastAsia="Calibri"/>
                <w:lang w:eastAsia="en-US"/>
              </w:rPr>
            </w:pPr>
            <w:r w:rsidRPr="005C38D7">
              <w:rPr>
                <w:rFonts w:eastAsia="Calibri"/>
                <w:lang w:eastAsia="en-US"/>
              </w:rPr>
              <w:t>познание</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317"/>
              <w:rPr>
                <w:rFonts w:eastAsia="Calibri"/>
                <w:b/>
                <w:lang w:eastAsia="en-US"/>
              </w:rPr>
            </w:pPr>
            <w:r w:rsidRPr="005C38D7">
              <w:rPr>
                <w:rFonts w:eastAsia="Calibri"/>
                <w:b/>
                <w:lang w:eastAsia="en-US"/>
              </w:rPr>
              <w:t xml:space="preserve">Цель: </w:t>
            </w:r>
          </w:p>
          <w:p w:rsidR="005C38D7" w:rsidRPr="005C38D7" w:rsidRDefault="005C38D7" w:rsidP="005C38D7">
            <w:pPr>
              <w:ind w:right="-143" w:firstLine="317"/>
              <w:rPr>
                <w:rFonts w:eastAsia="Calibri"/>
                <w:lang w:eastAsia="en-US"/>
              </w:rPr>
            </w:pPr>
            <w:r w:rsidRPr="005C38D7">
              <w:rPr>
                <w:rFonts w:eastAsia="Calibri"/>
                <w:lang w:eastAsia="en-US"/>
              </w:rPr>
              <w:t>создание условий для формирования ценности познания.</w:t>
            </w:r>
          </w:p>
          <w:p w:rsidR="005C38D7" w:rsidRPr="005C38D7" w:rsidRDefault="005C38D7" w:rsidP="005C38D7">
            <w:pPr>
              <w:ind w:right="-143" w:firstLine="317"/>
              <w:rPr>
                <w:rFonts w:eastAsia="Calibri"/>
                <w:b/>
                <w:lang w:eastAsia="en-US"/>
              </w:rPr>
            </w:pPr>
            <w:r w:rsidRPr="005C38D7">
              <w:rPr>
                <w:rFonts w:eastAsia="Calibri"/>
                <w:b/>
                <w:lang w:eastAsia="en-US"/>
              </w:rPr>
              <w:t xml:space="preserve">Задача: </w:t>
            </w:r>
          </w:p>
          <w:p w:rsidR="005C38D7" w:rsidRPr="005C38D7" w:rsidRDefault="005C38D7" w:rsidP="005C38D7">
            <w:pPr>
              <w:ind w:right="-143" w:firstLine="317"/>
              <w:rPr>
                <w:rFonts w:eastAsia="Calibri"/>
                <w:lang w:eastAsia="en-US"/>
              </w:rPr>
            </w:pPr>
            <w:r w:rsidRPr="005C38D7">
              <w:rPr>
                <w:rFonts w:eastAsia="Calibri"/>
                <w:lang w:eastAsia="en-US"/>
              </w:rPr>
              <w:t>обеспечить построение воспитательного процесса для развития детских познавательных интересов, познавательной мотивации, познавательных действий.</w:t>
            </w:r>
          </w:p>
          <w:p w:rsidR="005C38D7" w:rsidRPr="005C38D7" w:rsidRDefault="005C38D7" w:rsidP="005C38D7">
            <w:pPr>
              <w:ind w:right="-143" w:firstLine="317"/>
              <w:rPr>
                <w:rFonts w:eastAsia="Calibri"/>
                <w:lang w:eastAsia="en-US"/>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459"/>
              <w:rPr>
                <w:rFonts w:eastAsia="Calibri"/>
                <w:lang w:eastAsia="en-US"/>
              </w:rPr>
            </w:pPr>
            <w:r w:rsidRPr="005C38D7">
              <w:rPr>
                <w:rFonts w:eastAsia="Calibri"/>
                <w:lang w:eastAsia="en-US"/>
              </w:rPr>
              <w:t>1. Организация насыщенной и структурированной образовательной среды. Создание «Центров активности» (Центр науки и естествознания, центр конструирования, центр песка и воды).</w:t>
            </w:r>
          </w:p>
          <w:p w:rsidR="005C38D7" w:rsidRPr="005C38D7" w:rsidRDefault="005C38D7" w:rsidP="005C38D7">
            <w:pPr>
              <w:ind w:firstLine="459"/>
              <w:rPr>
                <w:rFonts w:eastAsia="Calibri"/>
                <w:color w:val="ED7D31"/>
                <w:lang w:eastAsia="en-US"/>
              </w:rPr>
            </w:pPr>
            <w:r w:rsidRPr="005C38D7">
              <w:rPr>
                <w:rFonts w:eastAsia="Calibri"/>
                <w:lang w:eastAsia="en-US"/>
              </w:rPr>
              <w:t>2. Организация совместной деятельности с детьмина основе наблюдения, сравнения, проведения опытов (экспериментирования).</w:t>
            </w:r>
          </w:p>
          <w:p w:rsidR="005C38D7" w:rsidRPr="005C38D7" w:rsidRDefault="005C38D7" w:rsidP="005C38D7">
            <w:pPr>
              <w:ind w:firstLine="459"/>
              <w:rPr>
                <w:rFonts w:eastAsia="Calibri"/>
                <w:lang w:eastAsia="en-US"/>
              </w:rPr>
            </w:pPr>
            <w:r w:rsidRPr="005C38D7">
              <w:rPr>
                <w:rFonts w:eastAsia="Calibri"/>
                <w:lang w:eastAsia="en-US"/>
              </w:rPr>
              <w:t>3. Организация походов и экскурсий, чтения и просмотра иллюстраций книг.</w:t>
            </w:r>
          </w:p>
          <w:p w:rsidR="005C38D7" w:rsidRPr="005C38D7" w:rsidRDefault="005C38D7" w:rsidP="005C38D7">
            <w:pPr>
              <w:ind w:firstLine="459"/>
              <w:rPr>
                <w:rFonts w:eastAsia="Calibri"/>
                <w:color w:val="ED7D31"/>
                <w:lang w:eastAsia="en-US"/>
              </w:rPr>
            </w:pPr>
            <w:r w:rsidRPr="005C38D7">
              <w:rPr>
                <w:rFonts w:eastAsia="Calibri"/>
                <w:lang w:eastAsia="en-US"/>
              </w:rPr>
              <w:t>4. Организация конструкторской и продуктивной творческой деятельности.</w:t>
            </w:r>
          </w:p>
          <w:p w:rsidR="005C38D7" w:rsidRPr="005C38D7" w:rsidRDefault="005C38D7" w:rsidP="005C38D7">
            <w:pPr>
              <w:ind w:firstLine="459"/>
              <w:rPr>
                <w:rFonts w:eastAsia="Calibri"/>
                <w:lang w:eastAsia="en-US"/>
              </w:rPr>
            </w:pPr>
          </w:p>
        </w:tc>
      </w:tr>
      <w:tr w:rsidR="005C38D7" w:rsidRPr="005C38D7" w:rsidTr="005C38D7">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b/>
                <w:lang w:eastAsia="en-US"/>
              </w:rPr>
            </w:pPr>
            <w:r w:rsidRPr="005C38D7">
              <w:rPr>
                <w:rFonts w:eastAsia="Calibri"/>
                <w:b/>
                <w:lang w:eastAsia="en-US"/>
              </w:rPr>
              <w:t>Физическое и оздоровительное</w:t>
            </w:r>
          </w:p>
          <w:p w:rsidR="005C38D7" w:rsidRPr="005C38D7" w:rsidRDefault="005C38D7" w:rsidP="005C38D7">
            <w:pPr>
              <w:ind w:right="-143" w:firstLine="459"/>
              <w:rPr>
                <w:rFonts w:eastAsia="Calibri"/>
                <w:b/>
                <w:lang w:eastAsia="en-US"/>
              </w:rPr>
            </w:pPr>
            <w:r w:rsidRPr="005C38D7">
              <w:rPr>
                <w:rFonts w:eastAsia="Calibri"/>
                <w:b/>
                <w:lang w:eastAsia="en-US"/>
              </w:rPr>
              <w:t>Ценности:</w:t>
            </w:r>
          </w:p>
          <w:p w:rsidR="005C38D7" w:rsidRPr="005C38D7" w:rsidRDefault="005C38D7" w:rsidP="005C38D7">
            <w:pPr>
              <w:ind w:right="-143" w:firstLine="459"/>
              <w:rPr>
                <w:rFonts w:eastAsia="Calibri"/>
                <w:lang w:eastAsia="en-US"/>
              </w:rPr>
            </w:pPr>
            <w:r w:rsidRPr="005C38D7">
              <w:t>здоровье, жизнь</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317"/>
              <w:rPr>
                <w:rFonts w:eastAsia="Calibri"/>
                <w:b/>
                <w:lang w:eastAsia="en-US"/>
              </w:rPr>
            </w:pPr>
            <w:r w:rsidRPr="005C38D7">
              <w:rPr>
                <w:rFonts w:eastAsia="Calibri"/>
                <w:b/>
                <w:lang w:eastAsia="en-US"/>
              </w:rPr>
              <w:t xml:space="preserve">Цель: </w:t>
            </w:r>
          </w:p>
          <w:p w:rsidR="005C38D7" w:rsidRPr="005C38D7" w:rsidRDefault="005C38D7" w:rsidP="005C38D7">
            <w:pPr>
              <w:ind w:right="-143" w:firstLine="317"/>
              <w:rPr>
                <w:rFonts w:eastAsia="Calibri"/>
                <w:lang w:eastAsia="en-US"/>
              </w:rPr>
            </w:pPr>
            <w:r w:rsidRPr="005C38D7">
              <w:rPr>
                <w:rFonts w:eastAsia="Calibri"/>
                <w:lang w:eastAsia="en-US"/>
              </w:rPr>
              <w:t xml:space="preserve">создание условий для физического воспитания и развития детей </w:t>
            </w:r>
          </w:p>
          <w:p w:rsidR="005C38D7" w:rsidRPr="005C38D7" w:rsidRDefault="005C38D7" w:rsidP="005C38D7">
            <w:pPr>
              <w:ind w:right="-143" w:firstLine="317"/>
              <w:rPr>
                <w:rFonts w:eastAsia="Calibri"/>
                <w:lang w:eastAsia="en-US"/>
              </w:rPr>
            </w:pPr>
            <w:r w:rsidRPr="005C38D7">
              <w:rPr>
                <w:rFonts w:eastAsia="Calibri"/>
                <w:lang w:eastAsia="en-US"/>
              </w:rPr>
              <w:t>3 - 4 лет в процессе ежедневной двигательной деятельности.</w:t>
            </w:r>
          </w:p>
          <w:p w:rsidR="005C38D7" w:rsidRPr="005C38D7" w:rsidRDefault="005C38D7" w:rsidP="005C38D7">
            <w:pPr>
              <w:ind w:right="-143" w:firstLine="317"/>
              <w:rPr>
                <w:rFonts w:eastAsia="Calibri"/>
                <w:b/>
                <w:lang w:eastAsia="en-US"/>
              </w:rPr>
            </w:pPr>
            <w:r w:rsidRPr="005C38D7">
              <w:rPr>
                <w:rFonts w:eastAsia="Calibri"/>
                <w:b/>
                <w:lang w:eastAsia="en-US"/>
              </w:rPr>
              <w:t xml:space="preserve">Задача: </w:t>
            </w:r>
          </w:p>
          <w:p w:rsidR="005C38D7" w:rsidRPr="005C38D7" w:rsidRDefault="005C38D7" w:rsidP="005C38D7">
            <w:pPr>
              <w:ind w:right="-143" w:firstLine="317"/>
              <w:rPr>
                <w:rFonts w:eastAsia="Calibri"/>
                <w:lang w:eastAsia="en-US"/>
              </w:rPr>
            </w:pPr>
            <w:r w:rsidRPr="005C38D7">
              <w:rPr>
                <w:rFonts w:eastAsia="Calibri"/>
                <w:lang w:eastAsia="en-US"/>
              </w:rPr>
              <w:t xml:space="preserve">обеспечить построение воспитательного процесса по физическому воспитанию и развитию детей </w:t>
            </w:r>
          </w:p>
          <w:p w:rsidR="005C38D7" w:rsidRPr="005C38D7" w:rsidRDefault="005C38D7" w:rsidP="005C38D7">
            <w:pPr>
              <w:ind w:right="-143" w:firstLine="317"/>
              <w:rPr>
                <w:rFonts w:eastAsia="Calibri"/>
                <w:lang w:eastAsia="en-US"/>
              </w:rPr>
            </w:pPr>
            <w:r w:rsidRPr="005C38D7">
              <w:rPr>
                <w:rFonts w:eastAsia="Calibri"/>
                <w:lang w:eastAsia="en-US"/>
              </w:rPr>
              <w:t>3 - 4 лет в процессе двигательной деятельности.</w:t>
            </w:r>
          </w:p>
          <w:p w:rsidR="005C38D7" w:rsidRPr="005C38D7" w:rsidRDefault="005C38D7" w:rsidP="005C38D7">
            <w:pPr>
              <w:ind w:right="-143" w:firstLine="317"/>
              <w:rPr>
                <w:rFonts w:eastAsia="Calibri"/>
                <w:lang w:eastAsia="en-US"/>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459"/>
              <w:rPr>
                <w:rFonts w:eastAsia="Calibri"/>
                <w:lang w:eastAsia="en-US"/>
              </w:rPr>
            </w:pPr>
            <w:r w:rsidRPr="005C38D7">
              <w:rPr>
                <w:rFonts w:eastAsia="Calibri"/>
                <w:lang w:eastAsia="en-US"/>
              </w:rPr>
              <w:t>1. Организация работы по физическому воспитанию детей 3 - 4 лет с учетом обновления и пополнения развивающей предметно - пространственной среды.</w:t>
            </w:r>
          </w:p>
          <w:p w:rsidR="005C38D7" w:rsidRPr="005C38D7" w:rsidRDefault="005C38D7" w:rsidP="005C38D7">
            <w:pPr>
              <w:ind w:firstLine="459"/>
              <w:rPr>
                <w:rFonts w:eastAsia="Calibri"/>
                <w:lang w:eastAsia="en-US"/>
              </w:rPr>
            </w:pPr>
            <w:r w:rsidRPr="005C38D7">
              <w:rPr>
                <w:rFonts w:eastAsia="Calibri"/>
                <w:lang w:eastAsia="en-US"/>
              </w:rPr>
              <w:t>2. Организация и проведение подвижных игр.</w:t>
            </w:r>
          </w:p>
          <w:p w:rsidR="005C38D7" w:rsidRPr="005C38D7" w:rsidRDefault="005C38D7" w:rsidP="005C38D7">
            <w:pPr>
              <w:ind w:firstLine="459"/>
              <w:rPr>
                <w:rFonts w:eastAsia="Calibri"/>
                <w:lang w:eastAsia="en-US"/>
              </w:rPr>
            </w:pPr>
            <w:r w:rsidRPr="005C38D7">
              <w:rPr>
                <w:rFonts w:eastAsia="Calibri"/>
                <w:lang w:eastAsia="en-US"/>
              </w:rPr>
              <w:t>3. Организация и проведение спортивных игр.</w:t>
            </w:r>
          </w:p>
          <w:p w:rsidR="005C38D7" w:rsidRPr="005C38D7" w:rsidRDefault="005C38D7" w:rsidP="005C38D7">
            <w:pPr>
              <w:ind w:firstLine="459"/>
              <w:rPr>
                <w:rFonts w:eastAsia="Calibri"/>
                <w:lang w:eastAsia="en-US"/>
              </w:rPr>
            </w:pPr>
            <w:r w:rsidRPr="005C38D7">
              <w:rPr>
                <w:rFonts w:eastAsia="Calibri"/>
                <w:lang w:eastAsia="en-US"/>
              </w:rPr>
              <w:t>4. Организация и проведение народных игр.</w:t>
            </w:r>
          </w:p>
          <w:p w:rsidR="005C38D7" w:rsidRPr="005C38D7" w:rsidRDefault="005C38D7" w:rsidP="005C38D7">
            <w:pPr>
              <w:ind w:firstLine="459"/>
              <w:rPr>
                <w:rFonts w:eastAsia="Calibri"/>
              </w:rPr>
            </w:pPr>
            <w:r w:rsidRPr="005C38D7">
              <w:rPr>
                <w:rFonts w:eastAsia="Calibri"/>
                <w:lang w:eastAsia="en-US"/>
              </w:rPr>
              <w:t>5.</w:t>
            </w:r>
            <w:r w:rsidRPr="005C38D7">
              <w:rPr>
                <w:rFonts w:eastAsia="Calibri"/>
              </w:rPr>
              <w:t xml:space="preserve"> Ознакомление родителей с содержанием воспитательной и физкультурно-оздоровительной работы в группе.</w:t>
            </w:r>
          </w:p>
          <w:p w:rsidR="005C38D7" w:rsidRPr="005C38D7" w:rsidRDefault="005C38D7" w:rsidP="005C38D7">
            <w:pPr>
              <w:ind w:firstLine="459"/>
              <w:rPr>
                <w:rFonts w:eastAsia="Calibri"/>
              </w:rPr>
            </w:pPr>
            <w:r w:rsidRPr="005C38D7">
              <w:rPr>
                <w:rFonts w:eastAsia="Calibri"/>
              </w:rPr>
              <w:t>6. Привлечение родителей к участию в спортивно-игровых праздниках.</w:t>
            </w:r>
          </w:p>
          <w:p w:rsidR="005C38D7" w:rsidRPr="005C38D7" w:rsidRDefault="005C38D7" w:rsidP="005C38D7">
            <w:pPr>
              <w:ind w:firstLine="459"/>
              <w:rPr>
                <w:rFonts w:eastAsia="Calibri"/>
                <w:lang w:eastAsia="en-US"/>
              </w:rPr>
            </w:pPr>
          </w:p>
        </w:tc>
      </w:tr>
      <w:tr w:rsidR="005C38D7" w:rsidRPr="005C38D7" w:rsidTr="005C38D7">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b/>
                <w:lang w:eastAsia="en-US"/>
              </w:rPr>
            </w:pPr>
            <w:r w:rsidRPr="005C38D7">
              <w:rPr>
                <w:rFonts w:eastAsia="Calibri"/>
                <w:b/>
                <w:lang w:eastAsia="en-US"/>
              </w:rPr>
              <w:t>Трудовое</w:t>
            </w:r>
          </w:p>
          <w:p w:rsidR="005C38D7" w:rsidRPr="005C38D7" w:rsidRDefault="005C38D7" w:rsidP="005C38D7">
            <w:pPr>
              <w:ind w:right="-143" w:firstLine="459"/>
              <w:rPr>
                <w:rFonts w:eastAsia="Calibri"/>
                <w:b/>
                <w:lang w:eastAsia="en-US"/>
              </w:rPr>
            </w:pPr>
            <w:r w:rsidRPr="005C38D7">
              <w:rPr>
                <w:rFonts w:eastAsia="Calibri"/>
                <w:b/>
                <w:lang w:eastAsia="en-US"/>
              </w:rPr>
              <w:t>Ценность:</w:t>
            </w:r>
          </w:p>
          <w:p w:rsidR="005C38D7" w:rsidRPr="005C38D7" w:rsidRDefault="005C38D7" w:rsidP="005C38D7">
            <w:pPr>
              <w:ind w:right="-143" w:firstLine="459"/>
              <w:rPr>
                <w:rFonts w:eastAsia="Calibri"/>
                <w:lang w:eastAsia="en-US"/>
              </w:rPr>
            </w:pPr>
            <w:r w:rsidRPr="005C38D7">
              <w:t>труд</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b/>
                <w:lang w:eastAsia="en-US"/>
              </w:rPr>
              <w:t xml:space="preserve">Цель: </w:t>
            </w:r>
          </w:p>
          <w:p w:rsidR="005C38D7" w:rsidRPr="005C38D7" w:rsidRDefault="005C38D7" w:rsidP="005C38D7">
            <w:pPr>
              <w:ind w:right="-143" w:firstLine="317"/>
              <w:rPr>
                <w:rFonts w:eastAsia="Calibri"/>
                <w:lang w:eastAsia="en-US"/>
              </w:rPr>
            </w:pPr>
            <w:r w:rsidRPr="005C38D7">
              <w:rPr>
                <w:rFonts w:eastAsia="Calibri"/>
                <w:lang w:eastAsia="en-US"/>
              </w:rPr>
              <w:t>создание условий для воспитания ценностного отношения к труду.</w:t>
            </w:r>
          </w:p>
          <w:p w:rsidR="005C38D7" w:rsidRPr="005C38D7" w:rsidRDefault="005C38D7" w:rsidP="005C38D7">
            <w:pPr>
              <w:ind w:right="-143" w:firstLine="317"/>
              <w:rPr>
                <w:rFonts w:eastAsia="Calibri"/>
                <w:b/>
                <w:lang w:eastAsia="en-US"/>
              </w:rPr>
            </w:pPr>
            <w:r w:rsidRPr="005C38D7">
              <w:rPr>
                <w:rFonts w:eastAsia="Calibri"/>
                <w:b/>
                <w:lang w:eastAsia="en-US"/>
              </w:rPr>
              <w:t xml:space="preserve">Задача: </w:t>
            </w:r>
          </w:p>
          <w:p w:rsidR="005C38D7" w:rsidRPr="005C38D7" w:rsidRDefault="005C38D7" w:rsidP="005C38D7">
            <w:pPr>
              <w:ind w:right="-143" w:firstLine="317"/>
              <w:rPr>
                <w:rFonts w:eastAsia="Calibri"/>
                <w:lang w:eastAsia="en-US"/>
              </w:rPr>
            </w:pPr>
            <w:r w:rsidRPr="005C38D7">
              <w:rPr>
                <w:rFonts w:eastAsia="Calibri"/>
                <w:lang w:eastAsia="en-US"/>
              </w:rPr>
              <w:t xml:space="preserve">обеспечить построение воспитательного процесса для формирования навыков, необходимых для </w:t>
            </w:r>
            <w:r w:rsidRPr="005C38D7">
              <w:rPr>
                <w:rFonts w:eastAsia="Calibri"/>
                <w:lang w:eastAsia="en-US"/>
              </w:rPr>
              <w:lastRenderedPageBreak/>
              <w:t>трудовой деятельности детей.</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459"/>
              <w:rPr>
                <w:rFonts w:eastAsia="Calibri"/>
                <w:lang w:eastAsia="en-US"/>
              </w:rPr>
            </w:pPr>
            <w:r w:rsidRPr="005C38D7">
              <w:rPr>
                <w:rFonts w:eastAsia="Calibri"/>
                <w:lang w:eastAsia="en-US"/>
              </w:rPr>
              <w:lastRenderedPageBreak/>
              <w:t>1. Организация воспитательной работы по формированию навыков, необходимых для трудовой деятельности детей.</w:t>
            </w:r>
          </w:p>
          <w:p w:rsidR="005C38D7" w:rsidRPr="005C38D7" w:rsidRDefault="005C38D7" w:rsidP="005C38D7">
            <w:pPr>
              <w:ind w:firstLine="459"/>
              <w:rPr>
                <w:rFonts w:eastAsia="Calibri"/>
                <w:lang w:eastAsia="en-US"/>
              </w:rPr>
            </w:pPr>
            <w:r w:rsidRPr="005C38D7">
              <w:rPr>
                <w:rFonts w:eastAsia="Calibri"/>
                <w:lang w:eastAsia="en-US"/>
              </w:rPr>
              <w:t>2. Организация воспитательной работы по формированию навыков трудового усилия.</w:t>
            </w:r>
          </w:p>
          <w:p w:rsidR="005C38D7" w:rsidRPr="005C38D7" w:rsidRDefault="005C38D7" w:rsidP="005C38D7">
            <w:pPr>
              <w:ind w:firstLine="459"/>
              <w:rPr>
                <w:rFonts w:eastAsia="Calibri"/>
                <w:lang w:eastAsia="en-US"/>
              </w:rPr>
            </w:pPr>
            <w:r w:rsidRPr="005C38D7">
              <w:rPr>
                <w:rFonts w:eastAsia="Calibri"/>
                <w:lang w:eastAsia="en-US"/>
              </w:rPr>
              <w:t>3. Организация воспитательной работы по формированию стремления к ежедневной полезной трудовой деятельности.</w:t>
            </w:r>
          </w:p>
          <w:p w:rsidR="005C38D7" w:rsidRPr="005C38D7" w:rsidRDefault="005C38D7" w:rsidP="005C38D7">
            <w:pPr>
              <w:ind w:firstLine="459"/>
              <w:rPr>
                <w:rFonts w:eastAsia="Calibri"/>
                <w:lang w:eastAsia="en-US"/>
              </w:rPr>
            </w:pPr>
            <w:r w:rsidRPr="005C38D7">
              <w:rPr>
                <w:rFonts w:eastAsia="Calibri"/>
                <w:lang w:eastAsia="en-US"/>
              </w:rPr>
              <w:lastRenderedPageBreak/>
              <w:t>4. Подготовка и реализация мини-проекта «Кто любит трудиться, тому без дела не сидится».</w:t>
            </w:r>
          </w:p>
        </w:tc>
      </w:tr>
      <w:tr w:rsidR="005C38D7" w:rsidRPr="005C38D7" w:rsidTr="005C38D7">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b/>
                <w:lang w:eastAsia="en-US"/>
              </w:rPr>
            </w:pPr>
            <w:r w:rsidRPr="005C38D7">
              <w:rPr>
                <w:rFonts w:eastAsia="Calibri"/>
                <w:b/>
                <w:lang w:eastAsia="en-US"/>
              </w:rPr>
              <w:lastRenderedPageBreak/>
              <w:t>Эстетическое</w:t>
            </w:r>
          </w:p>
          <w:p w:rsidR="005C38D7" w:rsidRPr="005C38D7" w:rsidRDefault="005C38D7" w:rsidP="005C38D7">
            <w:pPr>
              <w:ind w:right="-143" w:firstLine="459"/>
              <w:rPr>
                <w:rFonts w:eastAsia="Calibri"/>
                <w:b/>
                <w:lang w:eastAsia="en-US"/>
              </w:rPr>
            </w:pPr>
            <w:r w:rsidRPr="005C38D7">
              <w:rPr>
                <w:rFonts w:eastAsia="Calibri"/>
                <w:b/>
                <w:lang w:eastAsia="en-US"/>
              </w:rPr>
              <w:t>Ценности:</w:t>
            </w:r>
          </w:p>
          <w:p w:rsidR="005C38D7" w:rsidRPr="005C38D7" w:rsidRDefault="005C38D7" w:rsidP="005C38D7">
            <w:pPr>
              <w:ind w:right="-143" w:firstLine="459"/>
              <w:rPr>
                <w:rFonts w:eastAsia="Calibri"/>
                <w:lang w:eastAsia="en-US"/>
              </w:rPr>
            </w:pPr>
            <w:r w:rsidRPr="005C38D7">
              <w:rPr>
                <w:rFonts w:eastAsia="Calibri"/>
                <w:lang w:eastAsia="en-US"/>
              </w:rPr>
              <w:t>культура и красота</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b/>
                <w:lang w:eastAsia="en-US"/>
              </w:rPr>
              <w:t xml:space="preserve">Цель: </w:t>
            </w:r>
          </w:p>
          <w:p w:rsidR="005C38D7" w:rsidRPr="005C38D7" w:rsidRDefault="005C38D7" w:rsidP="005C38D7">
            <w:pPr>
              <w:ind w:right="-143" w:firstLine="317"/>
              <w:rPr>
                <w:rFonts w:eastAsia="Calibri"/>
                <w:lang w:eastAsia="en-US"/>
              </w:rPr>
            </w:pPr>
            <w:r w:rsidRPr="005C38D7">
              <w:rPr>
                <w:rFonts w:eastAsia="Calibri"/>
                <w:lang w:eastAsia="en-US"/>
              </w:rPr>
              <w:t>создание условий для обогащения чувственного опыта и развития эмоциональной сферы личности ребенка в процессе художественно-творческой и продуктивной деятельности.</w:t>
            </w:r>
          </w:p>
          <w:p w:rsidR="005C38D7" w:rsidRPr="005C38D7" w:rsidRDefault="005C38D7" w:rsidP="005C38D7">
            <w:pPr>
              <w:ind w:right="-143" w:firstLine="317"/>
              <w:rPr>
                <w:rFonts w:eastAsia="Calibri"/>
                <w:b/>
                <w:lang w:eastAsia="en-US"/>
              </w:rPr>
            </w:pPr>
            <w:r w:rsidRPr="005C38D7">
              <w:rPr>
                <w:rFonts w:eastAsia="Calibri"/>
                <w:b/>
                <w:lang w:eastAsia="en-US"/>
              </w:rPr>
              <w:t xml:space="preserve">Задача: </w:t>
            </w:r>
          </w:p>
          <w:p w:rsidR="005C38D7" w:rsidRPr="005C38D7" w:rsidRDefault="005C38D7" w:rsidP="005C38D7">
            <w:pPr>
              <w:ind w:right="-143" w:firstLine="317"/>
              <w:rPr>
                <w:rFonts w:eastAsia="Calibri"/>
                <w:lang w:eastAsia="en-US"/>
              </w:rPr>
            </w:pPr>
            <w:r w:rsidRPr="005C38D7">
              <w:rPr>
                <w:rFonts w:eastAsia="Calibri"/>
                <w:lang w:eastAsia="en-US"/>
              </w:rPr>
              <w:t>обеспечить построение воспитательного процесса для воспитания культуры общения, поведения, этических представлений в процессе художественно-творческой и продуктивной деятельности.</w:t>
            </w:r>
          </w:p>
          <w:p w:rsidR="005C38D7" w:rsidRPr="005C38D7" w:rsidRDefault="005C38D7" w:rsidP="005C38D7">
            <w:pPr>
              <w:ind w:right="-143" w:firstLine="317"/>
              <w:rPr>
                <w:rFonts w:eastAsia="Calibri"/>
                <w:lang w:eastAsia="en-US"/>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459"/>
              <w:rPr>
                <w:rFonts w:eastAsia="Calibri"/>
                <w:lang w:eastAsia="en-US"/>
              </w:rPr>
            </w:pPr>
            <w:r w:rsidRPr="005C38D7">
              <w:rPr>
                <w:rFonts w:eastAsia="Calibri"/>
                <w:lang w:eastAsia="en-US"/>
              </w:rPr>
              <w:t>1. Создание эстетической развивающей среды.</w:t>
            </w:r>
          </w:p>
          <w:p w:rsidR="005C38D7" w:rsidRPr="005C38D7" w:rsidRDefault="005C38D7" w:rsidP="005C38D7">
            <w:pPr>
              <w:ind w:firstLine="459"/>
              <w:rPr>
                <w:rFonts w:eastAsia="Calibri"/>
                <w:lang w:eastAsia="en-US"/>
              </w:rPr>
            </w:pPr>
            <w:r w:rsidRPr="005C38D7">
              <w:rPr>
                <w:rFonts w:eastAsia="Calibri"/>
                <w:lang w:eastAsia="en-US"/>
              </w:rPr>
              <w:t>2. Организация воспитательной работы по формированию навыков культуры общения, поведения, этических представлений.</w:t>
            </w:r>
          </w:p>
          <w:p w:rsidR="005C38D7" w:rsidRPr="005C38D7" w:rsidRDefault="005C38D7" w:rsidP="005C38D7">
            <w:pPr>
              <w:ind w:firstLine="459"/>
              <w:rPr>
                <w:rFonts w:eastAsia="Calibri"/>
                <w:lang w:eastAsia="en-US"/>
              </w:rPr>
            </w:pPr>
            <w:r w:rsidRPr="005C38D7">
              <w:rPr>
                <w:rFonts w:eastAsia="Calibri"/>
                <w:lang w:eastAsia="en-US"/>
              </w:rPr>
              <w:t>3. Организация выставок, концертов, детских развлечений, праздников.</w:t>
            </w:r>
          </w:p>
          <w:p w:rsidR="005C38D7" w:rsidRPr="005C38D7" w:rsidRDefault="005C38D7" w:rsidP="005C38D7">
            <w:pPr>
              <w:ind w:firstLine="459"/>
              <w:rPr>
                <w:rFonts w:eastAsia="Calibri"/>
                <w:lang w:eastAsia="en-US"/>
              </w:rPr>
            </w:pPr>
            <w:r w:rsidRPr="005C38D7">
              <w:rPr>
                <w:rFonts w:eastAsia="Calibri"/>
                <w:lang w:eastAsia="en-US"/>
              </w:rPr>
              <w:t>4. Организация художественно-творческой деятельности самих детей.</w:t>
            </w:r>
          </w:p>
          <w:p w:rsidR="005C38D7" w:rsidRPr="005C38D7" w:rsidRDefault="005C38D7" w:rsidP="005C38D7">
            <w:pPr>
              <w:ind w:firstLine="459"/>
              <w:rPr>
                <w:rFonts w:eastAsia="Calibri"/>
                <w:lang w:eastAsia="en-US"/>
              </w:rPr>
            </w:pPr>
          </w:p>
        </w:tc>
      </w:tr>
    </w:tbl>
    <w:p w:rsidR="005C38D7" w:rsidRPr="005C38D7" w:rsidRDefault="005C38D7" w:rsidP="005C38D7">
      <w:pPr>
        <w:ind w:left="-567" w:right="-143" w:firstLine="709"/>
        <w:jc w:val="center"/>
        <w:rPr>
          <w:rFonts w:eastAsia="Calibri"/>
          <w:b/>
          <w:sz w:val="28"/>
          <w:szCs w:val="28"/>
          <w:lang w:eastAsia="en-US"/>
        </w:rPr>
      </w:pPr>
    </w:p>
    <w:p w:rsidR="005C38D7" w:rsidRPr="00EF3CD1" w:rsidRDefault="005C38D7" w:rsidP="005C38D7">
      <w:pPr>
        <w:ind w:left="-567" w:right="-143" w:firstLine="709"/>
        <w:jc w:val="center"/>
        <w:rPr>
          <w:rFonts w:eastAsia="Calibri"/>
          <w:i/>
          <w:lang w:eastAsia="en-US"/>
        </w:rPr>
      </w:pPr>
      <w:r w:rsidRPr="00EF3CD1">
        <w:rPr>
          <w:rFonts w:eastAsia="Calibri"/>
          <w:i/>
          <w:lang w:eastAsia="en-US"/>
        </w:rPr>
        <w:t>Годовое тематическое планирование воспитательной работы</w:t>
      </w:r>
    </w:p>
    <w:p w:rsidR="005C38D7" w:rsidRPr="00EF3CD1" w:rsidRDefault="005C38D7" w:rsidP="005C38D7">
      <w:pPr>
        <w:ind w:left="-567" w:right="-143" w:firstLine="709"/>
        <w:jc w:val="center"/>
        <w:rPr>
          <w:rFonts w:eastAsia="Calibri"/>
          <w:i/>
          <w:lang w:eastAsia="en-US"/>
        </w:rPr>
      </w:pPr>
      <w:r w:rsidRPr="00EF3CD1">
        <w:rPr>
          <w:rFonts w:eastAsia="Calibri"/>
          <w:i/>
          <w:lang w:eastAsia="en-US"/>
        </w:rPr>
        <w:t>(интегрированная модель)</w:t>
      </w:r>
    </w:p>
    <w:p w:rsidR="005C38D7" w:rsidRPr="00EF3CD1" w:rsidRDefault="005C38D7" w:rsidP="005C38D7">
      <w:pPr>
        <w:ind w:left="-567" w:right="-143" w:firstLine="709"/>
        <w:jc w:val="center"/>
        <w:rPr>
          <w:rFonts w:eastAsia="Calibri"/>
          <w:i/>
          <w:lang w:eastAsia="en-US"/>
        </w:rPr>
      </w:pPr>
    </w:p>
    <w:p w:rsidR="005C38D7" w:rsidRPr="00EF3CD1" w:rsidRDefault="005C38D7" w:rsidP="005C38D7">
      <w:pPr>
        <w:ind w:left="-567" w:right="-143" w:firstLine="709"/>
        <w:jc w:val="center"/>
        <w:rPr>
          <w:rFonts w:eastAsia="Calibri"/>
          <w:i/>
          <w:lang w:eastAsia="en-US"/>
        </w:rPr>
      </w:pPr>
      <w:r w:rsidRPr="00EF3CD1">
        <w:rPr>
          <w:rFonts w:eastAsia="Calibri"/>
          <w:i/>
          <w:lang w:eastAsia="en-US"/>
        </w:rPr>
        <w:t>Содержание воспитательной работы по патриотическому направлению воспитания детей 3 - 4 лет</w:t>
      </w:r>
    </w:p>
    <w:p w:rsidR="005C38D7" w:rsidRPr="005C38D7" w:rsidRDefault="005C38D7" w:rsidP="005C38D7">
      <w:pPr>
        <w:ind w:left="-567" w:right="-143" w:firstLine="709"/>
        <w:rPr>
          <w:rFonts w:eastAsia="Calibri"/>
          <w:lang w:eastAsia="en-US"/>
        </w:rPr>
      </w:pPr>
    </w:p>
    <w:p w:rsidR="005C38D7" w:rsidRPr="005C38D7" w:rsidRDefault="005C38D7" w:rsidP="005C38D7">
      <w:pPr>
        <w:ind w:left="-567" w:right="-143" w:firstLine="709"/>
        <w:rPr>
          <w:rFonts w:eastAsia="Calibri"/>
          <w:lang w:eastAsia="en-US"/>
        </w:rPr>
      </w:pPr>
      <w:r w:rsidRPr="005C38D7">
        <w:rPr>
          <w:rFonts w:eastAsia="Calibri"/>
          <w:lang w:eastAsia="en-US"/>
        </w:rPr>
        <w:t>Патриотическое направление воспитания соотносится с образовательными областями ФГОС ДО «</w:t>
      </w:r>
      <w:r w:rsidRPr="005C38D7">
        <w:t>Социально-коммуникативное развитие», «Познавательное развитие».</w:t>
      </w:r>
    </w:p>
    <w:p w:rsidR="005C38D7" w:rsidRPr="005C38D7" w:rsidRDefault="005C38D7" w:rsidP="005C38D7">
      <w:pPr>
        <w:ind w:left="-567" w:right="-143" w:firstLine="709"/>
        <w:rPr>
          <w:rFonts w:eastAsia="Calibri"/>
          <w:b/>
          <w:lang w:eastAsia="en-US"/>
        </w:rPr>
      </w:pPr>
      <w:r w:rsidRPr="00EF3CD1">
        <w:rPr>
          <w:i/>
        </w:rPr>
        <w:t>Цель:</w:t>
      </w:r>
      <w:r w:rsidRPr="005C38D7">
        <w:t xml:space="preserve">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 </w:t>
      </w:r>
    </w:p>
    <w:tbl>
      <w:tblPr>
        <w:tblW w:w="0" w:type="auto"/>
        <w:tblInd w:w="-459" w:type="dxa"/>
        <w:tblLook w:val="04A0" w:firstRow="1" w:lastRow="0" w:firstColumn="1" w:lastColumn="0" w:noHBand="0" w:noVBand="1"/>
      </w:tblPr>
      <w:tblGrid>
        <w:gridCol w:w="1560"/>
        <w:gridCol w:w="3543"/>
        <w:gridCol w:w="2127"/>
        <w:gridCol w:w="2799"/>
      </w:tblGrid>
      <w:tr w:rsidR="005C38D7" w:rsidRPr="005C38D7" w:rsidTr="005C38D7">
        <w:trPr>
          <w:trHeight w:val="1094"/>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317"/>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Ценности</w:t>
            </w:r>
          </w:p>
        </w:tc>
        <w:tc>
          <w:tcPr>
            <w:tcW w:w="2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firstLine="317"/>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Сентябрь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lang w:eastAsia="en-US"/>
              </w:rPr>
              <w:t>Тема: «Дружная группа - дружная семья»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Добро</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b/>
                <w:lang w:eastAsia="en-US"/>
              </w:rPr>
            </w:pPr>
            <w:r w:rsidRPr="005C38D7">
              <w:rPr>
                <w:rFonts w:eastAsia="Calibri"/>
                <w:b/>
                <w:lang w:eastAsia="en-US"/>
              </w:rPr>
              <w:t>-</w:t>
            </w:r>
            <w:r w:rsidRPr="005C38D7">
              <w:rPr>
                <w:rFonts w:eastAsia="Calibri"/>
                <w:lang w:eastAsia="en-US"/>
              </w:rPr>
              <w:t xml:space="preserve"> ребенок имеет представление о себе, сверстниках, близких людях;</w:t>
            </w:r>
          </w:p>
          <w:p w:rsidR="005C38D7" w:rsidRPr="005C38D7" w:rsidRDefault="005C38D7" w:rsidP="005C38D7">
            <w:pPr>
              <w:ind w:firstLine="317"/>
              <w:rPr>
                <w:rFonts w:eastAsia="Calibri"/>
                <w:b/>
                <w:lang w:eastAsia="en-US"/>
              </w:rPr>
            </w:pPr>
            <w:r w:rsidRPr="005C38D7">
              <w:rPr>
                <w:rFonts w:eastAsia="Calibri"/>
                <w:lang w:eastAsia="en-US"/>
              </w:rPr>
              <w:t>- ребенок реагирует на настроение близких людей.</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lang w:eastAsia="en-US"/>
              </w:rPr>
              <w:t>Тема: «Моя Родина»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Семья</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p w:rsidR="005C38D7" w:rsidRPr="005C38D7" w:rsidRDefault="005C38D7" w:rsidP="005C38D7">
            <w:pPr>
              <w:ind w:left="-567" w:right="-143" w:firstLine="709"/>
              <w:rPr>
                <w:rFonts w:eastAsia="Calibri"/>
                <w:b/>
                <w:lang w:eastAsia="en-US"/>
              </w:rPr>
            </w:pPr>
            <w:r w:rsidRPr="005C38D7">
              <w:rPr>
                <w:rFonts w:eastAsia="Calibri"/>
                <w:lang w:eastAsia="en-US"/>
              </w:rPr>
              <w:t>Человек</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xml:space="preserve">- ребенок имеет представление о своей </w:t>
            </w:r>
            <w:r w:rsidRPr="005C38D7">
              <w:lastRenderedPageBreak/>
              <w:t>стране, Родине, родном крае.</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Ноябрь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 xml:space="preserve">Тема: «Люби и знай свой край родной» </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left="-567" w:right="-143" w:firstLine="709"/>
              <w:rPr>
                <w:rFonts w:eastAsia="Calibri"/>
                <w:lang w:eastAsia="en-US"/>
              </w:rPr>
            </w:pPr>
            <w:r w:rsidRPr="005C38D7">
              <w:rPr>
                <w:rFonts w:eastAsia="Calibri"/>
                <w:lang w:eastAsia="en-US"/>
              </w:rPr>
              <w:t>Семья</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b/>
                <w:lang w:eastAsia="en-US"/>
              </w:rPr>
            </w:pP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t>-ребенок имеет представление</w:t>
            </w:r>
            <w:r w:rsidRPr="005C38D7">
              <w:rPr>
                <w:rFonts w:eastAsia="Calibri"/>
                <w:lang w:eastAsia="en-US"/>
              </w:rPr>
              <w:t xml:space="preserve"> о природе родного края, ее значении в жизни человека.</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lang w:eastAsia="en-US"/>
              </w:rPr>
              <w:t>Тема: «Скоро праздник - Новый год»</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Добро</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b/>
                <w:lang w:eastAsia="en-US"/>
              </w:rPr>
            </w:pPr>
            <w:r w:rsidRPr="005C38D7">
              <w:rPr>
                <w:rFonts w:eastAsia="Calibri"/>
                <w:lang w:eastAsia="en-US"/>
              </w:rPr>
              <w:t>Человек</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ребенок проявляет эмоциональный интерес к предпраздничным событиям.</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«Зимние забавы» (играем вместе)</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b/>
                <w:lang w:eastAsia="en-US"/>
              </w:rPr>
            </w:pPr>
            <w:r w:rsidRPr="005C38D7">
              <w:rPr>
                <w:rFonts w:eastAsia="Calibri"/>
                <w:lang w:eastAsia="en-US"/>
              </w:rPr>
              <w:t>Сотрудничество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rPr>
                <w:rFonts w:eastAsia="Calibri"/>
                <w:b/>
                <w:lang w:eastAsia="en-US"/>
              </w:rPr>
              <w:t>-</w:t>
            </w:r>
            <w:r w:rsidRPr="005C38D7">
              <w:t xml:space="preserve"> ребенок с желанием участвует в играх-забавах.</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Февраль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lang w:eastAsia="en-US"/>
              </w:rPr>
              <w:t>«Люблю свой город, люблю свой дом»</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Милосердие</w:t>
            </w:r>
          </w:p>
          <w:p w:rsidR="005C38D7" w:rsidRPr="005C38D7" w:rsidRDefault="005C38D7" w:rsidP="005C38D7">
            <w:pPr>
              <w:ind w:left="-567" w:right="-143" w:firstLine="709"/>
              <w:rPr>
                <w:rFonts w:eastAsia="Calibri"/>
                <w:b/>
                <w:lang w:eastAsia="en-US"/>
              </w:rPr>
            </w:pPr>
            <w:r w:rsidRPr="005C38D7">
              <w:rPr>
                <w:rFonts w:eastAsia="Calibri"/>
                <w:lang w:eastAsia="en-US"/>
              </w:rPr>
              <w:t>Добро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ребенок имеет представление о своем городе, своем доме.</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Март</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lang w:eastAsia="en-US"/>
              </w:rPr>
              <w:t>Тема: «Дружат в нашей группе девочки и мальчики»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b/>
                <w:lang w:eastAsia="en-US"/>
              </w:rPr>
            </w:pPr>
            <w:r w:rsidRPr="005C38D7">
              <w:rPr>
                <w:rFonts w:eastAsia="Calibri"/>
                <w:lang w:eastAsia="en-US"/>
              </w:rPr>
              <w:t>Сотрудничество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ребенок стремится к общению со сверстниками.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«Наблюдение: открываем мир природы»</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Природа</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rPr>
                <w:rFonts w:eastAsia="Calibri"/>
                <w:lang w:eastAsia="en-US"/>
              </w:rPr>
              <w:t>- ребенок</w:t>
            </w:r>
            <w:r w:rsidRPr="005C38D7">
              <w:t xml:space="preserve"> проявляет положительное отношение и интерес к взаимодействию с природой, наблюдает за явлениями природы, старается не причинять вред живым объектам.</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«Наш любимый детский сад» (мини-проект)</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p w:rsidR="005C38D7" w:rsidRPr="005C38D7" w:rsidRDefault="005C38D7" w:rsidP="005C38D7">
            <w:pPr>
              <w:ind w:left="-567" w:right="-143" w:firstLine="709"/>
              <w:rPr>
                <w:rFonts w:eastAsia="Calibri"/>
                <w:b/>
                <w:lang w:eastAsia="en-US"/>
              </w:rPr>
            </w:pPr>
            <w:r w:rsidRPr="005C38D7">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b/>
                <w:lang w:eastAsia="en-US"/>
              </w:rPr>
              <w:t xml:space="preserve">- </w:t>
            </w:r>
            <w:r w:rsidRPr="005C38D7">
              <w:rPr>
                <w:rFonts w:eastAsia="Calibri"/>
                <w:lang w:eastAsia="en-US"/>
              </w:rPr>
              <w:t>ребенок проявляет чувство дружелюбия, готовность к сотрудничеству;</w:t>
            </w:r>
          </w:p>
          <w:p w:rsidR="005C38D7" w:rsidRPr="005C38D7" w:rsidRDefault="005C38D7" w:rsidP="005C38D7">
            <w:pPr>
              <w:ind w:firstLine="317"/>
              <w:rPr>
                <w:rFonts w:eastAsia="Calibri"/>
                <w:lang w:eastAsia="en-US"/>
              </w:rPr>
            </w:pPr>
            <w:r w:rsidRPr="005C38D7">
              <w:rPr>
                <w:rFonts w:eastAsia="Calibri"/>
                <w:lang w:eastAsia="en-US"/>
              </w:rPr>
              <w:t>- ребенок понимает и выполняет простые поручения взрослого;</w:t>
            </w:r>
          </w:p>
          <w:p w:rsidR="005C38D7" w:rsidRPr="005C38D7" w:rsidRDefault="005C38D7" w:rsidP="005C38D7">
            <w:pPr>
              <w:ind w:firstLine="317"/>
              <w:rPr>
                <w:rFonts w:eastAsia="Calibri"/>
                <w:lang w:eastAsia="en-US"/>
              </w:rPr>
            </w:pPr>
            <w:r w:rsidRPr="005C38D7">
              <w:rPr>
                <w:rFonts w:eastAsia="Calibri"/>
                <w:lang w:eastAsia="en-US"/>
              </w:rPr>
              <w:t>- ребенок проявляет позицию «Я сам!».</w:t>
            </w:r>
          </w:p>
          <w:p w:rsidR="005C38D7" w:rsidRPr="005C38D7" w:rsidRDefault="005C38D7" w:rsidP="005C38D7">
            <w:pPr>
              <w:ind w:firstLine="317"/>
              <w:rPr>
                <w:rFonts w:eastAsia="Calibri"/>
                <w:b/>
                <w:lang w:eastAsia="en-US"/>
              </w:rPr>
            </w:pPr>
          </w:p>
        </w:tc>
      </w:tr>
    </w:tbl>
    <w:p w:rsidR="005C38D7" w:rsidRPr="005C38D7" w:rsidRDefault="005C38D7" w:rsidP="005C38D7">
      <w:pPr>
        <w:spacing w:after="160" w:line="259" w:lineRule="auto"/>
        <w:ind w:left="-567" w:right="-143" w:firstLine="709"/>
        <w:rPr>
          <w:rFonts w:ascii="Calibri" w:eastAsia="Calibri" w:hAnsi="Calibri"/>
          <w:sz w:val="22"/>
          <w:szCs w:val="22"/>
          <w:lang w:eastAsia="en-US"/>
        </w:rPr>
      </w:pPr>
    </w:p>
    <w:p w:rsidR="005C38D7" w:rsidRPr="00EF3CD1" w:rsidRDefault="005C38D7" w:rsidP="005C38D7">
      <w:pPr>
        <w:ind w:left="-567" w:right="-143" w:firstLine="709"/>
        <w:jc w:val="center"/>
        <w:rPr>
          <w:rFonts w:eastAsia="Calibri"/>
          <w:i/>
          <w:lang w:eastAsia="en-US"/>
        </w:rPr>
      </w:pPr>
      <w:r w:rsidRPr="00EF3CD1">
        <w:rPr>
          <w:rFonts w:eastAsia="Calibri"/>
          <w:i/>
          <w:lang w:eastAsia="en-US"/>
        </w:rPr>
        <w:t>Содержание воспитательной работы по духовно-нравственному направлению</w:t>
      </w:r>
    </w:p>
    <w:p w:rsidR="005C38D7" w:rsidRPr="00EF3CD1" w:rsidRDefault="005C38D7" w:rsidP="005C38D7">
      <w:pPr>
        <w:ind w:left="-567" w:right="-143" w:firstLine="709"/>
        <w:jc w:val="center"/>
        <w:rPr>
          <w:rFonts w:eastAsia="Calibri"/>
          <w:i/>
          <w:lang w:eastAsia="en-US"/>
        </w:rPr>
      </w:pPr>
      <w:r w:rsidRPr="00EF3CD1">
        <w:rPr>
          <w:rFonts w:eastAsia="Calibri"/>
          <w:i/>
          <w:lang w:eastAsia="en-US"/>
        </w:rPr>
        <w:t>воспитания детей 3 - 4 лет</w:t>
      </w:r>
    </w:p>
    <w:p w:rsidR="005C38D7" w:rsidRPr="005C38D7" w:rsidRDefault="005C38D7" w:rsidP="005C38D7">
      <w:pPr>
        <w:ind w:left="-567" w:right="-143" w:firstLine="709"/>
        <w:jc w:val="center"/>
        <w:rPr>
          <w:rFonts w:eastAsia="Calibri"/>
          <w:b/>
          <w:lang w:eastAsia="en-US"/>
        </w:rPr>
      </w:pPr>
    </w:p>
    <w:p w:rsidR="005C38D7" w:rsidRPr="005C38D7" w:rsidRDefault="005C38D7" w:rsidP="005C38D7">
      <w:pPr>
        <w:ind w:left="-567" w:right="-143" w:firstLine="709"/>
        <w:rPr>
          <w:rFonts w:eastAsia="Calibri"/>
          <w:lang w:eastAsia="en-US"/>
        </w:rPr>
      </w:pPr>
      <w:r w:rsidRPr="005C38D7">
        <w:rPr>
          <w:rFonts w:eastAsia="Calibri"/>
          <w:lang w:eastAsia="en-US"/>
        </w:rPr>
        <w:t>Духовно-нравственное направление воспитания соотносится с образовательными областями ФГОС ДО «Социально-коммуникативное развитие», «Речевое развитие», «Художественно-эстетическое развитие».</w:t>
      </w:r>
    </w:p>
    <w:p w:rsidR="005C38D7" w:rsidRPr="005C38D7" w:rsidRDefault="005C38D7" w:rsidP="005C38D7">
      <w:pPr>
        <w:ind w:left="-567" w:right="-143" w:firstLine="709"/>
      </w:pPr>
      <w:r w:rsidRPr="00EF3CD1">
        <w:rPr>
          <w:i/>
        </w:rPr>
        <w:t>Цель:</w:t>
      </w:r>
      <w:r w:rsidRPr="005C38D7">
        <w:t xml:space="preserve"> формирование способности к духовному развитию, нравственному самосовершенствованию, индивидуально-ответственному поведению. </w:t>
      </w:r>
    </w:p>
    <w:p w:rsidR="005C38D7" w:rsidRPr="005C38D7" w:rsidRDefault="005C38D7" w:rsidP="005C38D7">
      <w:pPr>
        <w:spacing w:after="160" w:line="259" w:lineRule="auto"/>
        <w:ind w:left="-567" w:right="-143" w:firstLine="709"/>
        <w:rPr>
          <w:rFonts w:ascii="Calibri" w:eastAsia="Calibri" w:hAnsi="Calibri"/>
          <w:sz w:val="22"/>
          <w:szCs w:val="22"/>
          <w:lang w:eastAsia="en-US"/>
        </w:rPr>
      </w:pPr>
    </w:p>
    <w:tbl>
      <w:tblPr>
        <w:tblW w:w="10065" w:type="dxa"/>
        <w:tblInd w:w="-459" w:type="dxa"/>
        <w:tblLook w:val="04A0" w:firstRow="1" w:lastRow="0" w:firstColumn="1" w:lastColumn="0" w:noHBand="0" w:noVBand="1"/>
      </w:tblPr>
      <w:tblGrid>
        <w:gridCol w:w="1560"/>
        <w:gridCol w:w="3543"/>
        <w:gridCol w:w="2127"/>
        <w:gridCol w:w="2835"/>
      </w:tblGrid>
      <w:tr w:rsidR="005C38D7" w:rsidRPr="005C38D7" w:rsidTr="005C38D7">
        <w:trPr>
          <w:trHeight w:val="981"/>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ind w:right="-143" w:firstLine="317"/>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ind w:left="-567" w:right="-143" w:firstLine="709"/>
              <w:jc w:val="center"/>
              <w:rPr>
                <w:rFonts w:eastAsia="Calibri"/>
                <w:b/>
                <w:lang w:eastAsia="en-US"/>
              </w:rPr>
            </w:pPr>
            <w:r w:rsidRPr="005C38D7">
              <w:rPr>
                <w:rFonts w:eastAsia="Calibri"/>
                <w:b/>
                <w:lang w:eastAsia="en-US"/>
              </w:rPr>
              <w:t>Ценности</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ind w:right="-143"/>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Сентябрь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«Что такое хорошо и что такое плохо».</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Милосердие</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pPr>
            <w:r w:rsidRPr="005C38D7">
              <w:t>- ребенок имеет представление о хороших и плохих поступках.</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«Заботимся о близких людях»</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Милосердие</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t>- ребенок имеет представление о чувстве благодарности к близким людям.</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Ноябрь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 xml:space="preserve">Тема: «Кто о нас заботится?»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Милосердие</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 ребенок проявляет уважительное отношение к сотрудникам детского сада.</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«Русский фольклор» (народные традиции)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Милосердие</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 ребенок</w:t>
            </w:r>
            <w:r w:rsidRPr="005C38D7">
              <w:t xml:space="preserve"> проявляет интерес к народным праздникам, традициям русского народа.</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«Народная игра»</w:t>
            </w:r>
          </w:p>
          <w:p w:rsidR="005C38D7" w:rsidRPr="005C38D7" w:rsidRDefault="005C38D7" w:rsidP="005C38D7">
            <w:pPr>
              <w:ind w:right="-143" w:firstLine="317"/>
              <w:rPr>
                <w:rFonts w:eastAsia="Calibri"/>
                <w:lang w:eastAsia="en-US"/>
              </w:rPr>
            </w:pPr>
            <w:r w:rsidRPr="005C38D7">
              <w:rPr>
                <w:rFonts w:eastAsia="Calibri"/>
                <w:lang w:eastAsia="en-US"/>
              </w:rPr>
              <w:t>(подвижные народные игры)</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Милосердие</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pPr>
            <w:r w:rsidRPr="005C38D7">
              <w:t>- ребенок проявляет интерес к народным подвижным играм, активно участвует в них.</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Февраль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«Нормы и правила поведения в нашей группе»</w:t>
            </w:r>
          </w:p>
          <w:p w:rsidR="005C38D7" w:rsidRPr="005C38D7" w:rsidRDefault="005C38D7" w:rsidP="005C38D7">
            <w:pPr>
              <w:ind w:right="-143" w:firstLine="317"/>
              <w:rPr>
                <w:rFonts w:eastAsia="Calibri"/>
                <w:lang w:eastAsia="en-US"/>
              </w:rPr>
            </w:pPr>
            <w:r w:rsidRPr="005C38D7">
              <w:rPr>
                <w:rFonts w:eastAsia="Calibri"/>
                <w:lang w:eastAsia="en-US"/>
              </w:rPr>
              <w:t xml:space="preserve"> (ежедневные практические действия по воспитанию элементарных навыков вежливого обращения).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Милосердие</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 ребенок имеет представление о нормах и правилах поведения в группе.</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Март</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«Трудимся вместе» (ежедневные практические действия по выполнению  трудовых поручений).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Милосердие</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 ребенок проявляет трудовую активность  при выполнении трудовых поручений.</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«Красивые поступки» (ежедневный речевой диалог о красивых поступках детей группы)</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Милосердие</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 ребенок участвует в речевом диалоге.</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Развлечение для детей и родителей «Спешите делать добро»</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Милосердие</w:t>
            </w:r>
          </w:p>
          <w:p w:rsidR="005C38D7" w:rsidRPr="005C38D7" w:rsidRDefault="005C38D7" w:rsidP="005C38D7">
            <w:pPr>
              <w:ind w:left="-567" w:right="-143" w:firstLine="709"/>
              <w:rPr>
                <w:rFonts w:eastAsia="Calibri"/>
                <w:lang w:eastAsia="en-US"/>
              </w:rPr>
            </w:pPr>
            <w:r w:rsidRPr="005C38D7">
              <w:rPr>
                <w:rFonts w:eastAsia="Calibri"/>
                <w:lang w:eastAsia="en-US"/>
              </w:rPr>
              <w:t>Добро</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 ребенок эмоционально реагирует  на добрые слова, поступки детей и взрослых.</w:t>
            </w:r>
          </w:p>
        </w:tc>
      </w:tr>
    </w:tbl>
    <w:p w:rsidR="005C38D7" w:rsidRPr="005C38D7" w:rsidRDefault="005C38D7" w:rsidP="005C38D7">
      <w:pPr>
        <w:spacing w:after="160" w:line="259" w:lineRule="auto"/>
        <w:ind w:left="-567" w:right="-143" w:firstLine="709"/>
        <w:rPr>
          <w:rFonts w:ascii="Calibri" w:eastAsia="Calibri" w:hAnsi="Calibri"/>
          <w:sz w:val="22"/>
          <w:szCs w:val="22"/>
          <w:lang w:eastAsia="en-US"/>
        </w:rPr>
      </w:pPr>
    </w:p>
    <w:p w:rsidR="005C38D7" w:rsidRPr="00EF3CD1" w:rsidRDefault="005C38D7" w:rsidP="005C38D7">
      <w:pPr>
        <w:ind w:left="-567" w:right="-143" w:firstLine="709"/>
        <w:jc w:val="center"/>
        <w:rPr>
          <w:rFonts w:eastAsia="Calibri"/>
          <w:i/>
          <w:lang w:eastAsia="en-US"/>
        </w:rPr>
      </w:pPr>
      <w:r w:rsidRPr="00EF3CD1">
        <w:rPr>
          <w:rFonts w:eastAsia="Calibri"/>
          <w:i/>
          <w:lang w:eastAsia="en-US"/>
        </w:rPr>
        <w:t>Содержание работы по социальному направлению воспитания</w:t>
      </w:r>
    </w:p>
    <w:p w:rsidR="005C38D7" w:rsidRPr="00EF3CD1" w:rsidRDefault="005C38D7" w:rsidP="005C38D7">
      <w:pPr>
        <w:ind w:left="-567" w:right="-143" w:firstLine="709"/>
        <w:jc w:val="center"/>
        <w:rPr>
          <w:rFonts w:eastAsia="Calibri"/>
          <w:i/>
          <w:lang w:eastAsia="en-US"/>
        </w:rPr>
      </w:pPr>
      <w:r w:rsidRPr="00EF3CD1">
        <w:rPr>
          <w:rFonts w:eastAsia="Calibri"/>
          <w:i/>
          <w:lang w:eastAsia="en-US"/>
        </w:rPr>
        <w:t>детей 3 - 4 лет</w:t>
      </w:r>
    </w:p>
    <w:p w:rsidR="005C38D7" w:rsidRPr="005C38D7" w:rsidRDefault="005C38D7" w:rsidP="005C38D7">
      <w:pPr>
        <w:ind w:left="-567" w:right="-143" w:firstLine="709"/>
        <w:rPr>
          <w:rFonts w:eastAsia="Calibri"/>
          <w:lang w:eastAsia="en-US"/>
        </w:rPr>
      </w:pPr>
      <w:r w:rsidRPr="005C38D7">
        <w:rPr>
          <w:rFonts w:eastAsia="Calibri"/>
          <w:lang w:eastAsia="en-US"/>
        </w:rPr>
        <w:t>Социальное направление воспитания соотносится с образовательными областями ФГОС ДО «Социально-коммуникативное развитие», «Познавательное развитие», «Речевое развитие», «Художественно-эстетическое развитие».</w:t>
      </w:r>
    </w:p>
    <w:p w:rsidR="005C38D7" w:rsidRPr="005C38D7" w:rsidRDefault="005C38D7" w:rsidP="005C38D7">
      <w:pPr>
        <w:ind w:left="-567" w:right="-143" w:firstLine="709"/>
        <w:rPr>
          <w:rFonts w:eastAsia="Calibri"/>
          <w:lang w:eastAsia="en-US"/>
        </w:rPr>
      </w:pPr>
      <w:r w:rsidRPr="00EF3CD1">
        <w:rPr>
          <w:i/>
        </w:rPr>
        <w:t>Цель:</w:t>
      </w:r>
      <w:r w:rsidRPr="005C38D7">
        <w:t xml:space="preserve"> формирование ценностного отношения детей к семье, другому человеку, развитие дружелюбия, умения находить общий язык с другими людьми.</w:t>
      </w:r>
    </w:p>
    <w:p w:rsidR="005C38D7" w:rsidRPr="005C38D7" w:rsidRDefault="005C38D7" w:rsidP="005C38D7">
      <w:pPr>
        <w:spacing w:after="160" w:line="259" w:lineRule="auto"/>
        <w:ind w:left="-567" w:right="-143" w:firstLine="709"/>
        <w:rPr>
          <w:rFonts w:eastAsia="Calibri"/>
          <w:b/>
          <w:lang w:eastAsia="en-US"/>
        </w:rPr>
      </w:pPr>
    </w:p>
    <w:tbl>
      <w:tblPr>
        <w:tblW w:w="0" w:type="auto"/>
        <w:tblInd w:w="-459" w:type="dxa"/>
        <w:tblLook w:val="04A0" w:firstRow="1" w:lastRow="0" w:firstColumn="1" w:lastColumn="0" w:noHBand="0" w:noVBand="1"/>
      </w:tblPr>
      <w:tblGrid>
        <w:gridCol w:w="1560"/>
        <w:gridCol w:w="3543"/>
        <w:gridCol w:w="2127"/>
        <w:gridCol w:w="2800"/>
      </w:tblGrid>
      <w:tr w:rsidR="005C38D7" w:rsidRPr="005C38D7" w:rsidTr="005C38D7">
        <w:trPr>
          <w:trHeight w:val="12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317"/>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Ценности</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firstLine="33"/>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Сентябрь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«Моя семья»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t xml:space="preserve">- приобретение опыта </w:t>
            </w:r>
            <w:r w:rsidRPr="005C38D7">
              <w:rPr>
                <w:rFonts w:eastAsia="Calibri"/>
                <w:lang w:eastAsia="en-US"/>
              </w:rPr>
              <w:t>доброжелательного взаимодействия со сверстниками и взрослыми.</w:t>
            </w:r>
          </w:p>
          <w:p w:rsidR="005C38D7" w:rsidRPr="005C38D7" w:rsidRDefault="005C38D7" w:rsidP="005C38D7">
            <w:pPr>
              <w:ind w:firstLine="317"/>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317"/>
              <w:rPr>
                <w:rFonts w:eastAsia="Calibri"/>
                <w:color w:val="000000"/>
                <w:lang w:eastAsia="zh-CN"/>
              </w:rPr>
            </w:pPr>
            <w:r w:rsidRPr="005C38D7">
              <w:rPr>
                <w:rFonts w:eastAsia="Calibri"/>
                <w:color w:val="000000"/>
                <w:lang w:eastAsia="zh-CN"/>
              </w:rPr>
              <w:t>Тема: «</w:t>
            </w:r>
            <w:r w:rsidRPr="005C38D7">
              <w:rPr>
                <w:rFonts w:eastAsia="Calibri"/>
                <w:lang w:eastAsia="en-US"/>
              </w:rPr>
              <w:t>В группе дружно мы живем - девочки и мальчики»</w:t>
            </w:r>
          </w:p>
          <w:p w:rsidR="005C38D7" w:rsidRPr="005C38D7" w:rsidRDefault="005C38D7" w:rsidP="005C38D7">
            <w:pPr>
              <w:ind w:right="-143" w:firstLine="317"/>
              <w:rPr>
                <w:rFonts w:eastAsia="Calibri"/>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приобретение опыта поведения, нравственных представлений.</w:t>
            </w:r>
          </w:p>
          <w:p w:rsidR="005C38D7" w:rsidRPr="005C38D7" w:rsidRDefault="005C38D7" w:rsidP="005C38D7">
            <w:pPr>
              <w:ind w:firstLine="317"/>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Ноябрь</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317"/>
              <w:rPr>
                <w:rFonts w:eastAsia="Calibri"/>
                <w:color w:val="000000"/>
                <w:lang w:eastAsia="zh-CN"/>
              </w:rPr>
            </w:pPr>
            <w:r w:rsidRPr="005C38D7">
              <w:rPr>
                <w:rFonts w:eastAsia="Calibri"/>
                <w:lang w:eastAsia="en-US"/>
              </w:rPr>
              <w:t>Тема:</w:t>
            </w:r>
            <w:r w:rsidRPr="005C38D7">
              <w:rPr>
                <w:rFonts w:eastAsia="Calibri"/>
                <w:bCs/>
                <w:color w:val="000000"/>
                <w:lang w:eastAsia="en-US"/>
              </w:rPr>
              <w:t xml:space="preserve"> «Красота природы родного края» </w:t>
            </w:r>
          </w:p>
          <w:p w:rsidR="005C38D7" w:rsidRPr="005C38D7" w:rsidRDefault="005C38D7" w:rsidP="005C38D7">
            <w:pPr>
              <w:ind w:right="-143" w:firstLine="317"/>
              <w:rPr>
                <w:rFonts w:eastAsia="Calibri"/>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развитие интереса к миру природы своего края.</w:t>
            </w:r>
          </w:p>
          <w:p w:rsidR="005C38D7" w:rsidRPr="005C38D7" w:rsidRDefault="005C38D7" w:rsidP="005C38D7">
            <w:pPr>
              <w:ind w:firstLine="317"/>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«Наш любимый детский сад».</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Семья</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приобретение опыта доброжелательного взаимодействия со сверстниками и взрослыми.</w:t>
            </w:r>
          </w:p>
          <w:p w:rsidR="005C38D7" w:rsidRPr="005C38D7" w:rsidRDefault="005C38D7" w:rsidP="005C38D7">
            <w:pPr>
              <w:ind w:firstLine="317"/>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317"/>
              <w:rPr>
                <w:rFonts w:eastAsia="Calibri"/>
                <w:lang w:eastAsia="zh-CN"/>
              </w:rPr>
            </w:pPr>
            <w:r w:rsidRPr="005C38D7">
              <w:rPr>
                <w:rFonts w:eastAsia="Calibri"/>
                <w:lang w:eastAsia="en-US"/>
              </w:rPr>
              <w:t>Тема: «Я по улице иду, в детский сад свой попаду»</w:t>
            </w:r>
          </w:p>
          <w:p w:rsidR="005C38D7" w:rsidRPr="005C38D7" w:rsidRDefault="005C38D7" w:rsidP="005C38D7">
            <w:pPr>
              <w:ind w:right="-143" w:firstLine="317"/>
              <w:rPr>
                <w:rFonts w:eastAsia="Calibri"/>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расширение представлений о своем городе;</w:t>
            </w:r>
          </w:p>
          <w:p w:rsidR="005C38D7" w:rsidRPr="005C38D7" w:rsidRDefault="005C38D7" w:rsidP="005C38D7">
            <w:pPr>
              <w:ind w:firstLine="317"/>
            </w:pPr>
            <w:r w:rsidRPr="005C38D7">
              <w:t>- совместное проживание событий.</w:t>
            </w:r>
          </w:p>
          <w:p w:rsidR="005C38D7" w:rsidRPr="005C38D7" w:rsidRDefault="005C38D7" w:rsidP="005C38D7">
            <w:pPr>
              <w:ind w:firstLine="317"/>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Февраль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«Мой город»</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формирование представлений о родном городе;</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Март</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«Моделирование правил поведения дома и в детском саду»</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приобретение и закрепление опыта поведения дома и в детском саду.</w:t>
            </w:r>
          </w:p>
          <w:p w:rsidR="005C38D7" w:rsidRPr="005C38D7" w:rsidRDefault="005C38D7" w:rsidP="005C38D7">
            <w:pPr>
              <w:ind w:firstLine="317"/>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«Народные праздники»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приобретение игрового опыта поведения в среде сверстников.</w:t>
            </w:r>
          </w:p>
          <w:p w:rsidR="005C38D7" w:rsidRPr="005C38D7" w:rsidRDefault="005C38D7" w:rsidP="005C38D7">
            <w:pPr>
              <w:ind w:firstLine="317"/>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«Я- человек»</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Дружба</w:t>
            </w:r>
          </w:p>
          <w:p w:rsidR="005C38D7" w:rsidRPr="005C38D7" w:rsidRDefault="005C38D7" w:rsidP="005C38D7">
            <w:pPr>
              <w:ind w:left="-567" w:right="-143" w:firstLine="709"/>
              <w:rPr>
                <w:rFonts w:eastAsia="Calibri"/>
                <w:lang w:eastAsia="en-US"/>
              </w:rPr>
            </w:pPr>
            <w:r w:rsidRPr="005C38D7">
              <w:rPr>
                <w:rFonts w:eastAsia="Calibri"/>
                <w:lang w:eastAsia="en-US"/>
              </w:rPr>
              <w:t>Сотрудничество</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развитие положительной самооценки.</w:t>
            </w:r>
          </w:p>
          <w:p w:rsidR="005C38D7" w:rsidRPr="005C38D7" w:rsidRDefault="005C38D7" w:rsidP="005C38D7">
            <w:pPr>
              <w:ind w:firstLine="317"/>
              <w:rPr>
                <w:rFonts w:eastAsia="Calibri"/>
                <w:lang w:eastAsia="en-US"/>
              </w:rPr>
            </w:pPr>
          </w:p>
        </w:tc>
      </w:tr>
    </w:tbl>
    <w:p w:rsidR="005C38D7" w:rsidRPr="005C38D7" w:rsidRDefault="005C38D7" w:rsidP="005C38D7">
      <w:pPr>
        <w:spacing w:after="160" w:line="259" w:lineRule="auto"/>
        <w:ind w:left="-567" w:right="-143" w:firstLine="709"/>
        <w:rPr>
          <w:rFonts w:eastAsia="Calibri"/>
          <w:b/>
          <w:lang w:eastAsia="en-US"/>
        </w:rPr>
      </w:pPr>
    </w:p>
    <w:p w:rsidR="005C38D7" w:rsidRPr="005C38D7" w:rsidRDefault="005C38D7" w:rsidP="005C38D7">
      <w:pPr>
        <w:spacing w:after="160" w:line="259" w:lineRule="auto"/>
        <w:ind w:left="-567" w:right="-143" w:firstLine="709"/>
        <w:rPr>
          <w:rFonts w:eastAsia="Calibri"/>
          <w:b/>
          <w:lang w:eastAsia="en-US"/>
        </w:rPr>
      </w:pPr>
    </w:p>
    <w:p w:rsidR="00EF3CD1" w:rsidRDefault="005C38D7" w:rsidP="005C38D7">
      <w:pPr>
        <w:ind w:left="-567" w:right="-143" w:firstLine="709"/>
        <w:jc w:val="center"/>
        <w:rPr>
          <w:rFonts w:eastAsia="Calibri"/>
          <w:i/>
          <w:szCs w:val="22"/>
          <w:lang w:eastAsia="en-US"/>
        </w:rPr>
      </w:pPr>
      <w:r w:rsidRPr="00EF3CD1">
        <w:rPr>
          <w:rFonts w:eastAsia="Calibri"/>
          <w:i/>
          <w:szCs w:val="22"/>
          <w:lang w:eastAsia="en-US"/>
        </w:rPr>
        <w:t>Содержание воспитательной работы по познавательному направлению</w:t>
      </w:r>
    </w:p>
    <w:p w:rsidR="005C38D7" w:rsidRPr="00EF3CD1" w:rsidRDefault="005C38D7" w:rsidP="005C38D7">
      <w:pPr>
        <w:ind w:left="-567" w:right="-143" w:firstLine="709"/>
        <w:jc w:val="center"/>
        <w:rPr>
          <w:rFonts w:eastAsia="Calibri"/>
          <w:i/>
          <w:sz w:val="32"/>
          <w:szCs w:val="28"/>
          <w:lang w:eastAsia="en-US"/>
        </w:rPr>
      </w:pPr>
      <w:r w:rsidRPr="00EF3CD1">
        <w:rPr>
          <w:rFonts w:eastAsia="Calibri"/>
          <w:i/>
          <w:szCs w:val="22"/>
          <w:lang w:eastAsia="en-US"/>
        </w:rPr>
        <w:t xml:space="preserve"> воспитания детей 3 - 4 лет</w:t>
      </w:r>
    </w:p>
    <w:p w:rsidR="005C38D7" w:rsidRPr="005C38D7" w:rsidRDefault="005C38D7" w:rsidP="005C38D7">
      <w:pPr>
        <w:ind w:left="-567" w:right="-143" w:firstLine="709"/>
        <w:rPr>
          <w:rFonts w:eastAsia="Calibri"/>
          <w:szCs w:val="22"/>
          <w:lang w:eastAsia="en-US"/>
        </w:rPr>
      </w:pPr>
      <w:r w:rsidRPr="005C38D7">
        <w:rPr>
          <w:rFonts w:eastAsia="Calibri"/>
          <w:szCs w:val="22"/>
          <w:lang w:eastAsia="en-US"/>
        </w:rPr>
        <w:t>Познавательное направление развития соотносится с образовательными областями ФГОС ДО «Познавательное развитие», Речевое развитие», «Социально-коммуникативное развитие».</w:t>
      </w:r>
    </w:p>
    <w:p w:rsidR="005C38D7" w:rsidRPr="005C38D7" w:rsidRDefault="005C38D7" w:rsidP="005C38D7">
      <w:pPr>
        <w:ind w:left="-567" w:right="-143" w:firstLine="709"/>
        <w:rPr>
          <w:szCs w:val="22"/>
        </w:rPr>
      </w:pPr>
      <w:r w:rsidRPr="00EF3CD1">
        <w:rPr>
          <w:i/>
          <w:szCs w:val="22"/>
        </w:rPr>
        <w:t>Цель:</w:t>
      </w:r>
      <w:r w:rsidRPr="005C38D7">
        <w:rPr>
          <w:szCs w:val="22"/>
        </w:rPr>
        <w:t xml:space="preserve"> формирование ценности познания. </w:t>
      </w:r>
    </w:p>
    <w:p w:rsidR="005C38D7" w:rsidRPr="005C38D7" w:rsidRDefault="005C38D7" w:rsidP="005C38D7">
      <w:pPr>
        <w:spacing w:after="160" w:line="259" w:lineRule="auto"/>
        <w:ind w:left="-567" w:right="-143" w:firstLine="709"/>
        <w:rPr>
          <w:rFonts w:eastAsia="Calibri"/>
          <w:b/>
          <w:lang w:eastAsia="en-US"/>
        </w:rPr>
      </w:pPr>
    </w:p>
    <w:tbl>
      <w:tblPr>
        <w:tblW w:w="0" w:type="auto"/>
        <w:tblInd w:w="-459" w:type="dxa"/>
        <w:tblLook w:val="04A0" w:firstRow="1" w:lastRow="0" w:firstColumn="1" w:lastColumn="0" w:noHBand="0" w:noVBand="1"/>
      </w:tblPr>
      <w:tblGrid>
        <w:gridCol w:w="1560"/>
        <w:gridCol w:w="3543"/>
        <w:gridCol w:w="2127"/>
        <w:gridCol w:w="2799"/>
      </w:tblGrid>
      <w:tr w:rsidR="005C38D7" w:rsidRPr="005C38D7" w:rsidTr="005C38D7">
        <w:trPr>
          <w:trHeight w:val="975"/>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lastRenderedPageBreak/>
              <w:t>Месяц</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317"/>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Ценности</w:t>
            </w:r>
          </w:p>
        </w:tc>
        <w:tc>
          <w:tcPr>
            <w:tcW w:w="2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2" w:firstLine="459"/>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Сентябрь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b/>
                <w:lang w:eastAsia="en-US"/>
              </w:rPr>
            </w:pPr>
            <w:r w:rsidRPr="005C38D7">
              <w:rPr>
                <w:rFonts w:eastAsia="Calibri"/>
                <w:lang w:eastAsia="en-US"/>
              </w:rPr>
              <w:t>Тема: «Наблюдения за сезонными изменениями в природе».</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2" w:firstLine="459"/>
            </w:pPr>
            <w:r w:rsidRPr="005C38D7">
              <w:t>- обогащение представлений  о сезонных изменениях в природе.</w:t>
            </w:r>
          </w:p>
          <w:p w:rsidR="005C38D7" w:rsidRPr="005C38D7" w:rsidRDefault="005C38D7" w:rsidP="005C38D7">
            <w:pPr>
              <w:ind w:right="-2" w:firstLine="459"/>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«Исследуем, экспериментируем» (природный мир; свойства предметов: форма, размер).</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2" w:firstLine="459"/>
            </w:pPr>
            <w:r w:rsidRPr="005C38D7">
              <w:t>- приобретение опыта исследовательской деятельности.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Ноябрь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 xml:space="preserve"> Тема: «Игры-путешествия»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Природа</w:t>
            </w:r>
          </w:p>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2" w:firstLine="459"/>
            </w:pPr>
            <w:r w:rsidRPr="005C38D7">
              <w:t>- проявление интереса к играм и материалам.</w:t>
            </w:r>
          </w:p>
          <w:p w:rsidR="005C38D7" w:rsidRPr="005C38D7" w:rsidRDefault="005C38D7" w:rsidP="005C38D7">
            <w:pPr>
              <w:ind w:right="-2" w:firstLine="459"/>
              <w:rPr>
                <w:rFonts w:eastAsia="Calibri"/>
                <w:b/>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«Свойства и отношения»</w:t>
            </w:r>
          </w:p>
          <w:p w:rsidR="005C38D7" w:rsidRPr="005C38D7" w:rsidRDefault="005C38D7" w:rsidP="005C38D7">
            <w:pPr>
              <w:ind w:right="-143" w:firstLine="317"/>
              <w:rPr>
                <w:rFonts w:eastAsia="Calibri"/>
                <w:lang w:eastAsia="en-US"/>
              </w:rPr>
            </w:pPr>
            <w:r w:rsidRPr="005C38D7">
              <w:rPr>
                <w:rFonts w:eastAsia="Calibri"/>
                <w:lang w:eastAsia="en-US"/>
              </w:rPr>
              <w:t>(моделирование ситуаций по установлению связей между предметами по цвету, размеру, форме).</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2" w:firstLine="459"/>
              <w:rPr>
                <w:rFonts w:eastAsia="Calibri"/>
                <w:lang w:eastAsia="en-US"/>
              </w:rPr>
            </w:pPr>
            <w:r w:rsidRPr="005C38D7">
              <w:rPr>
                <w:rFonts w:eastAsia="Calibri"/>
                <w:lang w:eastAsia="en-US"/>
              </w:rPr>
              <w:t>- приобретение ребенком опыта коллективной исследовательской деятельности.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«Игры - экспериментирования» (с водой, песком, глиной)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2" w:firstLine="459"/>
            </w:pPr>
            <w:r w:rsidRPr="005C38D7">
              <w:t>- проявление интереса к экспериментированию.</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Февраль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«Образные игры - имитации» (игровые ситуации с использованием игрушек, персонажей пальчикового и кукольного театров)</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2" w:firstLine="459"/>
              <w:rPr>
                <w:rFonts w:eastAsia="Calibri"/>
                <w:lang w:eastAsia="en-US"/>
              </w:rPr>
            </w:pPr>
            <w:r w:rsidRPr="005C38D7">
              <w:rPr>
                <w:rFonts w:eastAsia="Calibri"/>
                <w:lang w:eastAsia="en-US"/>
              </w:rPr>
              <w:t>- обогащение игрового опыта.</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Март</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«Наблюдение за сезонными изменениями в природе (весна)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2" w:firstLine="459"/>
              <w:rPr>
                <w:rFonts w:eastAsia="Calibri"/>
                <w:lang w:eastAsia="en-US"/>
              </w:rPr>
            </w:pPr>
            <w:r w:rsidRPr="005C38D7">
              <w:t>- обогащение представлений  о сезонных изменениях в природе.</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«Коллекции»(«Помощники в доме» бытовые предметы; «Домашние животные»).</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2" w:firstLine="459"/>
            </w:pPr>
            <w:r w:rsidRPr="005C38D7">
              <w:t>- приобщение к поисковой деятельности.</w:t>
            </w:r>
          </w:p>
          <w:p w:rsidR="005C38D7" w:rsidRPr="005C38D7" w:rsidRDefault="005C38D7" w:rsidP="005C38D7">
            <w:pPr>
              <w:ind w:right="-2" w:firstLine="459"/>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317"/>
              <w:rPr>
                <w:rFonts w:eastAsia="Calibri"/>
                <w:lang w:eastAsia="en-US"/>
              </w:rPr>
            </w:pPr>
            <w:r w:rsidRPr="005C38D7">
              <w:rPr>
                <w:rFonts w:eastAsia="Calibri"/>
                <w:lang w:eastAsia="en-US"/>
              </w:rPr>
              <w:t>Тема: «Встреча с интересными людьми» (социальными партнерами).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Семья</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Познание</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2" w:firstLine="459"/>
            </w:pPr>
            <w:r w:rsidRPr="005C38D7">
              <w:t>- приобретение опыта общения с интересными людьми.</w:t>
            </w:r>
          </w:p>
          <w:p w:rsidR="005C38D7" w:rsidRPr="005C38D7" w:rsidRDefault="005C38D7" w:rsidP="005C38D7">
            <w:pPr>
              <w:ind w:right="-2" w:firstLine="459"/>
            </w:pPr>
          </w:p>
        </w:tc>
      </w:tr>
    </w:tbl>
    <w:p w:rsidR="005C38D7" w:rsidRPr="005C38D7" w:rsidRDefault="005C38D7" w:rsidP="005C38D7">
      <w:pPr>
        <w:spacing w:after="160" w:line="259" w:lineRule="auto"/>
        <w:ind w:left="-567" w:right="-143" w:firstLine="709"/>
        <w:rPr>
          <w:rFonts w:eastAsia="Calibri"/>
          <w:b/>
          <w:lang w:eastAsia="en-US"/>
        </w:rPr>
      </w:pPr>
    </w:p>
    <w:p w:rsidR="005C38D7" w:rsidRPr="005C38D7" w:rsidRDefault="005C38D7" w:rsidP="005C38D7">
      <w:pPr>
        <w:spacing w:after="160" w:line="259" w:lineRule="auto"/>
        <w:ind w:left="-567" w:right="-143" w:firstLine="709"/>
        <w:jc w:val="center"/>
        <w:rPr>
          <w:rFonts w:eastAsia="Calibri"/>
          <w:b/>
          <w:lang w:eastAsia="en-US"/>
        </w:rPr>
      </w:pPr>
    </w:p>
    <w:p w:rsidR="005C38D7" w:rsidRPr="00EF3CD1" w:rsidRDefault="005C38D7" w:rsidP="005C38D7">
      <w:pPr>
        <w:ind w:left="-567" w:right="-143" w:firstLine="709"/>
        <w:jc w:val="center"/>
        <w:rPr>
          <w:rFonts w:eastAsia="Calibri"/>
          <w:i/>
          <w:lang w:eastAsia="en-US"/>
        </w:rPr>
      </w:pPr>
      <w:r w:rsidRPr="00EF3CD1">
        <w:rPr>
          <w:rFonts w:eastAsia="Calibri"/>
          <w:i/>
          <w:lang w:eastAsia="en-US"/>
        </w:rPr>
        <w:t>Содержание воспитательной работы по физическому и оздоровительному направлению воспитания детей 3 - 4 лет</w:t>
      </w:r>
    </w:p>
    <w:p w:rsidR="005C38D7" w:rsidRPr="00EF3CD1" w:rsidRDefault="005C38D7" w:rsidP="005C38D7">
      <w:pPr>
        <w:ind w:left="-567" w:right="-143" w:firstLine="709"/>
        <w:jc w:val="center"/>
        <w:rPr>
          <w:rFonts w:eastAsia="Calibri"/>
          <w:i/>
          <w:lang w:eastAsia="en-US"/>
        </w:rPr>
      </w:pPr>
    </w:p>
    <w:p w:rsidR="005C38D7" w:rsidRPr="005C38D7" w:rsidRDefault="005C38D7" w:rsidP="005C38D7">
      <w:pPr>
        <w:ind w:left="-567" w:right="-143" w:firstLine="709"/>
        <w:rPr>
          <w:color w:val="C00000"/>
        </w:rPr>
      </w:pPr>
      <w:r w:rsidRPr="005C38D7">
        <w:t>Физическое и оздоровительное направления развития соотносится с образовательной областью ФГОС ДО «Физическое развитие».</w:t>
      </w:r>
    </w:p>
    <w:p w:rsidR="005C38D7" w:rsidRPr="005C38D7" w:rsidRDefault="005C38D7" w:rsidP="005C38D7">
      <w:pPr>
        <w:ind w:left="-567" w:right="-143" w:firstLine="709"/>
      </w:pPr>
      <w:r w:rsidRPr="00EF3CD1">
        <w:rPr>
          <w:i/>
        </w:rPr>
        <w:t>Цель:</w:t>
      </w:r>
      <w:r w:rsidRPr="005C38D7">
        <w:t xml:space="preserve"> формирование ценностного отношения детей к здоровому образу жизни, овладение элементарными гигиеническими навыками и правилами безопасности. </w:t>
      </w:r>
    </w:p>
    <w:p w:rsidR="005C38D7" w:rsidRPr="005C38D7" w:rsidRDefault="005C38D7" w:rsidP="005C38D7">
      <w:pPr>
        <w:ind w:left="-567" w:right="-143" w:firstLine="709"/>
        <w:jc w:val="both"/>
        <w:rPr>
          <w:color w:val="C00000"/>
        </w:rPr>
      </w:pPr>
    </w:p>
    <w:tbl>
      <w:tblPr>
        <w:tblW w:w="0" w:type="auto"/>
        <w:tblInd w:w="-459" w:type="dxa"/>
        <w:tblLook w:val="04A0" w:firstRow="1" w:lastRow="0" w:firstColumn="1" w:lastColumn="0" w:noHBand="0" w:noVBand="1"/>
      </w:tblPr>
      <w:tblGrid>
        <w:gridCol w:w="1560"/>
        <w:gridCol w:w="3543"/>
        <w:gridCol w:w="2127"/>
        <w:gridCol w:w="2800"/>
      </w:tblGrid>
      <w:tr w:rsidR="005C38D7" w:rsidRPr="005C38D7" w:rsidTr="005C38D7">
        <w:trPr>
          <w:trHeight w:val="106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33"/>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Ценности</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firstLine="33"/>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Сентябрь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«Основные движения»</w:t>
            </w:r>
          </w:p>
          <w:p w:rsidR="005C38D7" w:rsidRPr="005C38D7" w:rsidRDefault="005C38D7" w:rsidP="005C38D7">
            <w:pPr>
              <w:ind w:right="-143" w:firstLine="459"/>
              <w:rPr>
                <w:rFonts w:eastAsia="Calibri"/>
                <w:lang w:eastAsia="en-US"/>
              </w:rPr>
            </w:pPr>
            <w:r w:rsidRPr="005C38D7">
              <w:rPr>
                <w:rFonts w:eastAsia="Calibri"/>
                <w:b/>
                <w:lang w:eastAsia="en-US"/>
              </w:rPr>
              <w:t>Оздоровительная работа</w:t>
            </w:r>
          </w:p>
          <w:p w:rsidR="005C38D7" w:rsidRPr="005C38D7" w:rsidRDefault="005C38D7" w:rsidP="005C38D7">
            <w:pPr>
              <w:ind w:right="-143" w:firstLine="459"/>
              <w:rPr>
                <w:rFonts w:eastAsia="Calibri"/>
                <w:lang w:eastAsia="en-US"/>
              </w:rPr>
            </w:pPr>
            <w:r w:rsidRPr="005C38D7">
              <w:rPr>
                <w:rFonts w:eastAsia="Calibri"/>
                <w:b/>
                <w:bCs/>
                <w:lang w:eastAsia="en-US"/>
              </w:rPr>
              <w:t xml:space="preserve">Цикл бесед: </w:t>
            </w:r>
            <w:r w:rsidRPr="005C38D7">
              <w:rPr>
                <w:rFonts w:eastAsia="Calibri"/>
                <w:lang w:eastAsia="en-US"/>
              </w:rPr>
              <w:t>«Органы чувств (глаза, рот, нос, уши)».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приобретение практического опыта освоения основных движений;</w:t>
            </w:r>
          </w:p>
          <w:p w:rsidR="005C38D7" w:rsidRPr="005C38D7" w:rsidRDefault="005C38D7" w:rsidP="005C38D7">
            <w:pPr>
              <w:ind w:firstLine="317"/>
              <w:rPr>
                <w:rFonts w:eastAsia="Calibri"/>
                <w:lang w:eastAsia="en-US"/>
              </w:rPr>
            </w:pPr>
            <w:r w:rsidRPr="005C38D7">
              <w:t>-</w:t>
            </w:r>
            <w:r w:rsidRPr="005C38D7">
              <w:rPr>
                <w:rFonts w:eastAsia="Calibri"/>
                <w:lang w:eastAsia="en-US"/>
              </w:rPr>
              <w:t xml:space="preserve"> ознакомление с различными органами организма.</w:t>
            </w:r>
          </w:p>
          <w:p w:rsidR="005C38D7" w:rsidRPr="005C38D7" w:rsidRDefault="005C38D7" w:rsidP="005C38D7">
            <w:pPr>
              <w:ind w:firstLine="317"/>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w:t>
            </w:r>
            <w:r w:rsidRPr="005C38D7">
              <w:rPr>
                <w:rFonts w:eastAsia="Calibri"/>
                <w:color w:val="000000"/>
                <w:lang w:eastAsia="en-US"/>
              </w:rPr>
              <w:t>Развитие координации движений. Упражнения с предметами».</w:t>
            </w:r>
          </w:p>
          <w:p w:rsidR="005C38D7" w:rsidRPr="005C38D7" w:rsidRDefault="005C38D7" w:rsidP="005C38D7">
            <w:pPr>
              <w:ind w:right="-143" w:firstLine="459"/>
              <w:rPr>
                <w:rFonts w:eastAsia="Calibri"/>
                <w:lang w:eastAsia="en-US"/>
              </w:rPr>
            </w:pPr>
            <w:r w:rsidRPr="005C38D7">
              <w:rPr>
                <w:rFonts w:eastAsia="Calibri"/>
                <w:b/>
                <w:lang w:eastAsia="en-US"/>
              </w:rPr>
              <w:t>Оздоровительная работа</w:t>
            </w:r>
          </w:p>
          <w:p w:rsidR="005C38D7" w:rsidRPr="005C38D7" w:rsidRDefault="005C38D7" w:rsidP="005C38D7">
            <w:pPr>
              <w:ind w:right="-143" w:firstLine="459"/>
              <w:rPr>
                <w:rFonts w:eastAsia="Calibri"/>
                <w:lang w:eastAsia="en-US"/>
              </w:rPr>
            </w:pPr>
            <w:r w:rsidRPr="005C38D7">
              <w:rPr>
                <w:rFonts w:eastAsia="Calibri"/>
                <w:b/>
                <w:bCs/>
                <w:lang w:eastAsia="en-US"/>
              </w:rPr>
              <w:t>Цикл бесед:</w:t>
            </w:r>
            <w:r w:rsidRPr="005C38D7">
              <w:rPr>
                <w:rFonts w:eastAsia="Calibri"/>
                <w:lang w:eastAsia="en-US"/>
              </w:rPr>
              <w:t xml:space="preserve"> «Для чего нужно мыть руки перед едой?».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приобретение практического опыта в разных видах двигательной деятельности;</w:t>
            </w:r>
          </w:p>
          <w:p w:rsidR="005C38D7" w:rsidRPr="005C38D7" w:rsidRDefault="005C38D7" w:rsidP="005C38D7">
            <w:pPr>
              <w:ind w:firstLine="317"/>
              <w:rPr>
                <w:rFonts w:eastAsia="Calibri"/>
                <w:lang w:eastAsia="en-US"/>
              </w:rPr>
            </w:pPr>
            <w:r w:rsidRPr="005C38D7">
              <w:rPr>
                <w:rFonts w:eastAsia="Calibri"/>
                <w:lang w:eastAsia="en-US"/>
              </w:rPr>
              <w:t>- формирование потребности в соблюдении навыков гигиены и опрятности в повседневной жизни.</w:t>
            </w:r>
          </w:p>
          <w:p w:rsidR="005C38D7" w:rsidRPr="005C38D7" w:rsidRDefault="005C38D7" w:rsidP="005C38D7">
            <w:pPr>
              <w:ind w:firstLine="317"/>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Ноябрь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color w:val="000000"/>
                <w:lang w:eastAsia="en-US"/>
              </w:rPr>
            </w:pPr>
            <w:r w:rsidRPr="005C38D7">
              <w:rPr>
                <w:rFonts w:eastAsia="Calibri"/>
                <w:lang w:eastAsia="en-US"/>
              </w:rPr>
              <w:t>Тема: «</w:t>
            </w:r>
            <w:r w:rsidRPr="005C38D7">
              <w:rPr>
                <w:rFonts w:eastAsia="Calibri"/>
                <w:color w:val="000000"/>
                <w:lang w:eastAsia="en-US"/>
              </w:rPr>
              <w:t>«Сильные, ловкие, смелые». Спортивно-музыкальная деятельность.</w:t>
            </w:r>
          </w:p>
          <w:p w:rsidR="005C38D7" w:rsidRPr="005C38D7" w:rsidRDefault="005C38D7" w:rsidP="005C38D7">
            <w:pPr>
              <w:ind w:right="-143" w:firstLine="459"/>
              <w:rPr>
                <w:rFonts w:eastAsia="Calibri"/>
                <w:lang w:eastAsia="en-US"/>
              </w:rPr>
            </w:pPr>
            <w:r w:rsidRPr="005C38D7">
              <w:rPr>
                <w:rFonts w:eastAsia="Calibri"/>
                <w:b/>
                <w:lang w:eastAsia="en-US"/>
              </w:rPr>
              <w:t>Оздоровительная работа</w:t>
            </w:r>
          </w:p>
          <w:p w:rsidR="005C38D7" w:rsidRPr="005C38D7" w:rsidRDefault="005C38D7" w:rsidP="005C38D7">
            <w:pPr>
              <w:ind w:right="-143" w:firstLine="459"/>
              <w:rPr>
                <w:rFonts w:eastAsia="Calibri"/>
                <w:lang w:eastAsia="en-US"/>
              </w:rPr>
            </w:pPr>
            <w:r w:rsidRPr="005C38D7">
              <w:rPr>
                <w:rFonts w:eastAsia="Calibri"/>
                <w:b/>
                <w:bCs/>
                <w:lang w:eastAsia="en-US"/>
              </w:rPr>
              <w:t xml:space="preserve">Цикл бесед:  </w:t>
            </w:r>
            <w:r w:rsidRPr="005C38D7">
              <w:rPr>
                <w:rFonts w:eastAsia="Calibri"/>
                <w:lang w:eastAsia="en-US"/>
              </w:rPr>
              <w:t>«Как быть здоровым?».</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приобретение опыта в совместной двигательной, игровой деятельности;</w:t>
            </w:r>
          </w:p>
          <w:p w:rsidR="005C38D7" w:rsidRPr="005C38D7" w:rsidRDefault="005C38D7" w:rsidP="005C38D7">
            <w:pPr>
              <w:ind w:firstLine="317"/>
              <w:rPr>
                <w:rFonts w:eastAsia="Calibri"/>
                <w:lang w:eastAsia="en-US"/>
              </w:rPr>
            </w:pPr>
            <w:r w:rsidRPr="005C38D7">
              <w:rPr>
                <w:rFonts w:eastAsia="Calibri"/>
                <w:lang w:eastAsia="en-US"/>
              </w:rPr>
              <w:t xml:space="preserve"> -формирование потребности в двигательной активности.</w:t>
            </w:r>
          </w:p>
          <w:p w:rsidR="005C38D7" w:rsidRPr="005C38D7" w:rsidRDefault="005C38D7" w:rsidP="005C38D7">
            <w:pPr>
              <w:ind w:firstLine="317"/>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«Построения, перестроения».</w:t>
            </w:r>
          </w:p>
          <w:p w:rsidR="005C38D7" w:rsidRPr="005C38D7" w:rsidRDefault="005C38D7" w:rsidP="005C38D7">
            <w:pPr>
              <w:ind w:right="-143" w:firstLine="459"/>
              <w:rPr>
                <w:rFonts w:eastAsia="Calibri"/>
                <w:lang w:eastAsia="en-US"/>
              </w:rPr>
            </w:pPr>
            <w:r w:rsidRPr="005C38D7">
              <w:rPr>
                <w:rFonts w:eastAsia="Calibri"/>
                <w:b/>
                <w:lang w:eastAsia="en-US"/>
              </w:rPr>
              <w:t>Промежуточная педагогическая диагностика</w:t>
            </w:r>
            <w:r w:rsidRPr="005C38D7">
              <w:rPr>
                <w:rFonts w:eastAsia="Calibri"/>
                <w:lang w:eastAsia="en-US"/>
              </w:rPr>
              <w:t>.</w:t>
            </w:r>
          </w:p>
          <w:p w:rsidR="005C38D7" w:rsidRPr="005C38D7" w:rsidRDefault="005C38D7" w:rsidP="005C38D7">
            <w:pPr>
              <w:ind w:right="-143" w:firstLine="459"/>
              <w:rPr>
                <w:rFonts w:eastAsia="Calibri"/>
                <w:lang w:eastAsia="en-US"/>
              </w:rPr>
            </w:pPr>
            <w:r w:rsidRPr="005C38D7">
              <w:rPr>
                <w:rFonts w:eastAsia="Calibri"/>
                <w:b/>
                <w:lang w:eastAsia="en-US"/>
              </w:rPr>
              <w:t>Оздоровительная работа</w:t>
            </w:r>
            <w:r w:rsidRPr="005C38D7">
              <w:rPr>
                <w:rFonts w:eastAsia="Calibri"/>
                <w:lang w:eastAsia="en-US"/>
              </w:rPr>
              <w:t>:</w:t>
            </w:r>
          </w:p>
          <w:p w:rsidR="005C38D7" w:rsidRPr="005C38D7" w:rsidRDefault="005C38D7" w:rsidP="005C38D7">
            <w:pPr>
              <w:ind w:right="-143" w:firstLine="459"/>
              <w:rPr>
                <w:rFonts w:eastAsia="Calibri"/>
                <w:lang w:eastAsia="en-US"/>
              </w:rPr>
            </w:pPr>
            <w:r w:rsidRPr="005C38D7">
              <w:rPr>
                <w:rFonts w:eastAsia="Calibri"/>
                <w:lang w:eastAsia="en-US"/>
              </w:rPr>
              <w:t>«Утренняя зарядка».</w:t>
            </w:r>
          </w:p>
          <w:p w:rsidR="005C38D7" w:rsidRPr="005C38D7" w:rsidRDefault="005C38D7" w:rsidP="005C38D7">
            <w:pPr>
              <w:ind w:right="-143" w:firstLine="459"/>
              <w:rPr>
                <w:rFonts w:eastAsia="Calibri"/>
                <w:lang w:eastAsia="en-US"/>
              </w:rPr>
            </w:pPr>
            <w:r w:rsidRPr="005C38D7">
              <w:rPr>
                <w:rFonts w:eastAsia="Calibri"/>
                <w:lang w:eastAsia="en-US"/>
              </w:rPr>
              <w:t>Практические действия: ежедневное выполнение упражнений утренней зарядки.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воспитание навыков коллективного взаимодействия;</w:t>
            </w:r>
          </w:p>
          <w:p w:rsidR="005C38D7" w:rsidRPr="005C38D7" w:rsidRDefault="005C38D7" w:rsidP="005C38D7">
            <w:pPr>
              <w:ind w:firstLine="317"/>
              <w:rPr>
                <w:rFonts w:eastAsia="Calibri"/>
                <w:lang w:eastAsia="en-US"/>
              </w:rPr>
            </w:pPr>
            <w:r w:rsidRPr="005C38D7">
              <w:rPr>
                <w:rFonts w:eastAsia="Calibri"/>
                <w:lang w:eastAsia="en-US"/>
              </w:rPr>
              <w:t>- формирование потребности в двигательной активности.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«Осанка»</w:t>
            </w:r>
          </w:p>
          <w:p w:rsidR="005C38D7" w:rsidRPr="005C38D7" w:rsidRDefault="005C38D7" w:rsidP="005C38D7">
            <w:pPr>
              <w:ind w:right="-143" w:firstLine="459"/>
              <w:rPr>
                <w:rFonts w:eastAsia="Calibri"/>
                <w:b/>
                <w:lang w:eastAsia="en-US"/>
              </w:rPr>
            </w:pPr>
            <w:r w:rsidRPr="005C38D7">
              <w:rPr>
                <w:rFonts w:eastAsia="Calibri"/>
                <w:b/>
                <w:lang w:eastAsia="en-US"/>
              </w:rPr>
              <w:t xml:space="preserve"> Оздоровительная работа</w:t>
            </w:r>
          </w:p>
          <w:p w:rsidR="005C38D7" w:rsidRPr="005C38D7" w:rsidRDefault="005C38D7" w:rsidP="005C38D7">
            <w:pPr>
              <w:ind w:right="-143" w:firstLine="459"/>
              <w:rPr>
                <w:rFonts w:eastAsia="Calibri"/>
                <w:lang w:eastAsia="en-US"/>
              </w:rPr>
            </w:pPr>
            <w:r w:rsidRPr="005C38D7">
              <w:rPr>
                <w:rFonts w:eastAsia="Calibri"/>
                <w:lang w:eastAsia="en-US"/>
              </w:rPr>
              <w:t>«Закаливание».</w:t>
            </w:r>
          </w:p>
          <w:p w:rsidR="005C38D7" w:rsidRPr="005C38D7" w:rsidRDefault="005C38D7" w:rsidP="005C38D7">
            <w:pPr>
              <w:ind w:right="-143" w:firstLine="459"/>
              <w:rPr>
                <w:rFonts w:eastAsia="Calibri"/>
                <w:lang w:eastAsia="en-US"/>
              </w:rPr>
            </w:pPr>
            <w:r w:rsidRPr="005C38D7">
              <w:rPr>
                <w:rFonts w:eastAsia="Calibri"/>
                <w:lang w:eastAsia="en-US"/>
              </w:rPr>
              <w:t>Практические действия: закаливание ног, рук.</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800"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317"/>
            </w:pPr>
            <w:r w:rsidRPr="005C38D7">
              <w:t>- освоение упражнений для красивой осанки;</w:t>
            </w:r>
          </w:p>
          <w:p w:rsidR="005C38D7" w:rsidRPr="005C38D7" w:rsidRDefault="005C38D7" w:rsidP="005C38D7">
            <w:pPr>
              <w:ind w:firstLine="317"/>
            </w:pPr>
            <w:r w:rsidRPr="005C38D7">
              <w:t>- ознакомление с процедурами, важными для здоровья человека.</w:t>
            </w:r>
          </w:p>
          <w:p w:rsidR="005C38D7" w:rsidRPr="005C38D7" w:rsidRDefault="005C38D7" w:rsidP="005C38D7">
            <w:pPr>
              <w:ind w:firstLine="317"/>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Февраль</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459"/>
              <w:rPr>
                <w:rFonts w:eastAsia="Calibri"/>
                <w:lang w:eastAsia="en-US"/>
              </w:rPr>
            </w:pPr>
            <w:r w:rsidRPr="005C38D7">
              <w:rPr>
                <w:rFonts w:eastAsia="Calibri"/>
                <w:lang w:eastAsia="en-US"/>
              </w:rPr>
              <w:t>Месяц подвижной игры.</w:t>
            </w:r>
          </w:p>
          <w:p w:rsidR="005C38D7" w:rsidRPr="005C38D7" w:rsidRDefault="005C38D7" w:rsidP="005C38D7">
            <w:pPr>
              <w:ind w:right="-143" w:firstLine="459"/>
              <w:rPr>
                <w:rFonts w:eastAsia="Calibri"/>
                <w:lang w:eastAsia="zh-CN"/>
              </w:rPr>
            </w:pPr>
            <w:r w:rsidRPr="005C38D7">
              <w:rPr>
                <w:rFonts w:eastAsia="Calibri"/>
                <w:lang w:eastAsia="en-US"/>
              </w:rPr>
              <w:t>Тема: «</w:t>
            </w:r>
            <w:r w:rsidRPr="005C38D7">
              <w:rPr>
                <w:rFonts w:eastAsia="Calibri"/>
                <w:color w:val="000000"/>
                <w:lang w:eastAsia="en-US"/>
              </w:rPr>
              <w:t>Ловкие и смелые».</w:t>
            </w:r>
          </w:p>
          <w:p w:rsidR="005C38D7" w:rsidRPr="005C38D7" w:rsidRDefault="005C38D7" w:rsidP="005C38D7">
            <w:pPr>
              <w:ind w:right="-143" w:firstLine="459"/>
              <w:rPr>
                <w:rFonts w:eastAsia="Calibri"/>
                <w:lang w:eastAsia="zh-CN"/>
              </w:rPr>
            </w:pPr>
            <w:r w:rsidRPr="005C38D7">
              <w:rPr>
                <w:rFonts w:eastAsia="Calibri"/>
                <w:color w:val="000000"/>
                <w:lang w:eastAsia="en-US"/>
              </w:rPr>
              <w:lastRenderedPageBreak/>
              <w:t>«Веселые старты». Спортивно-музыкальное развлечение (итог месяца).</w:t>
            </w:r>
          </w:p>
          <w:p w:rsidR="005C38D7" w:rsidRPr="005C38D7" w:rsidRDefault="005C38D7" w:rsidP="005C38D7">
            <w:pPr>
              <w:ind w:right="-143" w:firstLine="459"/>
              <w:rPr>
                <w:rFonts w:eastAsia="Calibri"/>
                <w:lang w:eastAsia="en-US"/>
              </w:rPr>
            </w:pPr>
            <w:r w:rsidRPr="005C38D7">
              <w:rPr>
                <w:rFonts w:eastAsia="Calibri"/>
                <w:b/>
                <w:lang w:eastAsia="en-US"/>
              </w:rPr>
              <w:t>Оздоровительная работа</w:t>
            </w:r>
          </w:p>
          <w:p w:rsidR="005C38D7" w:rsidRPr="005C38D7" w:rsidRDefault="005C38D7" w:rsidP="005C38D7">
            <w:pPr>
              <w:ind w:right="-143" w:firstLine="459"/>
              <w:rPr>
                <w:rFonts w:eastAsia="Calibri"/>
                <w:lang w:eastAsia="en-US"/>
              </w:rPr>
            </w:pPr>
            <w:r w:rsidRPr="005C38D7">
              <w:rPr>
                <w:rFonts w:eastAsia="Calibri"/>
                <w:lang w:eastAsia="en-US"/>
              </w:rPr>
              <w:t>Цикл бесед «Зачем нужен сон?»</w:t>
            </w:r>
          </w:p>
          <w:p w:rsidR="005C38D7" w:rsidRPr="005C38D7" w:rsidRDefault="005C38D7" w:rsidP="005C38D7">
            <w:pPr>
              <w:ind w:right="-143" w:firstLine="459"/>
              <w:rPr>
                <w:rFonts w:eastAsia="Calibri"/>
                <w:b/>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lastRenderedPageBreak/>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воспитание потребности в двигательной деятельности;</w:t>
            </w:r>
          </w:p>
          <w:p w:rsidR="005C38D7" w:rsidRPr="005C38D7" w:rsidRDefault="005C38D7" w:rsidP="005C38D7">
            <w:pPr>
              <w:ind w:firstLine="317"/>
              <w:rPr>
                <w:rFonts w:eastAsia="Calibri"/>
                <w:lang w:eastAsia="en-US"/>
              </w:rPr>
            </w:pPr>
            <w:r w:rsidRPr="005C38D7">
              <w:rPr>
                <w:rFonts w:eastAsia="Calibri"/>
                <w:lang w:eastAsia="en-US"/>
              </w:rPr>
              <w:lastRenderedPageBreak/>
              <w:t>- выполнение рекомендаций по засыпанию.</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Март</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zh-CN"/>
              </w:rPr>
            </w:pPr>
            <w:r w:rsidRPr="005C38D7">
              <w:rPr>
                <w:rFonts w:eastAsia="Calibri"/>
                <w:lang w:eastAsia="en-US"/>
              </w:rPr>
              <w:t>Тема: «</w:t>
            </w:r>
            <w:r w:rsidRPr="005C38D7">
              <w:rPr>
                <w:rFonts w:eastAsia="Calibri"/>
                <w:color w:val="000000"/>
                <w:lang w:eastAsia="en-US"/>
              </w:rPr>
              <w:t>Разные движения» (ловкость и координация).</w:t>
            </w:r>
          </w:p>
          <w:p w:rsidR="005C38D7" w:rsidRPr="005C38D7" w:rsidRDefault="005C38D7" w:rsidP="005C38D7">
            <w:pPr>
              <w:ind w:right="-143" w:firstLine="459"/>
              <w:rPr>
                <w:rFonts w:eastAsia="Calibri"/>
                <w:lang w:eastAsia="en-US"/>
              </w:rPr>
            </w:pPr>
            <w:r w:rsidRPr="005C38D7">
              <w:rPr>
                <w:rFonts w:eastAsia="Calibri"/>
                <w:b/>
                <w:lang w:eastAsia="en-US"/>
              </w:rPr>
              <w:t>Оздоровительная работа</w:t>
            </w:r>
          </w:p>
          <w:p w:rsidR="005C38D7" w:rsidRPr="005C38D7" w:rsidRDefault="005C38D7" w:rsidP="005C38D7">
            <w:pPr>
              <w:ind w:right="-143" w:firstLine="459"/>
              <w:rPr>
                <w:rFonts w:eastAsia="Calibri"/>
                <w:lang w:eastAsia="en-US"/>
              </w:rPr>
            </w:pPr>
            <w:r w:rsidRPr="005C38D7">
              <w:rPr>
                <w:rFonts w:eastAsia="Calibri"/>
                <w:bCs/>
                <w:lang w:eastAsia="en-US"/>
              </w:rPr>
              <w:t>Цикл бесед:</w:t>
            </w:r>
            <w:r w:rsidRPr="005C38D7">
              <w:rPr>
                <w:rFonts w:eastAsia="Calibri"/>
                <w:lang w:eastAsia="en-US"/>
              </w:rPr>
              <w:t>Спортивные игры и упражнения».</w:t>
            </w:r>
          </w:p>
          <w:p w:rsidR="005C38D7" w:rsidRPr="005C38D7" w:rsidRDefault="005C38D7" w:rsidP="005C38D7">
            <w:pPr>
              <w:ind w:right="-143" w:firstLine="459"/>
              <w:rPr>
                <w:rFonts w:eastAsia="Calibri"/>
                <w:lang w:eastAsia="en-US"/>
              </w:rPr>
            </w:pPr>
            <w:r w:rsidRPr="005C38D7">
              <w:rPr>
                <w:rFonts w:eastAsia="Calibri"/>
                <w:lang w:eastAsia="en-US"/>
              </w:rPr>
              <w:t>Практические действия: выполнение игровых заданий.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воспитание интереса к спортивным играм и упражнениям.</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w:t>
            </w:r>
            <w:r w:rsidRPr="005C38D7">
              <w:rPr>
                <w:rFonts w:eastAsia="Calibri"/>
                <w:color w:val="000000"/>
                <w:lang w:eastAsia="en-US"/>
              </w:rPr>
              <w:t>«Весенние игры - весенние старты».</w:t>
            </w:r>
          </w:p>
          <w:p w:rsidR="005C38D7" w:rsidRPr="005C38D7" w:rsidRDefault="005C38D7" w:rsidP="005C38D7">
            <w:pPr>
              <w:ind w:right="-143" w:firstLine="459"/>
              <w:rPr>
                <w:rFonts w:eastAsia="Calibri"/>
                <w:b/>
                <w:lang w:eastAsia="en-US"/>
              </w:rPr>
            </w:pPr>
            <w:r w:rsidRPr="005C38D7">
              <w:rPr>
                <w:rFonts w:eastAsia="Calibri"/>
                <w:b/>
                <w:lang w:eastAsia="en-US"/>
              </w:rPr>
              <w:t>Оздоровительная работа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воспитание интереса к коллективной соревновательной деятельности.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459"/>
              <w:rPr>
                <w:rFonts w:eastAsia="Calibri"/>
                <w:bCs/>
                <w:color w:val="000000"/>
                <w:lang w:eastAsia="en-US"/>
              </w:rPr>
            </w:pPr>
            <w:r w:rsidRPr="005C38D7">
              <w:rPr>
                <w:rFonts w:eastAsia="Calibri"/>
                <w:b/>
                <w:lang w:eastAsia="en-US"/>
              </w:rPr>
              <w:t>Педагогическая диагностика</w:t>
            </w:r>
          </w:p>
          <w:p w:rsidR="005C38D7" w:rsidRPr="005C38D7" w:rsidRDefault="005C38D7" w:rsidP="005C38D7">
            <w:pPr>
              <w:ind w:right="-143" w:firstLine="459"/>
              <w:rPr>
                <w:rFonts w:eastAsia="Calibri"/>
                <w:color w:val="000000"/>
                <w:lang w:eastAsia="en-US"/>
              </w:rPr>
            </w:pPr>
            <w:r w:rsidRPr="005C38D7">
              <w:rPr>
                <w:rFonts w:eastAsia="Calibri"/>
                <w:b/>
                <w:bCs/>
                <w:lang w:eastAsia="en-US"/>
              </w:rPr>
              <w:t>1 неделя</w:t>
            </w:r>
            <w:r w:rsidRPr="005C38D7">
              <w:rPr>
                <w:rFonts w:eastAsia="Calibri"/>
                <w:lang w:eastAsia="en-US"/>
              </w:rPr>
              <w:t xml:space="preserve"> Итоговая </w:t>
            </w:r>
            <w:r w:rsidRPr="005C38D7">
              <w:rPr>
                <w:rFonts w:eastAsia="Calibri"/>
                <w:color w:val="000000"/>
                <w:lang w:eastAsia="en-US"/>
              </w:rPr>
              <w:t>педагогическая диагностика по освоению детьми программных движений по разделу «Ходьба и бег».</w:t>
            </w:r>
          </w:p>
          <w:p w:rsidR="005C38D7" w:rsidRPr="005C38D7" w:rsidRDefault="005C38D7" w:rsidP="005C38D7">
            <w:pPr>
              <w:ind w:right="-143" w:firstLine="459"/>
              <w:rPr>
                <w:rFonts w:eastAsia="Calibri"/>
                <w:lang w:eastAsia="en-US"/>
              </w:rPr>
            </w:pPr>
            <w:r w:rsidRPr="005C38D7">
              <w:rPr>
                <w:rFonts w:eastAsia="Calibri"/>
                <w:b/>
                <w:bCs/>
                <w:lang w:eastAsia="en-US"/>
              </w:rPr>
              <w:t>2 неделя</w:t>
            </w:r>
            <w:r w:rsidRPr="005C38D7">
              <w:rPr>
                <w:rFonts w:eastAsia="Calibri"/>
                <w:lang w:eastAsia="en-US"/>
              </w:rPr>
              <w:t xml:space="preserve"> Итоговая </w:t>
            </w:r>
            <w:r w:rsidRPr="005C38D7">
              <w:rPr>
                <w:rFonts w:eastAsia="Calibri"/>
                <w:color w:val="000000"/>
                <w:lang w:eastAsia="en-US"/>
              </w:rPr>
              <w:t>педагогическая диагностика по освоению детьми программных движений по разделу «Прыжки».</w:t>
            </w:r>
          </w:p>
          <w:p w:rsidR="005C38D7" w:rsidRPr="005C38D7" w:rsidRDefault="005C38D7" w:rsidP="005C38D7">
            <w:pPr>
              <w:ind w:right="-143" w:firstLine="459"/>
              <w:rPr>
                <w:rFonts w:eastAsia="Calibri"/>
                <w:lang w:eastAsia="zh-CN"/>
              </w:rPr>
            </w:pPr>
            <w:r w:rsidRPr="005C38D7">
              <w:rPr>
                <w:rFonts w:eastAsia="Calibri"/>
                <w:b/>
                <w:bCs/>
                <w:lang w:eastAsia="en-US"/>
              </w:rPr>
              <w:t>3 неделя</w:t>
            </w:r>
            <w:r w:rsidRPr="005C38D7">
              <w:rPr>
                <w:rFonts w:eastAsia="Calibri"/>
                <w:lang w:eastAsia="en-US"/>
              </w:rPr>
              <w:t xml:space="preserve"> Итоговая </w:t>
            </w:r>
            <w:r w:rsidRPr="005C38D7">
              <w:rPr>
                <w:rFonts w:eastAsia="Calibri"/>
                <w:color w:val="000000"/>
                <w:lang w:eastAsia="en-US"/>
              </w:rPr>
              <w:t>педагогическая диагностика по освоению детьми программных движений по разделам «Метание», «Лазание».</w:t>
            </w:r>
          </w:p>
          <w:p w:rsidR="005C38D7" w:rsidRPr="005C38D7" w:rsidRDefault="005C38D7" w:rsidP="005C38D7">
            <w:pPr>
              <w:ind w:right="-143" w:firstLine="459"/>
              <w:rPr>
                <w:rFonts w:eastAsia="Calibri"/>
                <w:lang w:eastAsia="zh-CN"/>
              </w:rPr>
            </w:pPr>
            <w:r w:rsidRPr="005C38D7">
              <w:rPr>
                <w:rFonts w:eastAsia="Calibri"/>
                <w:b/>
                <w:bCs/>
                <w:lang w:eastAsia="en-US"/>
              </w:rPr>
              <w:t>4 неделя</w:t>
            </w:r>
            <w:r w:rsidRPr="005C38D7">
              <w:rPr>
                <w:rFonts w:eastAsia="Calibri"/>
                <w:lang w:eastAsia="en-US"/>
              </w:rPr>
              <w:t xml:space="preserve"> «Весенние старты». Физкультурный праздник.</w:t>
            </w:r>
          </w:p>
          <w:p w:rsidR="005C38D7" w:rsidRPr="005C38D7" w:rsidRDefault="005C38D7" w:rsidP="005C38D7">
            <w:pPr>
              <w:ind w:right="-143" w:firstLine="459"/>
              <w:rPr>
                <w:rFonts w:eastAsia="Calibri"/>
                <w:lang w:eastAsia="en-US"/>
              </w:rPr>
            </w:pPr>
          </w:p>
          <w:p w:rsidR="005C38D7" w:rsidRPr="005C38D7" w:rsidRDefault="005C38D7" w:rsidP="005C38D7">
            <w:pPr>
              <w:ind w:right="-143" w:firstLine="459"/>
              <w:rPr>
                <w:rFonts w:eastAsia="Calibri"/>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Жизнь</w:t>
            </w:r>
          </w:p>
          <w:p w:rsidR="005C38D7" w:rsidRPr="005C38D7" w:rsidRDefault="005C38D7" w:rsidP="005C38D7">
            <w:pPr>
              <w:ind w:left="-567" w:right="-143" w:firstLine="709"/>
              <w:rPr>
                <w:rFonts w:eastAsia="Calibri"/>
                <w:lang w:eastAsia="en-US"/>
              </w:rPr>
            </w:pPr>
            <w:r w:rsidRPr="005C38D7">
              <w:rPr>
                <w:rFonts w:eastAsia="Calibri"/>
                <w:lang w:eastAsia="en-US"/>
              </w:rPr>
              <w:t>Здоровье</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ребенок проявляет волевые качества при выполнении двигательных заданий.</w:t>
            </w:r>
          </w:p>
        </w:tc>
      </w:tr>
    </w:tbl>
    <w:p w:rsidR="005C38D7" w:rsidRPr="005C38D7" w:rsidRDefault="005C38D7" w:rsidP="005C38D7">
      <w:pPr>
        <w:ind w:left="-567" w:right="-143" w:firstLine="709"/>
        <w:jc w:val="both"/>
        <w:rPr>
          <w:color w:val="C00000"/>
        </w:rPr>
      </w:pPr>
    </w:p>
    <w:p w:rsidR="005C38D7" w:rsidRPr="005C38D7" w:rsidRDefault="005C38D7" w:rsidP="005C38D7">
      <w:pPr>
        <w:spacing w:after="160" w:line="259" w:lineRule="auto"/>
        <w:ind w:left="-567" w:right="-143" w:firstLine="709"/>
        <w:rPr>
          <w:rFonts w:ascii="Calibri" w:eastAsia="Calibri" w:hAnsi="Calibri"/>
          <w:sz w:val="22"/>
          <w:szCs w:val="22"/>
          <w:lang w:eastAsia="en-US"/>
        </w:rPr>
      </w:pPr>
    </w:p>
    <w:p w:rsidR="005C38D7" w:rsidRPr="005C38D7" w:rsidRDefault="005C38D7" w:rsidP="005C38D7">
      <w:pPr>
        <w:ind w:left="-567" w:right="-143" w:firstLine="709"/>
        <w:jc w:val="center"/>
        <w:rPr>
          <w:rFonts w:eastAsia="Calibri"/>
          <w:b/>
          <w:lang w:eastAsia="en-US"/>
        </w:rPr>
      </w:pPr>
      <w:r w:rsidRPr="005C38D7">
        <w:rPr>
          <w:rFonts w:eastAsia="Calibri"/>
          <w:b/>
          <w:lang w:eastAsia="en-US"/>
        </w:rPr>
        <w:br w:type="page"/>
      </w:r>
    </w:p>
    <w:p w:rsidR="005C38D7" w:rsidRPr="00EF3CD1" w:rsidRDefault="005C38D7" w:rsidP="005C38D7">
      <w:pPr>
        <w:ind w:left="-567" w:right="-143" w:firstLine="709"/>
        <w:jc w:val="center"/>
        <w:rPr>
          <w:rFonts w:eastAsia="Calibri"/>
          <w:i/>
          <w:lang w:eastAsia="en-US"/>
        </w:rPr>
      </w:pPr>
      <w:r w:rsidRPr="00EF3CD1">
        <w:rPr>
          <w:rFonts w:eastAsia="Calibri"/>
          <w:i/>
          <w:lang w:eastAsia="en-US"/>
        </w:rPr>
        <w:lastRenderedPageBreak/>
        <w:t>Содержание работы по трудовому направлению воспитания детей 3 - 4 лет</w:t>
      </w:r>
    </w:p>
    <w:p w:rsidR="005C38D7" w:rsidRPr="005C38D7" w:rsidRDefault="005C38D7" w:rsidP="005C38D7">
      <w:pPr>
        <w:ind w:left="-567" w:right="-143" w:firstLine="709"/>
        <w:rPr>
          <w:rFonts w:eastAsia="Calibri"/>
          <w:lang w:eastAsia="en-US"/>
        </w:rPr>
      </w:pPr>
    </w:p>
    <w:p w:rsidR="005C38D7" w:rsidRPr="005C38D7" w:rsidRDefault="005C38D7" w:rsidP="005C38D7">
      <w:pPr>
        <w:ind w:left="-567" w:right="-143" w:firstLine="709"/>
      </w:pPr>
      <w:r w:rsidRPr="005C38D7">
        <w:t>Трудовое направление воспитания соотносится с образовательными областями ФГОС ДО «Социально-коммуникативное развитие», «Речевое развитие».</w:t>
      </w:r>
    </w:p>
    <w:p w:rsidR="005C38D7" w:rsidRPr="005C38D7" w:rsidRDefault="005C38D7" w:rsidP="005C38D7">
      <w:pPr>
        <w:ind w:left="-567" w:right="-143" w:firstLine="709"/>
        <w:rPr>
          <w:rFonts w:eastAsia="Calibri"/>
          <w:lang w:eastAsia="en-US"/>
        </w:rPr>
      </w:pPr>
      <w:r w:rsidRPr="00EF3CD1">
        <w:rPr>
          <w:i/>
        </w:rPr>
        <w:t>Цель:</w:t>
      </w:r>
      <w:r w:rsidRPr="005C38D7">
        <w:t xml:space="preserve"> формирование ценностного отношения детей к труду, трудолюбию и приобщение ребенка к труду.</w:t>
      </w:r>
    </w:p>
    <w:p w:rsidR="005C38D7" w:rsidRPr="005C38D7" w:rsidRDefault="005C38D7" w:rsidP="005C38D7">
      <w:pPr>
        <w:ind w:left="-567" w:right="-143" w:firstLine="709"/>
        <w:contextualSpacing/>
        <w:rPr>
          <w:rFonts w:eastAsia="Calibri"/>
          <w:b/>
          <w:lang w:eastAsia="en-US"/>
        </w:rPr>
      </w:pPr>
    </w:p>
    <w:tbl>
      <w:tblPr>
        <w:tblW w:w="0" w:type="auto"/>
        <w:tblInd w:w="-459" w:type="dxa"/>
        <w:tblLook w:val="04A0" w:firstRow="1" w:lastRow="0" w:firstColumn="1" w:lastColumn="0" w:noHBand="0" w:noVBand="1"/>
      </w:tblPr>
      <w:tblGrid>
        <w:gridCol w:w="1560"/>
        <w:gridCol w:w="3543"/>
        <w:gridCol w:w="2127"/>
        <w:gridCol w:w="2799"/>
      </w:tblGrid>
      <w:tr w:rsidR="005C38D7" w:rsidRPr="005C38D7" w:rsidTr="005C38D7">
        <w:trPr>
          <w:trHeight w:val="114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459"/>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Ценности</w:t>
            </w:r>
          </w:p>
        </w:tc>
        <w:tc>
          <w:tcPr>
            <w:tcW w:w="2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Сентябрь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«Приобщение детей к доступной трудовой деятельности» (практические действия: ежедневное поддержание порядка в игровом центре (уголке)).</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формирование и поддержка привычки к трудовому усилию.</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pPr>
            <w:r w:rsidRPr="005C38D7">
              <w:rPr>
                <w:rFonts w:eastAsia="Calibri"/>
                <w:lang w:eastAsia="en-US"/>
              </w:rPr>
              <w:t>Тема: «</w:t>
            </w:r>
            <w:r w:rsidRPr="005C38D7">
              <w:t>Хозяйственно-бытовой труд».</w:t>
            </w:r>
          </w:p>
          <w:p w:rsidR="005C38D7" w:rsidRPr="005C38D7" w:rsidRDefault="005C38D7" w:rsidP="005C38D7">
            <w:pPr>
              <w:ind w:right="-143" w:firstLine="459"/>
            </w:pPr>
            <w:r w:rsidRPr="005C38D7">
              <w:rPr>
                <w:rFonts w:eastAsia="Calibri"/>
                <w:lang w:eastAsia="en-US"/>
              </w:rPr>
              <w:t>Содержание хозяйственно-бытового труда.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t>- расширение представлений о способах выполнения трудовых действий</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Ноябрь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 xml:space="preserve">Тема: «Труд взрослых людей»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воспитание уважения к труду взрослых людей.</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Декабрь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«Дежурство»</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приобретение опыта помощи взрослым.</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«Трудовые поручения»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rPr>
                <w:rFonts w:eastAsia="Calibri"/>
                <w:lang w:eastAsia="en-US"/>
              </w:rPr>
              <w:t>- овладение простейшими действиями для выполнения  трудовых поручений.</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Февраль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«Труд взрослых и рукотворный мир»</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осознание нравственной стороны труда.</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Март</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«Освоение словаря хозяйственных дел»</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обогащение активного словаря.</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«Моделирование ситуаций отражающих простейшие действия бытового труда» (практические игровые действия).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закрепление навыков и умений, необходимых  для выполнения  трудовых детских дел.</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Тема: «Детские трудовые успехи»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стремление к достижению простой, самостоятельно поставленной цели.</w:t>
            </w:r>
          </w:p>
        </w:tc>
      </w:tr>
    </w:tbl>
    <w:p w:rsidR="005C38D7" w:rsidRPr="005C38D7" w:rsidRDefault="005C38D7" w:rsidP="005C38D7">
      <w:pPr>
        <w:ind w:left="-567" w:right="-143" w:firstLine="709"/>
        <w:contextualSpacing/>
        <w:rPr>
          <w:rFonts w:eastAsia="Calibri"/>
          <w:b/>
          <w:lang w:eastAsia="en-US"/>
        </w:rPr>
      </w:pPr>
    </w:p>
    <w:p w:rsidR="005C38D7" w:rsidRPr="005C38D7" w:rsidRDefault="005C38D7" w:rsidP="005C38D7">
      <w:pPr>
        <w:ind w:left="-567" w:right="-143" w:firstLine="709"/>
        <w:contextualSpacing/>
        <w:rPr>
          <w:rFonts w:eastAsia="Calibri"/>
          <w:b/>
          <w:lang w:eastAsia="en-US"/>
        </w:rPr>
      </w:pPr>
    </w:p>
    <w:p w:rsidR="005C38D7" w:rsidRPr="005C38D7" w:rsidRDefault="005C38D7" w:rsidP="005C38D7">
      <w:pPr>
        <w:ind w:left="-567" w:right="-143" w:firstLine="709"/>
        <w:jc w:val="center"/>
        <w:rPr>
          <w:rFonts w:eastAsia="Calibri"/>
          <w:b/>
          <w:lang w:eastAsia="en-US"/>
        </w:rPr>
      </w:pPr>
      <w:r w:rsidRPr="005C38D7">
        <w:rPr>
          <w:rFonts w:eastAsia="Calibri"/>
          <w:b/>
          <w:lang w:eastAsia="en-US"/>
        </w:rPr>
        <w:br w:type="page"/>
      </w:r>
    </w:p>
    <w:p w:rsidR="00EF3CD1" w:rsidRDefault="005C38D7" w:rsidP="005C38D7">
      <w:pPr>
        <w:ind w:left="-567" w:right="-143" w:firstLine="709"/>
        <w:jc w:val="center"/>
        <w:rPr>
          <w:rFonts w:eastAsia="Calibri"/>
          <w:i/>
          <w:lang w:eastAsia="en-US"/>
        </w:rPr>
      </w:pPr>
      <w:r w:rsidRPr="00EF3CD1">
        <w:rPr>
          <w:rFonts w:eastAsia="Calibri"/>
          <w:i/>
          <w:lang w:eastAsia="en-US"/>
        </w:rPr>
        <w:lastRenderedPageBreak/>
        <w:t xml:space="preserve">Содержание воспитательной работы по эстетическому направлению </w:t>
      </w:r>
    </w:p>
    <w:p w:rsidR="005C38D7" w:rsidRPr="00EF3CD1" w:rsidRDefault="005C38D7" w:rsidP="005C38D7">
      <w:pPr>
        <w:ind w:left="-567" w:right="-143" w:firstLine="709"/>
        <w:jc w:val="center"/>
        <w:rPr>
          <w:rFonts w:eastAsia="Calibri"/>
          <w:i/>
          <w:lang w:eastAsia="en-US"/>
        </w:rPr>
      </w:pPr>
      <w:r w:rsidRPr="00EF3CD1">
        <w:rPr>
          <w:rFonts w:eastAsia="Calibri"/>
          <w:i/>
          <w:lang w:eastAsia="en-US"/>
        </w:rPr>
        <w:t>воспитания детей 3 - 4 лет</w:t>
      </w:r>
    </w:p>
    <w:p w:rsidR="005C38D7" w:rsidRPr="005C38D7" w:rsidRDefault="005C38D7" w:rsidP="005C38D7">
      <w:pPr>
        <w:ind w:left="-567" w:right="-143" w:firstLine="709"/>
        <w:rPr>
          <w:rFonts w:eastAsia="Calibri"/>
          <w:lang w:eastAsia="en-US"/>
        </w:rPr>
      </w:pPr>
      <w:r w:rsidRPr="005C38D7">
        <w:rPr>
          <w:rFonts w:eastAsia="Calibri"/>
          <w:lang w:eastAsia="en-US"/>
        </w:rPr>
        <w:t>Эстетическое направление воспитания соотносится с образовательной областью ФГОС ДО «Художественно-эстетическое развитие».</w:t>
      </w:r>
    </w:p>
    <w:p w:rsidR="005C38D7" w:rsidRPr="005C38D7" w:rsidRDefault="005C38D7" w:rsidP="005C38D7">
      <w:pPr>
        <w:ind w:left="-567" w:right="-143" w:firstLine="709"/>
      </w:pPr>
      <w:r w:rsidRPr="00EF3CD1">
        <w:rPr>
          <w:i/>
        </w:rPr>
        <w:t>Цель:</w:t>
      </w:r>
      <w:r w:rsidRPr="005C38D7">
        <w:rPr>
          <w:b/>
        </w:rPr>
        <w:t xml:space="preserve"> </w:t>
      </w:r>
      <w:r w:rsidRPr="005C38D7">
        <w:t>способствовать становлению у ребенка ценностного отношения к красоте.</w:t>
      </w:r>
    </w:p>
    <w:p w:rsidR="005C38D7" w:rsidRPr="005C38D7" w:rsidRDefault="005C38D7" w:rsidP="005C38D7">
      <w:pPr>
        <w:ind w:left="-567" w:right="-143" w:firstLine="709"/>
        <w:jc w:val="center"/>
        <w:rPr>
          <w:rFonts w:eastAsia="Calibri"/>
          <w:b/>
          <w:lang w:eastAsia="en-US"/>
        </w:rPr>
      </w:pPr>
    </w:p>
    <w:p w:rsidR="005C38D7" w:rsidRPr="00EF3CD1" w:rsidRDefault="005C38D7" w:rsidP="005C38D7">
      <w:pPr>
        <w:ind w:left="-567" w:right="-143" w:firstLine="709"/>
        <w:jc w:val="center"/>
        <w:rPr>
          <w:rFonts w:eastAsia="Calibri"/>
          <w:i/>
          <w:lang w:eastAsia="en-US"/>
        </w:rPr>
      </w:pPr>
      <w:r w:rsidRPr="00EF3CD1">
        <w:rPr>
          <w:rFonts w:eastAsia="Calibri"/>
          <w:i/>
          <w:lang w:eastAsia="en-US"/>
        </w:rPr>
        <w:t>Приобщение к искусству. Изобразительная деятельность. Музыка</w:t>
      </w:r>
    </w:p>
    <w:p w:rsidR="005C38D7" w:rsidRPr="005C38D7" w:rsidRDefault="005C38D7" w:rsidP="005C38D7">
      <w:pPr>
        <w:ind w:left="-567" w:right="-143" w:firstLine="709"/>
        <w:rPr>
          <w:rFonts w:eastAsia="Calibri"/>
          <w:lang w:eastAsia="en-US"/>
        </w:rPr>
      </w:pPr>
    </w:p>
    <w:tbl>
      <w:tblPr>
        <w:tblW w:w="0" w:type="auto"/>
        <w:tblInd w:w="-459" w:type="dxa"/>
        <w:tblLook w:val="04A0" w:firstRow="1" w:lastRow="0" w:firstColumn="1" w:lastColumn="0" w:noHBand="0" w:noVBand="1"/>
      </w:tblPr>
      <w:tblGrid>
        <w:gridCol w:w="1560"/>
        <w:gridCol w:w="3543"/>
        <w:gridCol w:w="2127"/>
        <w:gridCol w:w="2799"/>
      </w:tblGrid>
      <w:tr w:rsidR="005C38D7" w:rsidRPr="005C38D7" w:rsidTr="005C38D7">
        <w:trPr>
          <w:trHeight w:val="114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Месяц</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right="-143" w:firstLine="33"/>
              <w:jc w:val="center"/>
              <w:rPr>
                <w:rFonts w:eastAsia="Calibri"/>
                <w:b/>
                <w:lang w:eastAsia="en-US"/>
              </w:rPr>
            </w:pPr>
            <w:r w:rsidRPr="005C38D7">
              <w:rPr>
                <w:rFonts w:eastAsia="Calibri"/>
                <w:b/>
                <w:lang w:eastAsia="en-US"/>
              </w:rPr>
              <w:t>Тематика взросло-детской партнёрской деятельности</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left="-567" w:right="-143" w:firstLine="709"/>
              <w:jc w:val="center"/>
              <w:rPr>
                <w:rFonts w:eastAsia="Calibri"/>
                <w:b/>
                <w:lang w:eastAsia="en-US"/>
              </w:rPr>
            </w:pPr>
            <w:r w:rsidRPr="005C38D7">
              <w:rPr>
                <w:rFonts w:eastAsia="Calibri"/>
                <w:b/>
                <w:lang w:eastAsia="en-US"/>
              </w:rPr>
              <w:t>Ценности</w:t>
            </w:r>
          </w:p>
        </w:tc>
        <w:tc>
          <w:tcPr>
            <w:tcW w:w="2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8D7" w:rsidRPr="005C38D7" w:rsidRDefault="005C38D7" w:rsidP="005C38D7">
            <w:pPr>
              <w:spacing w:after="160" w:line="259" w:lineRule="auto"/>
              <w:ind w:firstLine="33"/>
              <w:jc w:val="center"/>
              <w:rPr>
                <w:rFonts w:eastAsia="Calibri"/>
                <w:b/>
                <w:lang w:eastAsia="en-US"/>
              </w:rPr>
            </w:pPr>
            <w:r w:rsidRPr="005C38D7">
              <w:rPr>
                <w:rFonts w:eastAsia="Calibri"/>
                <w:b/>
                <w:lang w:eastAsia="en-US"/>
              </w:rPr>
              <w:t>Целевые ориентиры</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Сентябрь</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459"/>
              <w:rPr>
                <w:rFonts w:eastAsia="Calibri"/>
                <w:lang w:eastAsia="en-US"/>
              </w:rPr>
            </w:pPr>
            <w:r w:rsidRPr="005C38D7">
              <w:rPr>
                <w:rFonts w:eastAsia="Calibri"/>
                <w:lang w:eastAsia="en-US"/>
              </w:rPr>
              <w:t>Приобщение к искусству</w:t>
            </w:r>
          </w:p>
          <w:p w:rsidR="005C38D7" w:rsidRPr="005C38D7" w:rsidRDefault="005C38D7" w:rsidP="005C38D7">
            <w:pPr>
              <w:ind w:right="-143" w:firstLine="459"/>
              <w:rPr>
                <w:rFonts w:eastAsia="Calibri"/>
                <w:lang w:eastAsia="en-US"/>
              </w:rPr>
            </w:pPr>
            <w:r w:rsidRPr="005C38D7">
              <w:rPr>
                <w:rFonts w:eastAsia="Calibri"/>
                <w:lang w:eastAsia="en-US"/>
              </w:rPr>
              <w:t>Выставка иллюстраций Е.М. Рачева к сказке «Колобок»;</w:t>
            </w:r>
          </w:p>
          <w:p w:rsidR="005C38D7" w:rsidRPr="005C38D7" w:rsidRDefault="005C38D7" w:rsidP="005C38D7">
            <w:pPr>
              <w:ind w:right="-143" w:firstLine="459"/>
              <w:rPr>
                <w:rFonts w:eastAsia="Calibri"/>
                <w:lang w:eastAsia="en-US"/>
              </w:rPr>
            </w:pPr>
            <w:r w:rsidRPr="005C38D7">
              <w:rPr>
                <w:rFonts w:eastAsia="Calibri"/>
                <w:lang w:eastAsia="en-US"/>
              </w:rPr>
              <w:t>Ю. Васнецов «Волк и козлята»</w:t>
            </w:r>
          </w:p>
          <w:p w:rsidR="005C38D7" w:rsidRPr="005C38D7" w:rsidRDefault="005C38D7" w:rsidP="005C38D7">
            <w:pPr>
              <w:ind w:right="-143" w:firstLine="459"/>
              <w:rPr>
                <w:rFonts w:eastAsia="Calibri"/>
                <w:lang w:eastAsia="en-US"/>
              </w:rPr>
            </w:pPr>
            <w:r w:rsidRPr="005C38D7">
              <w:rPr>
                <w:rFonts w:eastAsia="Calibri"/>
                <w:lang w:eastAsia="en-US"/>
              </w:rPr>
              <w:t>(изобразительное искусство)</w:t>
            </w:r>
          </w:p>
          <w:p w:rsidR="005C38D7" w:rsidRPr="005C38D7" w:rsidRDefault="005C38D7" w:rsidP="005C38D7">
            <w:pPr>
              <w:ind w:right="-143" w:firstLine="459"/>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459"/>
              <w:rPr>
                <w:rFonts w:eastAsia="Calibri"/>
                <w:lang w:eastAsia="zh-CN"/>
              </w:rPr>
            </w:pPr>
            <w:r w:rsidRPr="005C38D7">
              <w:rPr>
                <w:rFonts w:eastAsia="Calibri"/>
                <w:i/>
                <w:lang w:eastAsia="zh-CN"/>
              </w:rPr>
              <w:t>Рисование.</w:t>
            </w:r>
            <w:r w:rsidRPr="005C38D7">
              <w:rPr>
                <w:rFonts w:eastAsia="Calibri"/>
                <w:lang w:eastAsia="zh-CN"/>
              </w:rPr>
              <w:t xml:space="preserve"> Тема: «Красота природы»</w:t>
            </w:r>
          </w:p>
          <w:p w:rsidR="005C38D7" w:rsidRPr="005C38D7" w:rsidRDefault="005C38D7" w:rsidP="005C38D7">
            <w:pPr>
              <w:ind w:right="-143" w:firstLine="459"/>
              <w:rPr>
                <w:rFonts w:eastAsia="Calibri"/>
                <w:color w:val="000000"/>
                <w:lang w:eastAsia="en-US"/>
              </w:rPr>
            </w:pPr>
            <w:r w:rsidRPr="005C38D7">
              <w:rPr>
                <w:rFonts w:eastAsia="Calibri"/>
                <w:i/>
                <w:lang w:eastAsia="zh-CN"/>
              </w:rPr>
              <w:t>Лепка</w:t>
            </w:r>
            <w:r w:rsidRPr="005C38D7">
              <w:rPr>
                <w:rFonts w:eastAsia="Calibri"/>
                <w:lang w:eastAsia="zh-CN"/>
              </w:rPr>
              <w:t xml:space="preserve">. Тема: «Пластилин». </w:t>
            </w:r>
            <w:r w:rsidRPr="005C38D7">
              <w:rPr>
                <w:rFonts w:eastAsia="Calibri"/>
                <w:color w:val="000000"/>
                <w:lang w:eastAsia="en-US"/>
              </w:rPr>
              <w:t>Знакомство с пластилином, его свойствами и правилами работы.</w:t>
            </w:r>
          </w:p>
          <w:p w:rsidR="005C38D7" w:rsidRPr="005C38D7" w:rsidRDefault="005C38D7" w:rsidP="005C38D7">
            <w:pPr>
              <w:ind w:right="-143" w:firstLine="459"/>
              <w:rPr>
                <w:rFonts w:eastAsia="Calibri"/>
                <w:lang w:eastAsia="zh-CN"/>
              </w:rPr>
            </w:pPr>
            <w:r w:rsidRPr="005C38D7">
              <w:rPr>
                <w:rFonts w:eastAsia="Calibri"/>
                <w:lang w:eastAsia="zh-CN"/>
              </w:rPr>
              <w:t>Музыка</w:t>
            </w:r>
          </w:p>
          <w:p w:rsidR="005C38D7" w:rsidRPr="005C38D7" w:rsidRDefault="005C38D7" w:rsidP="005C38D7">
            <w:pPr>
              <w:ind w:right="-143" w:firstLine="459"/>
              <w:rPr>
                <w:rFonts w:eastAsia="Calibri"/>
                <w:lang w:eastAsia="zh-CN"/>
              </w:rPr>
            </w:pPr>
            <w:r w:rsidRPr="005C38D7">
              <w:rPr>
                <w:rFonts w:eastAsia="Calibri"/>
                <w:lang w:eastAsia="zh-CN"/>
              </w:rPr>
              <w:t>Тема: «Виды музыкальной деятельности» (практические действия).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Культура</w:t>
            </w:r>
          </w:p>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приобщение к искусству, разным видам художественной деятельности.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Октябрь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Приобщение к искусству</w:t>
            </w:r>
          </w:p>
          <w:p w:rsidR="005C38D7" w:rsidRPr="005C38D7" w:rsidRDefault="005C38D7" w:rsidP="005C38D7">
            <w:pPr>
              <w:ind w:right="-143" w:firstLine="459"/>
              <w:rPr>
                <w:rFonts w:eastAsia="Calibri"/>
                <w:lang w:eastAsia="en-US"/>
              </w:rPr>
            </w:pPr>
            <w:r w:rsidRPr="005C38D7">
              <w:rPr>
                <w:rFonts w:eastAsia="Calibri"/>
                <w:lang w:eastAsia="en-US"/>
              </w:rPr>
              <w:t>Выставка «Изделия народных промыслов»</w:t>
            </w:r>
          </w:p>
          <w:p w:rsidR="005C38D7" w:rsidRPr="005C38D7" w:rsidRDefault="005C38D7" w:rsidP="005C38D7">
            <w:pPr>
              <w:ind w:right="-143" w:firstLine="459"/>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459"/>
              <w:rPr>
                <w:rFonts w:eastAsia="Calibri"/>
                <w:lang w:eastAsia="zh-CN"/>
              </w:rPr>
            </w:pPr>
            <w:r w:rsidRPr="005C38D7">
              <w:rPr>
                <w:rFonts w:eastAsia="Calibri"/>
                <w:i/>
                <w:lang w:eastAsia="zh-CN"/>
              </w:rPr>
              <w:t>Рисование.</w:t>
            </w:r>
            <w:r w:rsidRPr="005C38D7">
              <w:rPr>
                <w:rFonts w:eastAsia="Calibri"/>
                <w:lang w:eastAsia="zh-CN"/>
              </w:rPr>
              <w:t xml:space="preserve"> Тема: «Штрихи и линии» (практические действия).</w:t>
            </w:r>
          </w:p>
          <w:p w:rsidR="005C38D7" w:rsidRPr="005C38D7" w:rsidRDefault="005C38D7" w:rsidP="005C38D7">
            <w:pPr>
              <w:ind w:right="-143" w:firstLine="459"/>
              <w:rPr>
                <w:rFonts w:eastAsia="Calibri"/>
                <w:lang w:eastAsia="zh-CN"/>
              </w:rPr>
            </w:pPr>
            <w:r w:rsidRPr="005C38D7">
              <w:rPr>
                <w:rFonts w:eastAsia="Calibri"/>
                <w:i/>
                <w:lang w:eastAsia="zh-CN"/>
              </w:rPr>
              <w:t>Аппликация</w:t>
            </w:r>
            <w:r w:rsidRPr="005C38D7">
              <w:rPr>
                <w:rFonts w:eastAsia="Calibri"/>
                <w:lang w:eastAsia="zh-CN"/>
              </w:rPr>
              <w:t xml:space="preserve"> Тема: «Разные игрушки» (практические коллективные действия).</w:t>
            </w:r>
          </w:p>
          <w:p w:rsidR="005C38D7" w:rsidRPr="005C38D7" w:rsidRDefault="005C38D7" w:rsidP="005C38D7">
            <w:pPr>
              <w:ind w:right="-143" w:firstLine="459"/>
              <w:rPr>
                <w:rFonts w:eastAsia="Calibri"/>
                <w:lang w:eastAsia="zh-CN"/>
              </w:rPr>
            </w:pPr>
            <w:r w:rsidRPr="005C38D7">
              <w:rPr>
                <w:rFonts w:eastAsia="Calibri"/>
                <w:i/>
                <w:lang w:eastAsia="zh-CN"/>
              </w:rPr>
              <w:t>Лепка «</w:t>
            </w:r>
            <w:r w:rsidRPr="005C38D7">
              <w:rPr>
                <w:rFonts w:eastAsia="Calibri"/>
                <w:lang w:eastAsia="zh-CN"/>
              </w:rPr>
              <w:t>Разноцветные шарики»</w:t>
            </w:r>
          </w:p>
          <w:p w:rsidR="005C38D7" w:rsidRPr="005C38D7" w:rsidRDefault="005C38D7" w:rsidP="005C38D7">
            <w:pPr>
              <w:ind w:right="-143" w:firstLine="459"/>
              <w:rPr>
                <w:rFonts w:eastAsia="Calibri"/>
                <w:lang w:eastAsia="zh-CN"/>
              </w:rPr>
            </w:pPr>
            <w:r w:rsidRPr="005C38D7">
              <w:rPr>
                <w:rFonts w:eastAsia="Calibri"/>
                <w:lang w:eastAsia="zh-CN"/>
              </w:rPr>
              <w:t>Музыка</w:t>
            </w:r>
          </w:p>
          <w:p w:rsidR="005C38D7" w:rsidRPr="005C38D7" w:rsidRDefault="005C38D7" w:rsidP="005C38D7">
            <w:pPr>
              <w:ind w:right="-143" w:firstLine="459"/>
              <w:rPr>
                <w:rFonts w:eastAsia="Calibri"/>
                <w:lang w:eastAsia="zh-CN"/>
              </w:rPr>
            </w:pPr>
            <w:r w:rsidRPr="005C38D7">
              <w:rPr>
                <w:rFonts w:eastAsia="Calibri"/>
                <w:lang w:eastAsia="zh-CN"/>
              </w:rPr>
              <w:t>«Музыка разного характера: весело - грустно» (слушание, музыкально-ритмические движения).</w:t>
            </w:r>
          </w:p>
          <w:p w:rsidR="005C38D7" w:rsidRPr="005C38D7" w:rsidRDefault="005C38D7" w:rsidP="005C38D7">
            <w:pPr>
              <w:ind w:right="-143" w:firstLine="459"/>
              <w:rPr>
                <w:rFonts w:eastAsia="Calibri"/>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Природа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Культура</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формирование интереса к художественным видам деятельности.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Ноябрь</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459"/>
              <w:rPr>
                <w:rFonts w:eastAsia="Calibri"/>
                <w:lang w:eastAsia="en-US"/>
              </w:rPr>
            </w:pPr>
            <w:r w:rsidRPr="005C38D7">
              <w:rPr>
                <w:rFonts w:eastAsia="Calibri"/>
                <w:lang w:eastAsia="en-US"/>
              </w:rPr>
              <w:t>Приобщение к искусству</w:t>
            </w:r>
          </w:p>
          <w:p w:rsidR="005C38D7" w:rsidRPr="005C38D7" w:rsidRDefault="005C38D7" w:rsidP="005C38D7">
            <w:pPr>
              <w:ind w:right="-143" w:firstLine="459"/>
              <w:rPr>
                <w:rFonts w:eastAsia="Calibri"/>
                <w:lang w:eastAsia="en-US"/>
              </w:rPr>
            </w:pPr>
            <w:r w:rsidRPr="005C38D7">
              <w:rPr>
                <w:rFonts w:eastAsia="Calibri"/>
                <w:lang w:eastAsia="en-US"/>
              </w:rPr>
              <w:t>Выставка «Народная игрушка»</w:t>
            </w:r>
          </w:p>
          <w:p w:rsidR="005C38D7" w:rsidRPr="005C38D7" w:rsidRDefault="005C38D7" w:rsidP="005C38D7">
            <w:pPr>
              <w:ind w:right="-143" w:firstLine="459"/>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459"/>
              <w:rPr>
                <w:rFonts w:eastAsia="Calibri"/>
                <w:lang w:eastAsia="en-US"/>
              </w:rPr>
            </w:pPr>
            <w:r w:rsidRPr="005C38D7">
              <w:rPr>
                <w:rFonts w:eastAsia="Calibri"/>
                <w:i/>
                <w:lang w:eastAsia="zh-CN"/>
              </w:rPr>
              <w:t>Рисование.</w:t>
            </w:r>
          </w:p>
          <w:p w:rsidR="005C38D7" w:rsidRPr="005C38D7" w:rsidRDefault="005C38D7" w:rsidP="005C38D7">
            <w:pPr>
              <w:ind w:right="-143" w:firstLine="459"/>
              <w:rPr>
                <w:rFonts w:eastAsia="Calibri"/>
                <w:lang w:eastAsia="zh-CN"/>
              </w:rPr>
            </w:pPr>
            <w:r w:rsidRPr="005C38D7">
              <w:rPr>
                <w:rFonts w:eastAsia="Calibri"/>
                <w:lang w:eastAsia="zh-CN"/>
              </w:rPr>
              <w:lastRenderedPageBreak/>
              <w:t>Тема: «Наши улыбки».</w:t>
            </w:r>
          </w:p>
          <w:p w:rsidR="005C38D7" w:rsidRPr="005C38D7" w:rsidRDefault="005C38D7" w:rsidP="005C38D7">
            <w:pPr>
              <w:ind w:right="-143" w:firstLine="459"/>
              <w:rPr>
                <w:rFonts w:eastAsia="Calibri"/>
                <w:lang w:eastAsia="zh-CN"/>
              </w:rPr>
            </w:pPr>
            <w:r w:rsidRPr="005C38D7">
              <w:rPr>
                <w:rFonts w:eastAsia="Calibri"/>
                <w:i/>
                <w:lang w:eastAsia="zh-CN"/>
              </w:rPr>
              <w:t>Аппликация</w:t>
            </w:r>
          </w:p>
          <w:p w:rsidR="005C38D7" w:rsidRPr="005C38D7" w:rsidRDefault="005C38D7" w:rsidP="005C38D7">
            <w:pPr>
              <w:ind w:right="-143" w:firstLine="459"/>
              <w:rPr>
                <w:rFonts w:eastAsia="Calibri"/>
                <w:lang w:eastAsia="zh-CN"/>
              </w:rPr>
            </w:pPr>
            <w:r w:rsidRPr="005C38D7">
              <w:rPr>
                <w:rFonts w:eastAsia="Calibri"/>
                <w:lang w:eastAsia="zh-CN"/>
              </w:rPr>
              <w:t>Тема: «Радостный день»</w:t>
            </w:r>
          </w:p>
          <w:p w:rsidR="005C38D7" w:rsidRPr="005C38D7" w:rsidRDefault="005C38D7" w:rsidP="005C38D7">
            <w:pPr>
              <w:ind w:right="-143" w:firstLine="459"/>
              <w:rPr>
                <w:rFonts w:eastAsia="Calibri"/>
                <w:i/>
                <w:lang w:eastAsia="zh-CN"/>
              </w:rPr>
            </w:pPr>
            <w:r w:rsidRPr="005C38D7">
              <w:rPr>
                <w:rFonts w:eastAsia="Calibri"/>
                <w:i/>
                <w:lang w:eastAsia="zh-CN"/>
              </w:rPr>
              <w:t xml:space="preserve">Лепка </w:t>
            </w:r>
          </w:p>
          <w:p w:rsidR="005C38D7" w:rsidRPr="005C38D7" w:rsidRDefault="005C38D7" w:rsidP="005C38D7">
            <w:pPr>
              <w:ind w:right="-143" w:firstLine="459"/>
              <w:rPr>
                <w:rFonts w:eastAsia="Calibri"/>
                <w:lang w:eastAsia="zh-CN"/>
              </w:rPr>
            </w:pPr>
            <w:r w:rsidRPr="005C38D7">
              <w:rPr>
                <w:rFonts w:eastAsia="Calibri"/>
                <w:lang w:eastAsia="zh-CN"/>
              </w:rPr>
              <w:t>«Вкусные оладушки»</w:t>
            </w:r>
          </w:p>
          <w:p w:rsidR="005C38D7" w:rsidRPr="005C38D7" w:rsidRDefault="005C38D7" w:rsidP="005C38D7">
            <w:pPr>
              <w:ind w:right="-143" w:firstLine="459"/>
              <w:rPr>
                <w:rFonts w:eastAsia="Calibri"/>
                <w:lang w:eastAsia="zh-CN"/>
              </w:rPr>
            </w:pPr>
            <w:r w:rsidRPr="005C38D7">
              <w:rPr>
                <w:rFonts w:eastAsia="Calibri"/>
                <w:lang w:eastAsia="zh-CN"/>
              </w:rPr>
              <w:t>Музыка</w:t>
            </w:r>
          </w:p>
          <w:p w:rsidR="005C38D7" w:rsidRPr="005C38D7" w:rsidRDefault="005C38D7" w:rsidP="005C38D7">
            <w:pPr>
              <w:ind w:right="-143" w:firstLine="459"/>
              <w:rPr>
                <w:rFonts w:eastAsia="Calibri"/>
                <w:lang w:eastAsia="zh-CN"/>
              </w:rPr>
            </w:pPr>
            <w:r w:rsidRPr="005C38D7">
              <w:rPr>
                <w:rFonts w:eastAsia="Calibri"/>
                <w:lang w:eastAsia="zh-CN"/>
              </w:rPr>
              <w:t>«Слушаем, поём, танцуем»</w:t>
            </w:r>
          </w:p>
          <w:p w:rsidR="005C38D7" w:rsidRPr="005C38D7" w:rsidRDefault="005C38D7" w:rsidP="005C38D7">
            <w:pPr>
              <w:ind w:right="-143" w:firstLine="459"/>
              <w:rPr>
                <w:rFonts w:eastAsia="Calibri"/>
                <w:lang w:eastAsia="zh-CN"/>
              </w:rPr>
            </w:pPr>
            <w:r w:rsidRPr="005C38D7">
              <w:rPr>
                <w:rFonts w:eastAsia="Calibri"/>
                <w:lang w:eastAsia="zh-CN"/>
              </w:rPr>
              <w:t>(эмоциональное восприятие программных произведений).</w:t>
            </w:r>
          </w:p>
          <w:p w:rsidR="005C38D7" w:rsidRPr="005C38D7" w:rsidRDefault="005C38D7" w:rsidP="005C38D7">
            <w:pPr>
              <w:ind w:right="-143" w:firstLine="459"/>
              <w:rPr>
                <w:rFonts w:eastAsia="Calibri"/>
                <w:lang w:eastAsia="zh-CN"/>
              </w:rPr>
            </w:pPr>
            <w:r w:rsidRPr="005C38D7">
              <w:rPr>
                <w:rFonts w:eastAsia="Calibri"/>
                <w:lang w:eastAsia="zh-CN"/>
              </w:rPr>
              <w:t>Культурный досуг</w:t>
            </w:r>
          </w:p>
          <w:p w:rsidR="005C38D7" w:rsidRPr="005C38D7" w:rsidRDefault="005C38D7" w:rsidP="005C38D7">
            <w:pPr>
              <w:ind w:right="-143" w:firstLine="459"/>
              <w:rPr>
                <w:rFonts w:eastAsia="Calibri"/>
                <w:lang w:eastAsia="zh-CN"/>
              </w:rPr>
            </w:pPr>
            <w:r w:rsidRPr="005C38D7">
              <w:rPr>
                <w:rFonts w:eastAsia="Calibri"/>
                <w:lang w:eastAsia="zh-CN"/>
              </w:rPr>
              <w:t>Настольный театр.</w:t>
            </w:r>
          </w:p>
          <w:p w:rsidR="005C38D7" w:rsidRPr="005C38D7" w:rsidRDefault="005C38D7" w:rsidP="005C38D7">
            <w:pPr>
              <w:ind w:right="-143" w:firstLine="459"/>
              <w:rPr>
                <w:rFonts w:eastAsia="Calibri"/>
                <w:lang w:eastAsia="zh-CN"/>
              </w:rPr>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lastRenderedPageBreak/>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приобщение к художественным ценностям своего народа.</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Декабрь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Приобщение к искусству</w:t>
            </w:r>
          </w:p>
          <w:p w:rsidR="005C38D7" w:rsidRPr="005C38D7" w:rsidRDefault="005C38D7" w:rsidP="005C38D7">
            <w:pPr>
              <w:ind w:right="-143" w:firstLine="459"/>
              <w:rPr>
                <w:rFonts w:eastAsia="Calibri"/>
                <w:lang w:eastAsia="zh-CN"/>
              </w:rPr>
            </w:pPr>
            <w:r w:rsidRPr="005C38D7">
              <w:rPr>
                <w:rFonts w:eastAsia="Calibri"/>
                <w:lang w:eastAsia="zh-CN"/>
              </w:rPr>
              <w:t>Выставка «Книжная графика»</w:t>
            </w:r>
          </w:p>
          <w:p w:rsidR="005C38D7" w:rsidRPr="005C38D7" w:rsidRDefault="005C38D7" w:rsidP="005C38D7">
            <w:pPr>
              <w:ind w:right="-143" w:firstLine="459"/>
              <w:rPr>
                <w:rFonts w:eastAsia="Calibri"/>
                <w:lang w:eastAsia="zh-CN"/>
              </w:rPr>
            </w:pPr>
            <w:r w:rsidRPr="005C38D7">
              <w:rPr>
                <w:rFonts w:eastAsia="Calibri"/>
                <w:lang w:eastAsia="zh-CN"/>
              </w:rPr>
              <w:t xml:space="preserve">(иллюстрации В. Сутеева, </w:t>
            </w:r>
          </w:p>
          <w:p w:rsidR="005C38D7" w:rsidRPr="005C38D7" w:rsidRDefault="005C38D7" w:rsidP="005C38D7">
            <w:pPr>
              <w:ind w:right="-143" w:firstLine="459"/>
              <w:rPr>
                <w:rFonts w:eastAsia="Calibri"/>
                <w:lang w:eastAsia="zh-CN"/>
              </w:rPr>
            </w:pPr>
            <w:r w:rsidRPr="005C38D7">
              <w:rPr>
                <w:rFonts w:eastAsia="Calibri"/>
                <w:lang w:eastAsia="zh-CN"/>
              </w:rPr>
              <w:t>Е. Чарушина к русским народным сказкам).</w:t>
            </w:r>
          </w:p>
          <w:p w:rsidR="005C38D7" w:rsidRPr="005C38D7" w:rsidRDefault="005C38D7" w:rsidP="005C38D7">
            <w:pPr>
              <w:ind w:right="-143" w:firstLine="459"/>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459"/>
              <w:rPr>
                <w:rFonts w:eastAsia="Calibri"/>
                <w:lang w:eastAsia="en-US"/>
              </w:rPr>
            </w:pPr>
            <w:r w:rsidRPr="005C38D7">
              <w:rPr>
                <w:rFonts w:eastAsia="Calibri"/>
                <w:i/>
                <w:lang w:eastAsia="zh-CN"/>
              </w:rPr>
              <w:t>Рисование.</w:t>
            </w:r>
          </w:p>
          <w:p w:rsidR="005C38D7" w:rsidRPr="005C38D7" w:rsidRDefault="005C38D7" w:rsidP="005C38D7">
            <w:pPr>
              <w:ind w:right="-143" w:firstLine="459"/>
              <w:rPr>
                <w:rFonts w:eastAsia="Calibri"/>
                <w:lang w:eastAsia="en-US"/>
              </w:rPr>
            </w:pPr>
            <w:r w:rsidRPr="005C38D7">
              <w:rPr>
                <w:rFonts w:eastAsia="Calibri"/>
                <w:lang w:eastAsia="en-US"/>
              </w:rPr>
              <w:t>Тема: «Новый год у ворот»</w:t>
            </w:r>
          </w:p>
          <w:p w:rsidR="005C38D7" w:rsidRPr="005C38D7" w:rsidRDefault="005C38D7" w:rsidP="005C38D7">
            <w:pPr>
              <w:ind w:right="-143" w:firstLine="459"/>
              <w:rPr>
                <w:rFonts w:eastAsia="Calibri"/>
                <w:i/>
                <w:lang w:eastAsia="zh-CN"/>
              </w:rPr>
            </w:pPr>
            <w:r w:rsidRPr="005C38D7">
              <w:rPr>
                <w:rFonts w:eastAsia="Calibri"/>
                <w:i/>
                <w:lang w:eastAsia="zh-CN"/>
              </w:rPr>
              <w:t xml:space="preserve">Лепка </w:t>
            </w:r>
          </w:p>
          <w:p w:rsidR="005C38D7" w:rsidRPr="005C38D7" w:rsidRDefault="005C38D7" w:rsidP="005C38D7">
            <w:pPr>
              <w:ind w:right="-143" w:firstLine="459"/>
              <w:rPr>
                <w:rFonts w:eastAsia="Calibri"/>
                <w:lang w:eastAsia="en-US"/>
              </w:rPr>
            </w:pPr>
            <w:r w:rsidRPr="005C38D7">
              <w:rPr>
                <w:rFonts w:eastAsia="Calibri"/>
                <w:lang w:eastAsia="en-US"/>
              </w:rPr>
              <w:t>«Елочные шарики».</w:t>
            </w:r>
          </w:p>
          <w:p w:rsidR="005C38D7" w:rsidRPr="005C38D7" w:rsidRDefault="005C38D7" w:rsidP="005C38D7">
            <w:pPr>
              <w:ind w:right="-143" w:firstLine="459"/>
              <w:rPr>
                <w:rFonts w:eastAsia="Calibri"/>
                <w:lang w:eastAsia="zh-CN"/>
              </w:rPr>
            </w:pPr>
            <w:r w:rsidRPr="005C38D7">
              <w:rPr>
                <w:rFonts w:eastAsia="Calibri"/>
                <w:lang w:eastAsia="zh-CN"/>
              </w:rPr>
              <w:t>Музыка</w:t>
            </w:r>
          </w:p>
          <w:p w:rsidR="005C38D7" w:rsidRPr="005C38D7" w:rsidRDefault="005C38D7" w:rsidP="005C38D7">
            <w:pPr>
              <w:ind w:right="-143" w:firstLine="459"/>
              <w:rPr>
                <w:rFonts w:eastAsia="Calibri"/>
                <w:lang w:eastAsia="zh-CN"/>
              </w:rPr>
            </w:pPr>
            <w:r w:rsidRPr="005C38D7">
              <w:rPr>
                <w:rFonts w:eastAsia="Calibri"/>
                <w:lang w:eastAsia="zh-CN"/>
              </w:rPr>
              <w:t>«Готовимся к празднику»</w:t>
            </w:r>
          </w:p>
          <w:p w:rsidR="005C38D7" w:rsidRPr="005C38D7" w:rsidRDefault="005C38D7" w:rsidP="005C38D7">
            <w:pPr>
              <w:ind w:right="-143" w:firstLine="459"/>
              <w:rPr>
                <w:rFonts w:eastAsia="Calibri"/>
                <w:lang w:eastAsia="zh-CN"/>
              </w:rPr>
            </w:pPr>
            <w:r w:rsidRPr="005C38D7">
              <w:rPr>
                <w:rFonts w:eastAsia="Calibri"/>
                <w:lang w:eastAsia="zh-CN"/>
              </w:rPr>
              <w:t>(освоение новогоднего программного материала).</w:t>
            </w:r>
          </w:p>
          <w:p w:rsidR="005C38D7" w:rsidRPr="005C38D7" w:rsidRDefault="005C38D7" w:rsidP="005C38D7">
            <w:pPr>
              <w:ind w:right="-143" w:firstLine="459"/>
              <w:rPr>
                <w:rFonts w:eastAsia="Calibri"/>
                <w:lang w:eastAsia="zh-CN"/>
              </w:rPr>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Природа</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приобщение к изобразительному, музыкальному искусству.</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Январь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Приобщение к искусству</w:t>
            </w:r>
          </w:p>
          <w:p w:rsidR="005C38D7" w:rsidRPr="005C38D7" w:rsidRDefault="005C38D7" w:rsidP="005C38D7">
            <w:pPr>
              <w:ind w:right="-143" w:firstLine="459"/>
              <w:rPr>
                <w:rFonts w:eastAsia="Calibri"/>
                <w:lang w:eastAsia="en-US"/>
              </w:rPr>
            </w:pPr>
            <w:r w:rsidRPr="005C38D7">
              <w:rPr>
                <w:rFonts w:eastAsia="Calibri"/>
                <w:lang w:eastAsia="en-US"/>
              </w:rPr>
              <w:t>Выставка «Дымковская игрушка»</w:t>
            </w:r>
          </w:p>
          <w:p w:rsidR="005C38D7" w:rsidRPr="005C38D7" w:rsidRDefault="005C38D7" w:rsidP="005C38D7">
            <w:pPr>
              <w:ind w:right="-143" w:firstLine="459"/>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459"/>
              <w:rPr>
                <w:rFonts w:eastAsia="Calibri"/>
                <w:lang w:eastAsia="en-US"/>
              </w:rPr>
            </w:pPr>
            <w:r w:rsidRPr="005C38D7">
              <w:rPr>
                <w:rFonts w:eastAsia="Calibri"/>
                <w:i/>
                <w:lang w:eastAsia="zh-CN"/>
              </w:rPr>
              <w:t>Рисование.</w:t>
            </w:r>
            <w:r w:rsidRPr="005C38D7">
              <w:rPr>
                <w:rFonts w:eastAsia="Calibri"/>
                <w:lang w:eastAsia="zh-CN"/>
              </w:rPr>
              <w:t xml:space="preserve"> Тема: </w:t>
            </w:r>
            <w:r w:rsidRPr="005C38D7">
              <w:rPr>
                <w:rFonts w:eastAsia="Calibri"/>
                <w:lang w:eastAsia="en-US"/>
              </w:rPr>
              <w:t>«</w:t>
            </w:r>
            <w:r w:rsidRPr="005C38D7">
              <w:rPr>
                <w:rFonts w:eastAsia="Calibri"/>
                <w:color w:val="000000"/>
                <w:lang w:eastAsia="en-US"/>
              </w:rPr>
              <w:t>Знакомство с техникой печатания тампоном»</w:t>
            </w:r>
          </w:p>
          <w:p w:rsidR="005C38D7" w:rsidRPr="005C38D7" w:rsidRDefault="005C38D7" w:rsidP="005C38D7">
            <w:pPr>
              <w:ind w:right="-143" w:firstLine="459"/>
              <w:rPr>
                <w:rFonts w:eastAsia="Calibri"/>
                <w:lang w:eastAsia="en-US"/>
              </w:rPr>
            </w:pPr>
            <w:r w:rsidRPr="005C38D7">
              <w:rPr>
                <w:rFonts w:eastAsia="Calibri"/>
                <w:lang w:eastAsia="zh-CN"/>
              </w:rPr>
              <w:t>(практические действия: разноцветные дорожки).</w:t>
            </w:r>
          </w:p>
          <w:p w:rsidR="005C38D7" w:rsidRPr="005C38D7" w:rsidRDefault="005C38D7" w:rsidP="005C38D7">
            <w:pPr>
              <w:ind w:right="-143" w:firstLine="459"/>
              <w:rPr>
                <w:rFonts w:eastAsia="Calibri"/>
                <w:lang w:eastAsia="en-US"/>
              </w:rPr>
            </w:pPr>
            <w:r w:rsidRPr="005C38D7">
              <w:rPr>
                <w:rFonts w:eastAsia="Calibri"/>
                <w:i/>
                <w:lang w:eastAsia="zh-CN"/>
              </w:rPr>
              <w:t>Лепка</w:t>
            </w:r>
            <w:r w:rsidRPr="005C38D7">
              <w:rPr>
                <w:rFonts w:eastAsia="Calibri"/>
                <w:lang w:eastAsia="zh-CN"/>
              </w:rPr>
              <w:t>. Тема: «Освоение приемов работы с глиной»</w:t>
            </w:r>
          </w:p>
          <w:p w:rsidR="005C38D7" w:rsidRPr="005C38D7" w:rsidRDefault="005C38D7" w:rsidP="005C38D7">
            <w:pPr>
              <w:ind w:right="-143" w:firstLine="459"/>
              <w:rPr>
                <w:rFonts w:eastAsia="Calibri"/>
                <w:lang w:eastAsia="zh-CN"/>
              </w:rPr>
            </w:pPr>
            <w:r w:rsidRPr="005C38D7">
              <w:rPr>
                <w:rFonts w:eastAsia="Calibri"/>
                <w:lang w:eastAsia="zh-CN"/>
              </w:rPr>
              <w:t>Музыка</w:t>
            </w:r>
          </w:p>
          <w:p w:rsidR="005C38D7" w:rsidRPr="005C38D7" w:rsidRDefault="005C38D7" w:rsidP="005C38D7">
            <w:pPr>
              <w:ind w:right="-143" w:firstLine="459"/>
              <w:rPr>
                <w:rFonts w:eastAsia="Calibri"/>
                <w:lang w:eastAsia="en-US"/>
              </w:rPr>
            </w:pPr>
            <w:r w:rsidRPr="005C38D7">
              <w:rPr>
                <w:rFonts w:eastAsia="Calibri"/>
                <w:lang w:eastAsia="en-US"/>
              </w:rPr>
              <w:t>«Музыкальные игрушки-инструменты» (практическое музицирование).</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Культура</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pPr>
            <w:r w:rsidRPr="005C38D7">
              <w:t>- приобретение опыта самостоятельной продуктивной деятельности.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Февраль</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right="-143" w:firstLine="459"/>
              <w:rPr>
                <w:rFonts w:eastAsia="Calibri"/>
                <w:lang w:eastAsia="en-US"/>
              </w:rPr>
            </w:pPr>
            <w:r w:rsidRPr="005C38D7">
              <w:rPr>
                <w:rFonts w:eastAsia="Calibri"/>
                <w:lang w:eastAsia="en-US"/>
              </w:rPr>
              <w:t>Приобщение к искусству</w:t>
            </w:r>
          </w:p>
          <w:p w:rsidR="005C38D7" w:rsidRPr="005C38D7" w:rsidRDefault="005C38D7" w:rsidP="005C38D7">
            <w:pPr>
              <w:ind w:right="-143" w:firstLine="459"/>
              <w:rPr>
                <w:rFonts w:eastAsia="Calibri"/>
                <w:lang w:eastAsia="en-US"/>
              </w:rPr>
            </w:pPr>
            <w:r w:rsidRPr="005C38D7">
              <w:rPr>
                <w:rFonts w:eastAsia="Calibri"/>
                <w:lang w:eastAsia="en-US"/>
              </w:rPr>
              <w:t>Выставка «Расписная посуда»</w:t>
            </w:r>
          </w:p>
          <w:p w:rsidR="005C38D7" w:rsidRPr="005C38D7" w:rsidRDefault="005C38D7" w:rsidP="005C38D7">
            <w:pPr>
              <w:ind w:right="-143" w:firstLine="459"/>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459"/>
              <w:rPr>
                <w:rFonts w:eastAsia="Calibri"/>
                <w:lang w:eastAsia="en-US"/>
              </w:rPr>
            </w:pPr>
            <w:r w:rsidRPr="005C38D7">
              <w:rPr>
                <w:rFonts w:eastAsia="Calibri"/>
                <w:i/>
                <w:lang w:eastAsia="zh-CN"/>
              </w:rPr>
              <w:t>Рисование.</w:t>
            </w:r>
            <w:r w:rsidRPr="005C38D7">
              <w:rPr>
                <w:rFonts w:eastAsia="Calibri"/>
                <w:lang w:eastAsia="zh-CN"/>
              </w:rPr>
              <w:t xml:space="preserve"> Тема: «Мой папа»</w:t>
            </w:r>
          </w:p>
          <w:p w:rsidR="005C38D7" w:rsidRPr="005C38D7" w:rsidRDefault="005C38D7" w:rsidP="005C38D7">
            <w:pPr>
              <w:ind w:right="-143" w:firstLine="459"/>
              <w:rPr>
                <w:rFonts w:eastAsia="Calibri"/>
                <w:lang w:eastAsia="zh-CN"/>
              </w:rPr>
            </w:pPr>
            <w:r w:rsidRPr="005C38D7">
              <w:rPr>
                <w:rFonts w:eastAsia="Calibri"/>
                <w:i/>
                <w:lang w:eastAsia="zh-CN"/>
              </w:rPr>
              <w:lastRenderedPageBreak/>
              <w:t>Лепка</w:t>
            </w:r>
            <w:r w:rsidRPr="005C38D7">
              <w:rPr>
                <w:rFonts w:eastAsia="Calibri"/>
                <w:lang w:eastAsia="zh-CN"/>
              </w:rPr>
              <w:t>. Тема: «Папина машина»</w:t>
            </w:r>
          </w:p>
          <w:p w:rsidR="005C38D7" w:rsidRPr="005C38D7" w:rsidRDefault="005C38D7" w:rsidP="005C38D7">
            <w:pPr>
              <w:ind w:right="-143" w:firstLine="459"/>
              <w:rPr>
                <w:rFonts w:eastAsia="Calibri"/>
                <w:lang w:eastAsia="zh-CN"/>
              </w:rPr>
            </w:pPr>
            <w:r w:rsidRPr="005C38D7">
              <w:rPr>
                <w:rFonts w:eastAsia="Calibri"/>
                <w:lang w:eastAsia="zh-CN"/>
              </w:rPr>
              <w:t>Аппликация</w:t>
            </w:r>
          </w:p>
          <w:p w:rsidR="005C38D7" w:rsidRPr="005C38D7" w:rsidRDefault="005C38D7" w:rsidP="005C38D7">
            <w:pPr>
              <w:ind w:right="-143" w:firstLine="459"/>
              <w:rPr>
                <w:rFonts w:eastAsia="Calibri"/>
                <w:lang w:eastAsia="en-US"/>
              </w:rPr>
            </w:pPr>
            <w:r w:rsidRPr="005C38D7">
              <w:rPr>
                <w:rFonts w:eastAsia="Calibri"/>
                <w:lang w:eastAsia="zh-CN"/>
              </w:rPr>
              <w:t>«Защитники Родины» (коллективная работа).</w:t>
            </w:r>
          </w:p>
          <w:p w:rsidR="005C38D7" w:rsidRPr="005C38D7" w:rsidRDefault="005C38D7" w:rsidP="005C38D7">
            <w:pPr>
              <w:ind w:right="-143" w:firstLine="459"/>
              <w:rPr>
                <w:rFonts w:eastAsia="Calibri"/>
                <w:lang w:eastAsia="zh-CN"/>
              </w:rPr>
            </w:pPr>
            <w:r w:rsidRPr="005C38D7">
              <w:rPr>
                <w:rFonts w:eastAsia="Calibri"/>
                <w:lang w:eastAsia="zh-CN"/>
              </w:rPr>
              <w:t>Музыка</w:t>
            </w:r>
          </w:p>
          <w:p w:rsidR="005C38D7" w:rsidRPr="005C38D7" w:rsidRDefault="005C38D7" w:rsidP="005C38D7">
            <w:pPr>
              <w:ind w:right="-143" w:firstLine="459"/>
              <w:rPr>
                <w:rFonts w:eastAsia="Calibri"/>
                <w:lang w:eastAsia="en-US"/>
              </w:rPr>
            </w:pPr>
            <w:r w:rsidRPr="005C38D7">
              <w:rPr>
                <w:rFonts w:eastAsia="Calibri"/>
                <w:lang w:eastAsia="en-US"/>
              </w:rPr>
              <w:t>«Освоение программного материала по разделам: «Слушание музыки», «Пение», «Музыкально-ритмические движения»</w:t>
            </w:r>
          </w:p>
          <w:p w:rsidR="005C38D7" w:rsidRPr="005C38D7" w:rsidRDefault="005C38D7" w:rsidP="005C38D7">
            <w:pPr>
              <w:ind w:right="-143" w:firstLine="459"/>
              <w:rPr>
                <w:rFonts w:eastAsia="Calibri"/>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lastRenderedPageBreak/>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Культура</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приобщение к важным событиям в жизни страны в процессе художественной деятельности.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lastRenderedPageBreak/>
              <w:t>Март</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Приобщение к искусству</w:t>
            </w:r>
          </w:p>
          <w:p w:rsidR="005C38D7" w:rsidRPr="005C38D7" w:rsidRDefault="005C38D7" w:rsidP="005C38D7">
            <w:pPr>
              <w:ind w:right="-143" w:firstLine="459"/>
              <w:rPr>
                <w:rFonts w:eastAsia="Calibri"/>
                <w:lang w:eastAsia="en-US"/>
              </w:rPr>
            </w:pPr>
            <w:r w:rsidRPr="005C38D7">
              <w:rPr>
                <w:rFonts w:eastAsia="Calibri"/>
                <w:lang w:eastAsia="en-US"/>
              </w:rPr>
              <w:t>Выставка детских работ ко дню 8 Марта.</w:t>
            </w:r>
          </w:p>
          <w:p w:rsidR="005C38D7" w:rsidRPr="005C38D7" w:rsidRDefault="005C38D7" w:rsidP="005C38D7">
            <w:pPr>
              <w:ind w:right="-143" w:firstLine="459"/>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459"/>
              <w:rPr>
                <w:rFonts w:eastAsia="Calibri"/>
                <w:lang w:eastAsia="en-US"/>
              </w:rPr>
            </w:pPr>
            <w:r w:rsidRPr="005C38D7">
              <w:rPr>
                <w:rFonts w:eastAsia="Calibri"/>
                <w:i/>
                <w:lang w:eastAsia="zh-CN"/>
              </w:rPr>
              <w:t>Рисование.</w:t>
            </w:r>
            <w:r w:rsidRPr="005C38D7">
              <w:rPr>
                <w:rFonts w:eastAsia="Calibri"/>
                <w:lang w:eastAsia="zh-CN"/>
              </w:rPr>
              <w:t xml:space="preserve"> Тема: «Наши мамы»</w:t>
            </w:r>
          </w:p>
          <w:p w:rsidR="005C38D7" w:rsidRPr="005C38D7" w:rsidRDefault="005C38D7" w:rsidP="005C38D7">
            <w:pPr>
              <w:ind w:right="-143" w:firstLine="459"/>
              <w:rPr>
                <w:rFonts w:eastAsia="Calibri"/>
                <w:i/>
                <w:lang w:eastAsia="zh-CN"/>
              </w:rPr>
            </w:pPr>
            <w:r w:rsidRPr="005C38D7">
              <w:rPr>
                <w:rFonts w:eastAsia="Calibri"/>
                <w:i/>
                <w:lang w:eastAsia="zh-CN"/>
              </w:rPr>
              <w:t>Аппликация</w:t>
            </w:r>
          </w:p>
          <w:p w:rsidR="005C38D7" w:rsidRPr="005C38D7" w:rsidRDefault="005C38D7" w:rsidP="005C38D7">
            <w:pPr>
              <w:ind w:right="-143" w:firstLine="459"/>
              <w:rPr>
                <w:rFonts w:eastAsia="Calibri"/>
                <w:lang w:eastAsia="en-US"/>
              </w:rPr>
            </w:pPr>
            <w:r w:rsidRPr="005C38D7">
              <w:rPr>
                <w:rFonts w:eastAsia="Calibri"/>
                <w:lang w:eastAsia="zh-CN"/>
              </w:rPr>
              <w:t>Корзина с цветами для мамы» (коллективная работа)</w:t>
            </w:r>
          </w:p>
          <w:p w:rsidR="005C38D7" w:rsidRPr="005C38D7" w:rsidRDefault="005C38D7" w:rsidP="005C38D7">
            <w:pPr>
              <w:ind w:right="-143" w:firstLine="459"/>
              <w:rPr>
                <w:rFonts w:eastAsia="Calibri"/>
                <w:lang w:eastAsia="en-US"/>
              </w:rPr>
            </w:pPr>
            <w:r w:rsidRPr="005C38D7">
              <w:rPr>
                <w:rFonts w:eastAsia="Calibri"/>
                <w:lang w:eastAsia="en-US"/>
              </w:rPr>
              <w:t>Музыка</w:t>
            </w:r>
          </w:p>
          <w:p w:rsidR="005C38D7" w:rsidRPr="005C38D7" w:rsidRDefault="005C38D7" w:rsidP="005C38D7">
            <w:pPr>
              <w:ind w:right="-143" w:firstLine="459"/>
              <w:rPr>
                <w:rFonts w:eastAsia="Calibri"/>
                <w:lang w:eastAsia="en-US"/>
              </w:rPr>
            </w:pPr>
            <w:r w:rsidRPr="005C38D7">
              <w:rPr>
                <w:rFonts w:eastAsia="Calibri"/>
                <w:lang w:eastAsia="en-US"/>
              </w:rPr>
              <w:t>Культурный досуг</w:t>
            </w:r>
          </w:p>
          <w:p w:rsidR="005C38D7" w:rsidRPr="005C38D7" w:rsidRDefault="005C38D7" w:rsidP="005C38D7">
            <w:pPr>
              <w:ind w:right="-143" w:firstLine="459"/>
              <w:rPr>
                <w:rFonts w:eastAsia="Calibri"/>
                <w:lang w:eastAsia="en-US"/>
              </w:rPr>
            </w:pPr>
            <w:r w:rsidRPr="005C38D7">
              <w:rPr>
                <w:rFonts w:eastAsia="Calibri"/>
                <w:lang w:eastAsia="en-US"/>
              </w:rPr>
              <w:t>Музыкальная гостиная.</w:t>
            </w:r>
          </w:p>
          <w:p w:rsidR="005C38D7" w:rsidRPr="005C38D7" w:rsidRDefault="005C38D7" w:rsidP="005C38D7">
            <w:pPr>
              <w:ind w:right="-143" w:firstLine="459"/>
              <w:rPr>
                <w:rFonts w:eastAsia="Calibri"/>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left="-567" w:right="-143" w:firstLine="709"/>
              <w:rPr>
                <w:rFonts w:eastAsia="Calibri"/>
                <w:lang w:eastAsia="en-US"/>
              </w:rPr>
            </w:pPr>
            <w:r w:rsidRPr="005C38D7">
              <w:rPr>
                <w:rFonts w:eastAsia="Calibri"/>
                <w:lang w:eastAsia="en-US"/>
              </w:rPr>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приобретение опыта личного участия в художественно-концертной деятельности.</w:t>
            </w: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Апрель</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Приобщение к искусству</w:t>
            </w:r>
          </w:p>
          <w:p w:rsidR="005C38D7" w:rsidRPr="005C38D7" w:rsidRDefault="005C38D7" w:rsidP="005C38D7">
            <w:pPr>
              <w:ind w:right="-143" w:firstLine="459"/>
              <w:rPr>
                <w:rFonts w:eastAsia="Calibri"/>
                <w:lang w:eastAsia="en-US"/>
              </w:rPr>
            </w:pPr>
            <w:r w:rsidRPr="005C38D7">
              <w:rPr>
                <w:rFonts w:eastAsia="Calibri"/>
                <w:lang w:eastAsia="en-US"/>
              </w:rPr>
              <w:t>Выставка «Первый космонавт страны».</w:t>
            </w:r>
          </w:p>
          <w:p w:rsidR="005C38D7" w:rsidRPr="005C38D7" w:rsidRDefault="005C38D7" w:rsidP="005C38D7">
            <w:pPr>
              <w:ind w:right="-143" w:firstLine="459"/>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459"/>
              <w:rPr>
                <w:rFonts w:eastAsia="Calibri"/>
                <w:lang w:eastAsia="en-US"/>
              </w:rPr>
            </w:pPr>
            <w:r w:rsidRPr="005C38D7">
              <w:rPr>
                <w:rFonts w:eastAsia="Calibri"/>
                <w:i/>
                <w:lang w:eastAsia="zh-CN"/>
              </w:rPr>
              <w:t xml:space="preserve">Рисование </w:t>
            </w:r>
            <w:r w:rsidRPr="005C38D7">
              <w:rPr>
                <w:rFonts w:eastAsia="Calibri"/>
                <w:lang w:eastAsia="zh-CN"/>
              </w:rPr>
              <w:t>по собственному замыслу.</w:t>
            </w:r>
          </w:p>
          <w:p w:rsidR="005C38D7" w:rsidRPr="005C38D7" w:rsidRDefault="005C38D7" w:rsidP="005C38D7">
            <w:pPr>
              <w:ind w:right="-143" w:firstLine="459"/>
              <w:rPr>
                <w:rFonts w:eastAsia="Calibri"/>
                <w:lang w:eastAsia="en-US"/>
              </w:rPr>
            </w:pPr>
            <w:r w:rsidRPr="005C38D7">
              <w:rPr>
                <w:rFonts w:eastAsia="Calibri"/>
                <w:i/>
                <w:lang w:eastAsia="zh-CN"/>
              </w:rPr>
              <w:t>Лепка</w:t>
            </w:r>
            <w:r w:rsidRPr="005C38D7">
              <w:rPr>
                <w:rFonts w:eastAsia="Calibri"/>
                <w:lang w:eastAsia="zh-CN"/>
              </w:rPr>
              <w:t xml:space="preserve">. </w:t>
            </w:r>
          </w:p>
          <w:p w:rsidR="005C38D7" w:rsidRPr="005C38D7" w:rsidRDefault="005C38D7" w:rsidP="005C38D7">
            <w:pPr>
              <w:ind w:right="-143" w:firstLine="459"/>
              <w:rPr>
                <w:rFonts w:eastAsia="Calibri"/>
                <w:color w:val="000000"/>
                <w:lang w:eastAsia="en-US"/>
              </w:rPr>
            </w:pPr>
            <w:r w:rsidRPr="005C38D7">
              <w:rPr>
                <w:rFonts w:eastAsia="Calibri"/>
                <w:color w:val="000000"/>
                <w:lang w:eastAsia="en-US"/>
              </w:rPr>
              <w:t>Самостоятельная лепка простейших форм, узнавание изображения знакомых предметов, персонажей</w:t>
            </w:r>
          </w:p>
          <w:p w:rsidR="005C38D7" w:rsidRPr="005C38D7" w:rsidRDefault="005C38D7" w:rsidP="005C38D7">
            <w:pPr>
              <w:ind w:right="-143" w:firstLine="459"/>
              <w:rPr>
                <w:rFonts w:eastAsia="Calibri"/>
                <w:lang w:eastAsia="en-US"/>
              </w:rPr>
            </w:pPr>
            <w:r w:rsidRPr="005C38D7">
              <w:rPr>
                <w:rFonts w:eastAsia="Calibri"/>
                <w:lang w:eastAsia="en-US"/>
              </w:rPr>
              <w:t>Музыка</w:t>
            </w:r>
          </w:p>
          <w:p w:rsidR="005C38D7" w:rsidRPr="005C38D7" w:rsidRDefault="005C38D7" w:rsidP="005C38D7">
            <w:pPr>
              <w:ind w:right="-143" w:firstLine="459"/>
              <w:rPr>
                <w:rFonts w:eastAsia="Calibri"/>
                <w:lang w:eastAsia="en-US"/>
              </w:rPr>
            </w:pPr>
            <w:r w:rsidRPr="005C38D7">
              <w:rPr>
                <w:rFonts w:eastAsia="Calibri"/>
                <w:lang w:eastAsia="en-US"/>
              </w:rPr>
              <w:t>«Музыкально-театрализованные игры»</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t>Природа</w:t>
            </w:r>
          </w:p>
          <w:p w:rsidR="005C38D7" w:rsidRPr="005C38D7" w:rsidRDefault="005C38D7" w:rsidP="005C38D7">
            <w:pPr>
              <w:ind w:left="-567" w:right="-143" w:firstLine="709"/>
              <w:rPr>
                <w:rFonts w:eastAsia="Calibri"/>
                <w:lang w:eastAsia="en-US"/>
              </w:rPr>
            </w:pPr>
            <w:r w:rsidRPr="005C38D7">
              <w:rPr>
                <w:rFonts w:eastAsia="Calibri"/>
                <w:lang w:eastAsia="en-US"/>
              </w:rPr>
              <w:t>Красота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5C38D7" w:rsidRPr="005C38D7" w:rsidRDefault="005C38D7" w:rsidP="005C38D7">
            <w:pPr>
              <w:ind w:firstLine="317"/>
              <w:rPr>
                <w:rFonts w:eastAsia="Calibri"/>
                <w:lang w:eastAsia="en-US"/>
              </w:rPr>
            </w:pPr>
            <w:r w:rsidRPr="005C38D7">
              <w:rPr>
                <w:rFonts w:eastAsia="Calibri"/>
                <w:lang w:eastAsia="en-US"/>
              </w:rPr>
              <w:t>- приобретение практических навыков рисования, лепки;</w:t>
            </w:r>
          </w:p>
          <w:p w:rsidR="005C38D7" w:rsidRPr="005C38D7" w:rsidRDefault="005C38D7" w:rsidP="005C38D7">
            <w:pPr>
              <w:ind w:firstLine="317"/>
              <w:rPr>
                <w:rFonts w:eastAsia="Calibri"/>
                <w:lang w:eastAsia="en-US"/>
              </w:rPr>
            </w:pPr>
            <w:r w:rsidRPr="005C38D7">
              <w:rPr>
                <w:rFonts w:eastAsia="Calibri"/>
                <w:lang w:eastAsia="en-US"/>
              </w:rPr>
              <w:t>- воспитание эмоциональной отзывчивости на музыку.</w:t>
            </w:r>
          </w:p>
          <w:p w:rsidR="005C38D7" w:rsidRPr="005C38D7" w:rsidRDefault="005C38D7" w:rsidP="005C38D7">
            <w:pPr>
              <w:ind w:firstLine="317"/>
              <w:rPr>
                <w:rFonts w:eastAsia="Calibri"/>
                <w:lang w:eastAsia="en-US"/>
              </w:rPr>
            </w:pPr>
          </w:p>
        </w:tc>
      </w:tr>
      <w:tr w:rsidR="005C38D7" w:rsidRPr="005C38D7" w:rsidTr="005C38D7">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spacing w:after="160" w:line="259" w:lineRule="auto"/>
              <w:ind w:left="-567" w:right="-143" w:firstLine="709"/>
              <w:rPr>
                <w:rFonts w:eastAsia="Calibri"/>
                <w:b/>
                <w:lang w:eastAsia="en-US"/>
              </w:rPr>
            </w:pPr>
            <w:r w:rsidRPr="005C38D7">
              <w:rPr>
                <w:rFonts w:eastAsia="Calibri"/>
                <w:b/>
                <w:lang w:eastAsia="en-US"/>
              </w:rPr>
              <w:t>Май</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right="-143" w:firstLine="459"/>
              <w:rPr>
                <w:rFonts w:eastAsia="Calibri"/>
                <w:lang w:eastAsia="en-US"/>
              </w:rPr>
            </w:pPr>
            <w:r w:rsidRPr="005C38D7">
              <w:rPr>
                <w:rFonts w:eastAsia="Calibri"/>
                <w:lang w:eastAsia="en-US"/>
              </w:rPr>
              <w:t>Изобразительная деятельность</w:t>
            </w:r>
          </w:p>
          <w:p w:rsidR="005C38D7" w:rsidRPr="005C38D7" w:rsidRDefault="005C38D7" w:rsidP="005C38D7">
            <w:pPr>
              <w:ind w:right="-143" w:firstLine="459"/>
              <w:rPr>
                <w:rFonts w:eastAsia="Calibri"/>
                <w:lang w:eastAsia="en-US"/>
              </w:rPr>
            </w:pPr>
            <w:r w:rsidRPr="005C38D7">
              <w:rPr>
                <w:rFonts w:eastAsia="Calibri"/>
                <w:i/>
                <w:lang w:eastAsia="zh-CN"/>
              </w:rPr>
              <w:t xml:space="preserve">Рисование. </w:t>
            </w:r>
            <w:r w:rsidRPr="005C38D7">
              <w:rPr>
                <w:rFonts w:eastAsia="Calibri"/>
                <w:lang w:eastAsia="zh-CN"/>
              </w:rPr>
              <w:t>Выставка детских работ</w:t>
            </w:r>
          </w:p>
          <w:p w:rsidR="005C38D7" w:rsidRPr="005C38D7" w:rsidRDefault="005C38D7" w:rsidP="005C38D7">
            <w:pPr>
              <w:ind w:right="-143" w:firstLine="459"/>
              <w:rPr>
                <w:rFonts w:eastAsia="Calibri"/>
                <w:lang w:eastAsia="en-US"/>
              </w:rPr>
            </w:pPr>
            <w:r w:rsidRPr="005C38D7">
              <w:rPr>
                <w:rFonts w:eastAsia="Calibri"/>
                <w:i/>
                <w:lang w:eastAsia="zh-CN"/>
              </w:rPr>
              <w:t>Лепка</w:t>
            </w:r>
            <w:r w:rsidRPr="005C38D7">
              <w:rPr>
                <w:rFonts w:eastAsia="Calibri"/>
                <w:lang w:eastAsia="zh-CN"/>
              </w:rPr>
              <w:t>. Выставка детских работ.</w:t>
            </w:r>
          </w:p>
          <w:p w:rsidR="005C38D7" w:rsidRPr="005C38D7" w:rsidRDefault="005C38D7" w:rsidP="005C38D7">
            <w:pPr>
              <w:ind w:right="-143" w:firstLine="459"/>
              <w:rPr>
                <w:rFonts w:eastAsia="Calibri"/>
                <w:lang w:eastAsia="en-US"/>
              </w:rPr>
            </w:pPr>
            <w:r w:rsidRPr="005C38D7">
              <w:rPr>
                <w:rFonts w:eastAsia="Calibri"/>
                <w:lang w:eastAsia="en-US"/>
              </w:rPr>
              <w:t>Музыка</w:t>
            </w:r>
          </w:p>
          <w:p w:rsidR="005C38D7" w:rsidRPr="005C38D7" w:rsidRDefault="005C38D7" w:rsidP="005C38D7">
            <w:pPr>
              <w:ind w:right="-143" w:firstLine="459"/>
              <w:rPr>
                <w:rFonts w:eastAsia="Calibri"/>
                <w:lang w:eastAsia="en-US"/>
              </w:rPr>
            </w:pPr>
            <w:r w:rsidRPr="005C38D7">
              <w:rPr>
                <w:rFonts w:eastAsia="Calibri"/>
                <w:lang w:eastAsia="en-US"/>
              </w:rPr>
              <w:t>Театрализованные программные развлечения:</w:t>
            </w:r>
          </w:p>
          <w:p w:rsidR="005C38D7" w:rsidRPr="005C38D7" w:rsidRDefault="005C38D7" w:rsidP="005C38D7">
            <w:pPr>
              <w:ind w:right="-143" w:firstLine="459"/>
              <w:rPr>
                <w:rFonts w:eastAsia="Calibri"/>
                <w:lang w:eastAsia="en-US"/>
              </w:rPr>
            </w:pPr>
            <w:r w:rsidRPr="005C38D7">
              <w:rPr>
                <w:rFonts w:eastAsia="Calibri"/>
                <w:lang w:eastAsia="en-US"/>
              </w:rPr>
              <w:t>«Русский хоровод»,</w:t>
            </w:r>
          </w:p>
          <w:p w:rsidR="005C38D7" w:rsidRPr="005C38D7" w:rsidRDefault="005C38D7" w:rsidP="005C38D7">
            <w:pPr>
              <w:ind w:right="-143" w:firstLine="459"/>
              <w:rPr>
                <w:rFonts w:eastAsia="Calibri"/>
                <w:lang w:eastAsia="en-US"/>
              </w:rPr>
            </w:pPr>
            <w:r w:rsidRPr="005C38D7">
              <w:rPr>
                <w:rFonts w:eastAsia="Calibri"/>
                <w:lang w:eastAsia="en-US"/>
              </w:rPr>
              <w:lastRenderedPageBreak/>
              <w:t>Музыкальный спектакль (танцевальная миниатюра) по сказке «Репка».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left="-567" w:right="-143" w:firstLine="709"/>
              <w:rPr>
                <w:rFonts w:eastAsia="Calibri"/>
                <w:lang w:eastAsia="en-US"/>
              </w:rPr>
            </w:pPr>
            <w:r w:rsidRPr="005C38D7">
              <w:rPr>
                <w:rFonts w:eastAsia="Calibri"/>
                <w:lang w:eastAsia="en-US"/>
              </w:rPr>
              <w:lastRenderedPageBreak/>
              <w:t>Красота</w:t>
            </w:r>
          </w:p>
          <w:p w:rsidR="005C38D7" w:rsidRPr="005C38D7" w:rsidRDefault="005C38D7" w:rsidP="005C38D7">
            <w:pPr>
              <w:ind w:left="-567" w:right="-143" w:firstLine="709"/>
              <w:rPr>
                <w:rFonts w:eastAsia="Calibri"/>
                <w:lang w:eastAsia="en-US"/>
              </w:rPr>
            </w:pPr>
            <w:r w:rsidRPr="005C38D7">
              <w:rPr>
                <w:rFonts w:eastAsia="Calibri"/>
                <w:lang w:eastAsia="en-US"/>
              </w:rPr>
              <w:t>Человек</w:t>
            </w:r>
          </w:p>
          <w:p w:rsidR="005C38D7" w:rsidRPr="005C38D7" w:rsidRDefault="005C38D7" w:rsidP="005C38D7">
            <w:pPr>
              <w:ind w:left="-567" w:right="-143" w:firstLine="709"/>
              <w:rPr>
                <w:rFonts w:eastAsia="Calibri"/>
                <w:lang w:eastAsia="en-US"/>
              </w:rPr>
            </w:pPr>
            <w:r w:rsidRPr="005C38D7">
              <w:rPr>
                <w:rFonts w:eastAsia="Calibri"/>
                <w:lang w:eastAsia="en-US"/>
              </w:rPr>
              <w:t>Природа</w:t>
            </w:r>
          </w:p>
          <w:p w:rsidR="005C38D7" w:rsidRPr="005C38D7" w:rsidRDefault="005C38D7" w:rsidP="005C38D7">
            <w:pPr>
              <w:ind w:left="-567" w:right="-143" w:firstLine="709"/>
              <w:rPr>
                <w:rFonts w:eastAsia="Calibri"/>
                <w:lang w:eastAsia="en-US"/>
              </w:rPr>
            </w:pPr>
            <w:r w:rsidRPr="005C38D7">
              <w:rPr>
                <w:rFonts w:eastAsia="Calibri"/>
                <w:lang w:eastAsia="en-US"/>
              </w:rPr>
              <w:t>Культура</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5C38D7" w:rsidRPr="005C38D7" w:rsidRDefault="005C38D7" w:rsidP="005C38D7">
            <w:pPr>
              <w:ind w:firstLine="317"/>
              <w:rPr>
                <w:rFonts w:eastAsia="Calibri"/>
                <w:lang w:eastAsia="en-US"/>
              </w:rPr>
            </w:pPr>
            <w:r w:rsidRPr="005C38D7">
              <w:rPr>
                <w:rFonts w:eastAsia="Calibri"/>
                <w:lang w:eastAsia="en-US"/>
              </w:rPr>
              <w:t>- приобщение к художественным видам деятельности;</w:t>
            </w:r>
          </w:p>
          <w:p w:rsidR="005C38D7" w:rsidRPr="005C38D7" w:rsidRDefault="005C38D7" w:rsidP="005C38D7">
            <w:pPr>
              <w:ind w:firstLine="317"/>
              <w:rPr>
                <w:rFonts w:eastAsia="Calibri"/>
                <w:lang w:eastAsia="en-US"/>
              </w:rPr>
            </w:pPr>
            <w:r w:rsidRPr="005C38D7">
              <w:rPr>
                <w:rFonts w:eastAsia="Calibri"/>
                <w:lang w:eastAsia="en-US"/>
              </w:rPr>
              <w:t>- приобретение опыта участия в концертной деятельности.</w:t>
            </w:r>
          </w:p>
        </w:tc>
      </w:tr>
    </w:tbl>
    <w:p w:rsidR="005C38D7" w:rsidRPr="005C38D7" w:rsidRDefault="005C38D7" w:rsidP="005C38D7">
      <w:pPr>
        <w:spacing w:after="160" w:line="259" w:lineRule="auto"/>
        <w:ind w:left="-567" w:right="-143" w:firstLine="709"/>
        <w:rPr>
          <w:b/>
        </w:rPr>
      </w:pPr>
    </w:p>
    <w:p w:rsidR="00377382" w:rsidRDefault="00377382" w:rsidP="00377382">
      <w:pPr>
        <w:ind w:left="-567" w:right="-143" w:firstLine="709"/>
        <w:jc w:val="both"/>
      </w:pPr>
    </w:p>
    <w:p w:rsidR="00841EF3" w:rsidRPr="00EF3CD1" w:rsidRDefault="00841EF3" w:rsidP="00841EF3">
      <w:pPr>
        <w:ind w:left="-567" w:right="-143" w:firstLine="709"/>
        <w:rPr>
          <w:rFonts w:eastAsia="Calibri"/>
          <w:i/>
        </w:rPr>
      </w:pPr>
      <w:r w:rsidRPr="00EF3CD1">
        <w:rPr>
          <w:i/>
        </w:rPr>
        <w:t>От 4 лет до 5 лет</w:t>
      </w:r>
    </w:p>
    <w:p w:rsidR="00841EF3" w:rsidRPr="002D0635" w:rsidRDefault="00841EF3" w:rsidP="00841EF3">
      <w:pPr>
        <w:ind w:left="-567" w:right="-143" w:firstLine="709"/>
        <w:jc w:val="center"/>
        <w:rPr>
          <w:rFonts w:eastAsia="Calibri"/>
          <w:i/>
        </w:rPr>
      </w:pPr>
      <w:r w:rsidRPr="002D0635">
        <w:rPr>
          <w:rFonts w:eastAsia="Calibri"/>
          <w:i/>
        </w:rPr>
        <w:t>Содержание воспитательной работы в дошкольной образовательной организации с детьми средней группы (4- 5 лет).</w:t>
      </w:r>
    </w:p>
    <w:p w:rsidR="00841EF3" w:rsidRPr="00841EF3" w:rsidRDefault="00841EF3" w:rsidP="00841EF3">
      <w:pPr>
        <w:ind w:left="-567" w:right="-143" w:firstLine="709"/>
      </w:pPr>
      <w:r w:rsidRPr="00841EF3">
        <w:rPr>
          <w:rFonts w:eastAsia="Calibri"/>
        </w:rPr>
        <w:t>Вся система ценностей находит отражение в содержании воспитательной работы, в соответствии с возрастными особенностями детей 4 - 5 лет</w:t>
      </w:r>
    </w:p>
    <w:p w:rsidR="00841EF3" w:rsidRPr="00841EF3" w:rsidRDefault="00841EF3" w:rsidP="00841EF3">
      <w:pPr>
        <w:ind w:left="-567" w:right="-143" w:firstLine="709"/>
        <w:rPr>
          <w:rFonts w:eastAsia="Calibri"/>
          <w:b/>
          <w:sz w:val="28"/>
          <w:szCs w:val="28"/>
          <w:lang w:eastAsia="en-US"/>
        </w:rPr>
      </w:pPr>
    </w:p>
    <w:tbl>
      <w:tblPr>
        <w:tblW w:w="10065" w:type="dxa"/>
        <w:tblInd w:w="-459" w:type="dxa"/>
        <w:tblLook w:val="04A0" w:firstRow="1" w:lastRow="0" w:firstColumn="1" w:lastColumn="0" w:noHBand="0" w:noVBand="1"/>
      </w:tblPr>
      <w:tblGrid>
        <w:gridCol w:w="2046"/>
        <w:gridCol w:w="3468"/>
        <w:gridCol w:w="4551"/>
      </w:tblGrid>
      <w:tr w:rsidR="00841EF3" w:rsidRPr="00841EF3" w:rsidTr="00841EF3">
        <w:trPr>
          <w:trHeight w:val="140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1EF3" w:rsidRPr="00841EF3" w:rsidRDefault="00841EF3" w:rsidP="00841EF3">
            <w:pPr>
              <w:ind w:right="-143" w:firstLine="33"/>
              <w:jc w:val="center"/>
              <w:rPr>
                <w:rFonts w:eastAsia="Calibri"/>
                <w:b/>
                <w:lang w:eastAsia="en-US"/>
              </w:rPr>
            </w:pPr>
            <w:r w:rsidRPr="00841EF3">
              <w:rPr>
                <w:rFonts w:eastAsia="Calibri"/>
                <w:b/>
                <w:lang w:eastAsia="en-US"/>
              </w:rPr>
              <w:t>Направления воспитания.</w:t>
            </w:r>
          </w:p>
          <w:p w:rsidR="00841EF3" w:rsidRPr="00841EF3" w:rsidRDefault="00841EF3" w:rsidP="00841EF3">
            <w:pPr>
              <w:ind w:right="-143" w:firstLine="33"/>
              <w:jc w:val="center"/>
              <w:rPr>
                <w:rFonts w:eastAsia="Calibri"/>
                <w:b/>
                <w:lang w:eastAsia="en-US"/>
              </w:rPr>
            </w:pPr>
            <w:r w:rsidRPr="00841EF3">
              <w:rPr>
                <w:rFonts w:eastAsia="Calibri"/>
                <w:b/>
                <w:lang w:eastAsia="en-US"/>
              </w:rPr>
              <w:t>Ценности</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26" w:firstLine="26"/>
              <w:jc w:val="center"/>
              <w:rPr>
                <w:rFonts w:eastAsia="Calibri"/>
                <w:b/>
                <w:lang w:eastAsia="en-US"/>
              </w:rPr>
            </w:pPr>
            <w:r w:rsidRPr="00841EF3">
              <w:rPr>
                <w:rFonts w:eastAsia="Calibri"/>
                <w:b/>
                <w:lang w:eastAsia="en-US"/>
              </w:rPr>
              <w:t>Цель, задачи</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firstLine="409"/>
              <w:jc w:val="center"/>
              <w:rPr>
                <w:rFonts w:eastAsia="Calibri"/>
                <w:b/>
                <w:lang w:eastAsia="en-US"/>
              </w:rPr>
            </w:pPr>
            <w:r w:rsidRPr="00841EF3">
              <w:rPr>
                <w:rFonts w:eastAsia="Calibri"/>
                <w:b/>
                <w:lang w:eastAsia="en-US"/>
              </w:rPr>
              <w:t>Направление деятельности педагога, воспитателя, руководителя ДОО</w:t>
            </w:r>
          </w:p>
        </w:tc>
      </w:tr>
      <w:tr w:rsidR="00841EF3" w:rsidRPr="00841EF3" w:rsidTr="00841EF3">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3"/>
              <w:rPr>
                <w:rFonts w:eastAsia="Calibri"/>
                <w:b/>
                <w:lang w:eastAsia="en-US"/>
              </w:rPr>
            </w:pPr>
            <w:r w:rsidRPr="00841EF3">
              <w:rPr>
                <w:rFonts w:eastAsia="Calibri"/>
                <w:b/>
                <w:lang w:eastAsia="en-US"/>
              </w:rPr>
              <w:t xml:space="preserve">Патриотическое </w:t>
            </w:r>
          </w:p>
          <w:p w:rsidR="00841EF3" w:rsidRPr="00841EF3" w:rsidRDefault="00841EF3" w:rsidP="00841EF3">
            <w:pPr>
              <w:ind w:right="-143" w:firstLine="33"/>
              <w:rPr>
                <w:rFonts w:eastAsia="Calibri"/>
                <w:lang w:eastAsia="en-US"/>
              </w:rPr>
            </w:pPr>
            <w:r w:rsidRPr="00841EF3">
              <w:rPr>
                <w:rFonts w:eastAsia="Calibri"/>
                <w:b/>
                <w:lang w:eastAsia="en-US"/>
              </w:rPr>
              <w:t>Ценности:</w:t>
            </w:r>
            <w:r w:rsidRPr="00841EF3">
              <w:rPr>
                <w:rFonts w:eastAsia="Calibri"/>
                <w:lang w:eastAsia="en-US"/>
              </w:rPr>
              <w:t xml:space="preserve"> Родина, природа</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26" w:firstLine="425"/>
              <w:rPr>
                <w:rFonts w:eastAsia="Calibri"/>
                <w:b/>
                <w:lang w:eastAsia="en-US"/>
              </w:rPr>
            </w:pPr>
            <w:r w:rsidRPr="00841EF3">
              <w:rPr>
                <w:rFonts w:eastAsia="Calibri"/>
                <w:b/>
                <w:lang w:eastAsia="en-US"/>
              </w:rPr>
              <w:t xml:space="preserve">Цель: </w:t>
            </w:r>
          </w:p>
          <w:p w:rsidR="00841EF3" w:rsidRPr="00841EF3" w:rsidRDefault="00841EF3" w:rsidP="00841EF3">
            <w:pPr>
              <w:ind w:left="-26" w:firstLine="425"/>
              <w:rPr>
                <w:rFonts w:eastAsia="Calibri"/>
                <w:lang w:eastAsia="en-US"/>
              </w:rPr>
            </w:pPr>
            <w:r w:rsidRPr="00841EF3">
              <w:rPr>
                <w:rFonts w:eastAsia="Calibri"/>
                <w:lang w:eastAsia="en-US"/>
              </w:rPr>
              <w:t>создание условий для воспитания нравственных качеств, в процессе ознакомления детей с малой родиной, своей страной, семьей, природой.</w:t>
            </w:r>
          </w:p>
          <w:p w:rsidR="00841EF3" w:rsidRPr="00841EF3" w:rsidRDefault="00841EF3" w:rsidP="00841EF3">
            <w:pPr>
              <w:ind w:left="-26" w:firstLine="425"/>
              <w:rPr>
                <w:rFonts w:eastAsia="Calibri"/>
                <w:b/>
                <w:lang w:eastAsia="en-US"/>
              </w:rPr>
            </w:pPr>
            <w:r w:rsidRPr="00841EF3">
              <w:rPr>
                <w:rFonts w:eastAsia="Calibri"/>
                <w:b/>
                <w:lang w:eastAsia="en-US"/>
              </w:rPr>
              <w:t xml:space="preserve">Задача: </w:t>
            </w:r>
          </w:p>
          <w:p w:rsidR="00841EF3" w:rsidRPr="00841EF3" w:rsidRDefault="00841EF3" w:rsidP="00841EF3">
            <w:pPr>
              <w:ind w:left="-26" w:firstLine="425"/>
              <w:rPr>
                <w:rFonts w:eastAsia="Calibri"/>
                <w:lang w:eastAsia="en-US"/>
              </w:rPr>
            </w:pPr>
            <w:r w:rsidRPr="00841EF3">
              <w:rPr>
                <w:rFonts w:eastAsia="Calibri"/>
                <w:lang w:eastAsia="en-US"/>
              </w:rPr>
              <w:t>обеспечить условия для воспитания нравственных качеств, в процессе ознакомления детей с малой родиной, своей страной, семьей, природой.</w:t>
            </w:r>
          </w:p>
          <w:p w:rsidR="00841EF3" w:rsidRPr="00841EF3" w:rsidRDefault="00841EF3" w:rsidP="00841EF3">
            <w:pPr>
              <w:ind w:left="-26" w:firstLine="425"/>
              <w:rPr>
                <w:rFonts w:eastAsia="Calibri"/>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09"/>
              <w:rPr>
                <w:rFonts w:eastAsia="Calibri"/>
                <w:lang w:eastAsia="en-US"/>
              </w:rPr>
            </w:pPr>
            <w:r w:rsidRPr="00841EF3">
              <w:rPr>
                <w:rFonts w:eastAsia="Calibri"/>
                <w:lang w:eastAsia="en-US"/>
              </w:rPr>
              <w:t>1. Организация воспитательной работы по формированию любви к родному краю, родной природе, семье, культурному наследию своего народа.</w:t>
            </w:r>
          </w:p>
          <w:p w:rsidR="00841EF3" w:rsidRPr="00841EF3" w:rsidRDefault="00841EF3" w:rsidP="00841EF3">
            <w:pPr>
              <w:ind w:firstLine="409"/>
              <w:rPr>
                <w:rFonts w:eastAsia="Calibri"/>
                <w:lang w:eastAsia="en-US"/>
              </w:rPr>
            </w:pPr>
            <w:r w:rsidRPr="00841EF3">
              <w:rPr>
                <w:rFonts w:eastAsia="Calibri"/>
                <w:lang w:eastAsia="en-US"/>
              </w:rPr>
              <w:t>2.Организация проектной деятельности по воспитанию бережного отношения к природе:</w:t>
            </w:r>
          </w:p>
          <w:p w:rsidR="00841EF3" w:rsidRPr="00841EF3" w:rsidRDefault="00841EF3" w:rsidP="00841EF3">
            <w:pPr>
              <w:ind w:firstLine="409"/>
              <w:rPr>
                <w:rFonts w:eastAsia="Calibri"/>
                <w:lang w:eastAsia="en-US"/>
              </w:rPr>
            </w:pPr>
            <w:r w:rsidRPr="00841EF3">
              <w:rPr>
                <w:rFonts w:eastAsia="Calibri"/>
                <w:lang w:eastAsia="en-US"/>
              </w:rPr>
              <w:t>Коллективный экологический проект «Удивительный мир природы» (коллаж в Берендеевом царстве).</w:t>
            </w:r>
          </w:p>
          <w:p w:rsidR="00841EF3" w:rsidRPr="00841EF3" w:rsidRDefault="00841EF3" w:rsidP="00841EF3">
            <w:pPr>
              <w:ind w:firstLine="409"/>
              <w:rPr>
                <w:rFonts w:eastAsia="Calibri"/>
                <w:lang w:eastAsia="en-US"/>
              </w:rPr>
            </w:pPr>
            <w:r w:rsidRPr="00841EF3">
              <w:rPr>
                <w:rFonts w:eastAsia="Calibri"/>
                <w:lang w:eastAsia="en-US"/>
              </w:rPr>
              <w:t>3.Организация воспитательной работы по развитию детских представление о защитниках Родины: проект «Защитники русской Земли» (от русских богатырей до героев современности).</w:t>
            </w:r>
          </w:p>
          <w:p w:rsidR="00841EF3" w:rsidRPr="00841EF3" w:rsidRDefault="00841EF3" w:rsidP="00841EF3">
            <w:pPr>
              <w:ind w:firstLine="409"/>
              <w:rPr>
                <w:rFonts w:eastAsia="Calibri"/>
                <w:lang w:eastAsia="en-US"/>
              </w:rPr>
            </w:pPr>
          </w:p>
        </w:tc>
      </w:tr>
      <w:tr w:rsidR="00841EF3" w:rsidRPr="00841EF3" w:rsidTr="00841EF3">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3"/>
              <w:rPr>
                <w:rFonts w:eastAsia="Calibri"/>
                <w:b/>
                <w:lang w:eastAsia="en-US"/>
              </w:rPr>
            </w:pPr>
            <w:r w:rsidRPr="00841EF3">
              <w:rPr>
                <w:rFonts w:eastAsia="Calibri"/>
                <w:b/>
                <w:lang w:eastAsia="en-US"/>
              </w:rPr>
              <w:t>Духовно-нравственное</w:t>
            </w:r>
          </w:p>
          <w:p w:rsidR="00841EF3" w:rsidRPr="00841EF3" w:rsidRDefault="00841EF3" w:rsidP="00841EF3">
            <w:pPr>
              <w:ind w:right="-143" w:firstLine="33"/>
              <w:rPr>
                <w:rFonts w:eastAsia="Calibri"/>
                <w:b/>
                <w:lang w:eastAsia="en-US"/>
              </w:rPr>
            </w:pPr>
            <w:r w:rsidRPr="00841EF3">
              <w:rPr>
                <w:rFonts w:eastAsia="Calibri"/>
                <w:b/>
                <w:lang w:eastAsia="en-US"/>
              </w:rPr>
              <w:t xml:space="preserve">Ценности: </w:t>
            </w:r>
          </w:p>
          <w:p w:rsidR="00841EF3" w:rsidRPr="00841EF3" w:rsidRDefault="00841EF3" w:rsidP="00841EF3">
            <w:pPr>
              <w:ind w:right="-143" w:firstLine="33"/>
              <w:rPr>
                <w:rFonts w:eastAsia="Calibri"/>
                <w:lang w:eastAsia="en-US"/>
              </w:rPr>
            </w:pPr>
            <w:r w:rsidRPr="00841EF3">
              <w:rPr>
                <w:rFonts w:eastAsia="Calibri"/>
                <w:lang w:eastAsia="en-US"/>
              </w:rPr>
              <w:t>милосердие, жизнь, добро</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26" w:firstLine="425"/>
              <w:rPr>
                <w:rFonts w:eastAsia="Calibri"/>
                <w:b/>
                <w:lang w:eastAsia="en-US"/>
              </w:rPr>
            </w:pPr>
            <w:r w:rsidRPr="00841EF3">
              <w:rPr>
                <w:rFonts w:eastAsia="Calibri"/>
                <w:b/>
                <w:lang w:eastAsia="en-US"/>
              </w:rPr>
              <w:t>Цель:</w:t>
            </w:r>
          </w:p>
          <w:p w:rsidR="00841EF3" w:rsidRPr="00841EF3" w:rsidRDefault="00841EF3" w:rsidP="00841EF3">
            <w:pPr>
              <w:ind w:left="-26" w:firstLine="425"/>
              <w:rPr>
                <w:rFonts w:eastAsia="Calibri"/>
                <w:lang w:eastAsia="en-US"/>
              </w:rPr>
            </w:pPr>
            <w:r w:rsidRPr="00841EF3">
              <w:rPr>
                <w:rFonts w:eastAsia="Calibri"/>
                <w:lang w:eastAsia="en-US"/>
              </w:rPr>
              <w:t>создание условий для воспитания социального и эмоционального интеллекта.</w:t>
            </w:r>
          </w:p>
          <w:p w:rsidR="00841EF3" w:rsidRPr="00841EF3" w:rsidRDefault="00841EF3" w:rsidP="00841EF3">
            <w:pPr>
              <w:ind w:left="-26" w:firstLine="425"/>
              <w:rPr>
                <w:rFonts w:eastAsia="Calibri"/>
                <w:b/>
                <w:lang w:eastAsia="en-US"/>
              </w:rPr>
            </w:pPr>
            <w:r w:rsidRPr="00841EF3">
              <w:rPr>
                <w:rFonts w:eastAsia="Calibri"/>
                <w:b/>
                <w:lang w:eastAsia="en-US"/>
              </w:rPr>
              <w:t xml:space="preserve">Задача: </w:t>
            </w:r>
          </w:p>
          <w:p w:rsidR="00841EF3" w:rsidRPr="00841EF3" w:rsidRDefault="00841EF3" w:rsidP="00841EF3">
            <w:pPr>
              <w:ind w:left="-26" w:firstLine="425"/>
              <w:rPr>
                <w:rFonts w:eastAsia="Calibri"/>
                <w:lang w:eastAsia="en-US"/>
              </w:rPr>
            </w:pPr>
            <w:r w:rsidRPr="00841EF3">
              <w:rPr>
                <w:rFonts w:eastAsia="Calibri"/>
                <w:lang w:eastAsia="en-US"/>
              </w:rPr>
              <w:t>формировать опыт правильной оценки хороших и плохих поступков (социальный и эмоциональный интеллект).</w:t>
            </w: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09"/>
              <w:rPr>
                <w:rFonts w:eastAsia="Calibri"/>
                <w:lang w:eastAsia="en-US"/>
              </w:rPr>
            </w:pPr>
            <w:r w:rsidRPr="00841EF3">
              <w:rPr>
                <w:rFonts w:eastAsia="Calibri"/>
                <w:lang w:eastAsia="en-US"/>
              </w:rPr>
              <w:t>1.Организация воспитательной работы по формированию детей элементарных представлений о том, что такое хорошо и что такое плохо.</w:t>
            </w:r>
          </w:p>
          <w:p w:rsidR="00841EF3" w:rsidRPr="00841EF3" w:rsidRDefault="00841EF3" w:rsidP="00841EF3">
            <w:pPr>
              <w:ind w:firstLine="409"/>
              <w:rPr>
                <w:rFonts w:eastAsia="Calibri"/>
                <w:lang w:eastAsia="en-US"/>
              </w:rPr>
            </w:pPr>
            <w:r w:rsidRPr="00841EF3">
              <w:rPr>
                <w:rFonts w:eastAsia="Calibri"/>
                <w:lang w:eastAsia="en-US"/>
              </w:rPr>
              <w:t xml:space="preserve">2.Подготовка и реализация группового проекта «Дерево добра». </w:t>
            </w:r>
          </w:p>
          <w:p w:rsidR="00841EF3" w:rsidRPr="00841EF3" w:rsidRDefault="00841EF3" w:rsidP="00841EF3">
            <w:pPr>
              <w:ind w:firstLine="409"/>
              <w:rPr>
                <w:rFonts w:eastAsia="Calibri"/>
                <w:lang w:eastAsia="en-US"/>
              </w:rPr>
            </w:pPr>
            <w:r w:rsidRPr="00841EF3">
              <w:rPr>
                <w:rFonts w:eastAsia="Calibri"/>
                <w:lang w:eastAsia="en-US"/>
              </w:rPr>
              <w:t>3.Организация выставки книг, иллюстраций о добре, милосердии в «Литературном» Центре (уголке).</w:t>
            </w:r>
          </w:p>
          <w:p w:rsidR="00841EF3" w:rsidRPr="00841EF3" w:rsidRDefault="00841EF3" w:rsidP="00841EF3">
            <w:pPr>
              <w:ind w:firstLine="409"/>
              <w:rPr>
                <w:rFonts w:eastAsia="Calibri"/>
                <w:lang w:eastAsia="en-US"/>
              </w:rPr>
            </w:pPr>
          </w:p>
        </w:tc>
      </w:tr>
      <w:tr w:rsidR="00841EF3" w:rsidRPr="00841EF3" w:rsidTr="00841EF3">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3"/>
              <w:rPr>
                <w:rFonts w:eastAsia="Calibri"/>
                <w:b/>
                <w:lang w:eastAsia="en-US"/>
              </w:rPr>
            </w:pPr>
            <w:r w:rsidRPr="00841EF3">
              <w:rPr>
                <w:rFonts w:eastAsia="Calibri"/>
                <w:b/>
                <w:lang w:eastAsia="en-US"/>
              </w:rPr>
              <w:t>Социальное</w:t>
            </w:r>
          </w:p>
          <w:p w:rsidR="00841EF3" w:rsidRPr="00841EF3" w:rsidRDefault="00841EF3" w:rsidP="00841EF3">
            <w:pPr>
              <w:ind w:right="-143" w:firstLine="33"/>
              <w:rPr>
                <w:rFonts w:eastAsia="Calibri"/>
                <w:b/>
                <w:lang w:eastAsia="en-US"/>
              </w:rPr>
            </w:pPr>
            <w:r w:rsidRPr="00841EF3">
              <w:rPr>
                <w:rFonts w:eastAsia="Calibri"/>
                <w:b/>
                <w:lang w:eastAsia="en-US"/>
              </w:rPr>
              <w:t>Ценности:</w:t>
            </w:r>
          </w:p>
          <w:p w:rsidR="00841EF3" w:rsidRPr="00841EF3" w:rsidRDefault="00841EF3" w:rsidP="00841EF3">
            <w:pPr>
              <w:ind w:right="-143" w:firstLine="33"/>
              <w:rPr>
                <w:rFonts w:eastAsia="Calibri"/>
                <w:lang w:eastAsia="en-US"/>
              </w:rPr>
            </w:pPr>
            <w:r w:rsidRPr="00841EF3">
              <w:rPr>
                <w:rFonts w:eastAsia="Calibri"/>
                <w:lang w:eastAsia="en-US"/>
              </w:rPr>
              <w:t>человек, дружба</w:t>
            </w:r>
          </w:p>
          <w:p w:rsidR="00841EF3" w:rsidRPr="00841EF3" w:rsidRDefault="00841EF3" w:rsidP="00841EF3">
            <w:pPr>
              <w:ind w:right="-143" w:firstLine="33"/>
              <w:rPr>
                <w:rFonts w:eastAsia="Calibri"/>
                <w:lang w:eastAsia="en-US"/>
              </w:rPr>
            </w:pPr>
            <w:r w:rsidRPr="00841EF3">
              <w:rPr>
                <w:rFonts w:eastAsia="Calibri"/>
                <w:lang w:eastAsia="en-US"/>
              </w:rPr>
              <w:t>сотрудничество.</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26" w:firstLine="425"/>
              <w:rPr>
                <w:rFonts w:eastAsia="Calibri"/>
                <w:b/>
                <w:lang w:eastAsia="en-US"/>
              </w:rPr>
            </w:pPr>
            <w:r w:rsidRPr="00841EF3">
              <w:rPr>
                <w:rFonts w:eastAsia="Calibri"/>
                <w:b/>
                <w:lang w:eastAsia="en-US"/>
              </w:rPr>
              <w:t xml:space="preserve">Цель: </w:t>
            </w:r>
          </w:p>
          <w:p w:rsidR="00841EF3" w:rsidRPr="00841EF3" w:rsidRDefault="00841EF3" w:rsidP="00841EF3">
            <w:pPr>
              <w:ind w:left="-26" w:firstLine="425"/>
              <w:rPr>
                <w:rFonts w:eastAsia="Calibri"/>
                <w:lang w:eastAsia="en-US"/>
              </w:rPr>
            </w:pPr>
            <w:r w:rsidRPr="00841EF3">
              <w:rPr>
                <w:rFonts w:eastAsia="Calibri"/>
                <w:lang w:eastAsia="en-US"/>
              </w:rPr>
              <w:t>создание условий для формирования ценностного отношения к семье, человеку, дружбе.</w:t>
            </w:r>
          </w:p>
          <w:p w:rsidR="00841EF3" w:rsidRPr="00841EF3" w:rsidRDefault="00841EF3" w:rsidP="00841EF3">
            <w:pPr>
              <w:ind w:left="-26" w:firstLine="425"/>
              <w:rPr>
                <w:rFonts w:eastAsia="Calibri"/>
                <w:b/>
                <w:lang w:eastAsia="en-US"/>
              </w:rPr>
            </w:pPr>
            <w:r w:rsidRPr="00841EF3">
              <w:rPr>
                <w:rFonts w:eastAsia="Calibri"/>
                <w:b/>
                <w:lang w:eastAsia="en-US"/>
              </w:rPr>
              <w:t xml:space="preserve">Задача: </w:t>
            </w:r>
          </w:p>
          <w:p w:rsidR="00841EF3" w:rsidRPr="00841EF3" w:rsidRDefault="00841EF3" w:rsidP="00841EF3">
            <w:pPr>
              <w:ind w:left="-26" w:firstLine="425"/>
              <w:rPr>
                <w:rFonts w:eastAsia="Calibri"/>
                <w:lang w:eastAsia="en-US"/>
              </w:rPr>
            </w:pPr>
            <w:r w:rsidRPr="00841EF3">
              <w:rPr>
                <w:rFonts w:eastAsia="Calibri"/>
                <w:lang w:eastAsia="en-US"/>
              </w:rPr>
              <w:t>обеспечить построение воспитательного процесса для формирования ценностно-</w:t>
            </w:r>
            <w:r w:rsidRPr="00841EF3">
              <w:rPr>
                <w:rFonts w:eastAsia="Calibri"/>
                <w:lang w:eastAsia="en-US"/>
              </w:rPr>
              <w:lastRenderedPageBreak/>
              <w:t>смыслового отношения ребенка к социальному окружению.</w:t>
            </w:r>
          </w:p>
          <w:p w:rsidR="00841EF3" w:rsidRPr="00841EF3" w:rsidRDefault="00841EF3" w:rsidP="00841EF3">
            <w:pPr>
              <w:ind w:left="-26" w:firstLine="425"/>
              <w:rPr>
                <w:rFonts w:eastAsia="Calibri"/>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09"/>
              <w:rPr>
                <w:rFonts w:eastAsia="Calibri"/>
                <w:lang w:eastAsia="en-US"/>
              </w:rPr>
            </w:pPr>
            <w:r w:rsidRPr="00841EF3">
              <w:rPr>
                <w:rFonts w:eastAsia="Calibri"/>
                <w:lang w:eastAsia="en-US"/>
              </w:rPr>
              <w:lastRenderedPageBreak/>
              <w:t>1. Организация сюжетно-ролевых игр по воспитанию нравственных качеств: заботы, милосердия, сопереживания, умения договариваться, соблюдать правила.</w:t>
            </w:r>
          </w:p>
          <w:p w:rsidR="00841EF3" w:rsidRPr="00841EF3" w:rsidRDefault="00841EF3" w:rsidP="00841EF3">
            <w:pPr>
              <w:ind w:firstLine="409"/>
              <w:rPr>
                <w:rFonts w:eastAsia="Calibri"/>
                <w:lang w:eastAsia="en-US"/>
              </w:rPr>
            </w:pPr>
            <w:r w:rsidRPr="00841EF3">
              <w:rPr>
                <w:rFonts w:eastAsia="Calibri"/>
                <w:lang w:eastAsia="en-US"/>
              </w:rPr>
              <w:t>2. Организация игр на воспитание навыков поведения в обществе.</w:t>
            </w:r>
          </w:p>
          <w:p w:rsidR="00841EF3" w:rsidRPr="00841EF3" w:rsidRDefault="00841EF3" w:rsidP="00841EF3">
            <w:pPr>
              <w:ind w:firstLine="409"/>
              <w:rPr>
                <w:rFonts w:eastAsia="Calibri"/>
                <w:lang w:eastAsia="en-US"/>
              </w:rPr>
            </w:pPr>
            <w:r w:rsidRPr="00841EF3">
              <w:rPr>
                <w:rFonts w:eastAsia="Calibri"/>
                <w:lang w:eastAsia="en-US"/>
              </w:rPr>
              <w:t xml:space="preserve">3. Планирование и проведение ежедневных игровых ситуаций, </w:t>
            </w:r>
            <w:r w:rsidRPr="00841EF3">
              <w:rPr>
                <w:rFonts w:eastAsia="Calibri"/>
                <w:lang w:eastAsia="en-US"/>
              </w:rPr>
              <w:lastRenderedPageBreak/>
              <w:t>предполагающих анализ   своих поступков и поступков других детей.</w:t>
            </w:r>
          </w:p>
          <w:p w:rsidR="00841EF3" w:rsidRPr="00841EF3" w:rsidRDefault="00841EF3" w:rsidP="00841EF3">
            <w:pPr>
              <w:ind w:firstLine="409"/>
              <w:rPr>
                <w:rFonts w:eastAsia="Calibri"/>
                <w:lang w:eastAsia="en-US"/>
              </w:rPr>
            </w:pPr>
            <w:r w:rsidRPr="00841EF3">
              <w:rPr>
                <w:rFonts w:eastAsia="Calibri"/>
                <w:lang w:eastAsia="en-US"/>
              </w:rPr>
              <w:t>4. Создание доброжелательного психологического климата в группе.</w:t>
            </w:r>
          </w:p>
          <w:p w:rsidR="00841EF3" w:rsidRPr="00841EF3" w:rsidRDefault="00841EF3" w:rsidP="00841EF3">
            <w:pPr>
              <w:ind w:firstLine="409"/>
              <w:rPr>
                <w:rFonts w:eastAsia="Calibri"/>
                <w:lang w:eastAsia="en-US"/>
              </w:rPr>
            </w:pPr>
          </w:p>
        </w:tc>
      </w:tr>
      <w:tr w:rsidR="00841EF3" w:rsidRPr="00841EF3" w:rsidTr="00841EF3">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3"/>
              <w:rPr>
                <w:rFonts w:eastAsia="Calibri"/>
                <w:b/>
                <w:lang w:eastAsia="en-US"/>
              </w:rPr>
            </w:pPr>
            <w:r w:rsidRPr="00841EF3">
              <w:rPr>
                <w:rFonts w:eastAsia="Calibri"/>
                <w:b/>
                <w:lang w:eastAsia="en-US"/>
              </w:rPr>
              <w:lastRenderedPageBreak/>
              <w:t>Познавательное</w:t>
            </w:r>
          </w:p>
          <w:p w:rsidR="00841EF3" w:rsidRPr="00841EF3" w:rsidRDefault="00841EF3" w:rsidP="00841EF3">
            <w:pPr>
              <w:ind w:right="-143" w:firstLine="33"/>
              <w:rPr>
                <w:rFonts w:eastAsia="Calibri"/>
                <w:b/>
                <w:lang w:eastAsia="en-US"/>
              </w:rPr>
            </w:pPr>
            <w:r w:rsidRPr="00841EF3">
              <w:rPr>
                <w:rFonts w:eastAsia="Calibri"/>
                <w:b/>
                <w:lang w:eastAsia="en-US"/>
              </w:rPr>
              <w:t>Ценность:</w:t>
            </w:r>
          </w:p>
          <w:p w:rsidR="00841EF3" w:rsidRPr="00841EF3" w:rsidRDefault="00841EF3" w:rsidP="00841EF3">
            <w:pPr>
              <w:ind w:right="-143" w:firstLine="33"/>
              <w:rPr>
                <w:rFonts w:eastAsia="Calibri"/>
                <w:lang w:eastAsia="en-US"/>
              </w:rPr>
            </w:pPr>
            <w:r w:rsidRPr="00841EF3">
              <w:rPr>
                <w:rFonts w:eastAsia="Calibri"/>
                <w:lang w:eastAsia="en-US"/>
              </w:rPr>
              <w:t>познание</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26" w:firstLine="425"/>
              <w:rPr>
                <w:rFonts w:eastAsia="Calibri"/>
                <w:b/>
                <w:lang w:eastAsia="en-US"/>
              </w:rPr>
            </w:pPr>
            <w:r w:rsidRPr="00841EF3">
              <w:rPr>
                <w:rFonts w:eastAsia="Calibri"/>
                <w:b/>
                <w:lang w:eastAsia="en-US"/>
              </w:rPr>
              <w:t xml:space="preserve">Цель: </w:t>
            </w:r>
          </w:p>
          <w:p w:rsidR="00841EF3" w:rsidRPr="00841EF3" w:rsidRDefault="00841EF3" w:rsidP="00841EF3">
            <w:pPr>
              <w:ind w:left="-26" w:firstLine="425"/>
              <w:rPr>
                <w:rFonts w:eastAsia="Calibri"/>
                <w:lang w:eastAsia="en-US"/>
              </w:rPr>
            </w:pPr>
            <w:r w:rsidRPr="00841EF3">
              <w:rPr>
                <w:rFonts w:eastAsia="Calibri"/>
                <w:lang w:eastAsia="en-US"/>
              </w:rPr>
              <w:t>создание условий для формирования ценности познания.</w:t>
            </w:r>
          </w:p>
          <w:p w:rsidR="00841EF3" w:rsidRPr="00841EF3" w:rsidRDefault="00841EF3" w:rsidP="00841EF3">
            <w:pPr>
              <w:ind w:left="-26" w:firstLine="425"/>
              <w:rPr>
                <w:rFonts w:eastAsia="Calibri"/>
                <w:b/>
                <w:lang w:eastAsia="en-US"/>
              </w:rPr>
            </w:pPr>
            <w:r w:rsidRPr="00841EF3">
              <w:rPr>
                <w:rFonts w:eastAsia="Calibri"/>
                <w:b/>
                <w:lang w:eastAsia="en-US"/>
              </w:rPr>
              <w:t xml:space="preserve">Задача: </w:t>
            </w:r>
          </w:p>
          <w:p w:rsidR="00841EF3" w:rsidRPr="00841EF3" w:rsidRDefault="00841EF3" w:rsidP="00841EF3">
            <w:pPr>
              <w:ind w:left="-26" w:firstLine="425"/>
              <w:rPr>
                <w:rFonts w:eastAsia="Calibri"/>
                <w:lang w:eastAsia="en-US"/>
              </w:rPr>
            </w:pPr>
            <w:r w:rsidRPr="00841EF3">
              <w:rPr>
                <w:rFonts w:eastAsia="Calibri"/>
                <w:lang w:eastAsia="en-US"/>
              </w:rPr>
              <w:t>обеспечить построение воспитательного процесса для развития детских познавательных интересов, познавательной мотивации, познавательных действий.</w:t>
            </w:r>
          </w:p>
          <w:p w:rsidR="00841EF3" w:rsidRPr="00841EF3" w:rsidRDefault="00841EF3" w:rsidP="00841EF3">
            <w:pPr>
              <w:ind w:left="-26" w:firstLine="425"/>
              <w:rPr>
                <w:rFonts w:eastAsia="Calibri"/>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09"/>
              <w:rPr>
                <w:rFonts w:eastAsia="Calibri"/>
                <w:lang w:eastAsia="en-US"/>
              </w:rPr>
            </w:pPr>
            <w:r w:rsidRPr="00841EF3">
              <w:rPr>
                <w:rFonts w:eastAsia="Calibri"/>
                <w:lang w:eastAsia="en-US"/>
              </w:rPr>
              <w:t>1. Организация насыщенной и структурированной образовательной среды. Создание «Центров активности» (Центр науки и естествознания, центр конструирования, центр песка и воды).</w:t>
            </w:r>
          </w:p>
          <w:p w:rsidR="00841EF3" w:rsidRPr="00841EF3" w:rsidRDefault="00841EF3" w:rsidP="00841EF3">
            <w:pPr>
              <w:ind w:firstLine="409"/>
              <w:rPr>
                <w:rFonts w:eastAsia="Calibri"/>
                <w:color w:val="ED7D31"/>
                <w:lang w:eastAsia="en-US"/>
              </w:rPr>
            </w:pPr>
            <w:r w:rsidRPr="00841EF3">
              <w:rPr>
                <w:rFonts w:eastAsia="Calibri"/>
                <w:lang w:eastAsia="en-US"/>
              </w:rPr>
              <w:t>2. Организация совместной деятельности с детьмина основе наблюдения, сравнения, проведения опытов (экспериментирования).</w:t>
            </w:r>
          </w:p>
          <w:p w:rsidR="00841EF3" w:rsidRPr="00841EF3" w:rsidRDefault="00841EF3" w:rsidP="00841EF3">
            <w:pPr>
              <w:ind w:firstLine="409"/>
              <w:rPr>
                <w:rFonts w:eastAsia="Calibri"/>
                <w:lang w:eastAsia="en-US"/>
              </w:rPr>
            </w:pPr>
            <w:r w:rsidRPr="00841EF3">
              <w:rPr>
                <w:rFonts w:eastAsia="Calibri"/>
                <w:lang w:eastAsia="en-US"/>
              </w:rPr>
              <w:t>3. Организация походов и экскурсий, чтения и просмотра иллюстраций книг.</w:t>
            </w:r>
          </w:p>
          <w:p w:rsidR="00841EF3" w:rsidRPr="00841EF3" w:rsidRDefault="00841EF3" w:rsidP="00841EF3">
            <w:pPr>
              <w:ind w:firstLine="409"/>
              <w:rPr>
                <w:rFonts w:eastAsia="Calibri"/>
                <w:color w:val="ED7D31"/>
                <w:lang w:eastAsia="en-US"/>
              </w:rPr>
            </w:pPr>
            <w:r w:rsidRPr="00841EF3">
              <w:rPr>
                <w:rFonts w:eastAsia="Calibri"/>
                <w:lang w:eastAsia="en-US"/>
              </w:rPr>
              <w:t>4. Организация конструкторской и продуктивной творческой деятельности.</w:t>
            </w:r>
          </w:p>
          <w:p w:rsidR="00841EF3" w:rsidRPr="00841EF3" w:rsidRDefault="00841EF3" w:rsidP="00841EF3">
            <w:pPr>
              <w:ind w:firstLine="409"/>
              <w:rPr>
                <w:rFonts w:eastAsia="Calibri"/>
                <w:lang w:eastAsia="en-US"/>
              </w:rPr>
            </w:pPr>
          </w:p>
        </w:tc>
      </w:tr>
      <w:tr w:rsidR="00841EF3" w:rsidRPr="00841EF3" w:rsidTr="00841EF3">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3"/>
              <w:rPr>
                <w:rFonts w:eastAsia="Calibri"/>
                <w:b/>
                <w:lang w:eastAsia="en-US"/>
              </w:rPr>
            </w:pPr>
            <w:r w:rsidRPr="00841EF3">
              <w:rPr>
                <w:rFonts w:eastAsia="Calibri"/>
                <w:b/>
                <w:lang w:eastAsia="en-US"/>
              </w:rPr>
              <w:t>Физическое и оздоровительное</w:t>
            </w:r>
          </w:p>
          <w:p w:rsidR="00841EF3" w:rsidRPr="00841EF3" w:rsidRDefault="00841EF3" w:rsidP="00841EF3">
            <w:pPr>
              <w:ind w:right="-143" w:firstLine="33"/>
              <w:rPr>
                <w:rFonts w:eastAsia="Calibri"/>
                <w:b/>
                <w:lang w:eastAsia="en-US"/>
              </w:rPr>
            </w:pPr>
            <w:r w:rsidRPr="00841EF3">
              <w:rPr>
                <w:rFonts w:eastAsia="Calibri"/>
                <w:b/>
                <w:lang w:eastAsia="en-US"/>
              </w:rPr>
              <w:t>Ценности:</w:t>
            </w:r>
          </w:p>
          <w:p w:rsidR="00841EF3" w:rsidRPr="00841EF3" w:rsidRDefault="00841EF3" w:rsidP="00841EF3">
            <w:pPr>
              <w:ind w:right="-143" w:firstLine="33"/>
              <w:rPr>
                <w:rFonts w:eastAsia="Calibri"/>
                <w:lang w:eastAsia="en-US"/>
              </w:rPr>
            </w:pPr>
            <w:r w:rsidRPr="00841EF3">
              <w:t>здоровье, жизнь</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26" w:firstLine="425"/>
              <w:rPr>
                <w:rFonts w:eastAsia="Calibri"/>
                <w:b/>
                <w:lang w:eastAsia="en-US"/>
              </w:rPr>
            </w:pPr>
            <w:r w:rsidRPr="00841EF3">
              <w:rPr>
                <w:rFonts w:eastAsia="Calibri"/>
                <w:b/>
                <w:lang w:eastAsia="en-US"/>
              </w:rPr>
              <w:t xml:space="preserve">Цель: </w:t>
            </w:r>
          </w:p>
          <w:p w:rsidR="00841EF3" w:rsidRPr="00841EF3" w:rsidRDefault="00841EF3" w:rsidP="00841EF3">
            <w:pPr>
              <w:ind w:left="-26" w:firstLine="425"/>
              <w:rPr>
                <w:rFonts w:eastAsia="Calibri"/>
                <w:lang w:eastAsia="en-US"/>
              </w:rPr>
            </w:pPr>
            <w:r w:rsidRPr="00841EF3">
              <w:rPr>
                <w:rFonts w:eastAsia="Calibri"/>
                <w:lang w:eastAsia="en-US"/>
              </w:rPr>
              <w:t xml:space="preserve">создание условий для физического воспитания и развития детей </w:t>
            </w:r>
          </w:p>
          <w:p w:rsidR="00841EF3" w:rsidRPr="00841EF3" w:rsidRDefault="00841EF3" w:rsidP="00841EF3">
            <w:pPr>
              <w:ind w:left="-26" w:firstLine="425"/>
              <w:rPr>
                <w:rFonts w:eastAsia="Calibri"/>
                <w:lang w:eastAsia="en-US"/>
              </w:rPr>
            </w:pPr>
            <w:r w:rsidRPr="00841EF3">
              <w:rPr>
                <w:rFonts w:eastAsia="Calibri"/>
                <w:lang w:eastAsia="en-US"/>
              </w:rPr>
              <w:t>4 - 5 лет в процессе ежедневной двигательной деятельности.</w:t>
            </w:r>
          </w:p>
          <w:p w:rsidR="00841EF3" w:rsidRPr="00841EF3" w:rsidRDefault="00841EF3" w:rsidP="00841EF3">
            <w:pPr>
              <w:ind w:left="-26" w:firstLine="425"/>
              <w:rPr>
                <w:rFonts w:eastAsia="Calibri"/>
                <w:b/>
                <w:lang w:eastAsia="en-US"/>
              </w:rPr>
            </w:pPr>
            <w:r w:rsidRPr="00841EF3">
              <w:rPr>
                <w:rFonts w:eastAsia="Calibri"/>
                <w:b/>
                <w:lang w:eastAsia="en-US"/>
              </w:rPr>
              <w:t xml:space="preserve">Задача: </w:t>
            </w:r>
          </w:p>
          <w:p w:rsidR="00841EF3" w:rsidRPr="00841EF3" w:rsidRDefault="00841EF3" w:rsidP="00841EF3">
            <w:pPr>
              <w:ind w:left="-26" w:firstLine="425"/>
              <w:rPr>
                <w:rFonts w:eastAsia="Calibri"/>
                <w:lang w:eastAsia="en-US"/>
              </w:rPr>
            </w:pPr>
            <w:r w:rsidRPr="00841EF3">
              <w:rPr>
                <w:rFonts w:eastAsia="Calibri"/>
                <w:lang w:eastAsia="en-US"/>
              </w:rPr>
              <w:t xml:space="preserve">обеспечить построение воспитательного процесса по физическому воспитанию и развитию детей </w:t>
            </w:r>
          </w:p>
          <w:p w:rsidR="00841EF3" w:rsidRPr="00841EF3" w:rsidRDefault="00841EF3" w:rsidP="00841EF3">
            <w:pPr>
              <w:ind w:left="-26" w:firstLine="425"/>
              <w:rPr>
                <w:rFonts w:eastAsia="Calibri"/>
                <w:lang w:eastAsia="en-US"/>
              </w:rPr>
            </w:pPr>
            <w:r w:rsidRPr="00841EF3">
              <w:rPr>
                <w:rFonts w:eastAsia="Calibri"/>
                <w:lang w:eastAsia="en-US"/>
              </w:rPr>
              <w:t>4 - 5 лет в процессе двигательной деятельности.</w:t>
            </w:r>
          </w:p>
          <w:p w:rsidR="00841EF3" w:rsidRPr="00841EF3" w:rsidRDefault="00841EF3" w:rsidP="00841EF3">
            <w:pPr>
              <w:ind w:left="-26" w:firstLine="425"/>
              <w:rPr>
                <w:rFonts w:eastAsia="Calibri"/>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09"/>
              <w:rPr>
                <w:rFonts w:eastAsia="Calibri"/>
                <w:lang w:eastAsia="en-US"/>
              </w:rPr>
            </w:pPr>
            <w:r w:rsidRPr="00841EF3">
              <w:rPr>
                <w:rFonts w:eastAsia="Calibri"/>
                <w:lang w:eastAsia="en-US"/>
              </w:rPr>
              <w:t>1. Организация работы по физическому воспитанию детей 4 - 5 лет с учетом обновления и пополнения развивающей предметно-пространственной среды.</w:t>
            </w:r>
          </w:p>
          <w:p w:rsidR="00841EF3" w:rsidRPr="00841EF3" w:rsidRDefault="00841EF3" w:rsidP="00841EF3">
            <w:pPr>
              <w:ind w:firstLine="409"/>
              <w:rPr>
                <w:rFonts w:eastAsia="Calibri"/>
                <w:lang w:eastAsia="en-US"/>
              </w:rPr>
            </w:pPr>
            <w:r w:rsidRPr="00841EF3">
              <w:rPr>
                <w:rFonts w:eastAsia="Calibri"/>
                <w:lang w:eastAsia="en-US"/>
              </w:rPr>
              <w:t>2. Организация и проведение подвижных игр.</w:t>
            </w:r>
          </w:p>
          <w:p w:rsidR="00841EF3" w:rsidRPr="00841EF3" w:rsidRDefault="00841EF3" w:rsidP="00841EF3">
            <w:pPr>
              <w:ind w:firstLine="409"/>
              <w:rPr>
                <w:rFonts w:eastAsia="Calibri"/>
                <w:lang w:eastAsia="en-US"/>
              </w:rPr>
            </w:pPr>
            <w:r w:rsidRPr="00841EF3">
              <w:rPr>
                <w:rFonts w:eastAsia="Calibri"/>
                <w:lang w:eastAsia="en-US"/>
              </w:rPr>
              <w:t>3. Организация и проведение спортивных игр.</w:t>
            </w:r>
          </w:p>
          <w:p w:rsidR="00841EF3" w:rsidRPr="00841EF3" w:rsidRDefault="00841EF3" w:rsidP="00841EF3">
            <w:pPr>
              <w:ind w:firstLine="409"/>
              <w:rPr>
                <w:rFonts w:eastAsia="Calibri"/>
                <w:lang w:eastAsia="en-US"/>
              </w:rPr>
            </w:pPr>
            <w:r w:rsidRPr="00841EF3">
              <w:rPr>
                <w:rFonts w:eastAsia="Calibri"/>
                <w:lang w:eastAsia="en-US"/>
              </w:rPr>
              <w:t>4. Организация и проведение народных игр.</w:t>
            </w:r>
          </w:p>
          <w:p w:rsidR="00841EF3" w:rsidRPr="00841EF3" w:rsidRDefault="00841EF3" w:rsidP="00841EF3">
            <w:pPr>
              <w:ind w:firstLine="409"/>
              <w:rPr>
                <w:rFonts w:eastAsia="Calibri"/>
              </w:rPr>
            </w:pPr>
            <w:r w:rsidRPr="00841EF3">
              <w:rPr>
                <w:rFonts w:eastAsia="Calibri"/>
                <w:lang w:eastAsia="en-US"/>
              </w:rPr>
              <w:t>5.</w:t>
            </w:r>
            <w:r w:rsidRPr="00841EF3">
              <w:rPr>
                <w:rFonts w:eastAsia="Calibri"/>
              </w:rPr>
              <w:t xml:space="preserve"> Ознакомление родителей с содержанием воспитательной и физкультурно-оздоровительной работы в группе.</w:t>
            </w:r>
          </w:p>
          <w:p w:rsidR="00841EF3" w:rsidRPr="00841EF3" w:rsidRDefault="00841EF3" w:rsidP="00841EF3">
            <w:pPr>
              <w:ind w:firstLine="409"/>
              <w:rPr>
                <w:rFonts w:eastAsia="Calibri"/>
              </w:rPr>
            </w:pPr>
            <w:r w:rsidRPr="00841EF3">
              <w:rPr>
                <w:rFonts w:eastAsia="Calibri"/>
              </w:rPr>
              <w:t>6. Привлечение родителей к участию в спортивно-игровых праздниках.</w:t>
            </w:r>
          </w:p>
          <w:p w:rsidR="00841EF3" w:rsidRPr="00841EF3" w:rsidRDefault="00841EF3" w:rsidP="00841EF3">
            <w:pPr>
              <w:ind w:firstLine="409"/>
              <w:rPr>
                <w:rFonts w:eastAsia="Calibri"/>
                <w:lang w:eastAsia="en-US"/>
              </w:rPr>
            </w:pPr>
          </w:p>
        </w:tc>
      </w:tr>
      <w:tr w:rsidR="00841EF3" w:rsidRPr="00841EF3" w:rsidTr="00841EF3">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3"/>
              <w:rPr>
                <w:rFonts w:eastAsia="Calibri"/>
                <w:b/>
                <w:lang w:eastAsia="en-US"/>
              </w:rPr>
            </w:pPr>
            <w:r w:rsidRPr="00841EF3">
              <w:rPr>
                <w:rFonts w:eastAsia="Calibri"/>
                <w:b/>
                <w:lang w:eastAsia="en-US"/>
              </w:rPr>
              <w:t>Трудовое</w:t>
            </w:r>
          </w:p>
          <w:p w:rsidR="00841EF3" w:rsidRPr="00841EF3" w:rsidRDefault="00841EF3" w:rsidP="00841EF3">
            <w:pPr>
              <w:ind w:right="-143" w:firstLine="33"/>
              <w:rPr>
                <w:rFonts w:eastAsia="Calibri"/>
                <w:b/>
                <w:lang w:eastAsia="en-US"/>
              </w:rPr>
            </w:pPr>
            <w:r w:rsidRPr="00841EF3">
              <w:rPr>
                <w:rFonts w:eastAsia="Calibri"/>
                <w:b/>
                <w:lang w:eastAsia="en-US"/>
              </w:rPr>
              <w:t>Ценность:</w:t>
            </w:r>
          </w:p>
          <w:p w:rsidR="00841EF3" w:rsidRPr="00841EF3" w:rsidRDefault="00841EF3" w:rsidP="00841EF3">
            <w:pPr>
              <w:ind w:right="-143" w:firstLine="33"/>
              <w:rPr>
                <w:rFonts w:eastAsia="Calibri"/>
                <w:lang w:eastAsia="en-US"/>
              </w:rPr>
            </w:pPr>
            <w:r w:rsidRPr="00841EF3">
              <w:t>труд</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26" w:firstLine="425"/>
              <w:rPr>
                <w:rFonts w:eastAsia="Calibri"/>
                <w:b/>
                <w:lang w:eastAsia="en-US"/>
              </w:rPr>
            </w:pPr>
            <w:r w:rsidRPr="00841EF3">
              <w:rPr>
                <w:rFonts w:eastAsia="Calibri"/>
                <w:b/>
                <w:lang w:eastAsia="en-US"/>
              </w:rPr>
              <w:t xml:space="preserve">Цель: </w:t>
            </w:r>
          </w:p>
          <w:p w:rsidR="00841EF3" w:rsidRPr="00841EF3" w:rsidRDefault="00841EF3" w:rsidP="00841EF3">
            <w:pPr>
              <w:ind w:left="-26" w:firstLine="425"/>
              <w:rPr>
                <w:rFonts w:eastAsia="Calibri"/>
                <w:lang w:eastAsia="en-US"/>
              </w:rPr>
            </w:pPr>
            <w:r w:rsidRPr="00841EF3">
              <w:rPr>
                <w:rFonts w:eastAsia="Calibri"/>
                <w:lang w:eastAsia="en-US"/>
              </w:rPr>
              <w:t>создание условий для воспитания ценностного отношения к труду.</w:t>
            </w:r>
          </w:p>
          <w:p w:rsidR="00841EF3" w:rsidRPr="00841EF3" w:rsidRDefault="00841EF3" w:rsidP="00841EF3">
            <w:pPr>
              <w:ind w:left="-26" w:firstLine="425"/>
              <w:rPr>
                <w:rFonts w:eastAsia="Calibri"/>
                <w:b/>
                <w:lang w:eastAsia="en-US"/>
              </w:rPr>
            </w:pPr>
            <w:r w:rsidRPr="00841EF3">
              <w:rPr>
                <w:rFonts w:eastAsia="Calibri"/>
                <w:b/>
                <w:lang w:eastAsia="en-US"/>
              </w:rPr>
              <w:t xml:space="preserve">Задача: </w:t>
            </w:r>
          </w:p>
          <w:p w:rsidR="00841EF3" w:rsidRPr="00841EF3" w:rsidRDefault="00841EF3" w:rsidP="00841EF3">
            <w:pPr>
              <w:ind w:left="-26" w:firstLine="425"/>
              <w:rPr>
                <w:rFonts w:eastAsia="Calibri"/>
                <w:lang w:eastAsia="en-US"/>
              </w:rPr>
            </w:pPr>
            <w:r w:rsidRPr="00841EF3">
              <w:rPr>
                <w:rFonts w:eastAsia="Calibri"/>
                <w:lang w:eastAsia="en-US"/>
              </w:rPr>
              <w:t>обеспечить построение воспитательного процесса для формирования навыков, необходимых для трудовой деятельности детей.</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09"/>
              <w:rPr>
                <w:rFonts w:eastAsia="Calibri"/>
                <w:lang w:eastAsia="en-US"/>
              </w:rPr>
            </w:pPr>
            <w:r w:rsidRPr="00841EF3">
              <w:rPr>
                <w:rFonts w:eastAsia="Calibri"/>
                <w:lang w:eastAsia="en-US"/>
              </w:rPr>
              <w:t>1. Организация воспитательной работы по формированию навыков, необходимых для трудовой деятельности детей.</w:t>
            </w:r>
          </w:p>
          <w:p w:rsidR="00841EF3" w:rsidRPr="00841EF3" w:rsidRDefault="00841EF3" w:rsidP="00841EF3">
            <w:pPr>
              <w:ind w:firstLine="409"/>
              <w:rPr>
                <w:rFonts w:eastAsia="Calibri"/>
                <w:lang w:eastAsia="en-US"/>
              </w:rPr>
            </w:pPr>
            <w:r w:rsidRPr="00841EF3">
              <w:rPr>
                <w:rFonts w:eastAsia="Calibri"/>
                <w:lang w:eastAsia="en-US"/>
              </w:rPr>
              <w:t>2. Организация воспитательной работы по формированию навыков трудового усилия.</w:t>
            </w:r>
          </w:p>
          <w:p w:rsidR="00841EF3" w:rsidRPr="00841EF3" w:rsidRDefault="00841EF3" w:rsidP="00841EF3">
            <w:pPr>
              <w:ind w:firstLine="409"/>
              <w:rPr>
                <w:rFonts w:eastAsia="Calibri"/>
                <w:lang w:eastAsia="en-US"/>
              </w:rPr>
            </w:pPr>
            <w:r w:rsidRPr="00841EF3">
              <w:rPr>
                <w:rFonts w:eastAsia="Calibri"/>
                <w:lang w:eastAsia="en-US"/>
              </w:rPr>
              <w:t>3. Организация воспитательной работы по формированию стремления к ежедневной полезной трудовой деятельности.</w:t>
            </w:r>
          </w:p>
          <w:p w:rsidR="00841EF3" w:rsidRPr="00841EF3" w:rsidRDefault="00841EF3" w:rsidP="00841EF3">
            <w:pPr>
              <w:ind w:firstLine="409"/>
              <w:rPr>
                <w:rFonts w:eastAsia="Calibri"/>
                <w:lang w:eastAsia="en-US"/>
              </w:rPr>
            </w:pPr>
            <w:r w:rsidRPr="00841EF3">
              <w:rPr>
                <w:rFonts w:eastAsia="Calibri"/>
                <w:lang w:eastAsia="en-US"/>
              </w:rPr>
              <w:t>4. Подготовка и реализация мини-проекта «Трудятся взрослые - трудятся дети».</w:t>
            </w:r>
          </w:p>
        </w:tc>
      </w:tr>
      <w:tr w:rsidR="00841EF3" w:rsidRPr="00841EF3" w:rsidTr="00841EF3">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3"/>
              <w:rPr>
                <w:rFonts w:eastAsia="Calibri"/>
                <w:b/>
                <w:lang w:eastAsia="en-US"/>
              </w:rPr>
            </w:pPr>
            <w:r w:rsidRPr="00841EF3">
              <w:rPr>
                <w:rFonts w:eastAsia="Calibri"/>
                <w:b/>
                <w:lang w:eastAsia="en-US"/>
              </w:rPr>
              <w:t>Эстетическое</w:t>
            </w:r>
          </w:p>
          <w:p w:rsidR="00841EF3" w:rsidRPr="00841EF3" w:rsidRDefault="00841EF3" w:rsidP="00841EF3">
            <w:pPr>
              <w:ind w:right="-143" w:firstLine="33"/>
              <w:rPr>
                <w:rFonts w:eastAsia="Calibri"/>
                <w:b/>
                <w:lang w:eastAsia="en-US"/>
              </w:rPr>
            </w:pPr>
            <w:r w:rsidRPr="00841EF3">
              <w:rPr>
                <w:rFonts w:eastAsia="Calibri"/>
                <w:b/>
                <w:lang w:eastAsia="en-US"/>
              </w:rPr>
              <w:t>Ценности:</w:t>
            </w:r>
          </w:p>
          <w:p w:rsidR="00841EF3" w:rsidRPr="00841EF3" w:rsidRDefault="00841EF3" w:rsidP="00841EF3">
            <w:pPr>
              <w:ind w:right="-143" w:firstLine="33"/>
              <w:rPr>
                <w:rFonts w:eastAsia="Calibri"/>
                <w:lang w:eastAsia="en-US"/>
              </w:rPr>
            </w:pPr>
            <w:r w:rsidRPr="00841EF3">
              <w:rPr>
                <w:rFonts w:eastAsia="Calibri"/>
                <w:lang w:eastAsia="en-US"/>
              </w:rPr>
              <w:lastRenderedPageBreak/>
              <w:t>культура и красота</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26" w:firstLine="425"/>
              <w:rPr>
                <w:rFonts w:eastAsia="Calibri"/>
                <w:b/>
                <w:lang w:eastAsia="en-US"/>
              </w:rPr>
            </w:pPr>
            <w:r w:rsidRPr="00841EF3">
              <w:rPr>
                <w:rFonts w:eastAsia="Calibri"/>
                <w:b/>
                <w:lang w:eastAsia="en-US"/>
              </w:rPr>
              <w:lastRenderedPageBreak/>
              <w:t xml:space="preserve">Цель: </w:t>
            </w:r>
          </w:p>
          <w:p w:rsidR="00841EF3" w:rsidRPr="00841EF3" w:rsidRDefault="00841EF3" w:rsidP="00841EF3">
            <w:pPr>
              <w:ind w:left="-26" w:firstLine="425"/>
              <w:rPr>
                <w:rFonts w:eastAsia="Calibri"/>
                <w:lang w:eastAsia="en-US"/>
              </w:rPr>
            </w:pPr>
            <w:r w:rsidRPr="00841EF3">
              <w:rPr>
                <w:rFonts w:eastAsia="Calibri"/>
                <w:lang w:eastAsia="en-US"/>
              </w:rPr>
              <w:lastRenderedPageBreak/>
              <w:t>создание условий для обогащения чувственного опыта и развития эмоциональной сферы личности ребенка в процессе художественно-творческой и продуктивной деятельности.</w:t>
            </w:r>
          </w:p>
          <w:p w:rsidR="00841EF3" w:rsidRPr="00841EF3" w:rsidRDefault="00841EF3" w:rsidP="00841EF3">
            <w:pPr>
              <w:ind w:left="-26" w:firstLine="425"/>
              <w:rPr>
                <w:rFonts w:eastAsia="Calibri"/>
                <w:b/>
                <w:lang w:eastAsia="en-US"/>
              </w:rPr>
            </w:pPr>
            <w:r w:rsidRPr="00841EF3">
              <w:rPr>
                <w:rFonts w:eastAsia="Calibri"/>
                <w:b/>
                <w:lang w:eastAsia="en-US"/>
              </w:rPr>
              <w:t xml:space="preserve">Задача: </w:t>
            </w:r>
          </w:p>
          <w:p w:rsidR="00841EF3" w:rsidRPr="00841EF3" w:rsidRDefault="00841EF3" w:rsidP="00841EF3">
            <w:pPr>
              <w:ind w:left="-26" w:firstLine="425"/>
              <w:rPr>
                <w:rFonts w:eastAsia="Calibri"/>
                <w:lang w:eastAsia="en-US"/>
              </w:rPr>
            </w:pPr>
            <w:r w:rsidRPr="00841EF3">
              <w:rPr>
                <w:rFonts w:eastAsia="Calibri"/>
                <w:lang w:eastAsia="en-US"/>
              </w:rPr>
              <w:t>обеспечить построение воспитательного процесса для воспитания культуры общения, поведения, этических представлений в процессе художественно-творческой и продуктивной деятельности.</w:t>
            </w:r>
          </w:p>
          <w:p w:rsidR="00841EF3" w:rsidRPr="00841EF3" w:rsidRDefault="00841EF3" w:rsidP="00841EF3">
            <w:pPr>
              <w:ind w:left="-26" w:firstLine="425"/>
              <w:rPr>
                <w:rFonts w:eastAsia="Calibri"/>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09"/>
              <w:rPr>
                <w:rFonts w:eastAsia="Calibri"/>
                <w:lang w:eastAsia="en-US"/>
              </w:rPr>
            </w:pPr>
            <w:r w:rsidRPr="00841EF3">
              <w:rPr>
                <w:rFonts w:eastAsia="Calibri"/>
                <w:lang w:eastAsia="en-US"/>
              </w:rPr>
              <w:lastRenderedPageBreak/>
              <w:t>1. Создание эстетической развивающей среды.</w:t>
            </w:r>
          </w:p>
          <w:p w:rsidR="00841EF3" w:rsidRPr="00841EF3" w:rsidRDefault="00841EF3" w:rsidP="00841EF3">
            <w:pPr>
              <w:ind w:firstLine="409"/>
              <w:rPr>
                <w:rFonts w:eastAsia="Calibri"/>
                <w:lang w:eastAsia="en-US"/>
              </w:rPr>
            </w:pPr>
            <w:r w:rsidRPr="00841EF3">
              <w:rPr>
                <w:rFonts w:eastAsia="Calibri"/>
                <w:lang w:eastAsia="en-US"/>
              </w:rPr>
              <w:lastRenderedPageBreak/>
              <w:t>2. Организация воспитательной работы по формированию навыков культуры общения, поведения, этических представлений.</w:t>
            </w:r>
          </w:p>
          <w:p w:rsidR="00841EF3" w:rsidRPr="00841EF3" w:rsidRDefault="00841EF3" w:rsidP="00841EF3">
            <w:pPr>
              <w:ind w:firstLine="409"/>
              <w:rPr>
                <w:rFonts w:eastAsia="Calibri"/>
                <w:lang w:eastAsia="en-US"/>
              </w:rPr>
            </w:pPr>
            <w:r w:rsidRPr="00841EF3">
              <w:rPr>
                <w:rFonts w:eastAsia="Calibri"/>
                <w:lang w:eastAsia="en-US"/>
              </w:rPr>
              <w:t>3. Организация выставок, концертов, детских развлечений, праздников.</w:t>
            </w:r>
          </w:p>
          <w:p w:rsidR="00841EF3" w:rsidRPr="00841EF3" w:rsidRDefault="00841EF3" w:rsidP="00841EF3">
            <w:pPr>
              <w:ind w:firstLine="409"/>
              <w:rPr>
                <w:rFonts w:eastAsia="Calibri"/>
                <w:lang w:eastAsia="en-US"/>
              </w:rPr>
            </w:pPr>
            <w:r w:rsidRPr="00841EF3">
              <w:rPr>
                <w:rFonts w:eastAsia="Calibri"/>
                <w:lang w:eastAsia="en-US"/>
              </w:rPr>
              <w:t>4. Организация художественно-творческой деятельности самих детей.</w:t>
            </w:r>
          </w:p>
          <w:p w:rsidR="00841EF3" w:rsidRPr="00841EF3" w:rsidRDefault="00841EF3" w:rsidP="00841EF3">
            <w:pPr>
              <w:ind w:firstLine="409"/>
              <w:rPr>
                <w:rFonts w:eastAsia="Calibri"/>
                <w:lang w:eastAsia="en-US"/>
              </w:rPr>
            </w:pPr>
          </w:p>
        </w:tc>
      </w:tr>
    </w:tbl>
    <w:p w:rsidR="00841EF3" w:rsidRPr="00841EF3" w:rsidRDefault="00841EF3" w:rsidP="00841EF3">
      <w:pPr>
        <w:ind w:left="-567" w:right="-143" w:firstLine="709"/>
        <w:rPr>
          <w:rFonts w:eastAsia="Calibri"/>
          <w:lang w:eastAsia="en-US"/>
        </w:rPr>
      </w:pPr>
    </w:p>
    <w:p w:rsidR="00841EF3" w:rsidRPr="00EF3CD1" w:rsidRDefault="00841EF3" w:rsidP="00EF3CD1">
      <w:pPr>
        <w:ind w:left="-567" w:right="-143" w:firstLine="709"/>
        <w:jc w:val="center"/>
        <w:rPr>
          <w:rFonts w:eastAsia="Calibri"/>
          <w:i/>
          <w:lang w:eastAsia="en-US"/>
        </w:rPr>
      </w:pPr>
    </w:p>
    <w:p w:rsidR="00841EF3" w:rsidRPr="00EF3CD1" w:rsidRDefault="00841EF3" w:rsidP="00EF3CD1">
      <w:pPr>
        <w:ind w:left="-567" w:right="-143" w:firstLine="709"/>
        <w:jc w:val="center"/>
        <w:rPr>
          <w:rFonts w:eastAsia="Calibri"/>
          <w:i/>
          <w:lang w:eastAsia="en-US"/>
        </w:rPr>
      </w:pPr>
      <w:r w:rsidRPr="00EF3CD1">
        <w:rPr>
          <w:rFonts w:eastAsia="Calibri"/>
          <w:i/>
          <w:lang w:eastAsia="en-US"/>
        </w:rPr>
        <w:t>Годовое тематическое планирование воспитательной работы</w:t>
      </w:r>
    </w:p>
    <w:p w:rsidR="00841EF3" w:rsidRPr="00EF3CD1" w:rsidRDefault="00841EF3" w:rsidP="00EF3CD1">
      <w:pPr>
        <w:ind w:left="-567" w:right="-143" w:firstLine="709"/>
        <w:jc w:val="center"/>
        <w:rPr>
          <w:rFonts w:eastAsia="Calibri"/>
          <w:i/>
          <w:lang w:eastAsia="en-US"/>
        </w:rPr>
      </w:pPr>
      <w:r w:rsidRPr="00EF3CD1">
        <w:rPr>
          <w:rFonts w:eastAsia="Calibri"/>
          <w:i/>
          <w:lang w:eastAsia="en-US"/>
        </w:rPr>
        <w:t>(интегрированная модель)</w:t>
      </w:r>
    </w:p>
    <w:p w:rsidR="00841EF3" w:rsidRPr="00EF3CD1" w:rsidRDefault="00841EF3" w:rsidP="00EF3CD1">
      <w:pPr>
        <w:ind w:left="-567" w:right="-143" w:firstLine="709"/>
        <w:jc w:val="center"/>
        <w:rPr>
          <w:rFonts w:eastAsia="Calibri"/>
          <w:i/>
          <w:lang w:eastAsia="en-US"/>
        </w:rPr>
      </w:pPr>
    </w:p>
    <w:p w:rsidR="00EF3CD1" w:rsidRDefault="00841EF3" w:rsidP="00EF3CD1">
      <w:pPr>
        <w:ind w:left="-567" w:right="-143" w:firstLine="709"/>
        <w:jc w:val="center"/>
        <w:rPr>
          <w:rFonts w:eastAsia="Calibri"/>
          <w:i/>
          <w:lang w:eastAsia="en-US"/>
        </w:rPr>
      </w:pPr>
      <w:r w:rsidRPr="00EF3CD1">
        <w:rPr>
          <w:rFonts w:eastAsia="Calibri"/>
          <w:i/>
          <w:lang w:eastAsia="en-US"/>
        </w:rPr>
        <w:t>Содержание воспитательной работы по патриотическому направлению</w:t>
      </w:r>
    </w:p>
    <w:p w:rsidR="00841EF3" w:rsidRPr="00EF3CD1" w:rsidRDefault="00841EF3" w:rsidP="00EF3CD1">
      <w:pPr>
        <w:ind w:left="-567" w:right="-143" w:firstLine="709"/>
        <w:jc w:val="center"/>
        <w:rPr>
          <w:rFonts w:eastAsia="Calibri"/>
          <w:i/>
          <w:lang w:eastAsia="en-US"/>
        </w:rPr>
      </w:pPr>
      <w:r w:rsidRPr="00EF3CD1">
        <w:rPr>
          <w:rFonts w:eastAsia="Calibri"/>
          <w:i/>
          <w:lang w:eastAsia="en-US"/>
        </w:rPr>
        <w:t xml:space="preserve"> воспитания детей 4 - 5 лет</w:t>
      </w:r>
    </w:p>
    <w:p w:rsidR="00841EF3" w:rsidRPr="00841EF3" w:rsidRDefault="00841EF3" w:rsidP="00841EF3">
      <w:pPr>
        <w:ind w:left="-567" w:right="-143" w:firstLine="709"/>
        <w:rPr>
          <w:rFonts w:eastAsia="Calibri"/>
          <w:lang w:eastAsia="en-US"/>
        </w:rPr>
      </w:pPr>
      <w:r w:rsidRPr="00841EF3">
        <w:rPr>
          <w:rFonts w:eastAsia="Calibri"/>
          <w:lang w:eastAsia="en-US"/>
        </w:rPr>
        <w:t>Патриотическое направление воспитания соотносится с образовательной областью ФГОС ДО «</w:t>
      </w:r>
      <w:r w:rsidRPr="00841EF3">
        <w:t>Социально-коммуникативное развитие».</w:t>
      </w:r>
    </w:p>
    <w:p w:rsidR="00841EF3" w:rsidRPr="00841EF3" w:rsidRDefault="00841EF3" w:rsidP="00841EF3">
      <w:pPr>
        <w:ind w:left="-567" w:right="-143" w:firstLine="709"/>
      </w:pPr>
      <w:r w:rsidRPr="00EF3CD1">
        <w:rPr>
          <w:i/>
        </w:rPr>
        <w:t>Цель:</w:t>
      </w:r>
      <w:r w:rsidRPr="00841EF3">
        <w:t xml:space="preserve">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 </w:t>
      </w:r>
    </w:p>
    <w:tbl>
      <w:tblPr>
        <w:tblW w:w="0" w:type="auto"/>
        <w:tblInd w:w="-459" w:type="dxa"/>
        <w:tblLook w:val="04A0" w:firstRow="1" w:lastRow="0" w:firstColumn="1" w:lastColumn="0" w:noHBand="0" w:noVBand="1"/>
      </w:tblPr>
      <w:tblGrid>
        <w:gridCol w:w="1418"/>
        <w:gridCol w:w="3544"/>
        <w:gridCol w:w="2268"/>
        <w:gridCol w:w="2799"/>
      </w:tblGrid>
      <w:tr w:rsidR="00841EF3" w:rsidRPr="00841EF3" w:rsidTr="00841EF3">
        <w:trPr>
          <w:trHeight w:val="110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left="-567" w:right="-143" w:firstLine="709"/>
              <w:jc w:val="center"/>
              <w:rPr>
                <w:rFonts w:eastAsia="Calibri"/>
                <w:b/>
                <w:lang w:eastAsia="en-US"/>
              </w:rPr>
            </w:pPr>
            <w:r w:rsidRPr="00841EF3">
              <w:rPr>
                <w:rFonts w:eastAsia="Calibri"/>
                <w:b/>
                <w:lang w:eastAsia="en-US"/>
              </w:rPr>
              <w:t>Месяц</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right="-143" w:firstLine="459"/>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left="-567" w:right="-143" w:firstLine="709"/>
              <w:jc w:val="center"/>
              <w:rPr>
                <w:rFonts w:eastAsia="Calibri"/>
                <w:b/>
                <w:lang w:eastAsia="en-US"/>
              </w:rPr>
            </w:pPr>
            <w:r w:rsidRPr="00841EF3">
              <w:rPr>
                <w:rFonts w:eastAsia="Calibri"/>
                <w:b/>
                <w:lang w:eastAsia="en-US"/>
              </w:rPr>
              <w:t>Ценности</w:t>
            </w:r>
          </w:p>
        </w:tc>
        <w:tc>
          <w:tcPr>
            <w:tcW w:w="2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firstLine="33"/>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Сентябрь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b/>
                <w:lang w:eastAsia="en-US"/>
              </w:rPr>
            </w:pPr>
            <w:r w:rsidRPr="00841EF3">
              <w:rPr>
                <w:rFonts w:eastAsia="Calibri"/>
                <w:lang w:eastAsia="en-US"/>
              </w:rPr>
              <w:t>Тема: «Дружная семья»</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Добро</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b/>
                <w:lang w:eastAsia="en-US"/>
              </w:rPr>
              <w:t>-</w:t>
            </w:r>
            <w:r w:rsidRPr="00841EF3">
              <w:rPr>
                <w:rFonts w:eastAsia="Calibri"/>
                <w:lang w:eastAsia="en-US"/>
              </w:rPr>
              <w:t xml:space="preserve"> формирование понятий о дружбе, семье, добре, добрых поступках.</w:t>
            </w:r>
          </w:p>
          <w:p w:rsidR="00841EF3" w:rsidRPr="00841EF3" w:rsidRDefault="00841EF3" w:rsidP="00841EF3">
            <w:pPr>
              <w:ind w:firstLine="317"/>
              <w:rPr>
                <w:rFonts w:eastAsia="Calibri"/>
                <w:b/>
                <w:lang w:eastAsia="en-US"/>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Октябрь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b/>
                <w:lang w:eastAsia="en-US"/>
              </w:rPr>
            </w:pPr>
            <w:r w:rsidRPr="00841EF3">
              <w:rPr>
                <w:rFonts w:eastAsia="Calibri"/>
                <w:lang w:eastAsia="en-US"/>
              </w:rPr>
              <w:t>Тема: «Родные просторы»</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Семья</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p w:rsidR="00841EF3" w:rsidRPr="00841EF3" w:rsidRDefault="00841EF3" w:rsidP="00841EF3">
            <w:pPr>
              <w:ind w:left="-567" w:right="-143" w:firstLine="709"/>
              <w:rPr>
                <w:rFonts w:eastAsia="Calibri"/>
                <w:b/>
                <w:lang w:eastAsia="en-US"/>
              </w:rPr>
            </w:pPr>
            <w:r w:rsidRPr="00841EF3">
              <w:rPr>
                <w:rFonts w:eastAsia="Calibri"/>
                <w:lang w:eastAsia="en-US"/>
              </w:rPr>
              <w:t>Человек</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t>- воспитание любви к своей стране, Родине, родном крае.</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Ноябрь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«Удивительный мир природы»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567" w:right="-143" w:firstLine="709"/>
              <w:rPr>
                <w:rFonts w:eastAsia="Calibri"/>
                <w:lang w:eastAsia="en-US"/>
              </w:rPr>
            </w:pPr>
            <w:r w:rsidRPr="00841EF3">
              <w:rPr>
                <w:rFonts w:eastAsia="Calibri"/>
                <w:lang w:eastAsia="en-US"/>
              </w:rPr>
              <w:t>Семья</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b/>
                <w:lang w:eastAsia="en-US"/>
              </w:rPr>
            </w:pP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t>-обогащение представлений</w:t>
            </w:r>
            <w:r w:rsidRPr="00841EF3">
              <w:rPr>
                <w:rFonts w:eastAsia="Calibri"/>
                <w:lang w:eastAsia="en-US"/>
              </w:rPr>
              <w:t xml:space="preserve"> о природе родного края, ее значении в жизни человека.</w:t>
            </w:r>
          </w:p>
          <w:p w:rsidR="00841EF3" w:rsidRPr="00841EF3" w:rsidRDefault="00841EF3" w:rsidP="00841EF3">
            <w:pPr>
              <w:ind w:firstLine="317"/>
              <w:rPr>
                <w:rFonts w:eastAsia="Calibri"/>
                <w:lang w:eastAsia="en-US"/>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Декабрь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«Новый год. Мастерская Деда Мороза и Снегурочки»</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Добро</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b/>
                <w:lang w:eastAsia="en-US"/>
              </w:rPr>
            </w:pPr>
            <w:r w:rsidRPr="00841EF3">
              <w:rPr>
                <w:rFonts w:eastAsia="Calibri"/>
                <w:lang w:eastAsia="en-US"/>
              </w:rPr>
              <w:t>Человек</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t>- воспитание чувств, эмоционального интереса к предпраздничным событиям.</w:t>
            </w:r>
          </w:p>
          <w:p w:rsidR="00841EF3" w:rsidRPr="00841EF3" w:rsidRDefault="00841EF3" w:rsidP="00841EF3">
            <w:pPr>
              <w:ind w:firstLine="317"/>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lastRenderedPageBreak/>
              <w:t>Январь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«Зимние забавы» (играем вместе)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b/>
                <w:lang w:eastAsia="en-US"/>
              </w:rPr>
            </w:pPr>
            <w:r w:rsidRPr="00841EF3">
              <w:rPr>
                <w:rFonts w:eastAsia="Calibri"/>
                <w:lang w:eastAsia="en-US"/>
              </w:rPr>
              <w:t>Сотрудничество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rPr>
                <w:rFonts w:eastAsia="Calibri"/>
                <w:b/>
                <w:lang w:eastAsia="en-US"/>
              </w:rPr>
              <w:t>-</w:t>
            </w:r>
            <w:r w:rsidRPr="00841EF3">
              <w:t xml:space="preserve"> формирование навыков взаимодействия  в игровой деятельности.</w:t>
            </w:r>
          </w:p>
          <w:p w:rsidR="00841EF3" w:rsidRPr="00841EF3" w:rsidRDefault="00841EF3" w:rsidP="00841EF3">
            <w:pPr>
              <w:ind w:firstLine="317"/>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Февраль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b/>
                <w:lang w:eastAsia="en-US"/>
              </w:rPr>
            </w:pPr>
            <w:r w:rsidRPr="00841EF3">
              <w:rPr>
                <w:rFonts w:eastAsia="Calibri"/>
                <w:lang w:eastAsia="en-US"/>
              </w:rPr>
              <w:t>«Защитники русской земли»</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b/>
                <w:lang w:eastAsia="en-US"/>
              </w:rPr>
            </w:pPr>
            <w:r w:rsidRPr="00841EF3">
              <w:rPr>
                <w:rFonts w:eastAsia="Calibri"/>
                <w:lang w:eastAsia="en-US"/>
              </w:rPr>
              <w:t>Добро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чувства уважения, любви к защитникам Родины.</w:t>
            </w:r>
          </w:p>
          <w:p w:rsidR="00841EF3" w:rsidRPr="00841EF3" w:rsidRDefault="00841EF3" w:rsidP="00841EF3">
            <w:pPr>
              <w:ind w:firstLine="317"/>
              <w:rPr>
                <w:rFonts w:eastAsia="Calibri"/>
                <w:lang w:eastAsia="en-US"/>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Март</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b/>
                <w:lang w:eastAsia="en-US"/>
              </w:rPr>
            </w:pPr>
            <w:r w:rsidRPr="00841EF3">
              <w:rPr>
                <w:rFonts w:eastAsia="Calibri"/>
                <w:lang w:eastAsia="en-US"/>
              </w:rPr>
              <w:t>Тема: «Дружат в нашей группе девочки и мальчики»</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b/>
                <w:lang w:eastAsia="en-US"/>
              </w:rPr>
            </w:pPr>
            <w:r w:rsidRPr="00841EF3">
              <w:rPr>
                <w:rFonts w:eastAsia="Calibri"/>
                <w:lang w:eastAsia="en-US"/>
              </w:rPr>
              <w:t>Сотрудничество</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нравственных качеств.</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Апрель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«Ярмарка широкая»</w:t>
            </w:r>
          </w:p>
          <w:p w:rsidR="00841EF3" w:rsidRPr="00841EF3" w:rsidRDefault="00841EF3" w:rsidP="00841EF3">
            <w:pPr>
              <w:ind w:right="-143" w:firstLine="459"/>
              <w:rPr>
                <w:rFonts w:eastAsia="Calibri"/>
                <w:lang w:eastAsia="en-US"/>
              </w:rPr>
            </w:pPr>
            <w:r w:rsidRPr="00841EF3">
              <w:rPr>
                <w:rFonts w:eastAsia="Calibri"/>
                <w:b/>
                <w:lang w:eastAsia="en-US"/>
              </w:rPr>
              <w:t>(</w:t>
            </w:r>
            <w:r w:rsidRPr="00841EF3">
              <w:rPr>
                <w:rFonts w:eastAsia="Calibri"/>
                <w:lang w:eastAsia="en-US"/>
              </w:rPr>
              <w:t>с участием Скоморохов, Петрушек).</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Природа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317"/>
            </w:pPr>
            <w:r w:rsidRPr="00841EF3">
              <w:rPr>
                <w:rFonts w:eastAsia="Calibri"/>
                <w:lang w:eastAsia="en-US"/>
              </w:rPr>
              <w:t>- расширение представлений о народных праздниках.</w:t>
            </w:r>
          </w:p>
          <w:p w:rsidR="00841EF3" w:rsidRPr="00841EF3" w:rsidRDefault="00841EF3" w:rsidP="00841EF3">
            <w:pPr>
              <w:ind w:firstLine="317"/>
              <w:rPr>
                <w:rFonts w:eastAsia="Calibri"/>
                <w:b/>
                <w:lang w:eastAsia="en-US"/>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Май</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«Великий День Победы»</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p w:rsidR="00841EF3" w:rsidRPr="00841EF3" w:rsidRDefault="00841EF3" w:rsidP="00841EF3">
            <w:pPr>
              <w:ind w:left="-567" w:right="-143" w:firstLine="709"/>
              <w:rPr>
                <w:rFonts w:eastAsia="Calibri"/>
                <w:b/>
                <w:lang w:eastAsia="en-US"/>
              </w:rPr>
            </w:pPr>
            <w:r w:rsidRPr="00841EF3">
              <w:rPr>
                <w:rFonts w:eastAsia="Calibri"/>
                <w:lang w:eastAsia="en-US"/>
              </w:rPr>
              <w:t>Труд</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расширение представлений о событиях и праздниках своей страны.</w:t>
            </w:r>
          </w:p>
        </w:tc>
      </w:tr>
    </w:tbl>
    <w:p w:rsidR="00841EF3" w:rsidRPr="00841EF3" w:rsidRDefault="00841EF3" w:rsidP="00841EF3">
      <w:pPr>
        <w:spacing w:after="160" w:line="259" w:lineRule="auto"/>
        <w:ind w:left="-567" w:right="-143" w:firstLine="709"/>
        <w:rPr>
          <w:rFonts w:ascii="Calibri" w:eastAsia="Calibri" w:hAnsi="Calibri"/>
          <w:sz w:val="22"/>
          <w:szCs w:val="22"/>
          <w:lang w:eastAsia="en-US"/>
        </w:rPr>
      </w:pPr>
    </w:p>
    <w:p w:rsidR="00EF3CD1" w:rsidRDefault="00841EF3" w:rsidP="00841EF3">
      <w:pPr>
        <w:ind w:left="-567" w:right="-143" w:firstLine="709"/>
        <w:jc w:val="center"/>
        <w:rPr>
          <w:rFonts w:eastAsia="Calibri"/>
          <w:i/>
          <w:lang w:eastAsia="en-US"/>
        </w:rPr>
      </w:pPr>
      <w:r w:rsidRPr="00EF3CD1">
        <w:rPr>
          <w:rFonts w:eastAsia="Calibri"/>
          <w:i/>
          <w:lang w:eastAsia="en-US"/>
        </w:rPr>
        <w:t xml:space="preserve">Содержание воспитательной работы по духовно-нравственному направлению </w:t>
      </w:r>
    </w:p>
    <w:p w:rsidR="00841EF3" w:rsidRPr="00EF3CD1" w:rsidRDefault="00841EF3" w:rsidP="00841EF3">
      <w:pPr>
        <w:ind w:left="-567" w:right="-143" w:firstLine="709"/>
        <w:jc w:val="center"/>
        <w:rPr>
          <w:rFonts w:eastAsia="Calibri"/>
          <w:i/>
          <w:lang w:eastAsia="en-US"/>
        </w:rPr>
      </w:pPr>
      <w:r w:rsidRPr="00EF3CD1">
        <w:rPr>
          <w:rFonts w:eastAsia="Calibri"/>
          <w:i/>
          <w:lang w:eastAsia="en-US"/>
        </w:rPr>
        <w:t>воспитания детей 4 - 5 лет</w:t>
      </w:r>
    </w:p>
    <w:p w:rsidR="00841EF3" w:rsidRPr="00841EF3" w:rsidRDefault="00841EF3" w:rsidP="00841EF3">
      <w:pPr>
        <w:ind w:left="-567" w:right="-143" w:firstLine="709"/>
        <w:rPr>
          <w:rFonts w:eastAsia="Calibri"/>
          <w:lang w:eastAsia="en-US"/>
        </w:rPr>
      </w:pPr>
    </w:p>
    <w:p w:rsidR="00841EF3" w:rsidRPr="00841EF3" w:rsidRDefault="00841EF3" w:rsidP="00841EF3">
      <w:pPr>
        <w:ind w:left="-567" w:right="-143" w:firstLine="709"/>
        <w:rPr>
          <w:rFonts w:eastAsia="Calibri"/>
          <w:lang w:eastAsia="en-US"/>
        </w:rPr>
      </w:pPr>
      <w:r w:rsidRPr="00841EF3">
        <w:rPr>
          <w:rFonts w:eastAsia="Calibri"/>
          <w:lang w:eastAsia="en-US"/>
        </w:rPr>
        <w:t>Духовно-нравственное направление воспитания соотносится с образовательными областями ФГОС ДО «</w:t>
      </w:r>
      <w:r w:rsidRPr="00841EF3">
        <w:t>Социально-коммуникативное развитие», «Художественно-эстетическое развитие», «Речевое развитие».</w:t>
      </w:r>
    </w:p>
    <w:p w:rsidR="00841EF3" w:rsidRPr="00841EF3" w:rsidRDefault="00841EF3" w:rsidP="00841EF3">
      <w:pPr>
        <w:ind w:left="-567" w:right="-143" w:firstLine="709"/>
      </w:pPr>
      <w:r w:rsidRPr="00EF3CD1">
        <w:rPr>
          <w:i/>
        </w:rPr>
        <w:t>Цель:</w:t>
      </w:r>
      <w:r w:rsidRPr="00841EF3">
        <w:t xml:space="preserve"> формирование способности к духовному развитию, нравственному самосовершенствованию, индивидуально-ответственному поведению. </w:t>
      </w:r>
    </w:p>
    <w:p w:rsidR="00841EF3" w:rsidRPr="00841EF3" w:rsidRDefault="00841EF3" w:rsidP="00841EF3">
      <w:pPr>
        <w:ind w:left="-567" w:right="-143" w:firstLine="709"/>
        <w:rPr>
          <w:rFonts w:eastAsia="Calibri"/>
          <w:lang w:eastAsia="en-US"/>
        </w:rPr>
      </w:pPr>
    </w:p>
    <w:tbl>
      <w:tblPr>
        <w:tblW w:w="10065" w:type="dxa"/>
        <w:tblInd w:w="-459" w:type="dxa"/>
        <w:tblLook w:val="04A0" w:firstRow="1" w:lastRow="0" w:firstColumn="1" w:lastColumn="0" w:noHBand="0" w:noVBand="1"/>
      </w:tblPr>
      <w:tblGrid>
        <w:gridCol w:w="1418"/>
        <w:gridCol w:w="3544"/>
        <w:gridCol w:w="1984"/>
        <w:gridCol w:w="3119"/>
      </w:tblGrid>
      <w:tr w:rsidR="00841EF3" w:rsidRPr="00841EF3" w:rsidTr="00841EF3">
        <w:trPr>
          <w:trHeight w:val="104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left="-567" w:right="-143" w:firstLine="709"/>
              <w:jc w:val="center"/>
              <w:rPr>
                <w:rFonts w:eastAsia="Calibri"/>
                <w:b/>
                <w:lang w:eastAsia="en-US"/>
              </w:rPr>
            </w:pPr>
            <w:r w:rsidRPr="00841EF3">
              <w:rPr>
                <w:rFonts w:eastAsia="Calibri"/>
                <w:b/>
                <w:lang w:eastAsia="en-US"/>
              </w:rPr>
              <w:t>Месяц</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right="-143" w:firstLine="34"/>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left="-567" w:right="-143" w:firstLine="709"/>
              <w:jc w:val="center"/>
              <w:rPr>
                <w:rFonts w:eastAsia="Calibri"/>
                <w:b/>
                <w:lang w:eastAsia="en-US"/>
              </w:rPr>
            </w:pPr>
            <w:r w:rsidRPr="00841EF3">
              <w:rPr>
                <w:rFonts w:eastAsia="Calibri"/>
                <w:b/>
                <w:lang w:eastAsia="en-US"/>
              </w:rPr>
              <w:t>Ценности</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firstLine="459"/>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Сентябрь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«Что такое хорошо и что такое плохо».</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pPr>
            <w:r w:rsidRPr="00841EF3">
              <w:t>- ребенок имеет представление о хороших и плохих поступках.</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Октябрь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«Мои самые близкие люди»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b/>
                <w:lang w:eastAsia="en-US"/>
              </w:rPr>
            </w:pPr>
            <w:r w:rsidRPr="00841EF3">
              <w:t>- ребенок имеет представление о чувстве благодарности к близким людям.</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Ноябрь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xml:space="preserve">Тема: «Заботливые люди вокруг нас»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 ребенок проявляет уважительное отношение к сотрудникам детского сада.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Декабрь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«Новый год у ворот»</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 ребенок</w:t>
            </w:r>
            <w:r w:rsidRPr="00841EF3">
              <w:t xml:space="preserve"> проявляет интерес к народным праздникам, традициям русского народа.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Январь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«Народная игра»</w:t>
            </w:r>
          </w:p>
          <w:p w:rsidR="00841EF3" w:rsidRPr="00841EF3" w:rsidRDefault="00841EF3" w:rsidP="00841EF3">
            <w:pPr>
              <w:ind w:right="-143" w:firstLine="459"/>
              <w:rPr>
                <w:rFonts w:eastAsia="Calibri"/>
                <w:lang w:eastAsia="en-US"/>
              </w:rPr>
            </w:pPr>
            <w:r w:rsidRPr="00841EF3">
              <w:rPr>
                <w:rFonts w:eastAsia="Calibri"/>
                <w:lang w:eastAsia="en-US"/>
              </w:rPr>
              <w:t>(подвижные народные игры)</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pPr>
            <w:r w:rsidRPr="00841EF3">
              <w:t>- ребенок проявляет интерес к народным подвижным играм, активно участвует в них.</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Февраль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«Нормы и правила поведения в нашей группе»</w:t>
            </w:r>
          </w:p>
          <w:p w:rsidR="00841EF3" w:rsidRPr="00841EF3" w:rsidRDefault="00841EF3" w:rsidP="00841EF3">
            <w:pPr>
              <w:ind w:right="-143" w:firstLine="459"/>
              <w:rPr>
                <w:rFonts w:eastAsia="Calibri"/>
                <w:lang w:eastAsia="en-US"/>
              </w:rPr>
            </w:pPr>
            <w:r w:rsidRPr="00841EF3">
              <w:rPr>
                <w:rFonts w:eastAsia="Calibri"/>
                <w:lang w:eastAsia="en-US"/>
              </w:rPr>
              <w:lastRenderedPageBreak/>
              <w:t xml:space="preserve"> (ежедневные практические действия по воспитанию элементарных навыков вежливого обращения).</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lastRenderedPageBreak/>
              <w:t>Добро</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lastRenderedPageBreak/>
              <w:t xml:space="preserve">- ребенок имеет представление о нормах и </w:t>
            </w:r>
            <w:r w:rsidRPr="00841EF3">
              <w:rPr>
                <w:rFonts w:eastAsia="Calibri"/>
                <w:lang w:eastAsia="en-US"/>
              </w:rPr>
              <w:lastRenderedPageBreak/>
              <w:t>правилах поведения в группе.</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lastRenderedPageBreak/>
              <w:t>Март</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«Трудимся вместе» (ежедневные практические действия по выполнению  трудовых поручений).</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 ребенок проявляет трудовую активность  при выполнении трудовых поручений.</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Апрель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«Красивые поступки» (ежедневный речевой диалог о красивых поступках детей группы)</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 ребенок участвует в речевом диалоге.</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Май</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Развлечение для детей и родителей «Веселые деньки».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 ребенок эмоционально реагирует  на добрые слова, поступки детей и взрослых.</w:t>
            </w:r>
          </w:p>
          <w:p w:rsidR="00841EF3" w:rsidRPr="00841EF3" w:rsidRDefault="00841EF3" w:rsidP="00841EF3">
            <w:pPr>
              <w:ind w:firstLine="459"/>
              <w:rPr>
                <w:rFonts w:eastAsia="Calibri"/>
                <w:lang w:eastAsia="en-US"/>
              </w:rPr>
            </w:pPr>
          </w:p>
        </w:tc>
      </w:tr>
    </w:tbl>
    <w:p w:rsidR="00841EF3" w:rsidRPr="00841EF3" w:rsidRDefault="00841EF3" w:rsidP="00841EF3">
      <w:pPr>
        <w:ind w:left="-567" w:right="-143" w:firstLine="709"/>
        <w:jc w:val="center"/>
        <w:rPr>
          <w:b/>
        </w:rPr>
      </w:pPr>
    </w:p>
    <w:p w:rsidR="00EF3CD1" w:rsidRDefault="00841EF3" w:rsidP="00841EF3">
      <w:pPr>
        <w:ind w:left="-567" w:right="-143" w:firstLine="709"/>
        <w:jc w:val="center"/>
        <w:rPr>
          <w:rFonts w:eastAsia="Calibri"/>
          <w:i/>
          <w:lang w:eastAsia="en-US"/>
        </w:rPr>
      </w:pPr>
      <w:r w:rsidRPr="00EF3CD1">
        <w:rPr>
          <w:rFonts w:eastAsia="Calibri"/>
          <w:i/>
          <w:lang w:eastAsia="en-US"/>
        </w:rPr>
        <w:t>Содержание работы по социальному направлению</w:t>
      </w:r>
    </w:p>
    <w:p w:rsidR="00841EF3" w:rsidRPr="00EF3CD1" w:rsidRDefault="00EF3CD1" w:rsidP="00EF3CD1">
      <w:pPr>
        <w:ind w:left="-567" w:right="-143" w:firstLine="709"/>
        <w:jc w:val="center"/>
        <w:rPr>
          <w:rFonts w:eastAsia="Calibri"/>
          <w:i/>
          <w:lang w:eastAsia="en-US"/>
        </w:rPr>
      </w:pPr>
      <w:r>
        <w:rPr>
          <w:rFonts w:eastAsia="Calibri"/>
          <w:i/>
          <w:lang w:eastAsia="en-US"/>
        </w:rPr>
        <w:t xml:space="preserve"> Воспитания </w:t>
      </w:r>
      <w:r w:rsidR="00841EF3" w:rsidRPr="00EF3CD1">
        <w:rPr>
          <w:rFonts w:eastAsia="Calibri"/>
          <w:i/>
          <w:lang w:eastAsia="en-US"/>
        </w:rPr>
        <w:t>детей 4 - 5 лет</w:t>
      </w:r>
    </w:p>
    <w:p w:rsidR="00841EF3" w:rsidRPr="00EF3CD1" w:rsidRDefault="00841EF3" w:rsidP="00841EF3">
      <w:pPr>
        <w:ind w:left="-567" w:right="-143" w:firstLine="709"/>
        <w:jc w:val="center"/>
        <w:rPr>
          <w:rFonts w:eastAsia="Calibri"/>
          <w:i/>
          <w:lang w:eastAsia="en-US"/>
        </w:rPr>
      </w:pPr>
    </w:p>
    <w:p w:rsidR="00841EF3" w:rsidRPr="00841EF3" w:rsidRDefault="00841EF3" w:rsidP="00841EF3">
      <w:pPr>
        <w:ind w:left="-567" w:right="-143" w:firstLine="709"/>
        <w:rPr>
          <w:rFonts w:eastAsia="Calibri"/>
          <w:lang w:eastAsia="en-US"/>
        </w:rPr>
      </w:pPr>
      <w:r w:rsidRPr="00841EF3">
        <w:rPr>
          <w:rFonts w:eastAsia="Calibri"/>
          <w:lang w:eastAsia="en-US"/>
        </w:rPr>
        <w:t>Социальное направление воспитания соотносится с образовательными областями ФГОС ДО «</w:t>
      </w:r>
      <w:r w:rsidRPr="00841EF3">
        <w:t>Социально-коммуникативное развитие», «Познавательное развитие».</w:t>
      </w:r>
    </w:p>
    <w:p w:rsidR="00841EF3" w:rsidRPr="00841EF3" w:rsidRDefault="00841EF3" w:rsidP="00841EF3">
      <w:pPr>
        <w:ind w:left="-567" w:right="-143" w:firstLine="709"/>
      </w:pPr>
      <w:r w:rsidRPr="00EF3CD1">
        <w:rPr>
          <w:i/>
        </w:rPr>
        <w:t>Цель:</w:t>
      </w:r>
      <w:r w:rsidRPr="00841EF3">
        <w:t xml:space="preserve"> формирование ценностного отношения детей к семье, другому человеку, развитие дружелюбия, умения находить общий язык с другими людьми.</w:t>
      </w:r>
    </w:p>
    <w:p w:rsidR="00841EF3" w:rsidRPr="00841EF3" w:rsidRDefault="00841EF3" w:rsidP="00841EF3">
      <w:pPr>
        <w:ind w:left="-567" w:right="-143" w:firstLine="709"/>
        <w:rPr>
          <w:rFonts w:eastAsia="Calibri"/>
          <w:b/>
          <w:lang w:eastAsia="en-US"/>
        </w:rPr>
      </w:pPr>
    </w:p>
    <w:tbl>
      <w:tblPr>
        <w:tblW w:w="0" w:type="auto"/>
        <w:tblInd w:w="-459" w:type="dxa"/>
        <w:tblLook w:val="04A0" w:firstRow="1" w:lastRow="0" w:firstColumn="1" w:lastColumn="0" w:noHBand="0" w:noVBand="1"/>
      </w:tblPr>
      <w:tblGrid>
        <w:gridCol w:w="1418"/>
        <w:gridCol w:w="3544"/>
        <w:gridCol w:w="2034"/>
        <w:gridCol w:w="3083"/>
      </w:tblGrid>
      <w:tr w:rsidR="00841EF3" w:rsidRPr="00841EF3" w:rsidTr="00841EF3">
        <w:trPr>
          <w:trHeight w:val="112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left="-567" w:right="-143" w:firstLine="709"/>
              <w:jc w:val="center"/>
              <w:rPr>
                <w:rFonts w:eastAsia="Calibri"/>
                <w:b/>
                <w:lang w:eastAsia="en-US"/>
              </w:rPr>
            </w:pPr>
            <w:r w:rsidRPr="00841EF3">
              <w:rPr>
                <w:rFonts w:eastAsia="Calibri"/>
                <w:b/>
                <w:lang w:eastAsia="en-US"/>
              </w:rPr>
              <w:t>Месяц</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right="-143" w:firstLine="317"/>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left="-567" w:right="-143" w:firstLine="709"/>
              <w:jc w:val="center"/>
              <w:rPr>
                <w:rFonts w:eastAsia="Calibri"/>
                <w:b/>
                <w:lang w:eastAsia="en-US"/>
              </w:rPr>
            </w:pPr>
            <w:r w:rsidRPr="00841EF3">
              <w:rPr>
                <w:rFonts w:eastAsia="Calibri"/>
                <w:b/>
                <w:lang w:eastAsia="en-US"/>
              </w:rPr>
              <w:t>Ценности</w:t>
            </w:r>
          </w:p>
        </w:tc>
        <w:tc>
          <w:tcPr>
            <w:tcW w:w="3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firstLine="425"/>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Сентябрь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rPr>
            </w:pPr>
            <w:r w:rsidRPr="00841EF3">
              <w:rPr>
                <w:rFonts w:eastAsia="Calibri"/>
              </w:rPr>
              <w:t>«Труд взрослых людей».</w:t>
            </w:r>
          </w:p>
          <w:p w:rsidR="00841EF3" w:rsidRPr="00841EF3" w:rsidRDefault="00841EF3" w:rsidP="00841EF3">
            <w:pPr>
              <w:ind w:right="-143" w:firstLine="317"/>
              <w:rPr>
                <w:rFonts w:eastAsia="Calibri"/>
                <w:lang w:eastAsia="en-US"/>
              </w:rPr>
            </w:pPr>
            <w:r w:rsidRPr="00841EF3">
              <w:rPr>
                <w:rFonts w:eastAsia="Calibri"/>
              </w:rPr>
              <w:t>Мини-проект «Мир увлечений нашей семьи» (рукотворные предметы)</w:t>
            </w:r>
            <w:r w:rsidRPr="00841EF3">
              <w:rPr>
                <w:rFonts w:eastAsia="Calibri"/>
                <w:spacing w:val="-6"/>
              </w:rPr>
              <w:t>.</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25"/>
              <w:rPr>
                <w:rFonts w:eastAsia="Calibri"/>
              </w:rPr>
            </w:pPr>
            <w:r w:rsidRPr="00841EF3">
              <w:rPr>
                <w:rFonts w:eastAsia="Calibri"/>
                <w:lang w:eastAsia="en-US"/>
              </w:rPr>
              <w:t>- формирование представлений ребенка о себе и близких людях, трудовой деятельности взрослых, их увлечениях.</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Октябрь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317"/>
              <w:rPr>
                <w:rFonts w:eastAsia="Calibri"/>
                <w:color w:val="000000"/>
                <w:lang w:eastAsia="zh-CN"/>
              </w:rPr>
            </w:pPr>
            <w:r w:rsidRPr="00841EF3">
              <w:rPr>
                <w:rFonts w:eastAsia="Calibri"/>
                <w:color w:val="000000"/>
                <w:lang w:eastAsia="zh-CN"/>
              </w:rPr>
              <w:t>Тема: «</w:t>
            </w:r>
            <w:r w:rsidRPr="00841EF3">
              <w:rPr>
                <w:rFonts w:eastAsia="Calibri"/>
                <w:lang w:eastAsia="en-US"/>
              </w:rPr>
              <w:t>Дружная группа»</w:t>
            </w:r>
          </w:p>
          <w:p w:rsidR="00841EF3" w:rsidRPr="00841EF3" w:rsidRDefault="00841EF3" w:rsidP="00841EF3">
            <w:pPr>
              <w:ind w:right="-143" w:firstLine="317"/>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25"/>
              <w:rPr>
                <w:rFonts w:eastAsia="Calibri"/>
                <w:lang w:eastAsia="en-US"/>
              </w:rPr>
            </w:pPr>
            <w:r w:rsidRPr="00841EF3">
              <w:rPr>
                <w:rFonts w:eastAsia="Calibri"/>
                <w:lang w:eastAsia="en-US"/>
              </w:rPr>
              <w:t>- осознание ребенком своей половой принадлежности и освоение элементарных форм поведения.</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Ноябрь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317"/>
              <w:rPr>
                <w:rFonts w:eastAsia="Calibri"/>
                <w:color w:val="000000"/>
                <w:lang w:eastAsia="zh-CN"/>
              </w:rPr>
            </w:pPr>
            <w:r w:rsidRPr="00841EF3">
              <w:rPr>
                <w:rFonts w:eastAsia="Calibri"/>
                <w:lang w:eastAsia="en-US"/>
              </w:rPr>
              <w:t>Тема:</w:t>
            </w:r>
            <w:r w:rsidRPr="00841EF3">
              <w:rPr>
                <w:rFonts w:eastAsia="Calibri"/>
                <w:color w:val="000000"/>
                <w:lang w:eastAsia="en-US"/>
              </w:rPr>
              <w:t xml:space="preserve"> «Мы - защитники природы»</w:t>
            </w:r>
          </w:p>
          <w:p w:rsidR="00841EF3" w:rsidRPr="00841EF3" w:rsidRDefault="00841EF3" w:rsidP="00841EF3">
            <w:pPr>
              <w:ind w:right="-143" w:firstLine="317"/>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25"/>
              <w:rPr>
                <w:rFonts w:eastAsia="Calibri"/>
                <w:lang w:eastAsia="en-US"/>
              </w:rPr>
            </w:pPr>
            <w:r w:rsidRPr="00841EF3">
              <w:rPr>
                <w:rFonts w:eastAsia="Calibri"/>
                <w:lang w:eastAsia="en-US"/>
              </w:rPr>
              <w:t>- формирование представлений о природе родного края, ее значении в жизни человека.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Декабрь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rPr>
            </w:pPr>
            <w:r w:rsidRPr="00841EF3">
              <w:rPr>
                <w:rFonts w:eastAsia="Calibri"/>
              </w:rPr>
              <w:t>«Мой родной город».</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Семья</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25"/>
              <w:rPr>
                <w:rFonts w:eastAsia="Calibri"/>
                <w:lang w:eastAsia="en-US"/>
              </w:rPr>
            </w:pPr>
            <w:r w:rsidRPr="00841EF3">
              <w:rPr>
                <w:rFonts w:eastAsia="Calibri"/>
                <w:lang w:eastAsia="en-US"/>
              </w:rPr>
              <w:t>- формирование представлений о родном городе (селе); чувства гордости и восхищения за свой город, за его красоту, его достопримечательности.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lastRenderedPageBreak/>
              <w:t>Январь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317"/>
              <w:rPr>
                <w:rFonts w:eastAsia="Calibri"/>
                <w:lang w:eastAsia="zh-CN"/>
              </w:rPr>
            </w:pPr>
            <w:r w:rsidRPr="00841EF3">
              <w:rPr>
                <w:rFonts w:eastAsia="Calibri"/>
                <w:lang w:eastAsia="en-US"/>
              </w:rPr>
              <w:t>Тема: «Я по улице иду, в детский сад свой попаду» (семейно-групповой проект).</w:t>
            </w:r>
          </w:p>
          <w:p w:rsidR="00841EF3" w:rsidRPr="00841EF3" w:rsidRDefault="00841EF3" w:rsidP="00841EF3">
            <w:pPr>
              <w:ind w:right="-143" w:firstLine="317"/>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25"/>
              <w:rPr>
                <w:rFonts w:eastAsia="Calibri"/>
              </w:rPr>
            </w:pPr>
            <w:r w:rsidRPr="00841EF3">
              <w:rPr>
                <w:rFonts w:eastAsia="Calibri"/>
                <w:lang w:eastAsia="en-US"/>
              </w:rPr>
              <w:t>- формирование представлений о детском саде, о людях, которые работают в детском саду, общаются с детьми и родителями.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Февраль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lang w:eastAsia="en-US"/>
              </w:rPr>
            </w:pPr>
            <w:r w:rsidRPr="00841EF3">
              <w:rPr>
                <w:rFonts w:eastAsia="Calibri"/>
                <w:lang w:eastAsia="en-US"/>
              </w:rPr>
              <w:t>Тема: «Путешествие по моему городу»</w:t>
            </w:r>
          </w:p>
          <w:p w:rsidR="00841EF3" w:rsidRPr="00841EF3" w:rsidRDefault="00841EF3" w:rsidP="00841EF3">
            <w:pPr>
              <w:ind w:right="-143" w:firstLine="317"/>
              <w:rPr>
                <w:rFonts w:eastAsia="Calibri"/>
              </w:rPr>
            </w:pPr>
            <w:r w:rsidRPr="00841EF3">
              <w:rPr>
                <w:rFonts w:eastAsia="Calibri"/>
              </w:rPr>
              <w:t>Экскурсияпо стилизованной карте по местам отдыха.</w:t>
            </w:r>
          </w:p>
          <w:p w:rsidR="00841EF3" w:rsidRPr="00841EF3" w:rsidRDefault="00841EF3" w:rsidP="00841EF3">
            <w:pPr>
              <w:ind w:right="-143" w:firstLine="317"/>
              <w:rPr>
                <w:rFonts w:eastAsia="Calibri"/>
              </w:rPr>
            </w:pPr>
            <w:r w:rsidRPr="00841EF3">
              <w:rPr>
                <w:rFonts w:eastAsia="Calibri"/>
              </w:rPr>
              <w:t>Семейно-групповой проект«Зимняя сказка» (зимние постройки, зимний отдых, забавы).</w:t>
            </w:r>
          </w:p>
          <w:p w:rsidR="00841EF3" w:rsidRPr="00841EF3" w:rsidRDefault="00841EF3" w:rsidP="00841EF3">
            <w:pPr>
              <w:ind w:right="-143" w:firstLine="317"/>
              <w:rPr>
                <w:rFonts w:eastAsia="Calibri"/>
                <w:lang w:eastAsia="en-US"/>
              </w:rPr>
            </w:pPr>
            <w:r w:rsidRPr="00841EF3">
              <w:rPr>
                <w:rFonts w:eastAsia="Calibri"/>
              </w:rPr>
              <w:t>Конкурс на лучшую зимнюю скульптуру из снега (поделки из снега на участке).</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25"/>
              <w:rPr>
                <w:rFonts w:eastAsia="Calibri"/>
                <w:lang w:eastAsia="en-US"/>
              </w:rPr>
            </w:pPr>
            <w:r w:rsidRPr="00841EF3">
              <w:rPr>
                <w:rFonts w:eastAsia="Calibri"/>
                <w:lang w:eastAsia="en-US"/>
              </w:rPr>
              <w:t>- формирование представлений о родном городе;</w:t>
            </w:r>
          </w:p>
          <w:p w:rsidR="00841EF3" w:rsidRPr="00841EF3" w:rsidRDefault="00841EF3" w:rsidP="00841EF3">
            <w:pPr>
              <w:ind w:firstLine="425"/>
              <w:rPr>
                <w:rFonts w:eastAsia="Calibri"/>
                <w:lang w:eastAsia="en-US"/>
              </w:rPr>
            </w:pPr>
            <w:r w:rsidRPr="00841EF3">
              <w:rPr>
                <w:rFonts w:eastAsia="Calibri"/>
                <w:lang w:eastAsia="en-US"/>
              </w:rPr>
              <w:t>- формирование детско-взрослого сообщества.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Март</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lang w:eastAsia="en-US"/>
              </w:rPr>
            </w:pPr>
            <w:r w:rsidRPr="00841EF3">
              <w:rPr>
                <w:rFonts w:eastAsia="Calibri"/>
                <w:lang w:eastAsia="en-US"/>
              </w:rPr>
              <w:t>Тема: «Весна идет»</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25"/>
              <w:rPr>
                <w:rFonts w:eastAsia="Calibri"/>
                <w:lang w:eastAsia="en-US"/>
              </w:rPr>
            </w:pPr>
            <w:r w:rsidRPr="00841EF3">
              <w:rPr>
                <w:rFonts w:eastAsia="Calibri"/>
                <w:lang w:eastAsia="en-US"/>
              </w:rPr>
              <w:t xml:space="preserve">- развитие интереса детей к миру природы, временам года. Развитие любознательности в процессе </w:t>
            </w:r>
            <w:r w:rsidRPr="00841EF3">
              <w:rPr>
                <w:rFonts w:eastAsia="Calibri"/>
              </w:rPr>
              <w:t>наблюдения за сезонными изменениями в природе.</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Апрель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lang w:eastAsia="en-US"/>
              </w:rPr>
            </w:pPr>
            <w:r w:rsidRPr="00841EF3">
              <w:rPr>
                <w:rFonts w:eastAsia="Calibri"/>
                <w:lang w:eastAsia="en-US"/>
              </w:rPr>
              <w:t>Тема: «Народные праздники».</w:t>
            </w:r>
          </w:p>
          <w:p w:rsidR="00841EF3" w:rsidRPr="00841EF3" w:rsidRDefault="00841EF3" w:rsidP="00841EF3">
            <w:pPr>
              <w:ind w:right="-143" w:firstLine="317"/>
              <w:rPr>
                <w:rFonts w:eastAsia="Calibri"/>
              </w:rPr>
            </w:pPr>
            <w:r w:rsidRPr="00841EF3">
              <w:rPr>
                <w:rFonts w:eastAsia="Calibri"/>
              </w:rPr>
              <w:t xml:space="preserve">«В горнице моей…»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25"/>
              <w:rPr>
                <w:rFonts w:eastAsia="Calibri"/>
                <w:lang w:eastAsia="en-US"/>
              </w:rPr>
            </w:pPr>
            <w:r w:rsidRPr="00841EF3">
              <w:rPr>
                <w:rFonts w:eastAsia="Calibri"/>
              </w:rPr>
              <w:t>- знакомство с предметами русского быта, описание предметов, действия с ними.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Май</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lang w:eastAsia="en-US"/>
              </w:rPr>
            </w:pPr>
            <w:r w:rsidRPr="00841EF3">
              <w:rPr>
                <w:rFonts w:eastAsia="Calibri"/>
                <w:lang w:eastAsia="en-US"/>
              </w:rPr>
              <w:t>Тема: «Я - сам!»</w:t>
            </w:r>
          </w:p>
          <w:p w:rsidR="00841EF3" w:rsidRPr="00841EF3" w:rsidRDefault="00841EF3" w:rsidP="00841EF3">
            <w:pPr>
              <w:ind w:right="-143" w:firstLine="317"/>
              <w:rPr>
                <w:rFonts w:eastAsia="Calibri"/>
              </w:rPr>
            </w:pPr>
            <w:r w:rsidRPr="00841EF3">
              <w:rPr>
                <w:rFonts w:eastAsia="Calibri"/>
                <w:lang w:eastAsia="en-US"/>
              </w:rPr>
              <w:t xml:space="preserve">Педагогическая диагностика (мониторинг </w:t>
            </w:r>
            <w:r w:rsidRPr="00841EF3">
              <w:rPr>
                <w:rFonts w:eastAsia="Calibri"/>
              </w:rPr>
              <w:t>эффективности усвоения программного материала).</w:t>
            </w:r>
          </w:p>
          <w:p w:rsidR="00841EF3" w:rsidRPr="00841EF3" w:rsidRDefault="00841EF3" w:rsidP="00841EF3">
            <w:pPr>
              <w:ind w:right="-143" w:firstLine="317"/>
              <w:rPr>
                <w:rFonts w:eastAsia="Calibri"/>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25"/>
              <w:rPr>
                <w:rFonts w:eastAsia="Calibri"/>
                <w:lang w:eastAsia="en-US"/>
              </w:rPr>
            </w:pPr>
            <w:r w:rsidRPr="00841EF3">
              <w:rPr>
                <w:rFonts w:eastAsia="Calibri"/>
                <w:lang w:eastAsia="en-US"/>
              </w:rPr>
              <w:t>- развитие положительной самооценки;</w:t>
            </w:r>
          </w:p>
          <w:p w:rsidR="00841EF3" w:rsidRPr="00841EF3" w:rsidRDefault="00841EF3" w:rsidP="00841EF3">
            <w:pPr>
              <w:ind w:firstLine="425"/>
              <w:rPr>
                <w:rFonts w:eastAsia="Calibri"/>
                <w:lang w:eastAsia="en-US"/>
              </w:rPr>
            </w:pPr>
            <w:r w:rsidRPr="00841EF3">
              <w:rPr>
                <w:rFonts w:eastAsia="Calibri"/>
                <w:lang w:eastAsia="en-US"/>
              </w:rPr>
              <w:t>- освоение программного материала.</w:t>
            </w:r>
          </w:p>
        </w:tc>
      </w:tr>
    </w:tbl>
    <w:p w:rsidR="00841EF3" w:rsidRPr="00841EF3" w:rsidRDefault="00841EF3" w:rsidP="00841EF3">
      <w:pPr>
        <w:ind w:left="-567" w:right="-143" w:firstLine="709"/>
        <w:jc w:val="center"/>
        <w:rPr>
          <w:b/>
        </w:rPr>
      </w:pPr>
    </w:p>
    <w:p w:rsidR="00841EF3" w:rsidRPr="00841EF3" w:rsidRDefault="00841EF3" w:rsidP="00841EF3">
      <w:pPr>
        <w:ind w:left="-567" w:right="-143" w:firstLine="709"/>
        <w:jc w:val="center"/>
        <w:rPr>
          <w:b/>
        </w:rPr>
      </w:pPr>
    </w:p>
    <w:p w:rsidR="00841EF3" w:rsidRPr="00841EF3" w:rsidRDefault="00841EF3" w:rsidP="00841EF3">
      <w:pPr>
        <w:ind w:left="-567" w:right="-143" w:firstLine="709"/>
        <w:jc w:val="center"/>
        <w:rPr>
          <w:b/>
        </w:rPr>
      </w:pPr>
    </w:p>
    <w:p w:rsidR="00841EF3" w:rsidRPr="00841EF3" w:rsidRDefault="00841EF3" w:rsidP="00841EF3">
      <w:pPr>
        <w:ind w:left="-567" w:right="-143" w:firstLine="709"/>
        <w:jc w:val="center"/>
        <w:rPr>
          <w:b/>
        </w:rPr>
      </w:pPr>
    </w:p>
    <w:p w:rsidR="00EF3CD1" w:rsidRDefault="00841EF3" w:rsidP="00EF3CD1">
      <w:pPr>
        <w:ind w:right="-143"/>
        <w:jc w:val="center"/>
        <w:rPr>
          <w:rFonts w:eastAsia="Calibri"/>
          <w:i/>
          <w:lang w:eastAsia="en-US"/>
        </w:rPr>
      </w:pPr>
      <w:r w:rsidRPr="00EF3CD1">
        <w:rPr>
          <w:rFonts w:eastAsia="Calibri"/>
          <w:i/>
          <w:lang w:eastAsia="en-US"/>
        </w:rPr>
        <w:t xml:space="preserve">Содержание воспитательной работы по познавательному направлению </w:t>
      </w:r>
    </w:p>
    <w:p w:rsidR="00841EF3" w:rsidRPr="00EF3CD1" w:rsidRDefault="00841EF3" w:rsidP="00EF3CD1">
      <w:pPr>
        <w:ind w:right="-143"/>
        <w:jc w:val="center"/>
        <w:rPr>
          <w:rFonts w:eastAsia="Calibri"/>
          <w:i/>
          <w:lang w:eastAsia="en-US"/>
        </w:rPr>
      </w:pPr>
      <w:r w:rsidRPr="00EF3CD1">
        <w:rPr>
          <w:rFonts w:eastAsia="Calibri"/>
          <w:i/>
          <w:lang w:eastAsia="en-US"/>
        </w:rPr>
        <w:t>воспитания детей 4 - 5 лет</w:t>
      </w:r>
    </w:p>
    <w:p w:rsidR="00841EF3" w:rsidRPr="00841EF3" w:rsidRDefault="00841EF3" w:rsidP="00841EF3">
      <w:pPr>
        <w:ind w:left="-567" w:right="-143" w:firstLine="709"/>
        <w:rPr>
          <w:rFonts w:eastAsia="Calibri"/>
          <w:lang w:eastAsia="en-US"/>
        </w:rPr>
      </w:pPr>
      <w:r w:rsidRPr="00841EF3">
        <w:rPr>
          <w:rFonts w:eastAsia="Calibri"/>
          <w:lang w:eastAsia="en-US"/>
        </w:rPr>
        <w:t>Познавательное направление воспитания соотносится с образовательной областью ФГОС ДО «Познавательное развитие».</w:t>
      </w:r>
    </w:p>
    <w:p w:rsidR="00841EF3" w:rsidRPr="00841EF3" w:rsidRDefault="00841EF3" w:rsidP="00841EF3">
      <w:pPr>
        <w:ind w:left="-567" w:right="-143" w:firstLine="709"/>
      </w:pPr>
      <w:r w:rsidRPr="00EF3CD1">
        <w:rPr>
          <w:i/>
        </w:rPr>
        <w:t>Цель:</w:t>
      </w:r>
      <w:r w:rsidRPr="00841EF3">
        <w:t xml:space="preserve"> формирование ценности познания. </w:t>
      </w:r>
    </w:p>
    <w:p w:rsidR="00841EF3" w:rsidRPr="00841EF3" w:rsidRDefault="00841EF3" w:rsidP="00841EF3">
      <w:pPr>
        <w:ind w:left="-567" w:right="-143" w:firstLine="709"/>
        <w:rPr>
          <w:rFonts w:eastAsia="Calibri"/>
          <w:b/>
          <w:lang w:eastAsia="en-US"/>
        </w:rPr>
      </w:pPr>
    </w:p>
    <w:tbl>
      <w:tblPr>
        <w:tblW w:w="10065" w:type="dxa"/>
        <w:tblInd w:w="-459" w:type="dxa"/>
        <w:tblLook w:val="04A0" w:firstRow="1" w:lastRow="0" w:firstColumn="1" w:lastColumn="0" w:noHBand="0" w:noVBand="1"/>
      </w:tblPr>
      <w:tblGrid>
        <w:gridCol w:w="1418"/>
        <w:gridCol w:w="3544"/>
        <w:gridCol w:w="1984"/>
        <w:gridCol w:w="3119"/>
      </w:tblGrid>
      <w:tr w:rsidR="00841EF3" w:rsidRPr="00841EF3" w:rsidTr="00841EF3">
        <w:trPr>
          <w:trHeight w:val="106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left="-567" w:right="-143" w:firstLine="709"/>
              <w:jc w:val="center"/>
              <w:rPr>
                <w:rFonts w:eastAsia="Calibri"/>
                <w:b/>
                <w:lang w:eastAsia="en-US"/>
              </w:rPr>
            </w:pPr>
            <w:r w:rsidRPr="00841EF3">
              <w:rPr>
                <w:rFonts w:eastAsia="Calibri"/>
                <w:b/>
                <w:lang w:eastAsia="en-US"/>
              </w:rPr>
              <w:t>Месяц</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firstLine="34"/>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left="-567" w:right="-143" w:firstLine="709"/>
              <w:jc w:val="center"/>
              <w:rPr>
                <w:rFonts w:eastAsia="Calibri"/>
                <w:b/>
                <w:lang w:eastAsia="en-US"/>
              </w:rPr>
            </w:pPr>
            <w:r w:rsidRPr="00841EF3">
              <w:rPr>
                <w:rFonts w:eastAsia="Calibri"/>
                <w:b/>
                <w:lang w:eastAsia="en-US"/>
              </w:rPr>
              <w:t>Ценности</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spacing w:after="160" w:line="259" w:lineRule="auto"/>
              <w:ind w:firstLine="79"/>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Сентябрь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59"/>
              <w:rPr>
                <w:rFonts w:eastAsia="Calibri"/>
                <w:lang w:eastAsia="en-US"/>
              </w:rPr>
            </w:pPr>
            <w:r w:rsidRPr="00841EF3">
              <w:rPr>
                <w:rFonts w:eastAsia="Calibri"/>
                <w:lang w:eastAsia="en-US"/>
              </w:rPr>
              <w:t>Тема1. «Исследуем, экспериментируем: сравнение двух равных и двух неравных групп предметов (игрушек)»</w:t>
            </w:r>
          </w:p>
          <w:p w:rsidR="00841EF3" w:rsidRPr="00841EF3" w:rsidRDefault="00841EF3" w:rsidP="00841EF3">
            <w:pPr>
              <w:ind w:firstLine="459"/>
              <w:rPr>
                <w:rFonts w:eastAsia="Calibri"/>
                <w:lang w:eastAsia="en-US"/>
              </w:rPr>
            </w:pPr>
            <w:r w:rsidRPr="00841EF3">
              <w:rPr>
                <w:rFonts w:eastAsia="Calibri"/>
                <w:lang w:eastAsia="en-US"/>
              </w:rPr>
              <w:lastRenderedPageBreak/>
              <w:t>Тема 2. Окружающий мир: «Золотая осень».</w:t>
            </w:r>
          </w:p>
          <w:p w:rsidR="00841EF3" w:rsidRPr="00841EF3" w:rsidRDefault="00841EF3" w:rsidP="00841EF3">
            <w:pPr>
              <w:ind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Познание</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63"/>
            </w:pPr>
            <w:r w:rsidRPr="00841EF3">
              <w:t>- приобретение умений сравнивать, обобщать группы предметов;</w:t>
            </w:r>
          </w:p>
          <w:p w:rsidR="00841EF3" w:rsidRPr="00841EF3" w:rsidRDefault="00841EF3" w:rsidP="00841EF3">
            <w:pPr>
              <w:ind w:firstLine="363"/>
            </w:pPr>
            <w:r w:rsidRPr="00841EF3">
              <w:lastRenderedPageBreak/>
              <w:t>- обогащение представлений  о сезонных изменениях в природе.</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lastRenderedPageBreak/>
              <w:t>Октябрь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Тема: «Экспериментирование»</w:t>
            </w:r>
          </w:p>
          <w:p w:rsidR="00841EF3" w:rsidRPr="00841EF3" w:rsidRDefault="00841EF3" w:rsidP="00841EF3">
            <w:pPr>
              <w:ind w:firstLine="459"/>
              <w:rPr>
                <w:rFonts w:eastAsia="Calibri"/>
                <w:lang w:eastAsia="en-US"/>
              </w:rPr>
            </w:pPr>
            <w:r w:rsidRPr="00841EF3">
              <w:rPr>
                <w:rFonts w:eastAsia="Calibri"/>
                <w:lang w:eastAsia="en-US"/>
              </w:rPr>
              <w:t>Эксперименты: «Воздух повсюду», «Каждому камешку свой домик», «Почему все звучит».</w:t>
            </w:r>
          </w:p>
          <w:p w:rsidR="00841EF3" w:rsidRPr="00841EF3" w:rsidRDefault="00841EF3" w:rsidP="00841EF3">
            <w:pPr>
              <w:ind w:firstLine="459"/>
              <w:rPr>
                <w:rFonts w:eastAsia="Calibri"/>
                <w:lang w:eastAsia="en-US"/>
              </w:rPr>
            </w:pPr>
            <w:r w:rsidRPr="00841EF3">
              <w:rPr>
                <w:rFonts w:eastAsia="Calibri"/>
                <w:lang w:eastAsia="en-US"/>
              </w:rPr>
              <w:t>Коллекции: «Подарки осени».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Познание</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63"/>
            </w:pPr>
            <w:r w:rsidRPr="00841EF3">
              <w:t>- приобретение опыта исследовательской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Ноябрь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59"/>
            </w:pPr>
            <w:r w:rsidRPr="00841EF3">
              <w:rPr>
                <w:rFonts w:eastAsia="Calibri"/>
                <w:lang w:eastAsia="en-US"/>
              </w:rPr>
              <w:t xml:space="preserve">Тема 1. «Мастерская форм» </w:t>
            </w:r>
            <w:r w:rsidRPr="00841EF3">
              <w:t>(квадрат, треугольник, прямоугольник, круг).</w:t>
            </w:r>
          </w:p>
          <w:p w:rsidR="00841EF3" w:rsidRPr="00841EF3" w:rsidRDefault="00841EF3" w:rsidP="00841EF3">
            <w:pPr>
              <w:ind w:firstLine="459"/>
              <w:rPr>
                <w:rFonts w:eastAsia="Calibri"/>
                <w:lang w:eastAsia="en-US"/>
              </w:rPr>
            </w:pPr>
            <w:r w:rsidRPr="00841EF3">
              <w:rPr>
                <w:rFonts w:eastAsia="Calibri"/>
                <w:lang w:eastAsia="en-US"/>
              </w:rPr>
              <w:t>Тема 2. «Наблюдаем природные изменения»</w:t>
            </w:r>
          </w:p>
          <w:p w:rsidR="00841EF3" w:rsidRPr="00841EF3" w:rsidRDefault="00841EF3" w:rsidP="00841EF3">
            <w:pPr>
              <w:ind w:firstLine="459"/>
              <w:rPr>
                <w:rFonts w:eastAsia="Calibri"/>
                <w:lang w:eastAsia="en-US"/>
              </w:rPr>
            </w:pPr>
            <w:r w:rsidRPr="00841EF3">
              <w:rPr>
                <w:rFonts w:eastAsia="Calibri"/>
                <w:lang w:eastAsia="en-US"/>
              </w:rPr>
              <w:t>(развлечение «До свидания, осень»).</w:t>
            </w:r>
          </w:p>
          <w:p w:rsidR="00841EF3" w:rsidRPr="00841EF3" w:rsidRDefault="00841EF3" w:rsidP="00841EF3">
            <w:pPr>
              <w:ind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Природа</w:t>
            </w:r>
          </w:p>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63"/>
            </w:pPr>
            <w:r w:rsidRPr="00841EF3">
              <w:t>- проявление интереса к играм и материалам;</w:t>
            </w:r>
          </w:p>
          <w:p w:rsidR="00841EF3" w:rsidRPr="00841EF3" w:rsidRDefault="00841EF3" w:rsidP="00841EF3">
            <w:pPr>
              <w:ind w:firstLine="363"/>
              <w:rPr>
                <w:rFonts w:eastAsia="Calibri"/>
                <w:b/>
                <w:lang w:eastAsia="en-US"/>
              </w:rPr>
            </w:pPr>
            <w:r w:rsidRPr="00841EF3">
              <w:t>- приобретение опыта наблюдения за явлениями природы.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Декабрь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zh-CN"/>
              </w:rPr>
            </w:pPr>
            <w:r w:rsidRPr="00841EF3">
              <w:rPr>
                <w:rFonts w:eastAsia="Calibri"/>
                <w:lang w:eastAsia="en-US"/>
              </w:rPr>
              <w:t>Промежуточная педагогическая диагностика (</w:t>
            </w:r>
            <w:r w:rsidRPr="00841EF3">
              <w:rPr>
                <w:rFonts w:eastAsia="Calibri"/>
                <w:bCs/>
                <w:lang w:eastAsia="en-US"/>
              </w:rPr>
              <w:t>мониторинг) по развитию кругозора и познавательно-исследовательской деятельности в природе и окружающем мире.</w:t>
            </w:r>
            <w:r w:rsidRPr="00841EF3">
              <w:rPr>
                <w:rFonts w:eastAsia="Calibri"/>
                <w:lang w:eastAsia="zh-CN"/>
              </w:rPr>
              <w:t xml:space="preserve"> Выполнение заданий по пройденному материалу по темам: «Живая природа», «Неживая природа», «Растения», «Птицы», «Животные», «Человек».</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63"/>
              <w:rPr>
                <w:rFonts w:eastAsia="Calibri"/>
                <w:lang w:eastAsia="en-US"/>
              </w:rPr>
            </w:pPr>
            <w:r w:rsidRPr="00841EF3">
              <w:rPr>
                <w:rFonts w:eastAsia="Calibri"/>
                <w:lang w:eastAsia="en-US"/>
              </w:rPr>
              <w:t>- приобретение ребенком опыта коллективной исследовательской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Январь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59"/>
              <w:rPr>
                <w:rFonts w:eastAsia="Calibri"/>
                <w:lang w:eastAsia="en-US"/>
              </w:rPr>
            </w:pPr>
            <w:r w:rsidRPr="00841EF3">
              <w:rPr>
                <w:rFonts w:eastAsia="Calibri"/>
                <w:lang w:eastAsia="en-US"/>
              </w:rPr>
              <w:t xml:space="preserve">Конструктивно-модельная деятельность </w:t>
            </w:r>
          </w:p>
          <w:p w:rsidR="00841EF3" w:rsidRPr="00841EF3" w:rsidRDefault="00841EF3" w:rsidP="00841EF3">
            <w:pPr>
              <w:ind w:firstLine="459"/>
            </w:pPr>
            <w:r w:rsidRPr="00841EF3">
              <w:rPr>
                <w:rFonts w:eastAsia="Calibri"/>
                <w:lang w:eastAsia="en-US"/>
              </w:rPr>
              <w:t>Тема:</w:t>
            </w:r>
            <w:r w:rsidRPr="00841EF3">
              <w:t xml:space="preserve"> «Пригласительный билет» (конструирование из бумаги).</w:t>
            </w:r>
          </w:p>
          <w:p w:rsidR="00841EF3" w:rsidRPr="00841EF3" w:rsidRDefault="00841EF3" w:rsidP="00841EF3">
            <w:pPr>
              <w:ind w:firstLine="459"/>
            </w:pPr>
            <w:r w:rsidRPr="00841EF3">
              <w:t>Окружающий мир</w:t>
            </w:r>
          </w:p>
          <w:p w:rsidR="00841EF3" w:rsidRPr="00841EF3" w:rsidRDefault="00841EF3" w:rsidP="00841EF3">
            <w:pPr>
              <w:ind w:firstLine="459"/>
            </w:pPr>
            <w:r w:rsidRPr="00841EF3">
              <w:t>«Особенности времени года - зима».</w:t>
            </w:r>
          </w:p>
          <w:p w:rsidR="00841EF3" w:rsidRPr="00841EF3" w:rsidRDefault="00841EF3" w:rsidP="00841EF3">
            <w:pPr>
              <w:ind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63"/>
            </w:pPr>
            <w:r w:rsidRPr="00841EF3">
              <w:t>- проявление интереса к моделированию, экспериментированию;</w:t>
            </w:r>
          </w:p>
          <w:p w:rsidR="00841EF3" w:rsidRPr="00841EF3" w:rsidRDefault="00841EF3" w:rsidP="00841EF3">
            <w:pPr>
              <w:ind w:firstLine="363"/>
            </w:pPr>
            <w:r w:rsidRPr="00841EF3">
              <w:t>- обогащение представлений  о сезонных изменениях в природе.</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Февраль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59"/>
              <w:rPr>
                <w:rFonts w:eastAsia="Calibri"/>
                <w:lang w:eastAsia="en-US"/>
              </w:rPr>
            </w:pPr>
            <w:r w:rsidRPr="00841EF3">
              <w:rPr>
                <w:rFonts w:eastAsia="Calibri"/>
                <w:lang w:eastAsia="en-US"/>
              </w:rPr>
              <w:t>Тема: «Познавательные игры»</w:t>
            </w:r>
          </w:p>
          <w:p w:rsidR="00841EF3" w:rsidRPr="00841EF3" w:rsidRDefault="00841EF3" w:rsidP="00841EF3">
            <w:pPr>
              <w:ind w:firstLine="459"/>
              <w:rPr>
                <w:rFonts w:eastAsia="Calibri"/>
              </w:rPr>
            </w:pPr>
            <w:r w:rsidRPr="00841EF3">
              <w:rPr>
                <w:rFonts w:eastAsia="Calibri"/>
              </w:rPr>
              <w:t xml:space="preserve">Временные отношения («сначала», «потом», «раньше», «позже»). </w:t>
            </w:r>
          </w:p>
          <w:p w:rsidR="00841EF3" w:rsidRPr="00841EF3" w:rsidRDefault="00841EF3" w:rsidP="00841EF3">
            <w:pPr>
              <w:ind w:firstLine="459"/>
              <w:rPr>
                <w:rFonts w:eastAsia="Calibri"/>
              </w:rPr>
            </w:pPr>
            <w:r w:rsidRPr="00841EF3">
              <w:rPr>
                <w:rFonts w:eastAsia="Calibri"/>
              </w:rPr>
              <w:t>Тема: «Записная книжка в подарок папе» (конструирование из бумаги).</w:t>
            </w:r>
          </w:p>
          <w:p w:rsidR="00841EF3" w:rsidRPr="00841EF3" w:rsidRDefault="00841EF3" w:rsidP="00841EF3">
            <w:pPr>
              <w:ind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63"/>
              <w:rPr>
                <w:rFonts w:eastAsia="Calibri"/>
                <w:lang w:eastAsia="en-US"/>
              </w:rPr>
            </w:pPr>
            <w:r w:rsidRPr="00841EF3">
              <w:rPr>
                <w:rFonts w:eastAsia="Calibri"/>
                <w:lang w:eastAsia="en-US"/>
              </w:rPr>
              <w:t>- обогащение игрового опыта.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Март</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 xml:space="preserve">Конструктивно-модельная деятельность </w:t>
            </w:r>
          </w:p>
          <w:p w:rsidR="00841EF3" w:rsidRPr="00841EF3" w:rsidRDefault="00841EF3" w:rsidP="00841EF3">
            <w:pPr>
              <w:ind w:firstLine="459"/>
              <w:rPr>
                <w:rFonts w:eastAsia="Calibri"/>
              </w:rPr>
            </w:pPr>
            <w:r w:rsidRPr="00841EF3">
              <w:rPr>
                <w:rFonts w:eastAsia="Calibri"/>
                <w:lang w:eastAsia="en-US"/>
              </w:rPr>
              <w:lastRenderedPageBreak/>
              <w:t xml:space="preserve">Тема: </w:t>
            </w:r>
            <w:r w:rsidRPr="00841EF3">
              <w:rPr>
                <w:rFonts w:eastAsia="Calibri"/>
              </w:rPr>
              <w:t>«Подарок для мамы» (конструирование из бумаги).</w:t>
            </w:r>
          </w:p>
          <w:p w:rsidR="00841EF3" w:rsidRPr="00841EF3" w:rsidRDefault="00841EF3" w:rsidP="00841EF3">
            <w:pPr>
              <w:ind w:firstLine="459"/>
              <w:rPr>
                <w:rFonts w:eastAsia="Calibri"/>
                <w:lang w:eastAsia="en-US"/>
              </w:rPr>
            </w:pPr>
            <w:r w:rsidRPr="00841EF3">
              <w:rPr>
                <w:rFonts w:eastAsia="Calibri"/>
                <w:lang w:eastAsia="en-US"/>
              </w:rPr>
              <w:t>«Весенняя ярмарка»</w:t>
            </w:r>
          </w:p>
          <w:p w:rsidR="00841EF3" w:rsidRPr="00841EF3" w:rsidRDefault="00841EF3" w:rsidP="00841EF3">
            <w:pPr>
              <w:ind w:firstLine="459"/>
              <w:rPr>
                <w:rFonts w:eastAsia="Calibri"/>
                <w:bCs/>
                <w:lang w:eastAsia="en-US"/>
              </w:rPr>
            </w:pPr>
            <w:r w:rsidRPr="00841EF3">
              <w:rPr>
                <w:rFonts w:eastAsia="Calibri"/>
                <w:lang w:eastAsia="en-US"/>
              </w:rPr>
              <w:t xml:space="preserve"> Семейно-групповой, познавательно-развлекательный проект.</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Познание</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63"/>
            </w:pPr>
            <w:r w:rsidRPr="00841EF3">
              <w:t xml:space="preserve">- проявление интереса проявление интереса к </w:t>
            </w:r>
            <w:r w:rsidRPr="00841EF3">
              <w:lastRenderedPageBreak/>
              <w:t>моделированию, экспериментированию;</w:t>
            </w:r>
          </w:p>
          <w:p w:rsidR="00841EF3" w:rsidRPr="00841EF3" w:rsidRDefault="00841EF3" w:rsidP="00841EF3">
            <w:pPr>
              <w:ind w:firstLine="363"/>
              <w:rPr>
                <w:rFonts w:eastAsia="Calibri"/>
                <w:lang w:eastAsia="en-US"/>
              </w:rPr>
            </w:pPr>
            <w:r w:rsidRPr="00841EF3">
              <w:rPr>
                <w:rFonts w:eastAsia="Calibri"/>
                <w:lang w:eastAsia="en-US"/>
              </w:rPr>
              <w:t>- формирование детско-взрослого сообщества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lastRenderedPageBreak/>
              <w:t>Апрель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59"/>
              <w:rPr>
                <w:rFonts w:eastAsia="Calibri"/>
                <w:lang w:eastAsia="en-US"/>
              </w:rPr>
            </w:pPr>
            <w:r w:rsidRPr="00841EF3">
              <w:rPr>
                <w:rFonts w:eastAsia="Calibri"/>
                <w:lang w:eastAsia="en-US"/>
              </w:rPr>
              <w:t>Тема: «Исследуем пространственные направления» (вперед - назад, направо - налево, вверх - вниз).</w:t>
            </w:r>
          </w:p>
          <w:p w:rsidR="00841EF3" w:rsidRPr="00841EF3" w:rsidRDefault="00841EF3" w:rsidP="00841EF3">
            <w:pPr>
              <w:ind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63"/>
            </w:pPr>
            <w:r w:rsidRPr="00841EF3">
              <w:t>- проявление интереса</w:t>
            </w:r>
          </w:p>
          <w:p w:rsidR="00841EF3" w:rsidRPr="00841EF3" w:rsidRDefault="00841EF3" w:rsidP="00841EF3">
            <w:pPr>
              <w:ind w:firstLine="363"/>
            </w:pPr>
            <w:r w:rsidRPr="00841EF3">
              <w:t>к исследовательской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Май</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bCs/>
                <w:color w:val="000000"/>
                <w:lang w:eastAsia="en-US"/>
              </w:rPr>
            </w:pPr>
            <w:r w:rsidRPr="00841EF3">
              <w:rPr>
                <w:rFonts w:eastAsia="Calibri"/>
                <w:bCs/>
                <w:color w:val="000000"/>
                <w:lang w:eastAsia="en-US"/>
              </w:rPr>
              <w:t>Педагогическая диагностика (мониторинг эффективности):</w:t>
            </w:r>
          </w:p>
          <w:p w:rsidR="00841EF3" w:rsidRPr="00841EF3" w:rsidRDefault="00841EF3" w:rsidP="00841EF3">
            <w:pPr>
              <w:ind w:firstLine="459"/>
              <w:rPr>
                <w:rFonts w:eastAsia="Calibri"/>
                <w:bCs/>
                <w:color w:val="000000"/>
                <w:lang w:eastAsia="en-US"/>
              </w:rPr>
            </w:pPr>
            <w:r w:rsidRPr="00841EF3">
              <w:rPr>
                <w:rFonts w:eastAsia="Calibri"/>
                <w:bCs/>
                <w:color w:val="000000"/>
                <w:lang w:eastAsia="en-US"/>
              </w:rPr>
              <w:t>- ознакомление с предметным окружением;</w:t>
            </w:r>
          </w:p>
          <w:p w:rsidR="00841EF3" w:rsidRPr="00841EF3" w:rsidRDefault="00841EF3" w:rsidP="00841EF3">
            <w:pPr>
              <w:ind w:firstLine="459"/>
              <w:rPr>
                <w:rFonts w:eastAsia="Calibri"/>
                <w:bCs/>
                <w:color w:val="000000"/>
                <w:lang w:eastAsia="en-US"/>
              </w:rPr>
            </w:pPr>
            <w:r w:rsidRPr="00841EF3">
              <w:rPr>
                <w:rFonts w:eastAsia="Calibri"/>
                <w:bCs/>
                <w:color w:val="000000"/>
                <w:lang w:eastAsia="en-US"/>
              </w:rPr>
              <w:t>- ознакомление с социальным окружением;</w:t>
            </w:r>
          </w:p>
          <w:p w:rsidR="00841EF3" w:rsidRPr="00841EF3" w:rsidRDefault="00841EF3" w:rsidP="00841EF3">
            <w:pPr>
              <w:ind w:firstLine="459"/>
              <w:rPr>
                <w:rFonts w:eastAsia="Calibri"/>
                <w:lang w:eastAsia="en-US"/>
              </w:rPr>
            </w:pPr>
            <w:r w:rsidRPr="00841EF3">
              <w:rPr>
                <w:rFonts w:eastAsia="Calibri"/>
                <w:bCs/>
                <w:color w:val="000000"/>
                <w:lang w:eastAsia="en-US"/>
              </w:rPr>
              <w:t>- ознакомление с миром природы</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Семья</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63"/>
              <w:rPr>
                <w:rFonts w:eastAsia="Calibri"/>
                <w:lang w:eastAsia="en-US"/>
              </w:rPr>
            </w:pPr>
            <w:r w:rsidRPr="00841EF3">
              <w:rPr>
                <w:rFonts w:eastAsia="Calibri"/>
                <w:lang w:eastAsia="en-US"/>
              </w:rPr>
              <w:t>- развитие положительной самооценки;</w:t>
            </w:r>
          </w:p>
          <w:p w:rsidR="00841EF3" w:rsidRPr="00841EF3" w:rsidRDefault="00841EF3" w:rsidP="00841EF3">
            <w:pPr>
              <w:ind w:firstLine="363"/>
              <w:rPr>
                <w:rFonts w:eastAsia="Calibri"/>
                <w:lang w:eastAsia="en-US"/>
              </w:rPr>
            </w:pPr>
            <w:r w:rsidRPr="00841EF3">
              <w:rPr>
                <w:rFonts w:eastAsia="Calibri"/>
                <w:lang w:eastAsia="en-US"/>
              </w:rPr>
              <w:t>- освоение программного материала.</w:t>
            </w:r>
          </w:p>
        </w:tc>
      </w:tr>
    </w:tbl>
    <w:p w:rsidR="00841EF3" w:rsidRPr="00841EF3" w:rsidRDefault="00841EF3" w:rsidP="00841EF3">
      <w:pPr>
        <w:ind w:left="-567" w:right="-143" w:firstLine="709"/>
        <w:jc w:val="center"/>
        <w:rPr>
          <w:b/>
        </w:rPr>
      </w:pPr>
    </w:p>
    <w:p w:rsidR="00841EF3" w:rsidRPr="00841EF3" w:rsidRDefault="00841EF3" w:rsidP="00841EF3">
      <w:pPr>
        <w:ind w:left="-567" w:right="-143" w:firstLine="709"/>
        <w:rPr>
          <w:rFonts w:eastAsia="Calibri"/>
        </w:rPr>
      </w:pPr>
    </w:p>
    <w:p w:rsidR="00841EF3" w:rsidRPr="00EF3CD1" w:rsidRDefault="00841EF3" w:rsidP="00841EF3">
      <w:pPr>
        <w:ind w:left="-567" w:right="-143" w:firstLine="709"/>
        <w:jc w:val="center"/>
        <w:rPr>
          <w:rFonts w:eastAsia="Calibri"/>
          <w:i/>
          <w:lang w:eastAsia="en-US"/>
        </w:rPr>
      </w:pPr>
      <w:r w:rsidRPr="00EF3CD1">
        <w:rPr>
          <w:rFonts w:eastAsia="Calibri"/>
          <w:i/>
          <w:lang w:eastAsia="en-US"/>
        </w:rPr>
        <w:t>Содержание воспитательной работы по физическому и оздоровительному направлению воспитания детей 4 - 5 лет</w:t>
      </w:r>
    </w:p>
    <w:p w:rsidR="00841EF3" w:rsidRPr="00841EF3" w:rsidRDefault="00841EF3" w:rsidP="00841EF3">
      <w:pPr>
        <w:ind w:left="-567" w:right="-143" w:firstLine="709"/>
        <w:jc w:val="center"/>
        <w:rPr>
          <w:rFonts w:eastAsia="Calibri"/>
          <w:b/>
          <w:lang w:eastAsia="en-US"/>
        </w:rPr>
      </w:pPr>
    </w:p>
    <w:p w:rsidR="00841EF3" w:rsidRPr="00841EF3" w:rsidRDefault="00841EF3" w:rsidP="00841EF3">
      <w:pPr>
        <w:ind w:left="-567" w:right="-143" w:firstLine="709"/>
        <w:rPr>
          <w:rFonts w:eastAsia="Calibri"/>
          <w:color w:val="C00000"/>
        </w:rPr>
      </w:pPr>
      <w:r w:rsidRPr="00841EF3">
        <w:rPr>
          <w:rFonts w:eastAsia="Calibri"/>
          <w:lang w:eastAsia="en-US"/>
        </w:rPr>
        <w:t>Физическое и оздоровительное направление соотносится с образовательной областью ФГОС ДО «Физическое развитие».</w:t>
      </w:r>
    </w:p>
    <w:p w:rsidR="00841EF3" w:rsidRPr="00841EF3" w:rsidRDefault="00841EF3" w:rsidP="00841EF3">
      <w:pPr>
        <w:ind w:left="-567" w:right="-143" w:firstLine="709"/>
        <w:rPr>
          <w:rFonts w:eastAsia="Calibri"/>
        </w:rPr>
      </w:pPr>
      <w:r w:rsidRPr="00EF3CD1">
        <w:rPr>
          <w:rFonts w:eastAsia="Calibri"/>
          <w:i/>
        </w:rPr>
        <w:t>Цель:</w:t>
      </w:r>
      <w:r w:rsidRPr="00841EF3">
        <w:rPr>
          <w:rFonts w:eastAsia="Calibri"/>
        </w:rPr>
        <w:t xml:space="preserve"> формирование ценностного отношения детей к здоровому образу жизни, овладение элементарными гигиеническими навыками и правилами безопасности. </w:t>
      </w:r>
    </w:p>
    <w:p w:rsidR="00841EF3" w:rsidRPr="00841EF3" w:rsidRDefault="00841EF3" w:rsidP="00841EF3">
      <w:pPr>
        <w:ind w:left="-567" w:right="-143" w:firstLine="709"/>
        <w:jc w:val="both"/>
        <w:rPr>
          <w:color w:val="C00000"/>
        </w:rPr>
      </w:pPr>
    </w:p>
    <w:tbl>
      <w:tblPr>
        <w:tblW w:w="0" w:type="auto"/>
        <w:tblInd w:w="-459" w:type="dxa"/>
        <w:tblLook w:val="04A0" w:firstRow="1" w:lastRow="0" w:firstColumn="1" w:lastColumn="0" w:noHBand="0" w:noVBand="1"/>
      </w:tblPr>
      <w:tblGrid>
        <w:gridCol w:w="1418"/>
        <w:gridCol w:w="3544"/>
        <w:gridCol w:w="1984"/>
        <w:gridCol w:w="3083"/>
      </w:tblGrid>
      <w:tr w:rsidR="00841EF3" w:rsidRPr="00841EF3" w:rsidTr="00841EF3">
        <w:trPr>
          <w:trHeight w:val="110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Месяц</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43" w:firstLine="34"/>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43"/>
              <w:jc w:val="center"/>
              <w:rPr>
                <w:rFonts w:eastAsia="Calibri"/>
                <w:b/>
                <w:lang w:eastAsia="en-US"/>
              </w:rPr>
            </w:pPr>
            <w:r w:rsidRPr="00841EF3">
              <w:rPr>
                <w:rFonts w:eastAsia="Calibri"/>
                <w:b/>
                <w:lang w:eastAsia="en-US"/>
              </w:rPr>
              <w:t>Ценности</w:t>
            </w:r>
          </w:p>
        </w:tc>
        <w:tc>
          <w:tcPr>
            <w:tcW w:w="3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firstLine="317"/>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Сентябрь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«Растим детей ловкими, активными, жизнерадостными».</w:t>
            </w:r>
          </w:p>
          <w:p w:rsidR="00841EF3" w:rsidRPr="00841EF3" w:rsidRDefault="00841EF3" w:rsidP="00841EF3">
            <w:pPr>
              <w:ind w:right="-143" w:firstLine="459"/>
              <w:rPr>
                <w:rFonts w:eastAsia="Calibri"/>
                <w:lang w:eastAsia="en-US"/>
              </w:rPr>
            </w:pPr>
            <w:r w:rsidRPr="00841EF3">
              <w:rPr>
                <w:rFonts w:eastAsia="Calibri"/>
                <w:lang w:eastAsia="en-US"/>
              </w:rPr>
              <w:t>Освоение основных движений: ходьба, бег, равновесие.</w:t>
            </w:r>
          </w:p>
          <w:p w:rsidR="00841EF3" w:rsidRPr="00841EF3" w:rsidRDefault="00841EF3" w:rsidP="00841EF3">
            <w:pPr>
              <w:ind w:right="-143" w:firstLine="459"/>
              <w:rPr>
                <w:rFonts w:eastAsia="Calibri"/>
                <w:b/>
                <w:lang w:eastAsia="en-US"/>
              </w:rPr>
            </w:pPr>
            <w:r w:rsidRPr="00841EF3">
              <w:rPr>
                <w:rFonts w:eastAsia="Calibri"/>
                <w:b/>
                <w:lang w:eastAsia="en-US"/>
              </w:rPr>
              <w:t xml:space="preserve">Оздоровительная работа </w:t>
            </w:r>
          </w:p>
          <w:p w:rsidR="00841EF3" w:rsidRPr="00841EF3" w:rsidRDefault="00841EF3" w:rsidP="00841EF3">
            <w:pPr>
              <w:ind w:right="-143" w:firstLine="459"/>
              <w:rPr>
                <w:rFonts w:eastAsia="Calibri"/>
                <w:bCs/>
                <w:lang w:eastAsia="en-US"/>
              </w:rPr>
            </w:pPr>
            <w:r w:rsidRPr="00841EF3">
              <w:rPr>
                <w:rFonts w:eastAsia="Calibri"/>
                <w:bCs/>
                <w:lang w:eastAsia="en-US"/>
              </w:rPr>
              <w:t>Цикл бесед:</w:t>
            </w:r>
          </w:p>
          <w:p w:rsidR="00841EF3" w:rsidRPr="00841EF3" w:rsidRDefault="00841EF3" w:rsidP="00841EF3">
            <w:pPr>
              <w:ind w:right="-143" w:firstLine="459"/>
              <w:rPr>
                <w:rFonts w:eastAsia="Calibri"/>
                <w:lang w:eastAsia="en-US"/>
              </w:rPr>
            </w:pPr>
            <w:r w:rsidRPr="00841EF3">
              <w:rPr>
                <w:rFonts w:eastAsia="Calibri"/>
                <w:lang w:eastAsia="en-US"/>
              </w:rPr>
              <w:t>«Части тела и органы чувств человека».</w:t>
            </w:r>
          </w:p>
          <w:p w:rsidR="00841EF3" w:rsidRPr="00841EF3" w:rsidRDefault="00841EF3" w:rsidP="00841EF3">
            <w:pPr>
              <w:ind w:right="-143" w:firstLine="459"/>
              <w:rPr>
                <w:rFonts w:eastAsia="Calibri"/>
                <w:lang w:eastAsia="en-US"/>
              </w:rPr>
            </w:pPr>
            <w:r w:rsidRPr="00841EF3">
              <w:rPr>
                <w:rFonts w:eastAsia="Calibri"/>
                <w:lang w:eastAsia="en-US"/>
              </w:rPr>
              <w:t>Практические действия: покажи ноги, руки, туловище, голову, рот, зубы, язык, нос.</w:t>
            </w:r>
          </w:p>
          <w:p w:rsidR="00841EF3" w:rsidRPr="00841EF3" w:rsidRDefault="00841EF3" w:rsidP="00841EF3">
            <w:pPr>
              <w:ind w:right="-143"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t>- приобретение практического опыта освоения основных движений;</w:t>
            </w:r>
          </w:p>
          <w:p w:rsidR="00841EF3" w:rsidRPr="00841EF3" w:rsidRDefault="00841EF3" w:rsidP="00841EF3">
            <w:pPr>
              <w:ind w:firstLine="317"/>
              <w:rPr>
                <w:rFonts w:eastAsia="Calibri"/>
                <w:lang w:eastAsia="en-US"/>
              </w:rPr>
            </w:pPr>
            <w:r w:rsidRPr="00841EF3">
              <w:t>-</w:t>
            </w:r>
            <w:r w:rsidRPr="00841EF3">
              <w:rPr>
                <w:rFonts w:eastAsia="Calibri"/>
                <w:lang w:eastAsia="en-US"/>
              </w:rPr>
              <w:t xml:space="preserve"> ознакомление с различными органами организма. </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Октябрь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bCs/>
              </w:rPr>
            </w:pPr>
            <w:r w:rsidRPr="00841EF3">
              <w:rPr>
                <w:rFonts w:eastAsia="Calibri"/>
                <w:lang w:eastAsia="en-US"/>
              </w:rPr>
              <w:t>Тема: «</w:t>
            </w:r>
            <w:r w:rsidRPr="00841EF3">
              <w:rPr>
                <w:bCs/>
              </w:rPr>
              <w:t>Разные движения»</w:t>
            </w:r>
          </w:p>
          <w:p w:rsidR="00841EF3" w:rsidRPr="00841EF3" w:rsidRDefault="00841EF3" w:rsidP="00841EF3">
            <w:pPr>
              <w:ind w:right="-143" w:firstLine="459"/>
              <w:rPr>
                <w:rFonts w:eastAsia="Calibri"/>
                <w:lang w:eastAsia="zh-CN"/>
              </w:rPr>
            </w:pPr>
            <w:r w:rsidRPr="00841EF3">
              <w:rPr>
                <w:bCs/>
              </w:rPr>
              <w:t>(развитие координации движений, игровые упражнения с предметами).</w:t>
            </w:r>
          </w:p>
          <w:p w:rsidR="00841EF3" w:rsidRPr="00841EF3" w:rsidRDefault="00841EF3" w:rsidP="00841EF3">
            <w:pPr>
              <w:ind w:right="-143" w:firstLine="459"/>
              <w:rPr>
                <w:rFonts w:eastAsia="Calibri"/>
                <w:bCs/>
                <w:lang w:eastAsia="en-US"/>
              </w:rPr>
            </w:pPr>
            <w:r w:rsidRPr="00841EF3">
              <w:rPr>
                <w:rFonts w:eastAsia="Calibri"/>
                <w:b/>
                <w:lang w:eastAsia="en-US"/>
              </w:rPr>
              <w:t>Оздоровительная работа</w:t>
            </w:r>
          </w:p>
          <w:p w:rsidR="00841EF3" w:rsidRPr="00841EF3" w:rsidRDefault="00841EF3" w:rsidP="00841EF3">
            <w:pPr>
              <w:ind w:right="-143" w:firstLine="459"/>
              <w:rPr>
                <w:rFonts w:eastAsia="Calibri"/>
                <w:lang w:eastAsia="en-US"/>
              </w:rPr>
            </w:pPr>
            <w:r w:rsidRPr="00841EF3">
              <w:rPr>
                <w:rFonts w:eastAsia="Calibri"/>
                <w:bCs/>
                <w:lang w:eastAsia="en-US"/>
              </w:rPr>
              <w:lastRenderedPageBreak/>
              <w:t>Цикл бесед:</w:t>
            </w:r>
            <w:r w:rsidRPr="00841EF3">
              <w:rPr>
                <w:rFonts w:eastAsia="Calibri"/>
                <w:lang w:eastAsia="en-US"/>
              </w:rPr>
              <w:t xml:space="preserve"> «Гигиенические процедуры».</w:t>
            </w:r>
          </w:p>
          <w:p w:rsidR="00841EF3" w:rsidRPr="00841EF3" w:rsidRDefault="00841EF3" w:rsidP="00841EF3">
            <w:pPr>
              <w:ind w:right="-143" w:firstLine="459"/>
              <w:rPr>
                <w:rFonts w:eastAsia="Calibri"/>
                <w:lang w:eastAsia="en-US"/>
              </w:rPr>
            </w:pPr>
            <w:r w:rsidRPr="00841EF3">
              <w:rPr>
                <w:rFonts w:eastAsia="Calibri"/>
                <w:lang w:eastAsia="en-US"/>
              </w:rPr>
              <w:t>«Для чего нужно мыть руки перед едой?».</w:t>
            </w:r>
          </w:p>
          <w:p w:rsidR="00841EF3" w:rsidRPr="00841EF3" w:rsidRDefault="00841EF3" w:rsidP="00841EF3">
            <w:pPr>
              <w:ind w:right="-143" w:firstLine="459"/>
              <w:rPr>
                <w:rFonts w:eastAsia="Calibri"/>
                <w:bCs/>
                <w:lang w:eastAsia="en-US"/>
              </w:rPr>
            </w:pPr>
            <w:r w:rsidRPr="00841EF3">
              <w:rPr>
                <w:rFonts w:eastAsia="Calibri"/>
                <w:lang w:eastAsia="en-US"/>
              </w:rPr>
              <w:t>Практические действия: моем руки (перед едой, после прогулки).</w:t>
            </w:r>
          </w:p>
          <w:p w:rsidR="00841EF3" w:rsidRPr="00841EF3" w:rsidRDefault="00841EF3" w:rsidP="00841EF3">
            <w:pPr>
              <w:ind w:right="-143"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t>- приобретение практического опыта в разных видах двигательной деятельности;</w:t>
            </w:r>
          </w:p>
          <w:p w:rsidR="00841EF3" w:rsidRPr="00841EF3" w:rsidRDefault="00841EF3" w:rsidP="00841EF3">
            <w:pPr>
              <w:ind w:firstLine="317"/>
              <w:rPr>
                <w:rFonts w:eastAsia="Calibri"/>
                <w:lang w:eastAsia="en-US"/>
              </w:rPr>
            </w:pPr>
            <w:r w:rsidRPr="00841EF3">
              <w:rPr>
                <w:rFonts w:eastAsia="Calibri"/>
                <w:lang w:eastAsia="en-US"/>
              </w:rPr>
              <w:lastRenderedPageBreak/>
              <w:t xml:space="preserve">- формирование потребности в соблюдении навыков гигиены и опрятности в повседневной жизни. </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lastRenderedPageBreak/>
              <w:t>Ноябрь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bCs/>
              </w:rPr>
            </w:pPr>
            <w:r w:rsidRPr="00841EF3">
              <w:rPr>
                <w:rFonts w:eastAsia="Calibri"/>
                <w:lang w:eastAsia="en-US"/>
              </w:rPr>
              <w:t>Тема:</w:t>
            </w:r>
            <w:r w:rsidRPr="00841EF3">
              <w:rPr>
                <w:bCs/>
              </w:rPr>
              <w:t xml:space="preserve"> «Движение и дыхание»</w:t>
            </w:r>
          </w:p>
          <w:p w:rsidR="00841EF3" w:rsidRPr="00841EF3" w:rsidRDefault="00841EF3" w:rsidP="00841EF3">
            <w:pPr>
              <w:ind w:right="-143" w:firstLine="459"/>
              <w:rPr>
                <w:bCs/>
              </w:rPr>
            </w:pPr>
            <w:r w:rsidRPr="00841EF3">
              <w:rPr>
                <w:bCs/>
              </w:rPr>
              <w:t xml:space="preserve"> (двигательные игры, упражнения).</w:t>
            </w:r>
          </w:p>
          <w:p w:rsidR="00841EF3" w:rsidRPr="00841EF3" w:rsidRDefault="00841EF3" w:rsidP="00841EF3">
            <w:pPr>
              <w:ind w:right="-143" w:firstLine="459"/>
              <w:rPr>
                <w:bCs/>
              </w:rPr>
            </w:pPr>
            <w:r w:rsidRPr="00841EF3">
              <w:rPr>
                <w:bCs/>
              </w:rPr>
              <w:t xml:space="preserve"> «Осенние старты». Спортивно-музыкальное развлечение.</w:t>
            </w:r>
          </w:p>
          <w:p w:rsidR="00841EF3" w:rsidRPr="00841EF3" w:rsidRDefault="00841EF3" w:rsidP="00841EF3">
            <w:pPr>
              <w:ind w:right="-143" w:firstLine="459"/>
              <w:rPr>
                <w:rFonts w:eastAsia="Calibri"/>
                <w:b/>
                <w:lang w:eastAsia="en-US"/>
              </w:rPr>
            </w:pPr>
            <w:r w:rsidRPr="00841EF3">
              <w:rPr>
                <w:rFonts w:eastAsia="Calibri"/>
                <w:b/>
                <w:lang w:eastAsia="en-US"/>
              </w:rPr>
              <w:t>Оздоровительная работа</w:t>
            </w:r>
          </w:p>
          <w:p w:rsidR="00841EF3" w:rsidRPr="00841EF3" w:rsidRDefault="00841EF3" w:rsidP="00841EF3">
            <w:pPr>
              <w:ind w:right="-143" w:firstLine="459"/>
              <w:rPr>
                <w:rFonts w:eastAsia="Calibri"/>
                <w:lang w:eastAsia="en-US"/>
              </w:rPr>
            </w:pPr>
            <w:r w:rsidRPr="00841EF3">
              <w:rPr>
                <w:rFonts w:eastAsia="Calibri"/>
                <w:bCs/>
                <w:lang w:eastAsia="en-US"/>
              </w:rPr>
              <w:t>Цикл бесед:</w:t>
            </w:r>
            <w:r w:rsidRPr="00841EF3">
              <w:rPr>
                <w:rFonts w:eastAsia="Calibri"/>
                <w:lang w:eastAsia="en-US"/>
              </w:rPr>
              <w:t xml:space="preserve"> «Как быть здоровым?»</w:t>
            </w:r>
          </w:p>
          <w:p w:rsidR="00841EF3" w:rsidRPr="00841EF3" w:rsidRDefault="00841EF3" w:rsidP="00841EF3">
            <w:pPr>
              <w:ind w:right="-143" w:firstLine="459"/>
              <w:rPr>
                <w:rFonts w:eastAsia="Calibri"/>
                <w:lang w:eastAsia="en-US"/>
              </w:rPr>
            </w:pPr>
            <w:r w:rsidRPr="00841EF3">
              <w:rPr>
                <w:rFonts w:eastAsia="Calibri"/>
                <w:lang w:eastAsia="en-US"/>
              </w:rPr>
              <w:t xml:space="preserve">Практические действия: выполняем упражнения, укрепляющие различные органы и системы организма. </w:t>
            </w:r>
          </w:p>
          <w:p w:rsidR="00841EF3" w:rsidRPr="00841EF3" w:rsidRDefault="00841EF3" w:rsidP="00841EF3">
            <w:pPr>
              <w:ind w:right="-143"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приобретение опыта в совместной двигательной, игровой деятельности;</w:t>
            </w:r>
          </w:p>
          <w:p w:rsidR="00841EF3" w:rsidRPr="00841EF3" w:rsidRDefault="00841EF3" w:rsidP="00841EF3">
            <w:pPr>
              <w:ind w:firstLine="317"/>
              <w:rPr>
                <w:rFonts w:eastAsia="Calibri"/>
                <w:lang w:eastAsia="en-US"/>
              </w:rPr>
            </w:pPr>
            <w:r w:rsidRPr="00841EF3">
              <w:rPr>
                <w:rFonts w:eastAsia="Calibri"/>
                <w:lang w:eastAsia="en-US"/>
              </w:rPr>
              <w:t>-формирование потребности в двигательной активности.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Декабрь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«Скольжение по ледяным дорожкам».</w:t>
            </w:r>
          </w:p>
          <w:p w:rsidR="00841EF3" w:rsidRPr="00841EF3" w:rsidRDefault="00841EF3" w:rsidP="00841EF3">
            <w:pPr>
              <w:ind w:right="-143" w:firstLine="459"/>
              <w:rPr>
                <w:rFonts w:eastAsia="Calibri"/>
                <w:lang w:eastAsia="zh-CN"/>
              </w:rPr>
            </w:pPr>
            <w:r w:rsidRPr="00841EF3">
              <w:rPr>
                <w:rFonts w:eastAsia="Calibri"/>
                <w:lang w:eastAsia="en-US"/>
              </w:rPr>
              <w:t>Игры на лыжах (в помещении и на воздухе).</w:t>
            </w:r>
          </w:p>
          <w:p w:rsidR="00841EF3" w:rsidRPr="00841EF3" w:rsidRDefault="00841EF3" w:rsidP="00841EF3">
            <w:pPr>
              <w:ind w:right="-143" w:firstLine="459"/>
              <w:rPr>
                <w:rFonts w:eastAsia="Calibri"/>
                <w:b/>
                <w:lang w:eastAsia="en-US"/>
              </w:rPr>
            </w:pPr>
            <w:r w:rsidRPr="00841EF3">
              <w:rPr>
                <w:rFonts w:eastAsia="Calibri"/>
                <w:b/>
                <w:lang w:eastAsia="en-US"/>
              </w:rPr>
              <w:t>Оздоровительная работа</w:t>
            </w:r>
          </w:p>
          <w:p w:rsidR="00841EF3" w:rsidRPr="00841EF3" w:rsidRDefault="00841EF3" w:rsidP="00841EF3">
            <w:pPr>
              <w:ind w:right="-143" w:firstLine="459"/>
              <w:rPr>
                <w:rFonts w:eastAsia="Calibri"/>
                <w:lang w:eastAsia="en-US"/>
              </w:rPr>
            </w:pPr>
            <w:r w:rsidRPr="00841EF3">
              <w:rPr>
                <w:rFonts w:eastAsia="Calibri"/>
                <w:bCs/>
                <w:lang w:eastAsia="en-US"/>
              </w:rPr>
              <w:t>Цикл бесед:</w:t>
            </w:r>
            <w:r w:rsidRPr="00841EF3">
              <w:rPr>
                <w:rFonts w:eastAsia="Calibri"/>
                <w:lang w:eastAsia="en-US"/>
              </w:rPr>
              <w:t xml:space="preserve"> «Утренняя зарядка».</w:t>
            </w:r>
          </w:p>
          <w:p w:rsidR="00841EF3" w:rsidRPr="00841EF3" w:rsidRDefault="00841EF3" w:rsidP="00841EF3">
            <w:pPr>
              <w:ind w:right="-143" w:firstLine="459"/>
              <w:rPr>
                <w:rFonts w:eastAsia="Calibri"/>
                <w:lang w:eastAsia="en-US"/>
              </w:rPr>
            </w:pPr>
            <w:r w:rsidRPr="00841EF3">
              <w:rPr>
                <w:rFonts w:eastAsia="Calibri"/>
                <w:lang w:eastAsia="en-US"/>
              </w:rPr>
              <w:t>Практические действия: ежедневное выполнение упражнений утренней зарядки.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навыков коллективного взаимодействия;</w:t>
            </w:r>
          </w:p>
          <w:p w:rsidR="00841EF3" w:rsidRPr="00841EF3" w:rsidRDefault="00841EF3" w:rsidP="00841EF3">
            <w:pPr>
              <w:ind w:firstLine="317"/>
              <w:rPr>
                <w:rFonts w:eastAsia="Calibri"/>
                <w:lang w:eastAsia="en-US"/>
              </w:rPr>
            </w:pPr>
            <w:r w:rsidRPr="00841EF3">
              <w:rPr>
                <w:rFonts w:eastAsia="Calibri"/>
                <w:lang w:eastAsia="en-US"/>
              </w:rPr>
              <w:t>- формирование потребности в двигательной активности.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Январь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bCs/>
              </w:rPr>
            </w:pPr>
            <w:r w:rsidRPr="00841EF3">
              <w:rPr>
                <w:rFonts w:eastAsia="Calibri"/>
                <w:lang w:eastAsia="en-US"/>
              </w:rPr>
              <w:t>Тема:</w:t>
            </w:r>
            <w:r w:rsidRPr="00841EF3">
              <w:rPr>
                <w:bCs/>
              </w:rPr>
              <w:t xml:space="preserve"> «Развитие силовых качеств».</w:t>
            </w:r>
          </w:p>
          <w:p w:rsidR="00841EF3" w:rsidRPr="00841EF3" w:rsidRDefault="00841EF3" w:rsidP="00841EF3">
            <w:pPr>
              <w:ind w:right="-143" w:firstLine="459"/>
              <w:rPr>
                <w:rFonts w:eastAsia="Calibri"/>
                <w:b/>
                <w:lang w:eastAsia="en-US"/>
              </w:rPr>
            </w:pPr>
            <w:r w:rsidRPr="00841EF3">
              <w:rPr>
                <w:rFonts w:eastAsia="Calibri"/>
                <w:b/>
                <w:lang w:eastAsia="en-US"/>
              </w:rPr>
              <w:t xml:space="preserve">Оздоровительная работа </w:t>
            </w:r>
          </w:p>
          <w:p w:rsidR="00841EF3" w:rsidRPr="00841EF3" w:rsidRDefault="00841EF3" w:rsidP="00841EF3">
            <w:pPr>
              <w:ind w:right="-143" w:firstLine="459"/>
              <w:rPr>
                <w:rFonts w:eastAsia="Calibri"/>
                <w:lang w:eastAsia="en-US"/>
              </w:rPr>
            </w:pPr>
            <w:r w:rsidRPr="00841EF3">
              <w:rPr>
                <w:rFonts w:eastAsia="Calibri"/>
                <w:bCs/>
                <w:lang w:eastAsia="en-US"/>
              </w:rPr>
              <w:t>Цикл бесед:</w:t>
            </w:r>
            <w:r w:rsidRPr="00841EF3">
              <w:rPr>
                <w:rFonts w:eastAsia="Calibri"/>
                <w:lang w:eastAsia="en-US"/>
              </w:rPr>
              <w:t xml:space="preserve"> «Закаливание».</w:t>
            </w:r>
          </w:p>
          <w:p w:rsidR="00841EF3" w:rsidRPr="00841EF3" w:rsidRDefault="00841EF3" w:rsidP="00841EF3">
            <w:pPr>
              <w:ind w:right="-143" w:firstLine="459"/>
              <w:rPr>
                <w:rFonts w:eastAsia="Calibri"/>
                <w:lang w:eastAsia="en-US"/>
              </w:rPr>
            </w:pPr>
            <w:r w:rsidRPr="00841EF3">
              <w:rPr>
                <w:rFonts w:eastAsia="Calibri"/>
                <w:lang w:eastAsia="en-US"/>
              </w:rPr>
              <w:t>Практические действия: закаливание ног, рук.</w:t>
            </w:r>
          </w:p>
          <w:p w:rsidR="00841EF3" w:rsidRPr="00841EF3" w:rsidRDefault="00841EF3" w:rsidP="00841EF3">
            <w:pPr>
              <w:ind w:right="-143"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3083"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317"/>
            </w:pPr>
            <w:r w:rsidRPr="00841EF3">
              <w:t>- освоение упражнений для развития силовых качеств;</w:t>
            </w:r>
          </w:p>
          <w:p w:rsidR="00841EF3" w:rsidRPr="00841EF3" w:rsidRDefault="00841EF3" w:rsidP="00841EF3">
            <w:pPr>
              <w:ind w:firstLine="317"/>
            </w:pPr>
            <w:r w:rsidRPr="00841EF3">
              <w:t>- ознакомление с процедурами, важными для здоровья человека.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Февраль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color w:val="000000"/>
                <w:lang w:eastAsia="en-US"/>
              </w:rPr>
            </w:pPr>
            <w:r w:rsidRPr="00841EF3">
              <w:rPr>
                <w:rFonts w:eastAsia="Calibri"/>
                <w:lang w:eastAsia="en-US"/>
              </w:rPr>
              <w:t>Тема:</w:t>
            </w:r>
            <w:r w:rsidRPr="00841EF3">
              <w:rPr>
                <w:bCs/>
              </w:rPr>
              <w:t xml:space="preserve"> «Игровая двигательная деятельность. Ритмическая гимнастика».</w:t>
            </w:r>
          </w:p>
          <w:p w:rsidR="00841EF3" w:rsidRPr="00841EF3" w:rsidRDefault="00841EF3" w:rsidP="00841EF3">
            <w:pPr>
              <w:ind w:right="-143" w:firstLine="459"/>
              <w:rPr>
                <w:rFonts w:eastAsia="Calibri"/>
                <w:lang w:eastAsia="en-US"/>
              </w:rPr>
            </w:pPr>
            <w:r w:rsidRPr="00841EF3">
              <w:rPr>
                <w:rFonts w:eastAsia="Calibri"/>
                <w:lang w:eastAsia="en-US"/>
              </w:rPr>
              <w:t>«</w:t>
            </w:r>
            <w:r w:rsidRPr="00841EF3">
              <w:rPr>
                <w:bCs/>
              </w:rPr>
              <w:t>Зимний спортивный праздник».</w:t>
            </w:r>
          </w:p>
          <w:p w:rsidR="00841EF3" w:rsidRPr="00841EF3" w:rsidRDefault="00841EF3" w:rsidP="00841EF3">
            <w:pPr>
              <w:ind w:right="-143" w:firstLine="459"/>
              <w:rPr>
                <w:rFonts w:eastAsia="Calibri"/>
                <w:b/>
                <w:lang w:eastAsia="en-US"/>
              </w:rPr>
            </w:pPr>
            <w:r w:rsidRPr="00841EF3">
              <w:rPr>
                <w:rFonts w:eastAsia="Calibri"/>
                <w:b/>
                <w:lang w:eastAsia="en-US"/>
              </w:rPr>
              <w:t xml:space="preserve">Оздоровительная работа </w:t>
            </w:r>
          </w:p>
          <w:p w:rsidR="00841EF3" w:rsidRPr="00841EF3" w:rsidRDefault="00841EF3" w:rsidP="00841EF3">
            <w:pPr>
              <w:ind w:right="-143" w:firstLine="459"/>
              <w:rPr>
                <w:rFonts w:eastAsia="Calibri"/>
                <w:bCs/>
                <w:lang w:eastAsia="en-US"/>
              </w:rPr>
            </w:pPr>
            <w:r w:rsidRPr="00841EF3">
              <w:rPr>
                <w:rFonts w:eastAsia="Calibri"/>
                <w:bCs/>
                <w:lang w:eastAsia="en-US"/>
              </w:rPr>
              <w:t>Цикл бесед:</w:t>
            </w:r>
          </w:p>
          <w:p w:rsidR="00841EF3" w:rsidRPr="00841EF3" w:rsidRDefault="00841EF3" w:rsidP="00841EF3">
            <w:pPr>
              <w:ind w:right="-143" w:firstLine="459"/>
              <w:rPr>
                <w:rFonts w:eastAsia="Calibri"/>
                <w:bCs/>
                <w:lang w:eastAsia="en-US"/>
              </w:rPr>
            </w:pPr>
            <w:r w:rsidRPr="00841EF3">
              <w:rPr>
                <w:rFonts w:eastAsia="Calibri"/>
                <w:bCs/>
                <w:lang w:eastAsia="en-US"/>
              </w:rPr>
              <w:t>«Зачем нужен сон?».</w:t>
            </w:r>
          </w:p>
          <w:p w:rsidR="00841EF3" w:rsidRPr="00841EF3" w:rsidRDefault="00841EF3" w:rsidP="00841EF3">
            <w:pPr>
              <w:ind w:right="-143"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потребности в двигательной деятельности;</w:t>
            </w:r>
          </w:p>
          <w:p w:rsidR="00841EF3" w:rsidRPr="00841EF3" w:rsidRDefault="00841EF3" w:rsidP="00841EF3">
            <w:pPr>
              <w:ind w:firstLine="317"/>
              <w:rPr>
                <w:rFonts w:eastAsia="Calibri"/>
                <w:lang w:eastAsia="en-US"/>
              </w:rPr>
            </w:pPr>
            <w:r w:rsidRPr="00841EF3">
              <w:rPr>
                <w:rFonts w:eastAsia="Calibri"/>
                <w:lang w:eastAsia="en-US"/>
              </w:rPr>
              <w:t>- выполнение рекомендаций по засыпанию.</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Март</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color w:val="000000"/>
                <w:lang w:eastAsia="en-US"/>
              </w:rPr>
            </w:pPr>
            <w:r w:rsidRPr="00841EF3">
              <w:rPr>
                <w:rFonts w:eastAsia="Calibri"/>
                <w:lang w:eastAsia="en-US"/>
              </w:rPr>
              <w:t>Тема:</w:t>
            </w:r>
            <w:r w:rsidRPr="00841EF3">
              <w:rPr>
                <w:bCs/>
              </w:rPr>
              <w:t xml:space="preserve"> «Мы умелые и ловкие» (ползание, лазание, метание).</w:t>
            </w:r>
          </w:p>
          <w:p w:rsidR="00841EF3" w:rsidRPr="00841EF3" w:rsidRDefault="00841EF3" w:rsidP="00841EF3">
            <w:pPr>
              <w:ind w:right="-143" w:firstLine="459"/>
              <w:rPr>
                <w:rFonts w:eastAsia="Calibri"/>
                <w:lang w:eastAsia="en-US"/>
              </w:rPr>
            </w:pPr>
            <w:r w:rsidRPr="00841EF3">
              <w:lastRenderedPageBreak/>
              <w:t>«Мы всегда здоровы!». Культурно-спортивное совместное с родителями развлечение.</w:t>
            </w:r>
          </w:p>
          <w:p w:rsidR="00841EF3" w:rsidRPr="00841EF3" w:rsidRDefault="00841EF3" w:rsidP="00841EF3">
            <w:pPr>
              <w:ind w:right="-143" w:firstLine="459"/>
              <w:rPr>
                <w:rFonts w:eastAsia="Calibri"/>
                <w:b/>
                <w:lang w:eastAsia="en-US"/>
              </w:rPr>
            </w:pPr>
            <w:r w:rsidRPr="00841EF3">
              <w:rPr>
                <w:rFonts w:eastAsia="Calibri"/>
                <w:b/>
                <w:lang w:eastAsia="en-US"/>
              </w:rPr>
              <w:t>Оздоровительная работа</w:t>
            </w:r>
          </w:p>
          <w:p w:rsidR="00841EF3" w:rsidRPr="00841EF3" w:rsidRDefault="00841EF3" w:rsidP="00841EF3">
            <w:pPr>
              <w:ind w:right="-143" w:firstLine="459"/>
              <w:rPr>
                <w:rFonts w:eastAsia="Calibri"/>
                <w:bCs/>
                <w:lang w:eastAsia="en-US"/>
              </w:rPr>
            </w:pPr>
            <w:r w:rsidRPr="00841EF3">
              <w:rPr>
                <w:rFonts w:eastAsia="Calibri"/>
                <w:bCs/>
                <w:lang w:eastAsia="en-US"/>
              </w:rPr>
              <w:t>Цикл бесед:</w:t>
            </w:r>
          </w:p>
          <w:p w:rsidR="00841EF3" w:rsidRPr="00841EF3" w:rsidRDefault="00841EF3" w:rsidP="00841EF3">
            <w:pPr>
              <w:ind w:right="-143" w:firstLine="459"/>
              <w:rPr>
                <w:rFonts w:eastAsia="Calibri"/>
                <w:lang w:eastAsia="en-US"/>
              </w:rPr>
            </w:pPr>
            <w:r w:rsidRPr="00841EF3">
              <w:rPr>
                <w:rFonts w:eastAsia="Calibri"/>
                <w:lang w:eastAsia="en-US"/>
              </w:rPr>
              <w:t>«Спортивные игры и упражнения».</w:t>
            </w:r>
          </w:p>
          <w:p w:rsidR="00841EF3" w:rsidRPr="00841EF3" w:rsidRDefault="00841EF3" w:rsidP="00841EF3">
            <w:pPr>
              <w:ind w:right="-143" w:firstLine="459"/>
              <w:rPr>
                <w:rFonts w:eastAsia="Calibri"/>
                <w:lang w:eastAsia="en-US"/>
              </w:rPr>
            </w:pPr>
            <w:r w:rsidRPr="00841EF3">
              <w:rPr>
                <w:rFonts w:eastAsia="Calibri"/>
                <w:lang w:eastAsia="en-US"/>
              </w:rPr>
              <w:t>Практические действия: выполнение игровых заданий.</w:t>
            </w:r>
          </w:p>
          <w:p w:rsidR="00841EF3" w:rsidRPr="00841EF3" w:rsidRDefault="00841EF3" w:rsidP="00841EF3">
            <w:pPr>
              <w:ind w:right="-143" w:firstLine="459"/>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интереса к спортивным играм и упражнениям.</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lastRenderedPageBreak/>
              <w:t>Апрель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rFonts w:eastAsia="Calibri"/>
                <w:color w:val="000000"/>
                <w:lang w:eastAsia="en-US"/>
              </w:rPr>
            </w:pPr>
            <w:r w:rsidRPr="00841EF3">
              <w:rPr>
                <w:rFonts w:eastAsia="Calibri"/>
                <w:lang w:eastAsia="en-US"/>
              </w:rPr>
              <w:t>Тема: «</w:t>
            </w:r>
            <w:r w:rsidRPr="00841EF3">
              <w:rPr>
                <w:bCs/>
              </w:rPr>
              <w:t>Калейдоскоп движений» (ритмическая гимнастика, прыжки, метание).</w:t>
            </w:r>
          </w:p>
          <w:p w:rsidR="00841EF3" w:rsidRPr="00841EF3" w:rsidRDefault="00841EF3" w:rsidP="00841EF3">
            <w:pPr>
              <w:ind w:right="-143" w:firstLine="459"/>
              <w:rPr>
                <w:rFonts w:eastAsia="Calibri"/>
                <w:lang w:eastAsia="zh-CN"/>
              </w:rPr>
            </w:pPr>
            <w:r w:rsidRPr="00841EF3">
              <w:t>Весенняя эстафета</w:t>
            </w:r>
            <w:r w:rsidRPr="00841EF3">
              <w:rPr>
                <w:bCs/>
              </w:rPr>
              <w:t>.</w:t>
            </w:r>
          </w:p>
          <w:p w:rsidR="00841EF3" w:rsidRPr="00841EF3" w:rsidRDefault="00841EF3" w:rsidP="00841EF3">
            <w:pPr>
              <w:ind w:right="-143" w:firstLine="459"/>
              <w:rPr>
                <w:rFonts w:eastAsia="Calibri"/>
                <w:b/>
                <w:lang w:eastAsia="en-US"/>
              </w:rPr>
            </w:pPr>
            <w:r w:rsidRPr="00841EF3">
              <w:rPr>
                <w:rFonts w:eastAsia="Calibri"/>
                <w:b/>
                <w:lang w:eastAsia="en-US"/>
              </w:rPr>
              <w:t>Оздоровительная работа</w:t>
            </w:r>
          </w:p>
          <w:p w:rsidR="00841EF3" w:rsidRPr="00841EF3" w:rsidRDefault="00841EF3" w:rsidP="00841EF3">
            <w:pPr>
              <w:ind w:right="-143" w:firstLine="459"/>
              <w:rPr>
                <w:rFonts w:eastAsia="Calibri"/>
                <w:bCs/>
                <w:lang w:eastAsia="en-US"/>
              </w:rPr>
            </w:pPr>
            <w:r w:rsidRPr="00841EF3">
              <w:rPr>
                <w:rFonts w:eastAsia="Calibri"/>
                <w:bCs/>
                <w:lang w:eastAsia="en-US"/>
              </w:rPr>
              <w:t>Цикл практических упражнений на тему:</w:t>
            </w:r>
          </w:p>
          <w:p w:rsidR="00841EF3" w:rsidRPr="00841EF3" w:rsidRDefault="00841EF3" w:rsidP="00841EF3">
            <w:pPr>
              <w:ind w:right="-143" w:firstLine="459"/>
              <w:rPr>
                <w:rFonts w:eastAsia="Calibri"/>
                <w:lang w:eastAsia="en-US"/>
              </w:rPr>
            </w:pPr>
            <w:r w:rsidRPr="00841EF3">
              <w:rPr>
                <w:rFonts w:eastAsia="Calibri"/>
                <w:lang w:eastAsia="en-US"/>
              </w:rPr>
              <w:t>«Будем лазать, ползать, прыгать, бегать, ловить - бросать мяч».</w:t>
            </w:r>
          </w:p>
          <w:p w:rsidR="00841EF3" w:rsidRPr="00841EF3" w:rsidRDefault="00841EF3" w:rsidP="00841EF3">
            <w:pPr>
              <w:ind w:right="-143"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интереса к коллективной соревновательной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Май</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rFonts w:eastAsia="Calibri"/>
                <w:color w:val="000000"/>
                <w:lang w:eastAsia="en-US"/>
              </w:rPr>
            </w:pPr>
            <w:r w:rsidRPr="00841EF3">
              <w:rPr>
                <w:rFonts w:eastAsia="Calibri"/>
                <w:b/>
                <w:lang w:eastAsia="en-US"/>
              </w:rPr>
              <w:t>1 неделя</w:t>
            </w:r>
            <w:r w:rsidRPr="00841EF3">
              <w:rPr>
                <w:rFonts w:eastAsia="Calibri"/>
                <w:lang w:eastAsia="en-US"/>
              </w:rPr>
              <w:t xml:space="preserve"> Итоговая </w:t>
            </w:r>
            <w:r w:rsidRPr="00841EF3">
              <w:rPr>
                <w:rFonts w:eastAsia="Calibri"/>
                <w:bCs/>
                <w:color w:val="000000"/>
                <w:lang w:eastAsia="en-US"/>
              </w:rPr>
              <w:t>педагогическая диагностика по освоению детьми программных движений по разделу «Ходьба и бег», «Равновесие».</w:t>
            </w:r>
          </w:p>
          <w:p w:rsidR="00841EF3" w:rsidRPr="00841EF3" w:rsidRDefault="00841EF3" w:rsidP="00841EF3">
            <w:pPr>
              <w:ind w:right="-143" w:firstLine="459"/>
              <w:rPr>
                <w:rFonts w:eastAsia="Calibri"/>
                <w:lang w:eastAsia="en-US"/>
              </w:rPr>
            </w:pPr>
            <w:r w:rsidRPr="00841EF3">
              <w:rPr>
                <w:rFonts w:eastAsia="Calibri"/>
                <w:b/>
                <w:lang w:eastAsia="en-US"/>
              </w:rPr>
              <w:t>2 неделя</w:t>
            </w:r>
            <w:r w:rsidRPr="00841EF3">
              <w:rPr>
                <w:rFonts w:eastAsia="Calibri"/>
                <w:lang w:eastAsia="en-US"/>
              </w:rPr>
              <w:t xml:space="preserve"> Итоговая </w:t>
            </w:r>
            <w:r w:rsidRPr="00841EF3">
              <w:rPr>
                <w:rFonts w:eastAsia="Calibri"/>
                <w:bCs/>
                <w:color w:val="000000"/>
                <w:lang w:eastAsia="en-US"/>
              </w:rPr>
              <w:t>педагогическая диагностика по освоению детьми программных движений по разделу «Прыжки».</w:t>
            </w:r>
          </w:p>
          <w:p w:rsidR="00841EF3" w:rsidRPr="00841EF3" w:rsidRDefault="00841EF3" w:rsidP="00841EF3">
            <w:pPr>
              <w:ind w:right="-143" w:firstLine="459"/>
              <w:rPr>
                <w:rFonts w:eastAsia="Calibri"/>
                <w:lang w:eastAsia="zh-CN"/>
              </w:rPr>
            </w:pPr>
            <w:r w:rsidRPr="00841EF3">
              <w:rPr>
                <w:rFonts w:eastAsia="Calibri"/>
                <w:b/>
                <w:lang w:eastAsia="en-US"/>
              </w:rPr>
              <w:t xml:space="preserve">3 неделя </w:t>
            </w:r>
            <w:r w:rsidRPr="00841EF3">
              <w:rPr>
                <w:rFonts w:eastAsia="Calibri"/>
                <w:lang w:eastAsia="en-US"/>
              </w:rPr>
              <w:t xml:space="preserve">Итоговая </w:t>
            </w:r>
            <w:r w:rsidRPr="00841EF3">
              <w:rPr>
                <w:rFonts w:eastAsia="Calibri"/>
                <w:bCs/>
                <w:color w:val="000000"/>
                <w:lang w:eastAsia="en-US"/>
              </w:rPr>
              <w:t>педагогическая диагностика по освоению детьми программных движений по разделам «Метание, катание, ловля», «Лазание», «Ритмическая гимнастика».</w:t>
            </w:r>
          </w:p>
          <w:p w:rsidR="00841EF3" w:rsidRPr="00841EF3" w:rsidRDefault="00841EF3" w:rsidP="00841EF3">
            <w:pPr>
              <w:ind w:right="-143" w:firstLine="459"/>
              <w:rPr>
                <w:rFonts w:eastAsia="Calibri"/>
                <w:lang w:eastAsia="zh-CN"/>
              </w:rPr>
            </w:pPr>
            <w:r w:rsidRPr="00841EF3">
              <w:rPr>
                <w:rFonts w:eastAsia="Calibri"/>
                <w:b/>
                <w:lang w:eastAsia="en-US"/>
              </w:rPr>
              <w:t>4 неделя</w:t>
            </w:r>
            <w:r w:rsidRPr="00841EF3">
              <w:rPr>
                <w:rFonts w:eastAsia="Calibri"/>
                <w:lang w:eastAsia="en-US"/>
              </w:rPr>
              <w:t xml:space="preserve"> «Весенние старты». Физкультурный праздник.</w:t>
            </w:r>
          </w:p>
          <w:p w:rsidR="00841EF3" w:rsidRPr="00841EF3" w:rsidRDefault="00841EF3" w:rsidP="00841EF3">
            <w:pPr>
              <w:ind w:right="-143" w:firstLine="459"/>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ребенок проявляет волевые качества при выполнении двигательных заданий.</w:t>
            </w:r>
          </w:p>
        </w:tc>
      </w:tr>
    </w:tbl>
    <w:p w:rsidR="00841EF3" w:rsidRPr="00841EF3" w:rsidRDefault="00841EF3" w:rsidP="00841EF3">
      <w:pPr>
        <w:ind w:left="-567" w:right="-143" w:firstLine="709"/>
      </w:pPr>
    </w:p>
    <w:p w:rsidR="00841EF3" w:rsidRPr="00841EF3" w:rsidRDefault="00841EF3" w:rsidP="00841EF3">
      <w:pPr>
        <w:ind w:left="-567" w:right="-143" w:firstLine="709"/>
      </w:pPr>
    </w:p>
    <w:p w:rsidR="00841EF3" w:rsidRPr="00EF3CD1" w:rsidRDefault="00841EF3" w:rsidP="00841EF3">
      <w:pPr>
        <w:ind w:left="-567" w:right="-143" w:firstLine="709"/>
        <w:jc w:val="center"/>
        <w:rPr>
          <w:rFonts w:eastAsia="Calibri"/>
          <w:i/>
          <w:lang w:eastAsia="en-US"/>
        </w:rPr>
      </w:pPr>
      <w:r w:rsidRPr="00EF3CD1">
        <w:rPr>
          <w:rFonts w:eastAsia="Calibri"/>
          <w:i/>
          <w:lang w:eastAsia="en-US"/>
        </w:rPr>
        <w:t>Содержание работы по трудовому направлению воспитания детей 4 - 5 лет</w:t>
      </w:r>
    </w:p>
    <w:p w:rsidR="00841EF3" w:rsidRPr="00841EF3" w:rsidRDefault="00841EF3" w:rsidP="00841EF3">
      <w:pPr>
        <w:ind w:left="-567" w:right="-143" w:firstLine="709"/>
        <w:rPr>
          <w:rFonts w:eastAsia="Calibri"/>
          <w:lang w:eastAsia="en-US"/>
        </w:rPr>
      </w:pPr>
    </w:p>
    <w:p w:rsidR="00841EF3" w:rsidRPr="00841EF3" w:rsidRDefault="00841EF3" w:rsidP="00841EF3">
      <w:pPr>
        <w:ind w:left="-567" w:right="-143" w:firstLine="709"/>
      </w:pPr>
      <w:r w:rsidRPr="00841EF3">
        <w:t xml:space="preserve">Трудовое направление воспитания соотносится с образовательной областью ФГОС ДО «Социально-коммуникативное развитие». </w:t>
      </w:r>
    </w:p>
    <w:p w:rsidR="00841EF3" w:rsidRPr="00841EF3" w:rsidRDefault="00841EF3" w:rsidP="00841EF3">
      <w:pPr>
        <w:ind w:left="-567" w:right="-143" w:firstLine="709"/>
        <w:rPr>
          <w:rFonts w:eastAsia="Calibri"/>
          <w:lang w:eastAsia="en-US"/>
        </w:rPr>
      </w:pPr>
      <w:r w:rsidRPr="00EF3CD1">
        <w:rPr>
          <w:i/>
        </w:rPr>
        <w:t>Цель:</w:t>
      </w:r>
      <w:r w:rsidRPr="00841EF3">
        <w:t xml:space="preserve"> формирование ценностного отношения детей к труду, трудолюбию, приобщение ребенка к труду.</w:t>
      </w:r>
    </w:p>
    <w:p w:rsidR="00841EF3" w:rsidRPr="00841EF3" w:rsidRDefault="00841EF3" w:rsidP="00841EF3">
      <w:pPr>
        <w:ind w:left="-567" w:right="-143" w:firstLine="709"/>
        <w:contextualSpacing/>
        <w:rPr>
          <w:rFonts w:eastAsia="Calibri"/>
          <w:b/>
          <w:lang w:eastAsia="en-US"/>
        </w:rPr>
      </w:pPr>
    </w:p>
    <w:tbl>
      <w:tblPr>
        <w:tblW w:w="0" w:type="auto"/>
        <w:tblInd w:w="-459" w:type="dxa"/>
        <w:tblLook w:val="04A0" w:firstRow="1" w:lastRow="0" w:firstColumn="1" w:lastColumn="0" w:noHBand="0" w:noVBand="1"/>
      </w:tblPr>
      <w:tblGrid>
        <w:gridCol w:w="1418"/>
        <w:gridCol w:w="3544"/>
        <w:gridCol w:w="1984"/>
        <w:gridCol w:w="3084"/>
      </w:tblGrid>
      <w:tr w:rsidR="00841EF3" w:rsidRPr="00841EF3" w:rsidTr="00841EF3">
        <w:trPr>
          <w:trHeight w:val="112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lastRenderedPageBreak/>
              <w:t>Месяц</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43" w:firstLine="34"/>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Ценности</w:t>
            </w:r>
          </w:p>
        </w:tc>
        <w:tc>
          <w:tcPr>
            <w:tcW w:w="3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33" w:right="-143"/>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Сентябрь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«Приобщение детей к ежедневной трудовой деятельности» (практические действия: ежедневное поддержание порядка в игровом центре (уголке)).</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3" w:right="-143" w:firstLine="284"/>
            </w:pPr>
            <w:r w:rsidRPr="00841EF3">
              <w:t>- формирование и поддержка привычки к трудовому усилию.</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Октябрь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pPr>
            <w:r w:rsidRPr="00841EF3">
              <w:rPr>
                <w:rFonts w:eastAsia="Calibri"/>
                <w:lang w:eastAsia="en-US"/>
              </w:rPr>
              <w:t>Тема: «</w:t>
            </w:r>
            <w:r w:rsidRPr="00841EF3">
              <w:t>Хозяйственно-бытовой труд».</w:t>
            </w:r>
          </w:p>
          <w:p w:rsidR="00841EF3" w:rsidRPr="00841EF3" w:rsidRDefault="00841EF3" w:rsidP="00841EF3">
            <w:pPr>
              <w:ind w:right="-143" w:firstLine="459"/>
            </w:pPr>
            <w:r w:rsidRPr="00841EF3">
              <w:rPr>
                <w:rFonts w:eastAsia="Calibri"/>
                <w:lang w:eastAsia="en-US"/>
              </w:rPr>
              <w:t>Моделирование игровых ситуаций, нацеленных на обучение детей хозяйственно-бытовому труду.</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3" w:right="-143" w:firstLine="284"/>
              <w:rPr>
                <w:rFonts w:eastAsia="Calibri"/>
                <w:lang w:eastAsia="en-US"/>
              </w:rPr>
            </w:pPr>
            <w:r w:rsidRPr="00841EF3">
              <w:t>- расширение представлений о способах выполнения трудовых действий.</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Ноябрь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«Труд взрослых людей» в картинах художников России.</w:t>
            </w:r>
          </w:p>
          <w:p w:rsidR="00841EF3" w:rsidRPr="00841EF3" w:rsidRDefault="00841EF3" w:rsidP="00841EF3">
            <w:pPr>
              <w:ind w:right="-143" w:firstLine="459"/>
              <w:rPr>
                <w:rFonts w:eastAsia="Calibri"/>
                <w:lang w:eastAsia="en-US"/>
              </w:rPr>
            </w:pPr>
            <w:r w:rsidRPr="00841EF3">
              <w:rPr>
                <w:rFonts w:eastAsia="Calibri"/>
                <w:lang w:eastAsia="en-US"/>
              </w:rPr>
              <w:t xml:space="preserve">«На приеме у врача» </w:t>
            </w:r>
          </w:p>
          <w:p w:rsidR="00841EF3" w:rsidRPr="00841EF3" w:rsidRDefault="00841EF3" w:rsidP="00841EF3">
            <w:pPr>
              <w:ind w:right="-143" w:firstLine="459"/>
              <w:rPr>
                <w:rFonts w:eastAsia="Calibri"/>
                <w:lang w:eastAsia="en-US"/>
              </w:rPr>
            </w:pPr>
            <w:r w:rsidRPr="00841EF3">
              <w:rPr>
                <w:rFonts w:eastAsia="Calibri"/>
                <w:lang w:eastAsia="en-US"/>
              </w:rPr>
              <w:t>И.Шевандронова;</w:t>
            </w:r>
          </w:p>
          <w:p w:rsidR="00841EF3" w:rsidRPr="00841EF3" w:rsidRDefault="00841EF3" w:rsidP="00841EF3">
            <w:pPr>
              <w:ind w:right="-143" w:firstLine="459"/>
              <w:rPr>
                <w:rFonts w:eastAsia="Calibri"/>
                <w:lang w:eastAsia="en-US"/>
              </w:rPr>
            </w:pPr>
            <w:r w:rsidRPr="00841EF3">
              <w:rPr>
                <w:rFonts w:eastAsia="Calibri"/>
                <w:lang w:eastAsia="en-US"/>
              </w:rPr>
              <w:t>«На молочной ферме» П. Рыбин;</w:t>
            </w:r>
          </w:p>
          <w:p w:rsidR="00841EF3" w:rsidRPr="00841EF3" w:rsidRDefault="00841EF3" w:rsidP="00841EF3">
            <w:pPr>
              <w:ind w:right="-143" w:firstLine="459"/>
              <w:rPr>
                <w:rFonts w:eastAsia="Calibri"/>
                <w:lang w:eastAsia="en-US"/>
              </w:rPr>
            </w:pPr>
            <w:r w:rsidRPr="00841EF3">
              <w:rPr>
                <w:rFonts w:eastAsia="Calibri"/>
                <w:lang w:eastAsia="en-US"/>
              </w:rPr>
              <w:t>«Рабочий» П. Котов.</w:t>
            </w:r>
          </w:p>
          <w:p w:rsidR="00841EF3" w:rsidRPr="00841EF3" w:rsidRDefault="00841EF3" w:rsidP="00841EF3">
            <w:pPr>
              <w:ind w:right="-143" w:firstLine="459"/>
              <w:rPr>
                <w:rFonts w:eastAsia="Calibri"/>
                <w:lang w:eastAsia="en-US"/>
              </w:rPr>
            </w:pPr>
            <w:r w:rsidRPr="00841EF3">
              <w:rPr>
                <w:rFonts w:eastAsia="Calibri"/>
                <w:lang w:eastAsia="en-US"/>
              </w:rPr>
              <w:t>Дидактические игры, моделирующие структуру труда.</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3" w:right="-143" w:firstLine="284"/>
              <w:rPr>
                <w:rFonts w:eastAsia="Calibri"/>
                <w:lang w:eastAsia="en-US"/>
              </w:rPr>
            </w:pPr>
            <w:r w:rsidRPr="00841EF3">
              <w:rPr>
                <w:rFonts w:eastAsia="Calibri"/>
                <w:lang w:eastAsia="en-US"/>
              </w:rPr>
              <w:t>- воспитание уважения к труду взрослых людей.</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Декабрь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«Дежурство»</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3" w:right="-143" w:firstLine="284"/>
              <w:rPr>
                <w:rFonts w:eastAsia="Calibri"/>
                <w:lang w:eastAsia="en-US"/>
              </w:rPr>
            </w:pPr>
            <w:r w:rsidRPr="00841EF3">
              <w:rPr>
                <w:rFonts w:eastAsia="Calibri"/>
                <w:lang w:eastAsia="en-US"/>
              </w:rPr>
              <w:t>- приобретение опыта помощи взрослым.</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Январь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«Трудовые поручения»</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3" w:right="-143" w:firstLine="284"/>
            </w:pPr>
            <w:r w:rsidRPr="00841EF3">
              <w:rPr>
                <w:rFonts w:eastAsia="Calibri"/>
                <w:lang w:eastAsia="en-US"/>
              </w:rPr>
              <w:t>- овладение простейшими действиями для выполнения  трудовых поручений.</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Февраль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«Самообслуживание и детский труд»</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3" w:right="-143" w:firstLine="284"/>
              <w:rPr>
                <w:rFonts w:eastAsia="Calibri"/>
                <w:lang w:eastAsia="en-US"/>
              </w:rPr>
            </w:pPr>
            <w:r w:rsidRPr="00841EF3">
              <w:rPr>
                <w:rFonts w:eastAsia="Calibri"/>
                <w:lang w:eastAsia="en-US"/>
              </w:rPr>
              <w:t>- осознание  важности самообслуживание в повседневной жизни.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Март</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xml:space="preserve"> Тема: «Освоение словаря хозяйственных дел»</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3" w:right="-143" w:firstLine="284"/>
              <w:rPr>
                <w:rFonts w:eastAsia="Calibri"/>
                <w:lang w:eastAsia="en-US"/>
              </w:rPr>
            </w:pPr>
            <w:r w:rsidRPr="00841EF3">
              <w:rPr>
                <w:rFonts w:eastAsia="Calibri"/>
                <w:lang w:eastAsia="en-US"/>
              </w:rPr>
              <w:t>- обогащение активного словаря.</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Апрель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«Моделирование ситуаций, отражающих  действия бытового труда» (практические игровые действия).</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3" w:right="-143" w:firstLine="284"/>
              <w:rPr>
                <w:rFonts w:eastAsia="Calibri"/>
                <w:lang w:eastAsia="en-US"/>
              </w:rPr>
            </w:pPr>
            <w:r w:rsidRPr="00841EF3">
              <w:rPr>
                <w:rFonts w:eastAsia="Calibri"/>
                <w:lang w:eastAsia="en-US"/>
              </w:rPr>
              <w:t>- закрепление навыков и умений, необходимых  для выполнения  трудовых детских дел.</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Май</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«Детские трудовые успехи»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3" w:right="-143" w:firstLine="284"/>
              <w:rPr>
                <w:rFonts w:eastAsia="Calibri"/>
                <w:lang w:eastAsia="en-US"/>
              </w:rPr>
            </w:pPr>
            <w:r w:rsidRPr="00841EF3">
              <w:rPr>
                <w:rFonts w:eastAsia="Calibri"/>
                <w:lang w:eastAsia="en-US"/>
              </w:rPr>
              <w:t>- стремление к достижению простой, самостоятельно поставленной цели.</w:t>
            </w:r>
          </w:p>
        </w:tc>
      </w:tr>
    </w:tbl>
    <w:p w:rsidR="00841EF3" w:rsidRPr="00841EF3" w:rsidRDefault="00841EF3" w:rsidP="00841EF3">
      <w:pPr>
        <w:ind w:left="-567" w:right="-143" w:firstLine="709"/>
        <w:jc w:val="center"/>
        <w:rPr>
          <w:rFonts w:eastAsia="Calibri"/>
          <w:b/>
          <w:lang w:eastAsia="en-US"/>
        </w:rPr>
      </w:pPr>
    </w:p>
    <w:p w:rsidR="00EF3CD1" w:rsidRDefault="00841EF3" w:rsidP="00841EF3">
      <w:pPr>
        <w:ind w:left="-567" w:right="-143" w:firstLine="709"/>
        <w:jc w:val="center"/>
        <w:rPr>
          <w:rFonts w:eastAsia="Calibri"/>
          <w:i/>
          <w:lang w:eastAsia="en-US"/>
        </w:rPr>
      </w:pPr>
      <w:r w:rsidRPr="00EF3CD1">
        <w:rPr>
          <w:rFonts w:eastAsia="Calibri"/>
          <w:i/>
          <w:lang w:eastAsia="en-US"/>
        </w:rPr>
        <w:t xml:space="preserve">Содержание воспитательной работы по эстетическому направлению </w:t>
      </w:r>
    </w:p>
    <w:p w:rsidR="00841EF3" w:rsidRPr="00EF3CD1" w:rsidRDefault="00841EF3" w:rsidP="00841EF3">
      <w:pPr>
        <w:ind w:left="-567" w:right="-143" w:firstLine="709"/>
        <w:jc w:val="center"/>
        <w:rPr>
          <w:rFonts w:eastAsia="Calibri"/>
          <w:i/>
          <w:lang w:eastAsia="en-US"/>
        </w:rPr>
      </w:pPr>
      <w:r w:rsidRPr="00EF3CD1">
        <w:rPr>
          <w:rFonts w:eastAsia="Calibri"/>
          <w:i/>
          <w:lang w:eastAsia="en-US"/>
        </w:rPr>
        <w:t>воспитания детей 4 - 5 лет</w:t>
      </w:r>
    </w:p>
    <w:p w:rsidR="00841EF3" w:rsidRPr="00841EF3" w:rsidRDefault="00841EF3" w:rsidP="00841EF3">
      <w:pPr>
        <w:ind w:left="-567" w:right="-143" w:firstLine="709"/>
        <w:jc w:val="center"/>
        <w:rPr>
          <w:rFonts w:eastAsia="Calibri"/>
          <w:b/>
          <w:lang w:eastAsia="en-US"/>
        </w:rPr>
      </w:pPr>
    </w:p>
    <w:p w:rsidR="00841EF3" w:rsidRPr="00841EF3" w:rsidRDefault="00841EF3" w:rsidP="00841EF3">
      <w:pPr>
        <w:ind w:left="-567" w:right="-143" w:firstLine="709"/>
        <w:rPr>
          <w:rFonts w:eastAsia="Calibri"/>
          <w:lang w:eastAsia="en-US"/>
        </w:rPr>
      </w:pPr>
      <w:r w:rsidRPr="00841EF3">
        <w:rPr>
          <w:rFonts w:eastAsia="Calibri"/>
          <w:lang w:eastAsia="en-US"/>
        </w:rPr>
        <w:t>Эстетическое направление воспитания соотносится с образовательной областью ФГОС ДО «Художественно-эстетическое развитие».</w:t>
      </w:r>
    </w:p>
    <w:p w:rsidR="00841EF3" w:rsidRPr="00841EF3" w:rsidRDefault="00841EF3" w:rsidP="00841EF3">
      <w:pPr>
        <w:ind w:left="-567" w:right="-143" w:firstLine="709"/>
      </w:pPr>
      <w:r w:rsidRPr="00EF3CD1">
        <w:rPr>
          <w:i/>
        </w:rPr>
        <w:t xml:space="preserve">Цель: </w:t>
      </w:r>
      <w:r w:rsidRPr="00841EF3">
        <w:t>способствовать становлению у ребенка ценностного отношения к красоте.</w:t>
      </w:r>
    </w:p>
    <w:p w:rsidR="00841EF3" w:rsidRPr="00841EF3" w:rsidRDefault="00841EF3" w:rsidP="00841EF3">
      <w:pPr>
        <w:ind w:left="-567" w:right="-143" w:firstLine="709"/>
        <w:rPr>
          <w:rFonts w:eastAsia="Calibri"/>
          <w:lang w:eastAsia="en-US"/>
        </w:rPr>
      </w:pPr>
    </w:p>
    <w:p w:rsidR="00841EF3" w:rsidRPr="00EF3CD1" w:rsidRDefault="00841EF3" w:rsidP="00841EF3">
      <w:pPr>
        <w:ind w:left="-567" w:right="-143" w:firstLine="709"/>
        <w:jc w:val="center"/>
        <w:rPr>
          <w:rFonts w:eastAsia="Calibri"/>
          <w:i/>
          <w:lang w:eastAsia="en-US"/>
        </w:rPr>
      </w:pPr>
      <w:r w:rsidRPr="00EF3CD1">
        <w:rPr>
          <w:rFonts w:eastAsia="Calibri"/>
          <w:i/>
          <w:lang w:eastAsia="en-US"/>
        </w:rPr>
        <w:t>Приобщение к искусству. Изобразительная деятельность. Музыка</w:t>
      </w:r>
    </w:p>
    <w:p w:rsidR="00841EF3" w:rsidRPr="00841EF3" w:rsidRDefault="00841EF3" w:rsidP="00841EF3">
      <w:pPr>
        <w:ind w:left="-567" w:right="-143" w:firstLine="709"/>
        <w:jc w:val="center"/>
        <w:rPr>
          <w:rFonts w:eastAsia="Calibri"/>
          <w:b/>
          <w:lang w:eastAsia="en-US"/>
        </w:rPr>
      </w:pPr>
    </w:p>
    <w:tbl>
      <w:tblPr>
        <w:tblW w:w="0" w:type="auto"/>
        <w:tblInd w:w="-459" w:type="dxa"/>
        <w:tblLook w:val="04A0" w:firstRow="1" w:lastRow="0" w:firstColumn="1" w:lastColumn="0" w:noHBand="0" w:noVBand="1"/>
      </w:tblPr>
      <w:tblGrid>
        <w:gridCol w:w="1418"/>
        <w:gridCol w:w="3544"/>
        <w:gridCol w:w="1984"/>
        <w:gridCol w:w="3084"/>
      </w:tblGrid>
      <w:tr w:rsidR="00841EF3" w:rsidRPr="00841EF3" w:rsidTr="00841EF3">
        <w:trPr>
          <w:trHeight w:val="118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Месяц</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34" w:right="-143"/>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Ценности</w:t>
            </w:r>
          </w:p>
        </w:tc>
        <w:tc>
          <w:tcPr>
            <w:tcW w:w="3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firstLine="459"/>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Сентябрь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283"/>
              <w:rPr>
                <w:rFonts w:eastAsia="Calibri"/>
                <w:lang w:eastAsia="en-US"/>
              </w:rPr>
            </w:pPr>
            <w:r w:rsidRPr="00841EF3">
              <w:rPr>
                <w:rFonts w:eastAsia="Calibri"/>
                <w:lang w:eastAsia="en-US"/>
              </w:rPr>
              <w:t>Приобщение к искусству</w:t>
            </w:r>
          </w:p>
          <w:p w:rsidR="00841EF3" w:rsidRPr="00841EF3" w:rsidRDefault="00841EF3" w:rsidP="00841EF3">
            <w:pPr>
              <w:ind w:left="34" w:right="-143" w:firstLine="283"/>
              <w:rPr>
                <w:rFonts w:eastAsia="Calibri"/>
                <w:lang w:eastAsia="en-US"/>
              </w:rPr>
            </w:pPr>
            <w:r w:rsidRPr="00841EF3">
              <w:rPr>
                <w:rFonts w:eastAsia="Calibri"/>
                <w:lang w:eastAsia="en-US"/>
              </w:rPr>
              <w:t>Видеофильм «Творческие профессии» (артист, художник, композитор, писатель).</w:t>
            </w:r>
          </w:p>
          <w:p w:rsidR="00841EF3" w:rsidRPr="00841EF3" w:rsidRDefault="00841EF3" w:rsidP="00841EF3">
            <w:pPr>
              <w:ind w:left="34" w:right="-143" w:firstLine="283"/>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left="34" w:right="-143" w:firstLine="283"/>
              <w:rPr>
                <w:rFonts w:eastAsia="Calibri"/>
                <w:lang w:eastAsia="zh-CN"/>
              </w:rPr>
            </w:pPr>
            <w:r w:rsidRPr="00841EF3">
              <w:rPr>
                <w:rFonts w:eastAsia="Calibri"/>
                <w:i/>
                <w:lang w:eastAsia="zh-CN"/>
              </w:rPr>
              <w:t>Рисование.</w:t>
            </w:r>
            <w:r w:rsidRPr="00841EF3">
              <w:rPr>
                <w:rFonts w:eastAsia="Calibri"/>
                <w:lang w:eastAsia="zh-CN"/>
              </w:rPr>
              <w:t xml:space="preserve"> Тема: «Вспомним лето!»</w:t>
            </w:r>
          </w:p>
          <w:p w:rsidR="00841EF3" w:rsidRPr="00841EF3" w:rsidRDefault="00841EF3" w:rsidP="00841EF3">
            <w:pPr>
              <w:ind w:left="34" w:right="-143" w:firstLine="283"/>
              <w:rPr>
                <w:rFonts w:eastAsia="Calibri"/>
                <w:color w:val="000000"/>
                <w:lang w:eastAsia="en-US"/>
              </w:rPr>
            </w:pPr>
            <w:r w:rsidRPr="00841EF3">
              <w:rPr>
                <w:rFonts w:eastAsia="Calibri"/>
                <w:i/>
                <w:lang w:eastAsia="zh-CN"/>
              </w:rPr>
              <w:t>Лепка</w:t>
            </w:r>
            <w:r w:rsidRPr="00841EF3">
              <w:rPr>
                <w:rFonts w:eastAsia="Calibri"/>
                <w:lang w:eastAsia="zh-CN"/>
              </w:rPr>
              <w:t>. Тема: «Яблоки и ягоды»</w:t>
            </w:r>
          </w:p>
          <w:p w:rsidR="00841EF3" w:rsidRPr="00841EF3" w:rsidRDefault="00841EF3" w:rsidP="00841EF3">
            <w:pPr>
              <w:ind w:left="34" w:right="-143" w:firstLine="283"/>
              <w:rPr>
                <w:rFonts w:eastAsia="Calibri"/>
                <w:lang w:eastAsia="zh-CN"/>
              </w:rPr>
            </w:pPr>
            <w:r w:rsidRPr="00841EF3">
              <w:rPr>
                <w:rFonts w:eastAsia="Calibri"/>
                <w:lang w:eastAsia="zh-CN"/>
              </w:rPr>
              <w:t>Музыка</w:t>
            </w:r>
          </w:p>
          <w:p w:rsidR="00841EF3" w:rsidRPr="00841EF3" w:rsidRDefault="00841EF3" w:rsidP="00841EF3">
            <w:pPr>
              <w:ind w:left="34" w:right="-143" w:firstLine="283"/>
              <w:rPr>
                <w:rFonts w:eastAsia="Calibri"/>
                <w:lang w:eastAsia="en-US"/>
              </w:rPr>
            </w:pPr>
            <w:r w:rsidRPr="00841EF3">
              <w:rPr>
                <w:rFonts w:eastAsia="Calibri"/>
                <w:lang w:eastAsia="zh-CN"/>
              </w:rPr>
              <w:t xml:space="preserve">Тема: «Музыкально-игровое творчество» </w:t>
            </w:r>
            <w:r w:rsidRPr="00841EF3">
              <w:rPr>
                <w:rFonts w:eastAsia="Calibri"/>
                <w:lang w:eastAsia="en-US"/>
              </w:rPr>
              <w:t>(с реализацией элементов педагогической технологии по развитию музыкально-двигательной деятельности).</w:t>
            </w:r>
          </w:p>
          <w:p w:rsidR="00841EF3" w:rsidRPr="00841EF3" w:rsidRDefault="00841EF3" w:rsidP="00841EF3">
            <w:pPr>
              <w:ind w:left="34" w:right="-143" w:firstLine="283"/>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Культура</w:t>
            </w:r>
          </w:p>
          <w:p w:rsidR="00841EF3" w:rsidRPr="00841EF3" w:rsidRDefault="00841EF3" w:rsidP="00841EF3">
            <w:pPr>
              <w:ind w:left="-567" w:right="-143" w:firstLine="709"/>
              <w:rPr>
                <w:rFonts w:eastAsia="Calibri"/>
                <w:lang w:eastAsia="en-US"/>
              </w:rPr>
            </w:pPr>
            <w:r w:rsidRPr="00841EF3">
              <w:rPr>
                <w:rFonts w:eastAsia="Calibri"/>
                <w:lang w:eastAsia="en-US"/>
              </w:rPr>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pPr>
            <w:r w:rsidRPr="00841EF3">
              <w:t>- приобщение к искусству, разным видам художественной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Октябрь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283"/>
              <w:rPr>
                <w:rFonts w:eastAsia="Calibri"/>
                <w:lang w:eastAsia="en-US"/>
              </w:rPr>
            </w:pPr>
            <w:r w:rsidRPr="00841EF3">
              <w:rPr>
                <w:rFonts w:eastAsia="Calibri"/>
                <w:lang w:eastAsia="en-US"/>
              </w:rPr>
              <w:t>Приобщение к искусству</w:t>
            </w:r>
          </w:p>
          <w:p w:rsidR="00841EF3" w:rsidRPr="00841EF3" w:rsidRDefault="00841EF3" w:rsidP="00841EF3">
            <w:pPr>
              <w:ind w:left="34" w:right="-143" w:firstLine="283"/>
              <w:rPr>
                <w:rFonts w:eastAsia="Calibri"/>
                <w:lang w:eastAsia="en-US"/>
              </w:rPr>
            </w:pPr>
            <w:r w:rsidRPr="00841EF3">
              <w:rPr>
                <w:rFonts w:eastAsia="Calibri"/>
                <w:lang w:eastAsia="en-US"/>
              </w:rPr>
              <w:t>Презентация «Жанры и виды искусства» (стихи, проза, загадки (литература).</w:t>
            </w:r>
          </w:p>
          <w:p w:rsidR="00841EF3" w:rsidRPr="00841EF3" w:rsidRDefault="00841EF3" w:rsidP="00841EF3">
            <w:pPr>
              <w:ind w:left="34" w:right="-143" w:firstLine="283"/>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left="34" w:right="-143" w:firstLine="283"/>
              <w:rPr>
                <w:rFonts w:eastAsia="Calibri"/>
                <w:lang w:eastAsia="zh-CN"/>
              </w:rPr>
            </w:pPr>
            <w:r w:rsidRPr="00841EF3">
              <w:rPr>
                <w:rFonts w:eastAsia="Calibri"/>
                <w:i/>
                <w:lang w:eastAsia="zh-CN"/>
              </w:rPr>
              <w:t>Рисование.</w:t>
            </w:r>
          </w:p>
          <w:p w:rsidR="00841EF3" w:rsidRPr="00841EF3" w:rsidRDefault="00841EF3" w:rsidP="00841EF3">
            <w:pPr>
              <w:ind w:left="34" w:right="-143" w:firstLine="283"/>
              <w:rPr>
                <w:lang w:eastAsia="zh-CN"/>
              </w:rPr>
            </w:pPr>
            <w:r w:rsidRPr="00841EF3">
              <w:rPr>
                <w:rFonts w:eastAsia="Calibri"/>
                <w:lang w:eastAsia="zh-CN"/>
              </w:rPr>
              <w:t xml:space="preserve">Тема: </w:t>
            </w:r>
            <w:r w:rsidRPr="00841EF3">
              <w:rPr>
                <w:lang w:eastAsia="zh-CN"/>
              </w:rPr>
              <w:t>«Фрукты и овощи».</w:t>
            </w:r>
          </w:p>
          <w:p w:rsidR="00841EF3" w:rsidRPr="00841EF3" w:rsidRDefault="00841EF3" w:rsidP="00841EF3">
            <w:pPr>
              <w:ind w:left="34" w:right="-143" w:firstLine="283"/>
              <w:rPr>
                <w:rFonts w:eastAsia="Calibri"/>
                <w:lang w:eastAsia="en-US"/>
              </w:rPr>
            </w:pPr>
            <w:r w:rsidRPr="00841EF3">
              <w:rPr>
                <w:lang w:eastAsia="zh-CN"/>
              </w:rPr>
              <w:t>Рисование на заданные темы.</w:t>
            </w:r>
          </w:p>
          <w:p w:rsidR="00841EF3" w:rsidRPr="00841EF3" w:rsidRDefault="00841EF3" w:rsidP="00841EF3">
            <w:pPr>
              <w:ind w:left="34" w:right="-143" w:firstLine="283"/>
              <w:rPr>
                <w:rFonts w:eastAsia="Calibri"/>
                <w:lang w:eastAsia="en-US"/>
              </w:rPr>
            </w:pPr>
            <w:r w:rsidRPr="00841EF3">
              <w:rPr>
                <w:rFonts w:eastAsia="Calibri"/>
                <w:i/>
                <w:lang w:eastAsia="zh-CN"/>
              </w:rPr>
              <w:t>Аппликация</w:t>
            </w:r>
          </w:p>
          <w:p w:rsidR="00841EF3" w:rsidRPr="00841EF3" w:rsidRDefault="00841EF3" w:rsidP="00841EF3">
            <w:pPr>
              <w:ind w:left="34" w:right="-143" w:firstLine="283"/>
              <w:rPr>
                <w:rFonts w:eastAsia="Calibri"/>
                <w:lang w:eastAsia="en-US"/>
              </w:rPr>
            </w:pPr>
            <w:r w:rsidRPr="00841EF3">
              <w:rPr>
                <w:rFonts w:eastAsia="Calibri"/>
                <w:lang w:eastAsia="zh-CN"/>
              </w:rPr>
              <w:t xml:space="preserve">Тема: </w:t>
            </w:r>
            <w:r w:rsidRPr="00841EF3">
              <w:rPr>
                <w:rFonts w:eastAsia="Calibri"/>
                <w:lang w:eastAsia="en-US"/>
              </w:rPr>
              <w:t xml:space="preserve">«Яблоневый сад». </w:t>
            </w:r>
          </w:p>
          <w:p w:rsidR="00841EF3" w:rsidRPr="00841EF3" w:rsidRDefault="00841EF3" w:rsidP="00841EF3">
            <w:pPr>
              <w:ind w:left="34" w:right="-143" w:firstLine="283"/>
              <w:rPr>
                <w:rFonts w:eastAsia="Calibri"/>
                <w:lang w:eastAsia="en-US"/>
              </w:rPr>
            </w:pPr>
            <w:r w:rsidRPr="00841EF3">
              <w:rPr>
                <w:rFonts w:eastAsia="Calibri"/>
                <w:lang w:eastAsia="en-US"/>
              </w:rPr>
              <w:t xml:space="preserve">Коллективная аппликация  </w:t>
            </w:r>
          </w:p>
          <w:p w:rsidR="00841EF3" w:rsidRPr="00841EF3" w:rsidRDefault="00841EF3" w:rsidP="00841EF3">
            <w:pPr>
              <w:ind w:left="34" w:right="-143" w:firstLine="283"/>
              <w:rPr>
                <w:rFonts w:eastAsia="Calibri"/>
                <w:i/>
                <w:lang w:eastAsia="zh-CN"/>
              </w:rPr>
            </w:pPr>
            <w:r w:rsidRPr="00841EF3">
              <w:rPr>
                <w:rFonts w:eastAsia="Calibri"/>
                <w:i/>
                <w:lang w:eastAsia="zh-CN"/>
              </w:rPr>
              <w:t xml:space="preserve">Лепка </w:t>
            </w:r>
          </w:p>
          <w:p w:rsidR="00841EF3" w:rsidRPr="00841EF3" w:rsidRDefault="00841EF3" w:rsidP="00841EF3">
            <w:pPr>
              <w:ind w:left="34" w:right="-143" w:firstLine="283"/>
              <w:rPr>
                <w:rFonts w:eastAsia="Calibri"/>
                <w:lang w:eastAsia="zh-CN"/>
              </w:rPr>
            </w:pPr>
            <w:r w:rsidRPr="00841EF3">
              <w:rPr>
                <w:rFonts w:eastAsia="Calibri"/>
                <w:lang w:eastAsia="zh-CN"/>
              </w:rPr>
              <w:t>Темы: «Любимые игрушки»</w:t>
            </w:r>
          </w:p>
          <w:p w:rsidR="00841EF3" w:rsidRPr="00841EF3" w:rsidRDefault="00841EF3" w:rsidP="00841EF3">
            <w:pPr>
              <w:ind w:left="34" w:right="-143" w:firstLine="283"/>
              <w:rPr>
                <w:rFonts w:eastAsia="Calibri"/>
                <w:lang w:eastAsia="zh-CN"/>
              </w:rPr>
            </w:pPr>
            <w:r w:rsidRPr="00841EF3">
              <w:rPr>
                <w:rFonts w:eastAsia="Calibri"/>
                <w:lang w:eastAsia="zh-CN"/>
              </w:rPr>
              <w:t>«Лепка по собственному замыслу».</w:t>
            </w:r>
          </w:p>
          <w:p w:rsidR="00841EF3" w:rsidRPr="00841EF3" w:rsidRDefault="00841EF3" w:rsidP="00841EF3">
            <w:pPr>
              <w:ind w:left="34" w:right="-143" w:firstLine="283"/>
              <w:rPr>
                <w:rFonts w:eastAsia="Calibri"/>
                <w:lang w:eastAsia="zh-CN"/>
              </w:rPr>
            </w:pPr>
            <w:r w:rsidRPr="00841EF3">
              <w:rPr>
                <w:rFonts w:eastAsia="Calibri"/>
                <w:lang w:eastAsia="zh-CN"/>
              </w:rPr>
              <w:t>Музыка</w:t>
            </w:r>
          </w:p>
          <w:p w:rsidR="00841EF3" w:rsidRPr="00841EF3" w:rsidRDefault="00841EF3" w:rsidP="00841EF3">
            <w:pPr>
              <w:ind w:left="34" w:right="-143" w:firstLine="283"/>
              <w:rPr>
                <w:rFonts w:eastAsia="Calibri"/>
                <w:lang w:eastAsia="zh-CN"/>
              </w:rPr>
            </w:pPr>
            <w:r w:rsidRPr="00841EF3">
              <w:rPr>
                <w:rFonts w:eastAsia="Calibri"/>
                <w:lang w:eastAsia="zh-CN"/>
              </w:rPr>
              <w:t>Тема: «Золотая осень»</w:t>
            </w:r>
          </w:p>
          <w:p w:rsidR="00841EF3" w:rsidRPr="00841EF3" w:rsidRDefault="00841EF3" w:rsidP="00841EF3">
            <w:pPr>
              <w:ind w:left="34" w:right="-143" w:firstLine="283"/>
              <w:rPr>
                <w:rFonts w:eastAsia="Calibri"/>
                <w:lang w:eastAsia="zh-CN"/>
              </w:rPr>
            </w:pPr>
            <w:r w:rsidRPr="00841EF3">
              <w:rPr>
                <w:rFonts w:eastAsia="Calibri"/>
                <w:lang w:eastAsia="zh-CN"/>
              </w:rPr>
              <w:t>Освоение программного репертуара по слушанию музыки, пению, музыкально-ритмическим движениям.</w:t>
            </w:r>
          </w:p>
          <w:p w:rsidR="00841EF3" w:rsidRPr="00841EF3" w:rsidRDefault="00841EF3" w:rsidP="00841EF3">
            <w:pPr>
              <w:ind w:left="34" w:right="-143" w:firstLine="283"/>
              <w:rPr>
                <w:rFonts w:eastAsia="Calibri"/>
                <w:lang w:eastAsia="zh-CN"/>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Природа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Красота</w:t>
            </w:r>
          </w:p>
          <w:p w:rsidR="00841EF3" w:rsidRPr="00841EF3" w:rsidRDefault="00841EF3" w:rsidP="00841EF3">
            <w:pPr>
              <w:ind w:left="-567" w:right="-143" w:firstLine="709"/>
              <w:rPr>
                <w:rFonts w:eastAsia="Calibri"/>
                <w:lang w:eastAsia="en-US"/>
              </w:rPr>
            </w:pPr>
            <w:r w:rsidRPr="00841EF3">
              <w:rPr>
                <w:rFonts w:eastAsia="Calibri"/>
                <w:lang w:eastAsia="en-US"/>
              </w:rPr>
              <w:t>Культура</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 формирование интереса к художественным видам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Ноябрь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34" w:right="-143" w:firstLine="283"/>
              <w:rPr>
                <w:rFonts w:eastAsia="Calibri"/>
                <w:lang w:eastAsia="en-US"/>
              </w:rPr>
            </w:pPr>
            <w:r w:rsidRPr="00841EF3">
              <w:rPr>
                <w:rFonts w:eastAsia="Calibri"/>
                <w:lang w:eastAsia="en-US"/>
              </w:rPr>
              <w:t>Приобщение к искусству</w:t>
            </w:r>
          </w:p>
          <w:p w:rsidR="00841EF3" w:rsidRPr="00841EF3" w:rsidRDefault="00841EF3" w:rsidP="00841EF3">
            <w:pPr>
              <w:ind w:left="34" w:right="-143" w:firstLine="283"/>
              <w:rPr>
                <w:rFonts w:eastAsia="Calibri"/>
                <w:lang w:eastAsia="en-US"/>
              </w:rPr>
            </w:pPr>
            <w:r w:rsidRPr="00841EF3">
              <w:rPr>
                <w:rFonts w:eastAsia="Calibri"/>
                <w:lang w:eastAsia="en-US"/>
              </w:rPr>
              <w:t>Цикл бесед «Музыкальные жанры: песня, танец, марш».</w:t>
            </w:r>
          </w:p>
          <w:p w:rsidR="00841EF3" w:rsidRPr="00841EF3" w:rsidRDefault="00841EF3" w:rsidP="00841EF3">
            <w:pPr>
              <w:ind w:left="34" w:right="-143" w:firstLine="283"/>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left="34" w:right="-143" w:firstLine="283"/>
              <w:rPr>
                <w:rFonts w:eastAsia="Calibri"/>
                <w:lang w:eastAsia="en-US"/>
              </w:rPr>
            </w:pPr>
            <w:r w:rsidRPr="00841EF3">
              <w:rPr>
                <w:rFonts w:eastAsia="Calibri"/>
                <w:i/>
                <w:lang w:eastAsia="zh-CN"/>
              </w:rPr>
              <w:t>Рисование.</w:t>
            </w:r>
          </w:p>
          <w:p w:rsidR="00841EF3" w:rsidRPr="00841EF3" w:rsidRDefault="00841EF3" w:rsidP="00841EF3">
            <w:pPr>
              <w:ind w:left="34" w:right="-143" w:firstLine="283"/>
              <w:rPr>
                <w:rFonts w:eastAsia="Calibri"/>
                <w:lang w:eastAsia="zh-CN"/>
              </w:rPr>
            </w:pPr>
            <w:r w:rsidRPr="00841EF3">
              <w:rPr>
                <w:rFonts w:eastAsia="Calibri"/>
                <w:lang w:eastAsia="zh-CN"/>
              </w:rPr>
              <w:t>Темы: «Разные узоры».</w:t>
            </w:r>
          </w:p>
          <w:p w:rsidR="00841EF3" w:rsidRPr="00841EF3" w:rsidRDefault="00841EF3" w:rsidP="00841EF3">
            <w:pPr>
              <w:ind w:left="34" w:right="-143" w:firstLine="283"/>
              <w:rPr>
                <w:rFonts w:eastAsia="Calibri"/>
                <w:lang w:eastAsia="zh-CN"/>
              </w:rPr>
            </w:pPr>
            <w:r w:rsidRPr="00841EF3">
              <w:rPr>
                <w:rFonts w:eastAsia="Calibri"/>
                <w:lang w:eastAsia="zh-CN"/>
              </w:rPr>
              <w:lastRenderedPageBreak/>
              <w:t>«Рисование по собственному замыслу».</w:t>
            </w:r>
          </w:p>
          <w:p w:rsidR="00841EF3" w:rsidRPr="00841EF3" w:rsidRDefault="00841EF3" w:rsidP="00841EF3">
            <w:pPr>
              <w:ind w:left="34" w:right="-143" w:firstLine="283"/>
              <w:rPr>
                <w:rFonts w:eastAsia="Calibri"/>
                <w:lang w:eastAsia="zh-CN"/>
              </w:rPr>
            </w:pPr>
            <w:r w:rsidRPr="00841EF3">
              <w:rPr>
                <w:rFonts w:eastAsia="Calibri"/>
                <w:i/>
                <w:lang w:eastAsia="zh-CN"/>
              </w:rPr>
              <w:t>Аппликация</w:t>
            </w:r>
          </w:p>
          <w:p w:rsidR="00841EF3" w:rsidRPr="00841EF3" w:rsidRDefault="00841EF3" w:rsidP="00841EF3">
            <w:pPr>
              <w:ind w:left="34" w:right="-143" w:firstLine="283"/>
              <w:rPr>
                <w:rFonts w:eastAsia="Calibri"/>
                <w:lang w:eastAsia="zh-CN"/>
              </w:rPr>
            </w:pPr>
            <w:r w:rsidRPr="00841EF3">
              <w:rPr>
                <w:rFonts w:eastAsia="Calibri"/>
                <w:lang w:eastAsia="zh-CN"/>
              </w:rPr>
              <w:t>Тема: «Осень» коллективная работа.</w:t>
            </w:r>
          </w:p>
          <w:p w:rsidR="00841EF3" w:rsidRPr="00841EF3" w:rsidRDefault="00841EF3" w:rsidP="00841EF3">
            <w:pPr>
              <w:ind w:left="34" w:right="-143" w:firstLine="283"/>
              <w:rPr>
                <w:rFonts w:eastAsia="Calibri"/>
                <w:i/>
                <w:lang w:eastAsia="zh-CN"/>
              </w:rPr>
            </w:pPr>
            <w:r w:rsidRPr="00841EF3">
              <w:rPr>
                <w:rFonts w:eastAsia="Calibri"/>
                <w:i/>
                <w:lang w:eastAsia="zh-CN"/>
              </w:rPr>
              <w:t xml:space="preserve">Лепка </w:t>
            </w:r>
          </w:p>
          <w:p w:rsidR="00841EF3" w:rsidRPr="00841EF3" w:rsidRDefault="00841EF3" w:rsidP="00841EF3">
            <w:pPr>
              <w:ind w:left="34" w:right="-143" w:firstLine="283"/>
              <w:rPr>
                <w:rFonts w:eastAsia="Calibri"/>
                <w:lang w:eastAsia="zh-CN"/>
              </w:rPr>
            </w:pPr>
            <w:r w:rsidRPr="00841EF3">
              <w:rPr>
                <w:rFonts w:eastAsia="Calibri"/>
                <w:lang w:eastAsia="zh-CN"/>
              </w:rPr>
              <w:t>Тема: «Украшение лепной работы при помощи стеки».</w:t>
            </w:r>
          </w:p>
          <w:p w:rsidR="00841EF3" w:rsidRPr="00841EF3" w:rsidRDefault="00841EF3" w:rsidP="00841EF3">
            <w:pPr>
              <w:ind w:left="34" w:right="-143" w:firstLine="283"/>
              <w:rPr>
                <w:rFonts w:eastAsia="Calibri"/>
                <w:lang w:eastAsia="zh-CN"/>
              </w:rPr>
            </w:pPr>
            <w:r w:rsidRPr="00841EF3">
              <w:rPr>
                <w:rFonts w:eastAsia="Calibri"/>
                <w:lang w:eastAsia="zh-CN"/>
              </w:rPr>
              <w:t>Музыка</w:t>
            </w:r>
          </w:p>
          <w:p w:rsidR="00841EF3" w:rsidRPr="00841EF3" w:rsidRDefault="00841EF3" w:rsidP="00841EF3">
            <w:pPr>
              <w:ind w:left="34" w:right="-143" w:firstLine="283"/>
              <w:rPr>
                <w:rFonts w:eastAsia="Calibri"/>
                <w:lang w:eastAsia="zh-CN"/>
              </w:rPr>
            </w:pPr>
            <w:r w:rsidRPr="00841EF3">
              <w:rPr>
                <w:rFonts w:eastAsia="Calibri"/>
                <w:lang w:eastAsia="zh-CN"/>
              </w:rPr>
              <w:t>«Слушаем, поём, танцуем»</w:t>
            </w:r>
          </w:p>
          <w:p w:rsidR="00841EF3" w:rsidRPr="00841EF3" w:rsidRDefault="00841EF3" w:rsidP="00841EF3">
            <w:pPr>
              <w:ind w:left="34" w:right="-143" w:firstLine="283"/>
              <w:rPr>
                <w:rFonts w:eastAsia="Calibri"/>
                <w:lang w:eastAsia="zh-CN"/>
              </w:rPr>
            </w:pPr>
            <w:r w:rsidRPr="00841EF3">
              <w:rPr>
                <w:rFonts w:eastAsia="Calibri"/>
                <w:lang w:eastAsia="zh-CN"/>
              </w:rPr>
              <w:t>(эмоциональное восприятие программных произведений).</w:t>
            </w:r>
          </w:p>
          <w:p w:rsidR="00841EF3" w:rsidRPr="00841EF3" w:rsidRDefault="00841EF3" w:rsidP="00841EF3">
            <w:pPr>
              <w:ind w:left="34" w:right="-143" w:firstLine="283"/>
              <w:rPr>
                <w:rFonts w:eastAsia="Calibri"/>
                <w:lang w:eastAsia="zh-CN"/>
              </w:rPr>
            </w:pPr>
            <w:r w:rsidRPr="00841EF3">
              <w:rPr>
                <w:rFonts w:eastAsia="Calibri"/>
                <w:lang w:eastAsia="zh-CN"/>
              </w:rPr>
              <w:t>Культурный досуг</w:t>
            </w:r>
          </w:p>
          <w:p w:rsidR="00841EF3" w:rsidRPr="00841EF3" w:rsidRDefault="00841EF3" w:rsidP="00841EF3">
            <w:pPr>
              <w:ind w:left="34" w:right="-143" w:firstLine="283"/>
              <w:rPr>
                <w:rFonts w:eastAsia="Calibri"/>
                <w:lang w:eastAsia="zh-CN"/>
              </w:rPr>
            </w:pPr>
            <w:r w:rsidRPr="00841EF3">
              <w:rPr>
                <w:rFonts w:eastAsia="Calibri"/>
                <w:lang w:eastAsia="zh-CN"/>
              </w:rPr>
              <w:t>Настольный театр.</w:t>
            </w:r>
          </w:p>
          <w:p w:rsidR="00841EF3" w:rsidRPr="00841EF3" w:rsidRDefault="00841EF3" w:rsidP="00841EF3">
            <w:pPr>
              <w:ind w:left="34" w:right="-143" w:firstLine="283"/>
              <w:rPr>
                <w:rFonts w:eastAsia="Calibri"/>
                <w:lang w:eastAsia="zh-CN"/>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 приобщение к художественным ценностям своего народа.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lastRenderedPageBreak/>
              <w:t>Декабрь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34" w:right="-143" w:firstLine="283"/>
              <w:rPr>
                <w:rFonts w:eastAsia="Calibri"/>
                <w:lang w:eastAsia="en-US"/>
              </w:rPr>
            </w:pPr>
            <w:r w:rsidRPr="00841EF3">
              <w:rPr>
                <w:rFonts w:eastAsia="Calibri"/>
                <w:lang w:eastAsia="en-US"/>
              </w:rPr>
              <w:t>Приобщение к искусству</w:t>
            </w:r>
          </w:p>
          <w:p w:rsidR="00841EF3" w:rsidRPr="00841EF3" w:rsidRDefault="00841EF3" w:rsidP="00841EF3">
            <w:pPr>
              <w:ind w:left="34" w:right="-143" w:firstLine="283"/>
              <w:rPr>
                <w:rFonts w:eastAsia="Calibri"/>
                <w:lang w:eastAsia="zh-CN"/>
              </w:rPr>
            </w:pPr>
            <w:r w:rsidRPr="00841EF3">
              <w:rPr>
                <w:rFonts w:eastAsia="Calibri"/>
                <w:lang w:eastAsia="zh-CN"/>
              </w:rPr>
              <w:t>Выставка детских работ: рисование, лепка, аппликация.</w:t>
            </w:r>
          </w:p>
          <w:p w:rsidR="00841EF3" w:rsidRPr="00841EF3" w:rsidRDefault="00841EF3" w:rsidP="00841EF3">
            <w:pPr>
              <w:ind w:left="34" w:right="-143" w:firstLine="283"/>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left="34" w:right="-143" w:firstLine="283"/>
              <w:rPr>
                <w:rFonts w:eastAsia="Calibri"/>
                <w:lang w:eastAsia="en-US"/>
              </w:rPr>
            </w:pPr>
            <w:r w:rsidRPr="00841EF3">
              <w:rPr>
                <w:rFonts w:eastAsia="Calibri"/>
                <w:i/>
                <w:lang w:eastAsia="zh-CN"/>
              </w:rPr>
              <w:t>Рисование.</w:t>
            </w:r>
          </w:p>
          <w:p w:rsidR="00841EF3" w:rsidRPr="00841EF3" w:rsidRDefault="00841EF3" w:rsidP="00841EF3">
            <w:pPr>
              <w:ind w:left="34" w:right="-143" w:firstLine="283"/>
              <w:rPr>
                <w:rFonts w:eastAsia="Calibri"/>
                <w:lang w:eastAsia="en-US"/>
              </w:rPr>
            </w:pPr>
            <w:r w:rsidRPr="00841EF3">
              <w:rPr>
                <w:rFonts w:eastAsia="Calibri"/>
                <w:lang w:eastAsia="en-US"/>
              </w:rPr>
              <w:t>Тема: «Цветной и восковой мел».</w:t>
            </w:r>
          </w:p>
          <w:p w:rsidR="00841EF3" w:rsidRPr="00841EF3" w:rsidRDefault="00841EF3" w:rsidP="00841EF3">
            <w:pPr>
              <w:ind w:left="34" w:right="-143" w:firstLine="283"/>
              <w:rPr>
                <w:rFonts w:eastAsia="Calibri"/>
                <w:i/>
                <w:lang w:eastAsia="zh-CN"/>
              </w:rPr>
            </w:pPr>
            <w:r w:rsidRPr="00841EF3">
              <w:rPr>
                <w:rFonts w:eastAsia="Calibri"/>
                <w:i/>
                <w:lang w:eastAsia="zh-CN"/>
              </w:rPr>
              <w:t xml:space="preserve">Лепка </w:t>
            </w:r>
          </w:p>
          <w:p w:rsidR="00841EF3" w:rsidRPr="00841EF3" w:rsidRDefault="00841EF3" w:rsidP="00841EF3">
            <w:pPr>
              <w:ind w:left="34" w:right="-143" w:firstLine="283"/>
              <w:rPr>
                <w:rFonts w:eastAsia="Calibri"/>
                <w:lang w:eastAsia="zh-CN"/>
              </w:rPr>
            </w:pPr>
            <w:r w:rsidRPr="00841EF3">
              <w:rPr>
                <w:rFonts w:eastAsia="Calibri"/>
                <w:lang w:eastAsia="zh-CN"/>
              </w:rPr>
              <w:t>Тема: Елочные украшения»</w:t>
            </w:r>
          </w:p>
          <w:p w:rsidR="00841EF3" w:rsidRPr="00841EF3" w:rsidRDefault="00841EF3" w:rsidP="00841EF3">
            <w:pPr>
              <w:ind w:left="34" w:right="-143" w:firstLine="283"/>
              <w:rPr>
                <w:rFonts w:eastAsia="Calibri"/>
                <w:lang w:eastAsia="zh-CN"/>
              </w:rPr>
            </w:pPr>
            <w:r w:rsidRPr="00841EF3">
              <w:rPr>
                <w:rFonts w:eastAsia="Calibri"/>
                <w:lang w:eastAsia="zh-CN"/>
              </w:rPr>
              <w:t>Музыка</w:t>
            </w:r>
          </w:p>
          <w:p w:rsidR="00841EF3" w:rsidRPr="00841EF3" w:rsidRDefault="00841EF3" w:rsidP="00841EF3">
            <w:pPr>
              <w:ind w:left="34" w:right="-143" w:firstLine="283"/>
              <w:rPr>
                <w:rFonts w:eastAsia="Calibri"/>
                <w:lang w:eastAsia="zh-CN"/>
              </w:rPr>
            </w:pPr>
            <w:r w:rsidRPr="00841EF3">
              <w:rPr>
                <w:rFonts w:eastAsia="Calibri"/>
                <w:lang w:eastAsia="zh-CN"/>
              </w:rPr>
              <w:t>«Готовимся к празднику»</w:t>
            </w:r>
          </w:p>
          <w:p w:rsidR="00841EF3" w:rsidRPr="00841EF3" w:rsidRDefault="00841EF3" w:rsidP="00841EF3">
            <w:pPr>
              <w:ind w:left="34" w:right="-143" w:firstLine="283"/>
              <w:rPr>
                <w:rFonts w:eastAsia="Calibri"/>
                <w:lang w:eastAsia="zh-CN"/>
              </w:rPr>
            </w:pPr>
            <w:r w:rsidRPr="00841EF3">
              <w:rPr>
                <w:rFonts w:eastAsia="Calibri"/>
                <w:lang w:eastAsia="zh-CN"/>
              </w:rPr>
              <w:t>(освоение новогоднего программного материала).</w:t>
            </w:r>
          </w:p>
          <w:p w:rsidR="00841EF3" w:rsidRPr="00841EF3" w:rsidRDefault="00841EF3" w:rsidP="00841EF3">
            <w:pPr>
              <w:ind w:left="34" w:right="-143" w:firstLine="283"/>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Природа</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pPr>
            <w:r w:rsidRPr="00841EF3">
              <w:t>- приобщение к изобразительному, музыкальному искусству.</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Январь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283"/>
              <w:rPr>
                <w:rFonts w:eastAsia="Calibri"/>
                <w:lang w:eastAsia="en-US"/>
              </w:rPr>
            </w:pPr>
            <w:r w:rsidRPr="00841EF3">
              <w:rPr>
                <w:rFonts w:eastAsia="Calibri"/>
                <w:lang w:eastAsia="en-US"/>
              </w:rPr>
              <w:t>Приобщение к искусству</w:t>
            </w:r>
          </w:p>
          <w:p w:rsidR="00841EF3" w:rsidRPr="00841EF3" w:rsidRDefault="00841EF3" w:rsidP="00841EF3">
            <w:pPr>
              <w:ind w:left="34" w:right="-143" w:firstLine="283"/>
              <w:rPr>
                <w:rFonts w:eastAsia="Calibri"/>
                <w:lang w:eastAsia="en-US"/>
              </w:rPr>
            </w:pPr>
            <w:r w:rsidRPr="00841EF3">
              <w:rPr>
                <w:rFonts w:eastAsia="Calibri"/>
                <w:lang w:eastAsia="en-US"/>
              </w:rPr>
              <w:t>Выставка «Книжная графика»</w:t>
            </w:r>
          </w:p>
          <w:p w:rsidR="00841EF3" w:rsidRPr="00841EF3" w:rsidRDefault="00841EF3" w:rsidP="00841EF3">
            <w:pPr>
              <w:ind w:left="34" w:right="-143" w:firstLine="283"/>
              <w:rPr>
                <w:rFonts w:eastAsia="Calibri"/>
                <w:lang w:eastAsia="en-US"/>
              </w:rPr>
            </w:pPr>
            <w:r w:rsidRPr="00841EF3">
              <w:rPr>
                <w:rFonts w:eastAsia="Calibri"/>
                <w:lang w:eastAsia="en-US"/>
              </w:rPr>
              <w:t xml:space="preserve">Иллюстрации </w:t>
            </w:r>
          </w:p>
          <w:p w:rsidR="00841EF3" w:rsidRPr="00841EF3" w:rsidRDefault="00841EF3" w:rsidP="00841EF3">
            <w:pPr>
              <w:ind w:left="34" w:right="-143" w:firstLine="283"/>
              <w:rPr>
                <w:rFonts w:eastAsia="Calibri"/>
                <w:lang w:eastAsia="en-US"/>
              </w:rPr>
            </w:pPr>
            <w:r w:rsidRPr="00841EF3">
              <w:rPr>
                <w:rFonts w:eastAsia="Calibri"/>
                <w:lang w:eastAsia="en-US"/>
              </w:rPr>
              <w:t xml:space="preserve">Л. Владимирского, </w:t>
            </w:r>
          </w:p>
          <w:p w:rsidR="00841EF3" w:rsidRPr="00841EF3" w:rsidRDefault="00841EF3" w:rsidP="00841EF3">
            <w:pPr>
              <w:ind w:left="34" w:right="-143" w:firstLine="283"/>
              <w:rPr>
                <w:rFonts w:eastAsia="Calibri"/>
                <w:lang w:eastAsia="en-US"/>
              </w:rPr>
            </w:pPr>
            <w:r w:rsidRPr="00841EF3">
              <w:rPr>
                <w:rFonts w:eastAsia="Calibri"/>
                <w:lang w:eastAsia="en-US"/>
              </w:rPr>
              <w:t>Е. Чарушина.</w:t>
            </w:r>
          </w:p>
          <w:p w:rsidR="00841EF3" w:rsidRPr="00841EF3" w:rsidRDefault="00841EF3" w:rsidP="00841EF3">
            <w:pPr>
              <w:ind w:left="34" w:right="-143" w:firstLine="283"/>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left="34" w:right="-143" w:firstLine="283"/>
              <w:rPr>
                <w:rFonts w:eastAsia="Calibri"/>
                <w:lang w:eastAsia="en-US"/>
              </w:rPr>
            </w:pPr>
            <w:r w:rsidRPr="00841EF3">
              <w:rPr>
                <w:rFonts w:eastAsia="Calibri"/>
                <w:i/>
                <w:lang w:eastAsia="zh-CN"/>
              </w:rPr>
              <w:t>Рисование.</w:t>
            </w:r>
            <w:r w:rsidRPr="00841EF3">
              <w:rPr>
                <w:rFonts w:eastAsia="Calibri"/>
                <w:lang w:eastAsia="zh-CN"/>
              </w:rPr>
              <w:t xml:space="preserve"> Тема: «Смешение цветов краски» (смешение зеленого и желтого).</w:t>
            </w:r>
          </w:p>
          <w:p w:rsidR="00841EF3" w:rsidRPr="00841EF3" w:rsidRDefault="00841EF3" w:rsidP="00841EF3">
            <w:pPr>
              <w:ind w:left="34" w:right="-143" w:firstLine="283"/>
              <w:rPr>
                <w:rFonts w:eastAsia="Calibri"/>
                <w:lang w:eastAsia="en-US"/>
              </w:rPr>
            </w:pPr>
            <w:r w:rsidRPr="00841EF3">
              <w:rPr>
                <w:rFonts w:eastAsia="Calibri"/>
                <w:i/>
                <w:lang w:eastAsia="zh-CN"/>
              </w:rPr>
              <w:t>Лепка</w:t>
            </w:r>
            <w:r w:rsidRPr="00841EF3">
              <w:rPr>
                <w:rFonts w:eastAsia="Calibri"/>
                <w:lang w:eastAsia="zh-CN"/>
              </w:rPr>
              <w:t>. Тема: «Комбинированные способы создания изображения» (прижимание, примазывание).</w:t>
            </w:r>
          </w:p>
          <w:p w:rsidR="00841EF3" w:rsidRPr="00841EF3" w:rsidRDefault="00841EF3" w:rsidP="00841EF3">
            <w:pPr>
              <w:ind w:left="34" w:right="-143" w:firstLine="283"/>
              <w:rPr>
                <w:rFonts w:eastAsia="Calibri"/>
                <w:lang w:eastAsia="zh-CN"/>
              </w:rPr>
            </w:pPr>
            <w:r w:rsidRPr="00841EF3">
              <w:rPr>
                <w:rFonts w:eastAsia="Calibri"/>
                <w:lang w:eastAsia="zh-CN"/>
              </w:rPr>
              <w:t>Музыка</w:t>
            </w:r>
          </w:p>
          <w:p w:rsidR="00841EF3" w:rsidRPr="00841EF3" w:rsidRDefault="00841EF3" w:rsidP="00841EF3">
            <w:pPr>
              <w:ind w:left="34" w:right="-143" w:firstLine="283"/>
              <w:rPr>
                <w:rFonts w:eastAsia="Calibri"/>
                <w:lang w:eastAsia="en-US"/>
              </w:rPr>
            </w:pPr>
            <w:r w:rsidRPr="00841EF3">
              <w:rPr>
                <w:rFonts w:eastAsia="Calibri"/>
                <w:lang w:eastAsia="en-US"/>
              </w:rPr>
              <w:t>Развитие танцевального творчества</w:t>
            </w:r>
          </w:p>
          <w:p w:rsidR="00841EF3" w:rsidRPr="00841EF3" w:rsidRDefault="00841EF3" w:rsidP="00841EF3">
            <w:pPr>
              <w:ind w:left="34" w:right="-143" w:firstLine="283"/>
              <w:rPr>
                <w:rFonts w:eastAsia="Calibri"/>
                <w:lang w:eastAsia="en-US"/>
              </w:rPr>
            </w:pPr>
            <w:r w:rsidRPr="00841EF3">
              <w:rPr>
                <w:rFonts w:eastAsia="Calibri"/>
                <w:lang w:eastAsia="en-US"/>
              </w:rPr>
              <w:t xml:space="preserve">«Медвежата» музыка </w:t>
            </w:r>
          </w:p>
          <w:p w:rsidR="00841EF3" w:rsidRPr="00841EF3" w:rsidRDefault="00841EF3" w:rsidP="00841EF3">
            <w:pPr>
              <w:ind w:left="34" w:right="-143" w:firstLine="283"/>
              <w:rPr>
                <w:rFonts w:eastAsia="Calibri"/>
                <w:lang w:eastAsia="en-US"/>
              </w:rPr>
            </w:pPr>
            <w:r w:rsidRPr="00841EF3">
              <w:rPr>
                <w:rFonts w:eastAsia="Calibri"/>
                <w:lang w:eastAsia="en-US"/>
              </w:rPr>
              <w:t>М. Красева.</w:t>
            </w:r>
          </w:p>
          <w:p w:rsidR="00841EF3" w:rsidRPr="00841EF3" w:rsidRDefault="00841EF3" w:rsidP="00841EF3">
            <w:pPr>
              <w:ind w:left="34" w:right="-143" w:firstLine="283"/>
              <w:rPr>
                <w:rFonts w:eastAsia="Calibri"/>
                <w:lang w:eastAsia="en-US"/>
              </w:rPr>
            </w:pPr>
            <w:r w:rsidRPr="00841EF3">
              <w:rPr>
                <w:rFonts w:eastAsia="Calibri"/>
                <w:lang w:eastAsia="en-US"/>
              </w:rPr>
              <w:t>Игра на детских музыкальных инструментах</w:t>
            </w:r>
          </w:p>
          <w:p w:rsidR="00841EF3" w:rsidRPr="00841EF3" w:rsidRDefault="00841EF3" w:rsidP="00841EF3">
            <w:pPr>
              <w:ind w:left="34" w:right="-143" w:firstLine="283"/>
              <w:rPr>
                <w:rFonts w:eastAsia="Calibri"/>
                <w:lang w:eastAsia="en-US"/>
              </w:rPr>
            </w:pPr>
            <w:r w:rsidRPr="00841EF3">
              <w:rPr>
                <w:rFonts w:eastAsia="Calibri"/>
                <w:lang w:eastAsia="en-US"/>
              </w:rPr>
              <w:t>«Лиса» русская народная прибаутка.</w:t>
            </w:r>
          </w:p>
          <w:p w:rsidR="00841EF3" w:rsidRPr="00841EF3" w:rsidRDefault="00841EF3" w:rsidP="00841EF3">
            <w:pPr>
              <w:ind w:left="34" w:right="-143" w:firstLine="283"/>
              <w:rPr>
                <w:rFonts w:eastAsia="Calibri"/>
                <w:lang w:eastAsia="en-US"/>
              </w:rPr>
            </w:pPr>
            <w:r w:rsidRPr="00841EF3">
              <w:rPr>
                <w:rFonts w:eastAsia="Calibri"/>
                <w:lang w:eastAsia="en-US"/>
              </w:rPr>
              <w:lastRenderedPageBreak/>
              <w:t>Музыкально-дидактические игры «Сыграй, как я».</w:t>
            </w:r>
          </w:p>
          <w:p w:rsidR="00841EF3" w:rsidRPr="00841EF3" w:rsidRDefault="00841EF3" w:rsidP="00841EF3">
            <w:pPr>
              <w:ind w:left="34" w:right="-143" w:firstLine="283"/>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Культура</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pPr>
            <w:r w:rsidRPr="00841EF3">
              <w:t>- приобретение опыта самостоятельной продуктивной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lastRenderedPageBreak/>
              <w:t>Февраль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34" w:right="-143" w:firstLine="283"/>
              <w:rPr>
                <w:rFonts w:eastAsia="Calibri"/>
                <w:lang w:eastAsia="en-US"/>
              </w:rPr>
            </w:pPr>
            <w:r w:rsidRPr="00841EF3">
              <w:rPr>
                <w:rFonts w:eastAsia="Calibri"/>
                <w:lang w:eastAsia="en-US"/>
              </w:rPr>
              <w:t>Приобщение к искусству</w:t>
            </w:r>
          </w:p>
          <w:p w:rsidR="00841EF3" w:rsidRPr="00841EF3" w:rsidRDefault="00841EF3" w:rsidP="00841EF3">
            <w:pPr>
              <w:ind w:left="34" w:right="-143" w:firstLine="283"/>
              <w:rPr>
                <w:rFonts w:eastAsia="Calibri"/>
                <w:lang w:eastAsia="en-US"/>
              </w:rPr>
            </w:pPr>
            <w:r w:rsidRPr="00841EF3">
              <w:rPr>
                <w:rFonts w:eastAsia="Calibri"/>
                <w:lang w:eastAsia="en-US"/>
              </w:rPr>
              <w:t>Выставка «Живопись: пейзаж»</w:t>
            </w:r>
          </w:p>
          <w:p w:rsidR="00841EF3" w:rsidRPr="00841EF3" w:rsidRDefault="00841EF3" w:rsidP="00841EF3">
            <w:pPr>
              <w:ind w:left="34" w:right="-143" w:firstLine="283"/>
              <w:rPr>
                <w:rFonts w:eastAsia="Calibri"/>
                <w:lang w:eastAsia="en-US"/>
              </w:rPr>
            </w:pPr>
            <w:r w:rsidRPr="00841EF3">
              <w:rPr>
                <w:rFonts w:eastAsia="Calibri"/>
                <w:lang w:eastAsia="en-US"/>
              </w:rPr>
              <w:t>Г. Нисский «Околица», «Ночка», «Зима».</w:t>
            </w:r>
          </w:p>
          <w:p w:rsidR="00841EF3" w:rsidRPr="00841EF3" w:rsidRDefault="00841EF3" w:rsidP="00841EF3">
            <w:pPr>
              <w:ind w:left="34" w:right="-143" w:firstLine="283"/>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left="34" w:right="-143" w:firstLine="283"/>
              <w:rPr>
                <w:rFonts w:eastAsia="Calibri"/>
                <w:lang w:eastAsia="zh-CN"/>
              </w:rPr>
            </w:pPr>
            <w:r w:rsidRPr="00841EF3">
              <w:rPr>
                <w:rFonts w:eastAsia="Calibri"/>
                <w:i/>
                <w:lang w:eastAsia="zh-CN"/>
              </w:rPr>
              <w:t>Рисование.</w:t>
            </w:r>
            <w:r w:rsidRPr="00841EF3">
              <w:rPr>
                <w:rFonts w:eastAsia="Calibri"/>
                <w:lang w:eastAsia="zh-CN"/>
              </w:rPr>
              <w:t xml:space="preserve"> Темы: «Мой папа»,</w:t>
            </w:r>
          </w:p>
          <w:p w:rsidR="00841EF3" w:rsidRPr="00841EF3" w:rsidRDefault="00841EF3" w:rsidP="00841EF3">
            <w:pPr>
              <w:ind w:left="34" w:right="-143" w:firstLine="283"/>
              <w:rPr>
                <w:rFonts w:eastAsia="Calibri"/>
                <w:lang w:eastAsia="en-US"/>
              </w:rPr>
            </w:pPr>
            <w:r w:rsidRPr="00841EF3">
              <w:rPr>
                <w:rFonts w:eastAsia="Calibri"/>
                <w:lang w:eastAsia="en-US"/>
              </w:rPr>
              <w:t>«Военная машина», «Автомобиль скорой помощи».</w:t>
            </w:r>
          </w:p>
          <w:p w:rsidR="00841EF3" w:rsidRPr="00841EF3" w:rsidRDefault="00841EF3" w:rsidP="00841EF3">
            <w:pPr>
              <w:ind w:left="34" w:right="-143" w:firstLine="283"/>
              <w:rPr>
                <w:rFonts w:eastAsia="Calibri"/>
                <w:lang w:eastAsia="zh-CN"/>
              </w:rPr>
            </w:pPr>
            <w:r w:rsidRPr="00841EF3">
              <w:rPr>
                <w:rFonts w:eastAsia="Calibri"/>
                <w:i/>
                <w:lang w:eastAsia="zh-CN"/>
              </w:rPr>
              <w:t>Лепка</w:t>
            </w:r>
            <w:r w:rsidRPr="00841EF3">
              <w:rPr>
                <w:rFonts w:eastAsia="Calibri"/>
                <w:lang w:eastAsia="zh-CN"/>
              </w:rPr>
              <w:t>. Тема: «Лепка по собственному замыслу</w:t>
            </w:r>
          </w:p>
          <w:p w:rsidR="00841EF3" w:rsidRPr="00841EF3" w:rsidRDefault="00841EF3" w:rsidP="00841EF3">
            <w:pPr>
              <w:ind w:left="34" w:right="-143" w:firstLine="283"/>
              <w:rPr>
                <w:rFonts w:eastAsia="Calibri"/>
                <w:lang w:eastAsia="zh-CN"/>
              </w:rPr>
            </w:pPr>
            <w:r w:rsidRPr="00841EF3">
              <w:rPr>
                <w:rFonts w:eastAsia="Calibri"/>
                <w:lang w:eastAsia="zh-CN"/>
              </w:rPr>
              <w:t>Музыка</w:t>
            </w:r>
          </w:p>
          <w:p w:rsidR="00841EF3" w:rsidRPr="00841EF3" w:rsidRDefault="00841EF3" w:rsidP="00841EF3">
            <w:pPr>
              <w:ind w:left="34" w:right="-143" w:firstLine="283"/>
              <w:rPr>
                <w:rFonts w:eastAsia="Calibri"/>
                <w:lang w:eastAsia="en-US"/>
              </w:rPr>
            </w:pPr>
            <w:r w:rsidRPr="00841EF3">
              <w:rPr>
                <w:rFonts w:eastAsia="Calibri"/>
                <w:lang w:eastAsia="en-US"/>
              </w:rPr>
              <w:t>«Освоение программного материала по разделам: «Слушание музыки», «Пение», «Музыкально-ритмические движения».</w:t>
            </w:r>
          </w:p>
          <w:p w:rsidR="00841EF3" w:rsidRPr="00841EF3" w:rsidRDefault="00841EF3" w:rsidP="00841EF3">
            <w:pPr>
              <w:ind w:left="34" w:right="-143" w:firstLine="283"/>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Культура</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 приобщение к важным событиям в жизни страны в процессе художественной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Март</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283"/>
              <w:rPr>
                <w:rFonts w:eastAsia="Calibri"/>
                <w:lang w:eastAsia="en-US"/>
              </w:rPr>
            </w:pPr>
            <w:r w:rsidRPr="00841EF3">
              <w:rPr>
                <w:rFonts w:eastAsia="Calibri"/>
                <w:lang w:eastAsia="en-US"/>
              </w:rPr>
              <w:t>Приобщение к искусству</w:t>
            </w:r>
          </w:p>
          <w:p w:rsidR="00841EF3" w:rsidRPr="00841EF3" w:rsidRDefault="00841EF3" w:rsidP="00841EF3">
            <w:pPr>
              <w:ind w:left="34" w:right="-143" w:firstLine="283"/>
              <w:rPr>
                <w:rFonts w:eastAsia="Calibri"/>
                <w:lang w:eastAsia="en-US"/>
              </w:rPr>
            </w:pPr>
            <w:r w:rsidRPr="00841EF3">
              <w:rPr>
                <w:rFonts w:eastAsia="Calibri"/>
                <w:lang w:eastAsia="en-US"/>
              </w:rPr>
              <w:t>Выставка детских работ ко дню 8 Марта.</w:t>
            </w:r>
          </w:p>
          <w:p w:rsidR="00841EF3" w:rsidRPr="00841EF3" w:rsidRDefault="00841EF3" w:rsidP="00841EF3">
            <w:pPr>
              <w:ind w:left="34" w:right="-143" w:firstLine="283"/>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left="34" w:right="-143" w:firstLine="283"/>
              <w:rPr>
                <w:rFonts w:eastAsia="Calibri"/>
                <w:lang w:eastAsia="en-US"/>
              </w:rPr>
            </w:pPr>
            <w:r w:rsidRPr="00841EF3">
              <w:rPr>
                <w:rFonts w:eastAsia="Calibri"/>
                <w:i/>
                <w:lang w:eastAsia="zh-CN"/>
              </w:rPr>
              <w:t>Рисование.</w:t>
            </w:r>
            <w:r w:rsidRPr="00841EF3">
              <w:rPr>
                <w:rFonts w:eastAsia="Calibri"/>
                <w:lang w:eastAsia="zh-CN"/>
              </w:rPr>
              <w:t xml:space="preserve"> Тема: «Наши мамы»</w:t>
            </w:r>
          </w:p>
          <w:p w:rsidR="00841EF3" w:rsidRPr="00841EF3" w:rsidRDefault="00841EF3" w:rsidP="00841EF3">
            <w:pPr>
              <w:ind w:left="34" w:right="-143" w:firstLine="283"/>
              <w:rPr>
                <w:rFonts w:eastAsia="Calibri"/>
                <w:i/>
                <w:lang w:eastAsia="zh-CN"/>
              </w:rPr>
            </w:pPr>
            <w:r w:rsidRPr="00841EF3">
              <w:rPr>
                <w:rFonts w:eastAsia="Calibri"/>
                <w:i/>
                <w:lang w:eastAsia="zh-CN"/>
              </w:rPr>
              <w:t>Аппликация</w:t>
            </w:r>
          </w:p>
          <w:p w:rsidR="00841EF3" w:rsidRPr="00841EF3" w:rsidRDefault="00841EF3" w:rsidP="00841EF3">
            <w:pPr>
              <w:ind w:left="34" w:right="-143" w:firstLine="283"/>
              <w:rPr>
                <w:rFonts w:eastAsia="Calibri"/>
                <w:lang w:eastAsia="en-US"/>
              </w:rPr>
            </w:pPr>
            <w:r w:rsidRPr="00841EF3">
              <w:rPr>
                <w:rFonts w:eastAsia="Calibri"/>
                <w:lang w:eastAsia="zh-CN"/>
              </w:rPr>
              <w:t>«Цветы для мамы» (коллективная работа)</w:t>
            </w:r>
          </w:p>
          <w:p w:rsidR="00841EF3" w:rsidRPr="00841EF3" w:rsidRDefault="00841EF3" w:rsidP="00841EF3">
            <w:pPr>
              <w:ind w:left="34" w:right="-143" w:firstLine="283"/>
              <w:rPr>
                <w:rFonts w:eastAsia="Calibri"/>
                <w:lang w:eastAsia="en-US"/>
              </w:rPr>
            </w:pPr>
            <w:r w:rsidRPr="00841EF3">
              <w:rPr>
                <w:rFonts w:eastAsia="Calibri"/>
                <w:lang w:eastAsia="en-US"/>
              </w:rPr>
              <w:t>Музыка</w:t>
            </w:r>
          </w:p>
          <w:p w:rsidR="00841EF3" w:rsidRPr="00841EF3" w:rsidRDefault="00841EF3" w:rsidP="00841EF3">
            <w:pPr>
              <w:ind w:left="34" w:right="-143" w:firstLine="283"/>
              <w:rPr>
                <w:rFonts w:eastAsia="Calibri"/>
                <w:lang w:eastAsia="en-US"/>
              </w:rPr>
            </w:pPr>
            <w:r w:rsidRPr="00841EF3">
              <w:rPr>
                <w:rFonts w:eastAsia="Calibri"/>
                <w:lang w:eastAsia="en-US"/>
              </w:rPr>
              <w:t>Культурный досуг</w:t>
            </w:r>
          </w:p>
          <w:p w:rsidR="00841EF3" w:rsidRPr="00841EF3" w:rsidRDefault="00841EF3" w:rsidP="00841EF3">
            <w:pPr>
              <w:ind w:left="34" w:right="-143" w:firstLine="283"/>
              <w:rPr>
                <w:rFonts w:eastAsia="Calibri"/>
                <w:lang w:eastAsia="en-US"/>
              </w:rPr>
            </w:pPr>
            <w:r w:rsidRPr="00841EF3">
              <w:rPr>
                <w:rFonts w:eastAsia="Calibri"/>
                <w:lang w:eastAsia="en-US"/>
              </w:rPr>
              <w:t>Музыкальная гостиная.</w:t>
            </w:r>
          </w:p>
          <w:p w:rsidR="00841EF3" w:rsidRPr="00841EF3" w:rsidRDefault="00841EF3" w:rsidP="00841EF3">
            <w:pPr>
              <w:ind w:left="34" w:right="-143" w:firstLine="283"/>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567" w:right="-143" w:firstLine="709"/>
              <w:rPr>
                <w:rFonts w:eastAsia="Calibri"/>
                <w:lang w:eastAsia="en-US"/>
              </w:rPr>
            </w:pPr>
            <w:r w:rsidRPr="00841EF3">
              <w:rPr>
                <w:rFonts w:eastAsia="Calibri"/>
                <w:lang w:eastAsia="en-US"/>
              </w:rPr>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 приобретение опыта личного участия в художественно-концертной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t>Апрель</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283"/>
              <w:rPr>
                <w:rFonts w:eastAsia="Calibri"/>
                <w:lang w:eastAsia="en-US"/>
              </w:rPr>
            </w:pPr>
            <w:r w:rsidRPr="00841EF3">
              <w:rPr>
                <w:rFonts w:eastAsia="Calibri"/>
                <w:lang w:eastAsia="en-US"/>
              </w:rPr>
              <w:t>Приобщение к искусству</w:t>
            </w:r>
          </w:p>
          <w:p w:rsidR="00841EF3" w:rsidRPr="00841EF3" w:rsidRDefault="00841EF3" w:rsidP="00841EF3">
            <w:pPr>
              <w:ind w:left="34" w:right="-143" w:firstLine="283"/>
              <w:rPr>
                <w:rFonts w:eastAsia="Calibri"/>
                <w:lang w:eastAsia="en-US"/>
              </w:rPr>
            </w:pPr>
            <w:r w:rsidRPr="00841EF3">
              <w:rPr>
                <w:rFonts w:eastAsia="Calibri"/>
                <w:lang w:eastAsia="en-US"/>
              </w:rPr>
              <w:t>Выставка «Покорение космоса».</w:t>
            </w:r>
          </w:p>
          <w:p w:rsidR="00841EF3" w:rsidRPr="00841EF3" w:rsidRDefault="00841EF3" w:rsidP="00841EF3">
            <w:pPr>
              <w:ind w:left="34" w:right="-143" w:firstLine="283"/>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left="34" w:right="-143" w:firstLine="283"/>
              <w:rPr>
                <w:rFonts w:eastAsia="Calibri"/>
                <w:i/>
                <w:lang w:eastAsia="zh-CN"/>
              </w:rPr>
            </w:pPr>
            <w:r w:rsidRPr="00841EF3">
              <w:rPr>
                <w:rFonts w:eastAsia="Calibri"/>
                <w:i/>
                <w:lang w:eastAsia="zh-CN"/>
              </w:rPr>
              <w:t xml:space="preserve">Рисование </w:t>
            </w:r>
          </w:p>
          <w:p w:rsidR="00841EF3" w:rsidRPr="00841EF3" w:rsidRDefault="00841EF3" w:rsidP="00841EF3">
            <w:pPr>
              <w:ind w:left="34" w:right="-143" w:firstLine="283"/>
              <w:rPr>
                <w:rFonts w:eastAsia="Calibri"/>
                <w:lang w:eastAsia="zh-CN"/>
              </w:rPr>
            </w:pPr>
            <w:r w:rsidRPr="00841EF3">
              <w:rPr>
                <w:rFonts w:eastAsia="Calibri"/>
                <w:lang w:eastAsia="zh-CN"/>
              </w:rPr>
              <w:t>Тема: «Сочетание в рисунках разных материалов: гуашь и восковые мелки».</w:t>
            </w:r>
          </w:p>
          <w:p w:rsidR="00841EF3" w:rsidRPr="00841EF3" w:rsidRDefault="00841EF3" w:rsidP="00841EF3">
            <w:pPr>
              <w:ind w:left="34" w:right="-143" w:firstLine="283"/>
              <w:rPr>
                <w:rFonts w:eastAsia="Calibri"/>
                <w:lang w:eastAsia="en-US"/>
              </w:rPr>
            </w:pPr>
            <w:r w:rsidRPr="00841EF3">
              <w:rPr>
                <w:rFonts w:eastAsia="Calibri"/>
                <w:i/>
                <w:lang w:eastAsia="zh-CN"/>
              </w:rPr>
              <w:t>Лепка</w:t>
            </w:r>
            <w:r w:rsidRPr="00841EF3">
              <w:rPr>
                <w:rFonts w:eastAsia="Calibri"/>
                <w:lang w:eastAsia="zh-CN"/>
              </w:rPr>
              <w:t xml:space="preserve">. </w:t>
            </w:r>
          </w:p>
          <w:p w:rsidR="00841EF3" w:rsidRPr="00841EF3" w:rsidRDefault="00841EF3" w:rsidP="00841EF3">
            <w:pPr>
              <w:ind w:left="34" w:right="-143" w:firstLine="283"/>
              <w:rPr>
                <w:rFonts w:eastAsia="Calibri"/>
                <w:color w:val="000000"/>
                <w:lang w:eastAsia="en-US"/>
              </w:rPr>
            </w:pPr>
            <w:r w:rsidRPr="00841EF3">
              <w:rPr>
                <w:rFonts w:eastAsia="Calibri"/>
                <w:color w:val="000000"/>
                <w:lang w:eastAsia="en-US"/>
              </w:rPr>
              <w:t>Тема «Космический корабль».</w:t>
            </w:r>
          </w:p>
          <w:p w:rsidR="00841EF3" w:rsidRPr="00841EF3" w:rsidRDefault="00841EF3" w:rsidP="00841EF3">
            <w:pPr>
              <w:ind w:left="34" w:right="-143" w:firstLine="283"/>
              <w:rPr>
                <w:rFonts w:eastAsia="Calibri"/>
                <w:lang w:eastAsia="en-US"/>
              </w:rPr>
            </w:pPr>
            <w:r w:rsidRPr="00841EF3">
              <w:rPr>
                <w:rFonts w:eastAsia="Calibri"/>
                <w:lang w:eastAsia="en-US"/>
              </w:rPr>
              <w:t>Музыка</w:t>
            </w:r>
          </w:p>
          <w:p w:rsidR="00841EF3" w:rsidRPr="00841EF3" w:rsidRDefault="00841EF3" w:rsidP="00841EF3">
            <w:pPr>
              <w:ind w:left="34" w:right="-143" w:firstLine="283"/>
              <w:rPr>
                <w:rFonts w:eastAsia="Calibri"/>
                <w:lang w:eastAsia="en-US"/>
              </w:rPr>
            </w:pPr>
            <w:r w:rsidRPr="00841EF3">
              <w:rPr>
                <w:rFonts w:eastAsia="Calibri"/>
                <w:lang w:eastAsia="en-US"/>
              </w:rPr>
              <w:t>«Музыкально-игровое творчество»</w:t>
            </w:r>
          </w:p>
          <w:p w:rsidR="00841EF3" w:rsidRPr="00841EF3" w:rsidRDefault="00841EF3" w:rsidP="00841EF3">
            <w:pPr>
              <w:ind w:left="34" w:right="-143" w:firstLine="283"/>
              <w:rPr>
                <w:rFonts w:eastAsia="Calibri"/>
                <w:lang w:eastAsia="en-US"/>
              </w:rPr>
            </w:pPr>
            <w:r w:rsidRPr="00841EF3">
              <w:rPr>
                <w:rFonts w:eastAsia="Calibri"/>
                <w:lang w:eastAsia="en-US"/>
              </w:rPr>
              <w:lastRenderedPageBreak/>
              <w:t>Хореографическая миниатюра по русской народной сказке «Репка».</w:t>
            </w:r>
          </w:p>
          <w:p w:rsidR="00841EF3" w:rsidRPr="00841EF3" w:rsidRDefault="00841EF3" w:rsidP="00841EF3">
            <w:pPr>
              <w:ind w:left="34" w:right="-143" w:firstLine="283"/>
              <w:rPr>
                <w:rFonts w:eastAsia="Calibri"/>
                <w:lang w:eastAsia="en-US"/>
              </w:rPr>
            </w:pPr>
            <w:r w:rsidRPr="00841EF3">
              <w:rPr>
                <w:rFonts w:eastAsia="Calibri"/>
                <w:lang w:eastAsia="en-US"/>
              </w:rPr>
              <w:t xml:space="preserve">Музыкально-театрализованная игра по содержанию песни </w:t>
            </w:r>
          </w:p>
          <w:p w:rsidR="00841EF3" w:rsidRPr="00841EF3" w:rsidRDefault="00841EF3" w:rsidP="00841EF3">
            <w:pPr>
              <w:ind w:left="34" w:right="-143" w:firstLine="283"/>
              <w:rPr>
                <w:rFonts w:eastAsia="Calibri"/>
                <w:lang w:eastAsia="en-US"/>
              </w:rPr>
            </w:pPr>
            <w:r w:rsidRPr="00841EF3">
              <w:rPr>
                <w:rFonts w:eastAsia="Calibri"/>
                <w:lang w:eastAsia="en-US"/>
              </w:rPr>
              <w:t>В. Шаинского «Антошка».</w:t>
            </w:r>
          </w:p>
          <w:p w:rsidR="00841EF3" w:rsidRPr="00841EF3" w:rsidRDefault="00841EF3" w:rsidP="00841EF3">
            <w:pPr>
              <w:ind w:left="34" w:right="-143" w:firstLine="283"/>
              <w:rPr>
                <w:rFonts w:eastAsia="Calibri"/>
                <w:lang w:eastAsia="en-US"/>
              </w:rPr>
            </w:pPr>
            <w:r w:rsidRPr="00841EF3">
              <w:rPr>
                <w:rFonts w:eastAsia="Calibri"/>
                <w:lang w:eastAsia="en-US"/>
              </w:rPr>
              <w:t xml:space="preserve">Инсценировка песни </w:t>
            </w:r>
          </w:p>
          <w:p w:rsidR="00841EF3" w:rsidRPr="00841EF3" w:rsidRDefault="00841EF3" w:rsidP="00841EF3">
            <w:pPr>
              <w:ind w:left="34" w:right="-143" w:firstLine="283"/>
              <w:rPr>
                <w:rFonts w:eastAsia="Calibri"/>
                <w:lang w:eastAsia="en-US"/>
              </w:rPr>
            </w:pPr>
            <w:r w:rsidRPr="00841EF3">
              <w:rPr>
                <w:rFonts w:eastAsia="Calibri"/>
                <w:lang w:eastAsia="en-US"/>
              </w:rPr>
              <w:t>Е. Тиличеевой «Котята-поварята».</w:t>
            </w:r>
          </w:p>
          <w:p w:rsidR="00841EF3" w:rsidRPr="00841EF3" w:rsidRDefault="00841EF3" w:rsidP="00841EF3">
            <w:pPr>
              <w:ind w:left="34" w:right="-143" w:firstLine="283"/>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Природа</w:t>
            </w:r>
          </w:p>
          <w:p w:rsidR="00841EF3" w:rsidRPr="00841EF3" w:rsidRDefault="00841EF3" w:rsidP="00841EF3">
            <w:pPr>
              <w:ind w:left="-567" w:right="-143" w:firstLine="709"/>
              <w:rPr>
                <w:rFonts w:eastAsia="Calibri"/>
                <w:lang w:eastAsia="en-US"/>
              </w:rPr>
            </w:pPr>
            <w:r w:rsidRPr="00841EF3">
              <w:rPr>
                <w:rFonts w:eastAsia="Calibri"/>
                <w:lang w:eastAsia="en-US"/>
              </w:rPr>
              <w:t>Красота</w:t>
            </w:r>
          </w:p>
        </w:tc>
        <w:tc>
          <w:tcPr>
            <w:tcW w:w="308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59"/>
              <w:rPr>
                <w:rFonts w:eastAsia="Calibri"/>
                <w:lang w:eastAsia="en-US"/>
              </w:rPr>
            </w:pPr>
            <w:r w:rsidRPr="00841EF3">
              <w:rPr>
                <w:rFonts w:eastAsia="Calibri"/>
                <w:lang w:eastAsia="en-US"/>
              </w:rPr>
              <w:t>- приобретение практических навыков рисования, лепки;</w:t>
            </w:r>
          </w:p>
          <w:p w:rsidR="00841EF3" w:rsidRPr="00841EF3" w:rsidRDefault="00841EF3" w:rsidP="00841EF3">
            <w:pPr>
              <w:ind w:firstLine="459"/>
              <w:rPr>
                <w:rFonts w:eastAsia="Calibri"/>
                <w:lang w:eastAsia="en-US"/>
              </w:rPr>
            </w:pPr>
            <w:r w:rsidRPr="00841EF3">
              <w:rPr>
                <w:rFonts w:eastAsia="Calibri"/>
                <w:lang w:eastAsia="en-US"/>
              </w:rPr>
              <w:t>- воспитание эмоциональной отзывчивости на музыку.</w:t>
            </w:r>
          </w:p>
          <w:p w:rsidR="00841EF3" w:rsidRPr="00841EF3" w:rsidRDefault="00841EF3" w:rsidP="00841EF3">
            <w:pPr>
              <w:ind w:firstLine="459"/>
              <w:rPr>
                <w:rFonts w:eastAsia="Calibri"/>
                <w:lang w:eastAsia="en-US"/>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spacing w:after="160" w:line="259" w:lineRule="auto"/>
              <w:ind w:left="-567" w:right="-143" w:firstLine="709"/>
              <w:rPr>
                <w:rFonts w:eastAsia="Calibri"/>
                <w:b/>
                <w:lang w:eastAsia="en-US"/>
              </w:rPr>
            </w:pPr>
            <w:r w:rsidRPr="00841EF3">
              <w:rPr>
                <w:rFonts w:eastAsia="Calibri"/>
                <w:b/>
                <w:lang w:eastAsia="en-US"/>
              </w:rPr>
              <w:lastRenderedPageBreak/>
              <w:t>Май</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34" w:right="-143" w:firstLine="283"/>
              <w:rPr>
                <w:rFonts w:eastAsia="Calibri"/>
                <w:lang w:eastAsia="zh-CN"/>
              </w:rPr>
            </w:pPr>
            <w:r w:rsidRPr="00841EF3">
              <w:rPr>
                <w:rFonts w:eastAsia="Calibri"/>
                <w:b/>
                <w:lang w:eastAsia="en-US"/>
              </w:rPr>
              <w:t>1 неделя.</w:t>
            </w:r>
            <w:r w:rsidRPr="00841EF3">
              <w:rPr>
                <w:rFonts w:eastAsia="Calibri"/>
                <w:lang w:eastAsia="en-US"/>
              </w:rPr>
              <w:t xml:space="preserve"> Педагогическая диагностика (мониторинг)</w:t>
            </w:r>
            <w:r w:rsidRPr="00841EF3">
              <w:rPr>
                <w:rFonts w:eastAsia="Calibri"/>
                <w:lang w:eastAsia="zh-CN"/>
              </w:rPr>
              <w:t xml:space="preserve"> по развитию детских умений и навыков в изобразительной деятельности (рисовании). Содержание мониторинга составляют задания на несложные сюжетные композиции, выбранные педагогом или детьми.</w:t>
            </w:r>
          </w:p>
          <w:p w:rsidR="00841EF3" w:rsidRPr="00841EF3" w:rsidRDefault="00841EF3" w:rsidP="00841EF3">
            <w:pPr>
              <w:ind w:left="34" w:right="-143" w:firstLine="283"/>
              <w:rPr>
                <w:rFonts w:eastAsia="Calibri"/>
                <w:lang w:eastAsia="zh-CN"/>
              </w:rPr>
            </w:pPr>
            <w:r w:rsidRPr="00841EF3">
              <w:rPr>
                <w:rFonts w:eastAsia="Calibri"/>
                <w:b/>
                <w:lang w:eastAsia="en-US"/>
              </w:rPr>
              <w:t>2 неделя.</w:t>
            </w:r>
            <w:r w:rsidRPr="00841EF3">
              <w:rPr>
                <w:rFonts w:eastAsia="Calibri"/>
                <w:lang w:eastAsia="en-US"/>
              </w:rPr>
              <w:t xml:space="preserve"> Педагогическая диагностика (мониторинг)</w:t>
            </w:r>
            <w:r w:rsidRPr="00841EF3">
              <w:rPr>
                <w:rFonts w:eastAsia="Calibri"/>
                <w:lang w:eastAsia="zh-CN"/>
              </w:rPr>
              <w:t xml:space="preserve"> по развитию детских умений и навыков в изобразительной деятельности (лепка). Содержание мониторинга составляют задания по лепке предметов, состоящих из нескольких частей.</w:t>
            </w:r>
          </w:p>
          <w:p w:rsidR="00841EF3" w:rsidRPr="00841EF3" w:rsidRDefault="00841EF3" w:rsidP="00841EF3">
            <w:pPr>
              <w:ind w:left="34" w:right="-143" w:firstLine="283"/>
              <w:rPr>
                <w:rFonts w:eastAsia="Calibri"/>
                <w:lang w:eastAsia="zh-CN"/>
              </w:rPr>
            </w:pPr>
            <w:r w:rsidRPr="00841EF3">
              <w:rPr>
                <w:rFonts w:eastAsia="Calibri"/>
                <w:b/>
                <w:lang w:eastAsia="en-US"/>
              </w:rPr>
              <w:t>3 неделя.</w:t>
            </w:r>
            <w:r w:rsidRPr="00841EF3">
              <w:rPr>
                <w:rFonts w:eastAsia="Calibri"/>
                <w:lang w:eastAsia="en-US"/>
              </w:rPr>
              <w:t xml:space="preserve"> Педагогическая диагностика (мониторинг)</w:t>
            </w:r>
            <w:r w:rsidRPr="00841EF3">
              <w:rPr>
                <w:rFonts w:eastAsia="Calibri"/>
                <w:lang w:eastAsia="zh-CN"/>
              </w:rPr>
              <w:t xml:space="preserve"> по развитию детских умений и навыков в изобразительной деятельности (аппликация). Содержание мониторинга составляют задания по выполнению аппликации на заданную тему.</w:t>
            </w:r>
          </w:p>
          <w:p w:rsidR="00841EF3" w:rsidRPr="00841EF3" w:rsidRDefault="00841EF3" w:rsidP="00841EF3">
            <w:pPr>
              <w:ind w:left="34" w:right="-143" w:firstLine="283"/>
            </w:pPr>
            <w:r w:rsidRPr="00841EF3">
              <w:rPr>
                <w:rFonts w:eastAsia="Calibri"/>
                <w:b/>
                <w:lang w:eastAsia="zh-CN"/>
              </w:rPr>
              <w:t>4 неделя.</w:t>
            </w:r>
            <w:r w:rsidRPr="00841EF3">
              <w:rPr>
                <w:rFonts w:eastAsia="Calibri"/>
                <w:lang w:eastAsia="zh-CN"/>
              </w:rPr>
              <w:t xml:space="preserve"> Педагогическая диагностика развития музыкальных умений и навыков.</w:t>
            </w:r>
          </w:p>
          <w:p w:rsidR="00841EF3" w:rsidRPr="00841EF3" w:rsidRDefault="00841EF3" w:rsidP="00841EF3">
            <w:pPr>
              <w:ind w:left="34" w:right="-143" w:firstLine="283"/>
              <w:rPr>
                <w:rFonts w:eastAsia="Calibri"/>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Природа</w:t>
            </w:r>
          </w:p>
          <w:p w:rsidR="00841EF3" w:rsidRPr="00841EF3" w:rsidRDefault="00841EF3" w:rsidP="00841EF3">
            <w:pPr>
              <w:ind w:left="-567" w:right="-143" w:firstLine="709"/>
              <w:rPr>
                <w:rFonts w:eastAsia="Calibri"/>
                <w:lang w:eastAsia="en-US"/>
              </w:rPr>
            </w:pPr>
            <w:r w:rsidRPr="00841EF3">
              <w:rPr>
                <w:rFonts w:eastAsia="Calibri"/>
                <w:lang w:eastAsia="en-US"/>
              </w:rPr>
              <w:t>Культура</w:t>
            </w:r>
          </w:p>
        </w:tc>
        <w:tc>
          <w:tcPr>
            <w:tcW w:w="30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 приобщение к художественным видам деятельности;</w:t>
            </w:r>
          </w:p>
          <w:p w:rsidR="00841EF3" w:rsidRPr="00841EF3" w:rsidRDefault="00841EF3" w:rsidP="00841EF3">
            <w:pPr>
              <w:ind w:firstLine="459"/>
              <w:rPr>
                <w:rFonts w:eastAsia="Calibri"/>
                <w:lang w:eastAsia="en-US"/>
              </w:rPr>
            </w:pPr>
            <w:r w:rsidRPr="00841EF3">
              <w:rPr>
                <w:rFonts w:eastAsia="Calibri"/>
                <w:lang w:eastAsia="en-US"/>
              </w:rPr>
              <w:t>- приобретение опыта участия в концертной деятельности;</w:t>
            </w:r>
          </w:p>
          <w:p w:rsidR="00841EF3" w:rsidRPr="00841EF3" w:rsidRDefault="00841EF3" w:rsidP="00841EF3">
            <w:pPr>
              <w:ind w:firstLine="459"/>
              <w:rPr>
                <w:rFonts w:eastAsia="Calibri"/>
                <w:lang w:eastAsia="en-US"/>
              </w:rPr>
            </w:pPr>
            <w:r w:rsidRPr="00841EF3">
              <w:rPr>
                <w:rFonts w:eastAsia="Calibri"/>
                <w:lang w:eastAsia="en-US"/>
              </w:rPr>
              <w:t>- освоение программного материала.</w:t>
            </w:r>
          </w:p>
        </w:tc>
      </w:tr>
    </w:tbl>
    <w:p w:rsidR="00841EF3" w:rsidRPr="00841EF3" w:rsidRDefault="00841EF3" w:rsidP="00841EF3">
      <w:pPr>
        <w:spacing w:after="160" w:line="259" w:lineRule="auto"/>
        <w:ind w:left="-567" w:right="-143" w:firstLine="709"/>
        <w:rPr>
          <w:b/>
        </w:rPr>
      </w:pPr>
    </w:p>
    <w:p w:rsidR="00841EF3" w:rsidRPr="00EF3CD1" w:rsidRDefault="00841EF3" w:rsidP="00EF3CD1">
      <w:pPr>
        <w:ind w:left="-567" w:right="-143" w:firstLine="709"/>
        <w:jc w:val="center"/>
        <w:rPr>
          <w:i/>
        </w:rPr>
      </w:pPr>
      <w:r w:rsidRPr="00EF3CD1">
        <w:rPr>
          <w:i/>
        </w:rPr>
        <w:t>От 5 лет до 6 лет</w:t>
      </w:r>
    </w:p>
    <w:p w:rsidR="00841EF3" w:rsidRPr="00EF3CD1" w:rsidRDefault="00841EF3" w:rsidP="00EF3CD1">
      <w:pPr>
        <w:ind w:left="-567" w:right="-143" w:firstLine="709"/>
        <w:jc w:val="center"/>
        <w:rPr>
          <w:i/>
        </w:rPr>
      </w:pPr>
      <w:r w:rsidRPr="00EF3CD1">
        <w:rPr>
          <w:i/>
        </w:rPr>
        <w:t>Содержание воспитательной работы в дошкольной образовательной организации с детьми старшей группы (5 - 6 лет)</w:t>
      </w:r>
    </w:p>
    <w:p w:rsidR="00841EF3" w:rsidRPr="00EF3CD1" w:rsidRDefault="00841EF3" w:rsidP="00841EF3">
      <w:pPr>
        <w:ind w:left="-567" w:right="-143" w:firstLine="709"/>
        <w:jc w:val="both"/>
      </w:pPr>
      <w:r w:rsidRPr="00841EF3">
        <w:t xml:space="preserve">Вся система ценностей находит отражение в </w:t>
      </w:r>
      <w:r w:rsidRPr="00EF3CD1">
        <w:t>содержании воспитательной работы в соответствии с возрастными особенностями детей 5 - 6 лет.</w:t>
      </w:r>
    </w:p>
    <w:p w:rsidR="00841EF3" w:rsidRPr="00EF3CD1" w:rsidRDefault="00841EF3" w:rsidP="00841EF3">
      <w:pPr>
        <w:ind w:left="-567" w:right="-143" w:firstLine="709"/>
        <w:jc w:val="both"/>
      </w:pPr>
    </w:p>
    <w:p w:rsidR="00841EF3" w:rsidRPr="00841EF3" w:rsidRDefault="00841EF3" w:rsidP="00841EF3">
      <w:pPr>
        <w:ind w:left="-567" w:right="-143" w:firstLine="709"/>
        <w:jc w:val="both"/>
        <w:rPr>
          <w:b/>
        </w:rPr>
      </w:pPr>
    </w:p>
    <w:tbl>
      <w:tblPr>
        <w:tblStyle w:val="af2"/>
        <w:tblW w:w="10065" w:type="dxa"/>
        <w:tblInd w:w="-459" w:type="dxa"/>
        <w:tblLook w:val="04A0" w:firstRow="1" w:lastRow="0" w:firstColumn="1" w:lastColumn="0" w:noHBand="0" w:noVBand="1"/>
      </w:tblPr>
      <w:tblGrid>
        <w:gridCol w:w="2268"/>
        <w:gridCol w:w="2977"/>
        <w:gridCol w:w="4820"/>
      </w:tblGrid>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841EF3" w:rsidRPr="004E31BF" w:rsidRDefault="00841EF3" w:rsidP="00DE1672">
            <w:pPr>
              <w:pStyle w:val="a9"/>
              <w:rPr>
                <w:rFonts w:ascii="Times New Roman" w:hAnsi="Times New Roman"/>
                <w:sz w:val="24"/>
                <w:szCs w:val="24"/>
                <w:lang w:val="ru-RU"/>
              </w:rPr>
            </w:pP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Направления воспитания.</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Ценности</w:t>
            </w:r>
          </w:p>
          <w:p w:rsidR="00841EF3" w:rsidRPr="00DE1672" w:rsidRDefault="00841EF3" w:rsidP="00DE1672">
            <w:pPr>
              <w:pStyle w:val="a9"/>
              <w:rPr>
                <w:rFonts w:ascii="Times New Roman" w:hAnsi="Times New Roman"/>
                <w:sz w:val="24"/>
                <w:szCs w:val="24"/>
              </w:rPr>
            </w:pPr>
          </w:p>
          <w:p w:rsidR="00841EF3" w:rsidRPr="00DE1672" w:rsidRDefault="00841EF3" w:rsidP="00DE1672">
            <w:pPr>
              <w:pStyle w:val="a9"/>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Цель, задачи</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Направление деятельности педагога, воспитателя, руководителя ДОО</w:t>
            </w: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 xml:space="preserve">Патриотическое </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Ценности: Родина, природа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Цель: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создание условий для воспитания нравственных качеств в процессе ознакомления детей с традициями России и своего народа.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Задача: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обеспечить построение воспитательного процесса с учетом патриотического направления воспитания в условиях ДОО.</w:t>
            </w:r>
          </w:p>
          <w:p w:rsidR="00841EF3" w:rsidRPr="004E31BF" w:rsidRDefault="00841EF3" w:rsidP="00DE1672">
            <w:pPr>
              <w:pStyle w:val="a9"/>
              <w:rPr>
                <w:rFonts w:ascii="Times New Roman" w:hAnsi="Times New Roman"/>
                <w:sz w:val="24"/>
                <w:szCs w:val="24"/>
                <w:lang w:val="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1. Организация воспитательной работы по формированию любви к родному краю, родной стране, родной природе, семье.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2. Организация детско-родительских проектов направленных на ознакомление детей с названиями улиц, на которых они живут, достопримечательностях города (поселка).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3. Подготовка совместного (с родителями) проекта «Моя страна - Россия».</w:t>
            </w:r>
          </w:p>
          <w:p w:rsidR="00841EF3" w:rsidRPr="004E31BF" w:rsidRDefault="00841EF3" w:rsidP="00DE1672">
            <w:pPr>
              <w:pStyle w:val="a9"/>
              <w:rPr>
                <w:rFonts w:ascii="Times New Roman" w:hAnsi="Times New Roman"/>
                <w:sz w:val="24"/>
                <w:szCs w:val="24"/>
                <w:lang w:val="ru-RU"/>
              </w:rPr>
            </w:pPr>
          </w:p>
          <w:p w:rsidR="00841EF3" w:rsidRPr="004E31BF" w:rsidRDefault="00841EF3" w:rsidP="00DE1672">
            <w:pPr>
              <w:pStyle w:val="a9"/>
              <w:rPr>
                <w:rFonts w:ascii="Times New Roman" w:hAnsi="Times New Roman"/>
                <w:sz w:val="24"/>
                <w:szCs w:val="24"/>
                <w:lang w:val="ru-RU"/>
              </w:rPr>
            </w:pPr>
          </w:p>
          <w:p w:rsidR="00841EF3" w:rsidRPr="004E31BF" w:rsidRDefault="00841EF3" w:rsidP="00DE1672">
            <w:pPr>
              <w:pStyle w:val="a9"/>
              <w:rPr>
                <w:rFonts w:ascii="Times New Roman" w:hAnsi="Times New Roman"/>
                <w:sz w:val="24"/>
                <w:szCs w:val="24"/>
                <w:lang w:val="ru-RU"/>
              </w:rPr>
            </w:pP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Духовно-нравственное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Ценности: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милосердие, жизнь, добро</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Цель:</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создание условий для формирования умений оценивать свои поступки и поступки других людей.</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Задача: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формировать опыт правильной оценки хороших и плохих поступков (социальный и эмоциональный интеллект).</w:t>
            </w:r>
          </w:p>
          <w:p w:rsidR="00841EF3" w:rsidRPr="004E31BF" w:rsidRDefault="00841EF3" w:rsidP="00DE1672">
            <w:pPr>
              <w:pStyle w:val="a9"/>
              <w:rPr>
                <w:rFonts w:ascii="Times New Roman" w:hAnsi="Times New Roman"/>
                <w:sz w:val="24"/>
                <w:szCs w:val="24"/>
                <w:lang w:val="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1.Организация воспитательной работы по формированию детей элементарных представлений о</w:t>
            </w:r>
            <w:r w:rsidRPr="00DE1672">
              <w:rPr>
                <w:rFonts w:ascii="Times New Roman" w:hAnsi="Times New Roman"/>
                <w:sz w:val="24"/>
                <w:szCs w:val="24"/>
              </w:rPr>
              <w:t> </w:t>
            </w:r>
            <w:r w:rsidRPr="004E31BF">
              <w:rPr>
                <w:rFonts w:ascii="Times New Roman" w:hAnsi="Times New Roman"/>
                <w:sz w:val="24"/>
                <w:szCs w:val="24"/>
                <w:lang w:val="ru-RU"/>
              </w:rPr>
              <w:t>том, что такое хорошо и</w:t>
            </w:r>
            <w:r w:rsidRPr="00DE1672">
              <w:rPr>
                <w:rFonts w:ascii="Times New Roman" w:hAnsi="Times New Roman"/>
                <w:sz w:val="24"/>
                <w:szCs w:val="24"/>
              </w:rPr>
              <w:t> </w:t>
            </w:r>
            <w:r w:rsidRPr="004E31BF">
              <w:rPr>
                <w:rFonts w:ascii="Times New Roman" w:hAnsi="Times New Roman"/>
                <w:sz w:val="24"/>
                <w:szCs w:val="24"/>
                <w:lang w:val="ru-RU"/>
              </w:rPr>
              <w:t>что такое плохо.</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2.Подготовка и реализация группового проекта «Награды героев».</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3. Организация выставки книг, иллюстраций о добре, милосердии в «Литературном» Центре (уголке).</w:t>
            </w:r>
          </w:p>
          <w:p w:rsidR="00841EF3" w:rsidRPr="004E31BF" w:rsidRDefault="00841EF3" w:rsidP="00DE1672">
            <w:pPr>
              <w:pStyle w:val="a9"/>
              <w:rPr>
                <w:rFonts w:ascii="Times New Roman" w:hAnsi="Times New Roman"/>
                <w:sz w:val="24"/>
                <w:szCs w:val="24"/>
                <w:lang w:val="ru-RU"/>
              </w:rPr>
            </w:pP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Социальное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Ценности: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человек, дружба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сотрудничество.</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Цель: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создание условий для формирования ценностного отношения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к семье, человеку, дружбе.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Задача: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обеспечить построение воспитательного процесса для формирования ценностно-смыслового отношения ребенка к социальному окружению.</w:t>
            </w:r>
          </w:p>
          <w:p w:rsidR="00841EF3" w:rsidRPr="004E31BF" w:rsidRDefault="00841EF3" w:rsidP="00DE1672">
            <w:pPr>
              <w:pStyle w:val="a9"/>
              <w:rPr>
                <w:rFonts w:ascii="Times New Roman" w:hAnsi="Times New Roman"/>
                <w:sz w:val="24"/>
                <w:szCs w:val="24"/>
                <w:lang w:val="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1. Организация сюжетно-ролевых игр по воспитанию нравственных качеств, наблюдения, беседы.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2. Организация игр по освоению речевой культуры.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3. Организация взаимодействия со взрослыми и сверстниками на основе общих интересов и дел.</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4. Совместные действия детей и взрослых по подготовке материала и оборудования для игровой деятельности, изготовление атрибутов к сюжетным играм, подарков и сюрпризов друг другу, созданию книжки - картинки «Правила, по которым мы живем в группе».</w:t>
            </w:r>
          </w:p>
          <w:p w:rsidR="00841EF3" w:rsidRPr="004E31BF" w:rsidRDefault="00841EF3" w:rsidP="00DE1672">
            <w:pPr>
              <w:pStyle w:val="a9"/>
              <w:rPr>
                <w:rFonts w:ascii="Times New Roman" w:hAnsi="Times New Roman"/>
                <w:sz w:val="24"/>
                <w:szCs w:val="24"/>
                <w:lang w:val="ru-RU"/>
              </w:rPr>
            </w:pP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Познавательное</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Ценность: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познание</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Цель: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создание условий для формирования ценности познания.</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Задача: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lastRenderedPageBreak/>
              <w:t>обеспечить построение воспитательного процесса для развития детских познавательных интересов, познавательной мотивации, познавательных действий.</w:t>
            </w:r>
          </w:p>
          <w:p w:rsidR="00841EF3" w:rsidRPr="004E31BF" w:rsidRDefault="00841EF3" w:rsidP="00DE1672">
            <w:pPr>
              <w:pStyle w:val="a9"/>
              <w:rPr>
                <w:rFonts w:ascii="Times New Roman" w:hAnsi="Times New Roman"/>
                <w:sz w:val="24"/>
                <w:szCs w:val="24"/>
                <w:lang w:val="ru-RU"/>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lastRenderedPageBreak/>
              <w:t>1. Организация насыщенной и структурированной образовательной среды.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2. Организация совместной познавательно-исследовательской деятельности детей.</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lastRenderedPageBreak/>
              <w:t>3. Организация экскурсий, встречи с интересными людьми (экскурсия по детскому саду, на производство родителей (по возможности), к социокультурным объектам, по улицам и достопримечательным местам города).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4. Организация конструктивно-модельной деятельности.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5. Подготовка и реализация проекта «Наш край».</w:t>
            </w: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lastRenderedPageBreak/>
              <w:t>Физическое и оздоровительное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Ценности: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здоровье, жизнь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Цель: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создание условий для физического воспитания и развития детей 5 - 6 лет в процессе ежедневной двигательной деятельности.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Задача: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обеспечить построение воспитательного процесса по физическому воспитанию и развитию детей 5 - 6 лет в процессе двигательной деятельности.</w:t>
            </w:r>
          </w:p>
          <w:p w:rsidR="00841EF3" w:rsidRPr="004E31BF" w:rsidRDefault="00841EF3" w:rsidP="00DE1672">
            <w:pPr>
              <w:pStyle w:val="a9"/>
              <w:rPr>
                <w:rFonts w:ascii="Times New Roman" w:hAnsi="Times New Roman"/>
                <w:sz w:val="24"/>
                <w:szCs w:val="24"/>
                <w:lang w:val="ru-RU"/>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1. Организация работы по физическому воспитанию детей 5 - 6 лет с учетом обновления и пополнения развивающей предметно-пространственной среды.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2. Организация и проведение подвижных, спортивных и народных игр.</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3. Ознакомление родителей с содержанием воспитательной и физкультурно-оздоровительной работы в группе.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4. Привлечение родителей к участию в спортивно-игровых праздниках.</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5. Веселые старты (совместно с родителями) спортивные соревнования.</w:t>
            </w: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Трудовое</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Ценность: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труд</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Цель: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создание условий для воспитания ценностного отношения к труду.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Задача: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обеспечить построение воспитательного процесса для формирования навыков, необходимых для трудовой деятельности детей</w:t>
            </w: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1.Организация воспитательной работы по формированию навыков, необходимых для трудовой деятельности детей (совместные действия мальчиков и девочек по поддержанию порядка в игровых центрах, уголке природы, по поддержанию порядка на участке).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2. Организация воспитательной работы по формированию навыков трудового усилия (совместно с воспитателем, родителями сбор природного материала для поделок).</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3. Организация воспитательной работы по формированию стремления к ежедневной полезной трудовой деятельности. </w:t>
            </w:r>
          </w:p>
          <w:p w:rsidR="00841EF3" w:rsidRPr="004E31BF" w:rsidRDefault="00841EF3" w:rsidP="00DE1672">
            <w:pPr>
              <w:pStyle w:val="a9"/>
              <w:rPr>
                <w:rFonts w:ascii="Times New Roman" w:hAnsi="Times New Roman"/>
                <w:sz w:val="24"/>
                <w:szCs w:val="24"/>
                <w:lang w:val="ru-RU"/>
              </w:rPr>
            </w:pP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Эстетическое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Ценности: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культура и красота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Цель: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создание условий для обогащения чувственного опыта и развития эмоциональной сферы личности ребенка в процессе художественно-творческой и продуктивной деятельности.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Задача: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lastRenderedPageBreak/>
              <w:t>обеспечить условия для обогащения чувственного опыта и развития эмоциональной сферы личности ребенка в процессе художественно-творческой и продуктивной деятельности.</w:t>
            </w:r>
          </w:p>
          <w:p w:rsidR="00841EF3" w:rsidRPr="004E31BF" w:rsidRDefault="00841EF3" w:rsidP="00DE1672">
            <w:pPr>
              <w:pStyle w:val="a9"/>
              <w:rPr>
                <w:rFonts w:ascii="Times New Roman" w:hAnsi="Times New Roman"/>
                <w:sz w:val="24"/>
                <w:szCs w:val="24"/>
                <w:lang w:val="ru-RU"/>
              </w:rPr>
            </w:pPr>
          </w:p>
          <w:p w:rsidR="00841EF3" w:rsidRPr="004E31BF" w:rsidRDefault="00841EF3" w:rsidP="00DE1672">
            <w:pPr>
              <w:pStyle w:val="a9"/>
              <w:rPr>
                <w:rFonts w:ascii="Times New Roman" w:hAnsi="Times New Roman"/>
                <w:sz w:val="24"/>
                <w:szCs w:val="24"/>
                <w:lang w:val="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lastRenderedPageBreak/>
              <w:t>1. Создание эстетической развивающей среды.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2. Организация воспитательной работы по формированию навыков культуры общения, поведения, этических представлений.</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3. Организация выставок, концертов, детских развлечений, праздников</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(новогодний праздник, праздник «9 Мая - День Победы»,литературно-музыкальные праздники ко Дню защитника Отечества, 8 марта).</w:t>
            </w:r>
          </w:p>
          <w:p w:rsidR="00841EF3" w:rsidRPr="004E31BF" w:rsidRDefault="00841EF3" w:rsidP="00DE1672">
            <w:pPr>
              <w:pStyle w:val="a9"/>
              <w:rPr>
                <w:rFonts w:ascii="Times New Roman" w:hAnsi="Times New Roman"/>
                <w:sz w:val="24"/>
                <w:szCs w:val="24"/>
                <w:lang w:val="ru-RU"/>
              </w:rPr>
            </w:pPr>
          </w:p>
        </w:tc>
      </w:tr>
    </w:tbl>
    <w:p w:rsidR="00841EF3" w:rsidRPr="00841EF3" w:rsidRDefault="00841EF3" w:rsidP="00841EF3">
      <w:pPr>
        <w:ind w:left="-567" w:right="-143" w:firstLine="709"/>
        <w:jc w:val="both"/>
        <w:rPr>
          <w:b/>
        </w:rPr>
      </w:pPr>
    </w:p>
    <w:p w:rsidR="00841EF3" w:rsidRPr="00841EF3" w:rsidRDefault="00841EF3" w:rsidP="00841EF3">
      <w:pPr>
        <w:ind w:left="-567" w:right="-143" w:firstLine="709"/>
        <w:jc w:val="both"/>
        <w:rPr>
          <w:b/>
        </w:rPr>
      </w:pPr>
    </w:p>
    <w:p w:rsidR="00841EF3" w:rsidRPr="00EF3CD1" w:rsidRDefault="00841EF3" w:rsidP="00EF3CD1">
      <w:pPr>
        <w:ind w:left="-567" w:right="-143" w:firstLine="709"/>
        <w:jc w:val="center"/>
        <w:rPr>
          <w:i/>
        </w:rPr>
      </w:pPr>
      <w:r w:rsidRPr="00EF3CD1">
        <w:rPr>
          <w:i/>
        </w:rPr>
        <w:t>Годовое тематическое планирование воспитательной работы</w:t>
      </w:r>
    </w:p>
    <w:p w:rsidR="00841EF3" w:rsidRPr="00EF3CD1" w:rsidRDefault="00841EF3" w:rsidP="00EF3CD1">
      <w:pPr>
        <w:ind w:left="-567" w:right="-143" w:firstLine="709"/>
        <w:jc w:val="center"/>
        <w:rPr>
          <w:i/>
        </w:rPr>
      </w:pPr>
      <w:r w:rsidRPr="00EF3CD1">
        <w:rPr>
          <w:i/>
        </w:rPr>
        <w:t>(интегрированная модель)</w:t>
      </w:r>
    </w:p>
    <w:p w:rsidR="00841EF3" w:rsidRPr="00EF3CD1" w:rsidRDefault="00841EF3" w:rsidP="00EF3CD1">
      <w:pPr>
        <w:ind w:left="-567" w:right="-143" w:firstLine="709"/>
        <w:jc w:val="center"/>
        <w:rPr>
          <w:i/>
        </w:rPr>
      </w:pPr>
    </w:p>
    <w:p w:rsidR="00EF3CD1" w:rsidRDefault="00841EF3" w:rsidP="00EF3CD1">
      <w:pPr>
        <w:ind w:left="-567" w:right="-143" w:firstLine="709"/>
        <w:jc w:val="center"/>
        <w:rPr>
          <w:i/>
        </w:rPr>
      </w:pPr>
      <w:r w:rsidRPr="00EF3CD1">
        <w:rPr>
          <w:i/>
        </w:rPr>
        <w:t>Содержание воспитательной работы по патриотическому направлению</w:t>
      </w:r>
    </w:p>
    <w:p w:rsidR="00841EF3" w:rsidRPr="00EF3CD1" w:rsidRDefault="00841EF3" w:rsidP="00EF3CD1">
      <w:pPr>
        <w:ind w:left="-567" w:right="-143" w:firstLine="709"/>
        <w:jc w:val="center"/>
        <w:rPr>
          <w:i/>
        </w:rPr>
      </w:pPr>
      <w:r w:rsidRPr="00EF3CD1">
        <w:rPr>
          <w:i/>
        </w:rPr>
        <w:t xml:space="preserve"> воспитания детей 5 - 6 лет</w:t>
      </w:r>
    </w:p>
    <w:p w:rsidR="00841EF3" w:rsidRPr="00841EF3" w:rsidRDefault="00841EF3" w:rsidP="00841EF3">
      <w:pPr>
        <w:ind w:left="-567" w:right="-143" w:firstLine="709"/>
        <w:jc w:val="both"/>
        <w:rPr>
          <w:b/>
        </w:rPr>
      </w:pPr>
    </w:p>
    <w:p w:rsidR="00841EF3" w:rsidRPr="00841EF3" w:rsidRDefault="00841EF3" w:rsidP="00841EF3">
      <w:pPr>
        <w:ind w:left="-567" w:right="-143" w:firstLine="709"/>
        <w:jc w:val="both"/>
      </w:pPr>
      <w:r w:rsidRPr="00841EF3">
        <w:t>Патриотическое направление воспитания соотносится с образовательной областью ФГОС ДО «Социально-коммуникативное развитие».</w:t>
      </w:r>
    </w:p>
    <w:p w:rsidR="00841EF3" w:rsidRPr="00841EF3" w:rsidRDefault="00841EF3" w:rsidP="00841EF3">
      <w:pPr>
        <w:ind w:left="-567" w:right="-143" w:firstLine="709"/>
        <w:jc w:val="both"/>
      </w:pPr>
      <w:r w:rsidRPr="00EF3CD1">
        <w:rPr>
          <w:i/>
        </w:rPr>
        <w:t xml:space="preserve">Цель: </w:t>
      </w:r>
      <w:r w:rsidRPr="00841EF3">
        <w:t>личностное развитие каждого ребенка с учетом его индивидуальности; создание условий для позитивной социализации детей на основе традиционных ценностей российского общества.</w:t>
      </w:r>
    </w:p>
    <w:p w:rsidR="00841EF3" w:rsidRPr="00841EF3" w:rsidRDefault="00841EF3" w:rsidP="00841EF3">
      <w:pPr>
        <w:ind w:left="-567" w:right="-143" w:firstLine="709"/>
        <w:jc w:val="both"/>
      </w:pPr>
    </w:p>
    <w:tbl>
      <w:tblPr>
        <w:tblStyle w:val="af2"/>
        <w:tblW w:w="0" w:type="auto"/>
        <w:tblInd w:w="-459" w:type="dxa"/>
        <w:tblLook w:val="04A0" w:firstRow="1" w:lastRow="0" w:firstColumn="1" w:lastColumn="0" w:noHBand="0" w:noVBand="1"/>
      </w:tblPr>
      <w:tblGrid>
        <w:gridCol w:w="1418"/>
        <w:gridCol w:w="3827"/>
        <w:gridCol w:w="2268"/>
        <w:gridCol w:w="2516"/>
      </w:tblGrid>
      <w:tr w:rsidR="00841EF3" w:rsidRPr="00841EF3" w:rsidTr="00841EF3">
        <w:trPr>
          <w:trHeight w:val="84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both"/>
              <w:rPr>
                <w:b/>
              </w:rPr>
            </w:pPr>
            <w:r w:rsidRPr="00841EF3">
              <w:rPr>
                <w:b/>
              </w:rPr>
              <w:t>Месяц</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both"/>
              <w:rPr>
                <w:b/>
              </w:rPr>
            </w:pPr>
            <w:r w:rsidRPr="00841EF3">
              <w:rPr>
                <w:b/>
              </w:rPr>
              <w:t>Тематика взросло-детской партнёрской деятельности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both"/>
              <w:rPr>
                <w:b/>
              </w:rPr>
            </w:pPr>
            <w:r w:rsidRPr="00841EF3">
              <w:rPr>
                <w:b/>
              </w:rPr>
              <w:t>Ценности</w:t>
            </w:r>
          </w:p>
        </w:tc>
        <w:tc>
          <w:tcPr>
            <w:tcW w:w="2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both"/>
              <w:rPr>
                <w:b/>
              </w:rPr>
            </w:pPr>
            <w:r w:rsidRPr="00841EF3">
              <w:rPr>
                <w:b/>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Сентябрь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«Путешествие по стилизованной карте родного города»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rPr>
                <w:bCs/>
              </w:rPr>
              <w:t>Родина, природа</w:t>
            </w:r>
          </w:p>
        </w:tc>
        <w:tc>
          <w:tcPr>
            <w:tcW w:w="251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расширение представлений о родном городе.</w:t>
            </w:r>
          </w:p>
          <w:p w:rsidR="00841EF3" w:rsidRPr="00841EF3" w:rsidRDefault="00841EF3" w:rsidP="00841EF3">
            <w:pPr>
              <w:ind w:left="-567" w:right="-143" w:firstLine="709"/>
              <w:jc w:val="both"/>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Октябрь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«Мир увлечений нашей семьи».</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xml:space="preserve">Родина, человек, </w:t>
            </w:r>
          </w:p>
          <w:p w:rsidR="00841EF3" w:rsidRPr="00841EF3" w:rsidRDefault="00841EF3" w:rsidP="00841EF3">
            <w:pPr>
              <w:ind w:left="-567" w:right="-143" w:firstLine="709"/>
              <w:jc w:val="both"/>
            </w:pPr>
            <w:r w:rsidRPr="00841EF3">
              <w:t>семья.</w:t>
            </w:r>
          </w:p>
        </w:tc>
        <w:tc>
          <w:tcPr>
            <w:tcW w:w="251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воспитание чувства уважения, любви к близким людям.</w:t>
            </w:r>
          </w:p>
          <w:p w:rsidR="00841EF3" w:rsidRPr="00841EF3" w:rsidRDefault="00841EF3" w:rsidP="00841EF3">
            <w:pPr>
              <w:ind w:left="-567" w:right="-143" w:firstLine="709"/>
              <w:jc w:val="both"/>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Ноябрь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«Природа родного края».</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t>Родина, природа</w:t>
            </w:r>
            <w:r w:rsidRPr="00841EF3">
              <w:rPr>
                <w:b/>
              </w:rPr>
              <w:t>.</w:t>
            </w:r>
          </w:p>
        </w:tc>
        <w:tc>
          <w:tcPr>
            <w:tcW w:w="251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воспитание бережного отношения к природе.</w:t>
            </w:r>
          </w:p>
          <w:p w:rsidR="00841EF3" w:rsidRPr="00841EF3" w:rsidRDefault="00841EF3" w:rsidP="00841EF3">
            <w:pPr>
              <w:ind w:left="-567" w:right="-143" w:firstLine="709"/>
              <w:jc w:val="both"/>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Декабрь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«Готовимся к встрече Нового года».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Родина, природа, человек.</w:t>
            </w:r>
          </w:p>
        </w:tc>
        <w:tc>
          <w:tcPr>
            <w:tcW w:w="251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приобретение опыта подготовки и участия в праздничных мероприятиях.</w:t>
            </w:r>
          </w:p>
          <w:p w:rsidR="00841EF3" w:rsidRPr="00841EF3" w:rsidRDefault="00841EF3" w:rsidP="00841EF3">
            <w:pPr>
              <w:ind w:left="-567" w:right="-143" w:firstLine="709"/>
              <w:jc w:val="both"/>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Январь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«Разные профессии людей в нашем городе»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t>Родина, человек</w:t>
            </w:r>
            <w:r w:rsidRPr="00841EF3">
              <w:rPr>
                <w:b/>
              </w:rPr>
              <w:t>.</w:t>
            </w:r>
          </w:p>
        </w:tc>
        <w:tc>
          <w:tcPr>
            <w:tcW w:w="251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воспитание интереса, уважения к людям разных профессий.</w:t>
            </w:r>
          </w:p>
          <w:p w:rsidR="00841EF3" w:rsidRPr="00841EF3" w:rsidRDefault="00841EF3" w:rsidP="00841EF3">
            <w:pPr>
              <w:ind w:left="-567" w:right="-143" w:firstLine="709"/>
              <w:jc w:val="both"/>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Февраль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«Защитники Отечества»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t>Родина, человек</w:t>
            </w:r>
            <w:r w:rsidRPr="00841EF3">
              <w:rPr>
                <w:b/>
              </w:rPr>
              <w:t>.</w:t>
            </w:r>
          </w:p>
        </w:tc>
        <w:tc>
          <w:tcPr>
            <w:tcW w:w="251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воспитание уважения к защитникам Отечества.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Март</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«Весна идет!»</w:t>
            </w:r>
          </w:p>
          <w:p w:rsidR="00841EF3" w:rsidRPr="00841EF3" w:rsidRDefault="00841EF3" w:rsidP="00841EF3">
            <w:pPr>
              <w:ind w:left="-567" w:right="-143" w:firstLine="709"/>
              <w:jc w:val="both"/>
            </w:pPr>
            <w:r w:rsidRPr="00841EF3">
              <w:t>Весенние праздники: Международный женский день 8 Марта.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Родина, человек.</w:t>
            </w:r>
          </w:p>
        </w:tc>
        <w:tc>
          <w:tcPr>
            <w:tcW w:w="251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воспитание любви, уважения к близким людям;</w:t>
            </w:r>
          </w:p>
          <w:p w:rsidR="00841EF3" w:rsidRPr="00841EF3" w:rsidRDefault="00841EF3" w:rsidP="00841EF3">
            <w:pPr>
              <w:ind w:left="-567" w:right="-143" w:firstLine="709"/>
              <w:jc w:val="both"/>
            </w:pPr>
            <w:r w:rsidRPr="00841EF3">
              <w:lastRenderedPageBreak/>
              <w:t>- расширение представлений  о временах года.</w:t>
            </w:r>
          </w:p>
          <w:p w:rsidR="00841EF3" w:rsidRPr="00841EF3" w:rsidRDefault="00841EF3" w:rsidP="00841EF3">
            <w:pPr>
              <w:ind w:left="-567" w:right="-143" w:firstLine="709"/>
              <w:jc w:val="both"/>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lastRenderedPageBreak/>
              <w:t>Апрель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«Космос и космонавты»</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Родина, человек.</w:t>
            </w:r>
          </w:p>
        </w:tc>
        <w:tc>
          <w:tcPr>
            <w:tcW w:w="251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rPr>
                <w:b/>
              </w:rPr>
              <w:t xml:space="preserve">- </w:t>
            </w:r>
            <w:r w:rsidRPr="00841EF3">
              <w:t>воспитание чувства гордости к достижениям людей космических профессий.</w:t>
            </w:r>
          </w:p>
          <w:p w:rsidR="00841EF3" w:rsidRPr="00841EF3" w:rsidRDefault="00841EF3" w:rsidP="00841EF3">
            <w:pPr>
              <w:ind w:left="-567" w:right="-143" w:firstLine="709"/>
              <w:jc w:val="both"/>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Май</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567" w:right="-143" w:firstLine="709"/>
              <w:jc w:val="both"/>
            </w:pPr>
            <w:r w:rsidRPr="00841EF3">
              <w:t>Тема: «Моя страна - Россия»</w:t>
            </w:r>
          </w:p>
          <w:p w:rsidR="00841EF3" w:rsidRPr="00841EF3" w:rsidRDefault="00841EF3" w:rsidP="00841EF3">
            <w:pPr>
              <w:ind w:left="-567" w:right="-143" w:firstLine="709"/>
              <w:jc w:val="both"/>
            </w:pPr>
            <w:r w:rsidRPr="00841EF3">
              <w:t>(Совместный детско-родительский проект).</w:t>
            </w:r>
          </w:p>
          <w:p w:rsidR="00841EF3" w:rsidRPr="00841EF3" w:rsidRDefault="00841EF3" w:rsidP="00841EF3">
            <w:pPr>
              <w:ind w:left="-567" w:right="-143" w:firstLine="709"/>
              <w:jc w:val="both"/>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t>Родина, человек</w:t>
            </w:r>
          </w:p>
        </w:tc>
        <w:tc>
          <w:tcPr>
            <w:tcW w:w="251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формирование детско-взрослого сообщества.</w:t>
            </w:r>
          </w:p>
        </w:tc>
      </w:tr>
    </w:tbl>
    <w:p w:rsidR="00841EF3" w:rsidRPr="00841EF3" w:rsidRDefault="00841EF3" w:rsidP="00841EF3">
      <w:pPr>
        <w:ind w:left="-567" w:right="-143" w:firstLine="709"/>
        <w:jc w:val="both"/>
        <w:rPr>
          <w:b/>
        </w:rPr>
      </w:pPr>
    </w:p>
    <w:p w:rsidR="00841EF3" w:rsidRPr="00841EF3" w:rsidRDefault="00841EF3" w:rsidP="00841EF3">
      <w:pPr>
        <w:ind w:left="-567" w:right="-143" w:firstLine="709"/>
        <w:jc w:val="both"/>
        <w:rPr>
          <w:b/>
        </w:rPr>
      </w:pPr>
      <w:r w:rsidRPr="00841EF3">
        <w:rPr>
          <w:b/>
        </w:rPr>
        <w:br w:type="page"/>
      </w:r>
    </w:p>
    <w:p w:rsidR="00EF3CD1" w:rsidRDefault="00841EF3" w:rsidP="00EF3CD1">
      <w:pPr>
        <w:ind w:left="-567" w:right="-143" w:firstLine="709"/>
        <w:jc w:val="center"/>
        <w:rPr>
          <w:i/>
        </w:rPr>
      </w:pPr>
      <w:r w:rsidRPr="00EF3CD1">
        <w:rPr>
          <w:i/>
        </w:rPr>
        <w:lastRenderedPageBreak/>
        <w:t>Содержание воспитательной работы по духовно-нравственному направлению</w:t>
      </w:r>
    </w:p>
    <w:p w:rsidR="00841EF3" w:rsidRPr="00EF3CD1" w:rsidRDefault="00841EF3" w:rsidP="00EF3CD1">
      <w:pPr>
        <w:ind w:left="-567" w:right="-143" w:firstLine="709"/>
        <w:jc w:val="center"/>
        <w:rPr>
          <w:i/>
        </w:rPr>
      </w:pPr>
      <w:r w:rsidRPr="00EF3CD1">
        <w:rPr>
          <w:i/>
        </w:rPr>
        <w:t xml:space="preserve"> воспитания детей 5 - 6 лет</w:t>
      </w:r>
    </w:p>
    <w:p w:rsidR="00841EF3" w:rsidRPr="00841EF3" w:rsidRDefault="00841EF3" w:rsidP="00841EF3">
      <w:pPr>
        <w:ind w:left="-567" w:right="-143" w:firstLine="709"/>
        <w:jc w:val="both"/>
        <w:rPr>
          <w:b/>
        </w:rPr>
      </w:pPr>
    </w:p>
    <w:p w:rsidR="00841EF3" w:rsidRPr="00841EF3" w:rsidRDefault="00841EF3" w:rsidP="00841EF3">
      <w:pPr>
        <w:ind w:left="-567" w:right="-143" w:firstLine="709"/>
        <w:jc w:val="both"/>
      </w:pPr>
      <w:r w:rsidRPr="00841EF3">
        <w:t>Духовно-нравственное направление воспитания соотносится с образовательными областями ФГОС ДО «Социально-коммуникативное развитие», «Художественно-эстетическое развитие», «Речевое развитие».</w:t>
      </w:r>
    </w:p>
    <w:p w:rsidR="00841EF3" w:rsidRPr="00841EF3" w:rsidRDefault="00841EF3" w:rsidP="00841EF3">
      <w:pPr>
        <w:ind w:left="-567" w:right="-143" w:firstLine="709"/>
        <w:jc w:val="both"/>
      </w:pPr>
      <w:r w:rsidRPr="00EF3CD1">
        <w:rPr>
          <w:i/>
        </w:rPr>
        <w:t>Цель:</w:t>
      </w:r>
      <w:r w:rsidRPr="00841EF3">
        <w:t xml:space="preserve"> формирование способности к духовному развитию, нравственному самосовершенствованию, индивидуально-ответственному поведению. </w:t>
      </w:r>
    </w:p>
    <w:p w:rsidR="00841EF3" w:rsidRPr="00841EF3" w:rsidRDefault="00841EF3" w:rsidP="00841EF3">
      <w:pPr>
        <w:ind w:left="-567" w:right="-143" w:firstLine="709"/>
        <w:jc w:val="both"/>
      </w:pPr>
    </w:p>
    <w:tbl>
      <w:tblPr>
        <w:tblStyle w:val="af2"/>
        <w:tblW w:w="10065" w:type="dxa"/>
        <w:tblInd w:w="-459" w:type="dxa"/>
        <w:tblLook w:val="04A0" w:firstRow="1" w:lastRow="0" w:firstColumn="1" w:lastColumn="0" w:noHBand="0" w:noVBand="1"/>
      </w:tblPr>
      <w:tblGrid>
        <w:gridCol w:w="1418"/>
        <w:gridCol w:w="3827"/>
        <w:gridCol w:w="2268"/>
        <w:gridCol w:w="2552"/>
      </w:tblGrid>
      <w:tr w:rsidR="00841EF3" w:rsidRPr="00841EF3" w:rsidTr="00841EF3">
        <w:trPr>
          <w:trHeight w:val="87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both"/>
              <w:rPr>
                <w:b/>
              </w:rPr>
            </w:pPr>
            <w:r w:rsidRPr="00841EF3">
              <w:rPr>
                <w:b/>
              </w:rPr>
              <w:t>Месяц</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both"/>
              <w:rPr>
                <w:b/>
              </w:rPr>
            </w:pPr>
            <w:r w:rsidRPr="00841EF3">
              <w:rPr>
                <w:b/>
              </w:rPr>
              <w:t>Тематика взросло-детской партнёрской деятельности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both"/>
              <w:rPr>
                <w:b/>
              </w:rPr>
            </w:pPr>
            <w:r w:rsidRPr="00841EF3">
              <w:rPr>
                <w:b/>
              </w:rPr>
              <w:t>Ценности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both"/>
              <w:rPr>
                <w:b/>
              </w:rPr>
            </w:pPr>
            <w:r w:rsidRPr="00841EF3">
              <w:rPr>
                <w:b/>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Сентябрь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«Что такое хорошо и что такое плохо».</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Жизнь</w:t>
            </w:r>
          </w:p>
          <w:p w:rsidR="00841EF3" w:rsidRPr="00841EF3" w:rsidRDefault="00841EF3" w:rsidP="00841EF3">
            <w:pPr>
              <w:ind w:left="-567" w:right="-143" w:firstLine="709"/>
              <w:jc w:val="both"/>
            </w:pPr>
            <w:r w:rsidRPr="00841EF3">
              <w:t>Милосердие</w:t>
            </w:r>
          </w:p>
          <w:p w:rsidR="00841EF3" w:rsidRPr="00841EF3" w:rsidRDefault="00841EF3" w:rsidP="00841EF3">
            <w:pPr>
              <w:ind w:left="-567" w:right="-143" w:firstLine="709"/>
              <w:jc w:val="both"/>
            </w:pPr>
            <w:r w:rsidRPr="00841EF3">
              <w:t>Добро</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формирование умений оценивать свои поступки.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Октябрь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«Честность и справедливость»</w:t>
            </w:r>
          </w:p>
          <w:p w:rsidR="00841EF3" w:rsidRPr="00841EF3" w:rsidRDefault="00841EF3" w:rsidP="00841EF3">
            <w:pPr>
              <w:ind w:left="-567" w:right="-143" w:firstLine="709"/>
              <w:jc w:val="both"/>
            </w:pPr>
            <w:r w:rsidRPr="00841EF3">
              <w:t>(цикл бесед, обсуждение поведения героев сказок, литературных произведений)</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Жизнь</w:t>
            </w:r>
          </w:p>
          <w:p w:rsidR="00841EF3" w:rsidRPr="00841EF3" w:rsidRDefault="00841EF3" w:rsidP="00841EF3">
            <w:pPr>
              <w:ind w:left="-567" w:right="-143" w:firstLine="709"/>
              <w:jc w:val="both"/>
            </w:pPr>
            <w:r w:rsidRPr="00841EF3">
              <w:t>Милосердие</w:t>
            </w:r>
          </w:p>
          <w:p w:rsidR="00841EF3" w:rsidRPr="00841EF3" w:rsidRDefault="00841EF3" w:rsidP="00841EF3">
            <w:pPr>
              <w:ind w:left="-567" w:right="-143" w:firstLine="709"/>
              <w:jc w:val="both"/>
            </w:pPr>
            <w:r w:rsidRPr="00841EF3">
              <w:t>Добро</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t>- воспитание стремления к честности и справедливости.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Ноябрь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«Мир добрых людей»</w:t>
            </w:r>
          </w:p>
          <w:p w:rsidR="00841EF3" w:rsidRPr="00841EF3" w:rsidRDefault="00841EF3" w:rsidP="00841EF3">
            <w:pPr>
              <w:ind w:left="-567" w:right="-143" w:firstLine="709"/>
              <w:jc w:val="both"/>
            </w:pPr>
            <w:r w:rsidRPr="00841EF3">
              <w:t>(цикл встреч с педагогами, сотрудниками детского сада)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Жизнь</w:t>
            </w:r>
          </w:p>
          <w:p w:rsidR="00841EF3" w:rsidRPr="00841EF3" w:rsidRDefault="00841EF3" w:rsidP="00841EF3">
            <w:pPr>
              <w:ind w:left="-567" w:right="-143" w:firstLine="709"/>
              <w:jc w:val="both"/>
            </w:pPr>
            <w:r w:rsidRPr="00841EF3">
              <w:t>Милосердие</w:t>
            </w:r>
          </w:p>
          <w:p w:rsidR="00841EF3" w:rsidRPr="00841EF3" w:rsidRDefault="00841EF3" w:rsidP="00841EF3">
            <w:pPr>
              <w:ind w:left="-567" w:right="-143" w:firstLine="709"/>
              <w:jc w:val="both"/>
            </w:pPr>
            <w:r w:rsidRPr="00841EF3">
              <w:t>Добро</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воспитание уважительного отношения к сотрудникам детского сада.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Декабрь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«Новый год у ворот»</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Жизнь</w:t>
            </w:r>
          </w:p>
          <w:p w:rsidR="00841EF3" w:rsidRPr="00841EF3" w:rsidRDefault="00841EF3" w:rsidP="00841EF3">
            <w:pPr>
              <w:ind w:left="-567" w:right="-143" w:firstLine="709"/>
              <w:jc w:val="both"/>
            </w:pPr>
            <w:r w:rsidRPr="00841EF3">
              <w:t>Милосердие</w:t>
            </w:r>
          </w:p>
          <w:p w:rsidR="00841EF3" w:rsidRPr="00841EF3" w:rsidRDefault="00841EF3" w:rsidP="00841EF3">
            <w:pPr>
              <w:ind w:left="-567" w:right="-143" w:firstLine="709"/>
              <w:jc w:val="both"/>
            </w:pPr>
            <w:r w:rsidRPr="00841EF3">
              <w:t>Добро</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воспитание интереса к народным праздникам, традициям русского народа.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Январь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«Народная игра»</w:t>
            </w:r>
          </w:p>
          <w:p w:rsidR="00841EF3" w:rsidRPr="00841EF3" w:rsidRDefault="00841EF3" w:rsidP="00841EF3">
            <w:pPr>
              <w:ind w:left="-567" w:right="-143" w:firstLine="709"/>
              <w:jc w:val="both"/>
            </w:pPr>
            <w:r w:rsidRPr="00841EF3">
              <w:t>(месяц подвижной народной игры)</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Жизнь</w:t>
            </w:r>
          </w:p>
          <w:p w:rsidR="00841EF3" w:rsidRPr="00841EF3" w:rsidRDefault="00841EF3" w:rsidP="00841EF3">
            <w:pPr>
              <w:ind w:left="-567" w:right="-143" w:firstLine="709"/>
              <w:jc w:val="both"/>
            </w:pPr>
            <w:r w:rsidRPr="00841EF3">
              <w:t>Милосердие</w:t>
            </w:r>
          </w:p>
          <w:p w:rsidR="00841EF3" w:rsidRPr="00841EF3" w:rsidRDefault="00841EF3" w:rsidP="00841EF3">
            <w:pPr>
              <w:ind w:left="-567" w:right="-143" w:firstLine="709"/>
              <w:jc w:val="both"/>
            </w:pPr>
            <w:r w:rsidRPr="00841EF3">
              <w:t>Добро</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воспитание интереса к народным подвижным играм.</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Февраль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«Нормы и правила поведения в нашей группе»</w:t>
            </w:r>
          </w:p>
          <w:p w:rsidR="00841EF3" w:rsidRPr="00841EF3" w:rsidRDefault="00841EF3" w:rsidP="00841EF3">
            <w:pPr>
              <w:ind w:left="-567" w:right="-143" w:firstLine="709"/>
              <w:jc w:val="both"/>
            </w:pPr>
            <w:r w:rsidRPr="00841EF3">
              <w:t xml:space="preserve"> (ежедневные практические действия по воспитанию элементарных навыков вежливого обращения).</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Жизнь</w:t>
            </w:r>
          </w:p>
          <w:p w:rsidR="00841EF3" w:rsidRPr="00841EF3" w:rsidRDefault="00841EF3" w:rsidP="00841EF3">
            <w:pPr>
              <w:ind w:left="-567" w:right="-143" w:firstLine="709"/>
              <w:jc w:val="both"/>
            </w:pPr>
            <w:r w:rsidRPr="00841EF3">
              <w:t>Милосердие</w:t>
            </w:r>
          </w:p>
          <w:p w:rsidR="00841EF3" w:rsidRPr="00841EF3" w:rsidRDefault="00841EF3" w:rsidP="00841EF3">
            <w:pPr>
              <w:ind w:left="-567" w:right="-143" w:firstLine="709"/>
              <w:jc w:val="both"/>
            </w:pPr>
            <w:r w:rsidRPr="00841EF3">
              <w:t>Добро</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воспитание навыков элементарной вежливости.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Март</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«Наши трудовые дела» (ежедневные практические действия по выполнению  трудовых поручений)</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Жизнь</w:t>
            </w:r>
          </w:p>
          <w:p w:rsidR="00841EF3" w:rsidRPr="00841EF3" w:rsidRDefault="00841EF3" w:rsidP="00841EF3">
            <w:pPr>
              <w:ind w:left="-567" w:right="-143" w:firstLine="709"/>
              <w:jc w:val="both"/>
            </w:pPr>
            <w:r w:rsidRPr="00841EF3">
              <w:t>Милосердие</w:t>
            </w:r>
          </w:p>
          <w:p w:rsidR="00841EF3" w:rsidRPr="00841EF3" w:rsidRDefault="00841EF3" w:rsidP="00841EF3">
            <w:pPr>
              <w:ind w:left="-567" w:right="-143" w:firstLine="709"/>
              <w:jc w:val="both"/>
            </w:pPr>
            <w:r w:rsidRPr="00841EF3">
              <w:t>Добро</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воспитание потребности к ежедневной трудовой деятельности.</w:t>
            </w:r>
          </w:p>
          <w:p w:rsidR="00841EF3" w:rsidRPr="00841EF3" w:rsidRDefault="00841EF3" w:rsidP="00841EF3">
            <w:pPr>
              <w:ind w:left="-567" w:right="-143" w:firstLine="709"/>
              <w:jc w:val="both"/>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Апрель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«Наши поступки» (ежедневный речевой диалог о  поступках детей группы)</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Жизнь</w:t>
            </w:r>
          </w:p>
          <w:p w:rsidR="00841EF3" w:rsidRPr="00841EF3" w:rsidRDefault="00841EF3" w:rsidP="00841EF3">
            <w:pPr>
              <w:ind w:left="-567" w:right="-143" w:firstLine="709"/>
              <w:jc w:val="both"/>
            </w:pPr>
            <w:r w:rsidRPr="00841EF3">
              <w:t>Милосердие</w:t>
            </w:r>
          </w:p>
          <w:p w:rsidR="00841EF3" w:rsidRPr="00841EF3" w:rsidRDefault="00841EF3" w:rsidP="00841EF3">
            <w:pPr>
              <w:ind w:left="-567" w:right="-143" w:firstLine="709"/>
              <w:jc w:val="both"/>
            </w:pPr>
            <w:r w:rsidRPr="00841EF3">
              <w:t>Добро</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формирование умений оценивать свои поступки и поступки сверстников.</w:t>
            </w:r>
          </w:p>
          <w:p w:rsidR="00841EF3" w:rsidRPr="00841EF3" w:rsidRDefault="00841EF3" w:rsidP="00841EF3">
            <w:pPr>
              <w:ind w:left="-567" w:right="-143" w:firstLine="709"/>
              <w:jc w:val="both"/>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rPr>
                <w:b/>
              </w:rPr>
            </w:pPr>
            <w:r w:rsidRPr="00841EF3">
              <w:rPr>
                <w:b/>
              </w:rPr>
              <w:t>Май</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Тема: «Мир рукотворных предметов» (моделирование эскизов народной игрушки для группового мини-музея).</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Жизнь</w:t>
            </w:r>
          </w:p>
          <w:p w:rsidR="00841EF3" w:rsidRPr="00841EF3" w:rsidRDefault="00841EF3" w:rsidP="00841EF3">
            <w:pPr>
              <w:ind w:left="-567" w:right="-143" w:firstLine="709"/>
              <w:jc w:val="both"/>
            </w:pPr>
            <w:r w:rsidRPr="00841EF3">
              <w:t>Милосердие</w:t>
            </w:r>
          </w:p>
          <w:p w:rsidR="00841EF3" w:rsidRPr="00841EF3" w:rsidRDefault="00841EF3" w:rsidP="00841EF3">
            <w:pPr>
              <w:ind w:left="-567" w:right="-143" w:firstLine="709"/>
              <w:jc w:val="both"/>
            </w:pPr>
            <w:r w:rsidRPr="00841EF3">
              <w:t>Добро</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jc w:val="both"/>
            </w:pPr>
            <w:r w:rsidRPr="00841EF3">
              <w:t>- приобщение к совместной творческой деятельности.</w:t>
            </w:r>
          </w:p>
          <w:p w:rsidR="00841EF3" w:rsidRPr="00841EF3" w:rsidRDefault="00841EF3" w:rsidP="00841EF3">
            <w:pPr>
              <w:ind w:left="-567" w:right="-143" w:firstLine="709"/>
              <w:jc w:val="both"/>
            </w:pPr>
          </w:p>
        </w:tc>
      </w:tr>
    </w:tbl>
    <w:p w:rsidR="00841EF3" w:rsidRPr="00841EF3" w:rsidRDefault="00841EF3" w:rsidP="00841EF3">
      <w:pPr>
        <w:ind w:left="-567" w:right="-143" w:firstLine="709"/>
        <w:jc w:val="both"/>
        <w:rPr>
          <w:b/>
          <w:bCs/>
        </w:rPr>
      </w:pPr>
    </w:p>
    <w:p w:rsidR="00EF3CD1" w:rsidRDefault="00841EF3" w:rsidP="00EF3CD1">
      <w:pPr>
        <w:ind w:left="-567" w:right="-143" w:firstLine="709"/>
        <w:jc w:val="center"/>
        <w:rPr>
          <w:i/>
        </w:rPr>
      </w:pPr>
      <w:r w:rsidRPr="00EF3CD1">
        <w:rPr>
          <w:i/>
        </w:rPr>
        <w:t xml:space="preserve">Содержание работы по социальному направлению </w:t>
      </w:r>
    </w:p>
    <w:p w:rsidR="00841EF3" w:rsidRPr="00EF3CD1" w:rsidRDefault="00EF3CD1" w:rsidP="00EF3CD1">
      <w:pPr>
        <w:ind w:left="-567" w:right="-143" w:firstLine="709"/>
        <w:jc w:val="center"/>
        <w:rPr>
          <w:i/>
        </w:rPr>
      </w:pPr>
      <w:r w:rsidRPr="00EF3CD1">
        <w:rPr>
          <w:i/>
        </w:rPr>
        <w:t>В</w:t>
      </w:r>
      <w:r w:rsidR="00841EF3" w:rsidRPr="00EF3CD1">
        <w:rPr>
          <w:i/>
        </w:rPr>
        <w:t>оспитания</w:t>
      </w:r>
      <w:r>
        <w:rPr>
          <w:i/>
        </w:rPr>
        <w:t xml:space="preserve"> </w:t>
      </w:r>
      <w:r w:rsidR="00841EF3" w:rsidRPr="00EF3CD1">
        <w:rPr>
          <w:i/>
        </w:rPr>
        <w:t>детей 5 - 6 лет</w:t>
      </w:r>
    </w:p>
    <w:p w:rsidR="00841EF3" w:rsidRPr="00EF3CD1" w:rsidRDefault="00841EF3" w:rsidP="00EF3CD1">
      <w:pPr>
        <w:ind w:left="-567" w:right="-143" w:firstLine="709"/>
        <w:jc w:val="center"/>
        <w:rPr>
          <w:i/>
        </w:rPr>
      </w:pPr>
    </w:p>
    <w:p w:rsidR="00841EF3" w:rsidRPr="00841EF3" w:rsidRDefault="00841EF3" w:rsidP="00841EF3">
      <w:pPr>
        <w:ind w:left="-567" w:right="-143" w:firstLine="709"/>
        <w:jc w:val="both"/>
      </w:pPr>
      <w:r w:rsidRPr="00841EF3">
        <w:t>Социальное направление воспитания соотносится с образовательными областями ФГОС ДО «Социально-коммуникативное развитие», «Познавательное развитие».</w:t>
      </w:r>
    </w:p>
    <w:p w:rsidR="00841EF3" w:rsidRPr="00841EF3" w:rsidRDefault="00841EF3" w:rsidP="00841EF3">
      <w:pPr>
        <w:ind w:left="-567" w:right="-143" w:firstLine="709"/>
        <w:jc w:val="both"/>
      </w:pPr>
      <w:r w:rsidRPr="00EF3CD1">
        <w:rPr>
          <w:i/>
        </w:rPr>
        <w:lastRenderedPageBreak/>
        <w:t>Цель:</w:t>
      </w:r>
      <w:r w:rsidRPr="00841EF3">
        <w:t xml:space="preserve"> формирование ценностного отношения детей к семье, другому человеку, развитие дружелюбия, умения находить общий язык с другими людьми.</w:t>
      </w:r>
    </w:p>
    <w:p w:rsidR="00841EF3" w:rsidRPr="00841EF3" w:rsidRDefault="00841EF3" w:rsidP="00841EF3">
      <w:pPr>
        <w:ind w:left="-567" w:right="-143" w:firstLine="709"/>
        <w:jc w:val="both"/>
        <w:rPr>
          <w:b/>
        </w:rPr>
      </w:pPr>
    </w:p>
    <w:tbl>
      <w:tblPr>
        <w:tblStyle w:val="af2"/>
        <w:tblW w:w="0" w:type="auto"/>
        <w:tblInd w:w="-459" w:type="dxa"/>
        <w:tblLook w:val="04A0" w:firstRow="1" w:lastRow="0" w:firstColumn="1" w:lastColumn="0" w:noHBand="0" w:noVBand="1"/>
      </w:tblPr>
      <w:tblGrid>
        <w:gridCol w:w="1418"/>
        <w:gridCol w:w="3827"/>
        <w:gridCol w:w="2268"/>
        <w:gridCol w:w="2681"/>
      </w:tblGrid>
      <w:tr w:rsidR="00841EF3" w:rsidRPr="00DE1672" w:rsidTr="00841EF3">
        <w:trPr>
          <w:trHeight w:val="107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Месяц</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Тематика взросло-детской партнёрской деятельности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Ценности</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Целевые ориентиры</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Сентябрь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«Люди разных профессий».</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Семейно-групповой проект «Люди разных профессий нужны городу».</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Дружба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Сотрудничество</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формирование представлений ребенка о себе и близких людях, трудовой деятельности взрослых, их увлечениях.</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Октябрь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«Мы такие разные девочки и мальчики».</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Выставка работ детского творчества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Дружба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Сотрудничество</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осознание ребенком своей половой принадлежности и освоение элементарных форм поведения.</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Ноябрь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Тема: «Родной свой край люби и знай».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Экскурсии в краеведческий музей, музей изобразительного искусства.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Дружба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Сотрудничество</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формирование представлений о родном городе (селе); чувства гордости и восхищения за свой город, за его красоту, его достопримечательности</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Декабрь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Тема: «Пришла зима».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(Цикл игр, игровых бесед на тему «Зима», чтение литературных произведений, продуктивная деятельность).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Итоговое мероприятие. Праздник «Зима».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Семья</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Дружба</w:t>
            </w:r>
          </w:p>
        </w:tc>
        <w:tc>
          <w:tcPr>
            <w:tcW w:w="251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закрепление знаний о времени года «Зима» в процессе разных видов деятельности.</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Январь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«Вдоль по улице пешком»(историческое путешествие).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Дружба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Сотрудничество</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формирование представлений детей об истории улиц родного города (села).</w:t>
            </w:r>
          </w:p>
          <w:p w:rsidR="00841EF3" w:rsidRPr="004E31BF" w:rsidRDefault="00841EF3" w:rsidP="00DE1672">
            <w:pPr>
              <w:pStyle w:val="a9"/>
              <w:rPr>
                <w:rFonts w:ascii="Times New Roman" w:hAnsi="Times New Roman"/>
                <w:sz w:val="24"/>
                <w:szCs w:val="24"/>
                <w:lang w:val="ru-RU"/>
              </w:rPr>
            </w:pP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Февраль</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Месячник пожарной безопасности.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«Правила пожарной безопасности».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Итоговое мероприятие «Соревнования пожарных»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(вместе с пожарными).</w:t>
            </w:r>
          </w:p>
          <w:p w:rsidR="00841EF3" w:rsidRPr="004E31BF" w:rsidRDefault="00841EF3" w:rsidP="00DE1672">
            <w:pPr>
              <w:pStyle w:val="a9"/>
              <w:rPr>
                <w:rFonts w:ascii="Times New Roman" w:hAnsi="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Дружба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Сотрудничество</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 формирование навыков безопасного поведения.</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Март</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«Разноцветная ярмарка».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Итоговое мероприятие: развлечение «Разноцветная ярмарка».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Дружба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Сотрудничество</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 обогащение детских впечатлений в процессе знакомства с народными промыслами. </w:t>
            </w:r>
          </w:p>
          <w:p w:rsidR="00841EF3" w:rsidRPr="004E31BF" w:rsidRDefault="00841EF3" w:rsidP="00DE1672">
            <w:pPr>
              <w:pStyle w:val="a9"/>
              <w:rPr>
                <w:rFonts w:ascii="Times New Roman" w:hAnsi="Times New Roman"/>
                <w:sz w:val="24"/>
                <w:szCs w:val="24"/>
                <w:lang w:val="ru-RU"/>
              </w:rPr>
            </w:pP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Апрель</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«Наш город».</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bCs/>
                <w:sz w:val="24"/>
                <w:szCs w:val="24"/>
                <w:lang w:val="ru-RU"/>
              </w:rPr>
              <w:t xml:space="preserve">Итоговое мероприятие: </w:t>
            </w:r>
            <w:r w:rsidRPr="004E31BF">
              <w:rPr>
                <w:rFonts w:ascii="Times New Roman" w:hAnsi="Times New Roman"/>
                <w:sz w:val="24"/>
                <w:szCs w:val="24"/>
                <w:lang w:val="ru-RU"/>
              </w:rPr>
              <w:t>выставка (конструирование)</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«Современный город».</w:t>
            </w:r>
          </w:p>
          <w:p w:rsidR="00841EF3" w:rsidRPr="00DE1672" w:rsidRDefault="00841EF3" w:rsidP="00DE1672">
            <w:pPr>
              <w:pStyle w:val="a9"/>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Дружба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Сотрудничество</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 xml:space="preserve">- развитие познавательных интересов детей </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Май</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41EF3" w:rsidRPr="00DE1672" w:rsidRDefault="00841EF3" w:rsidP="00DE1672">
            <w:pPr>
              <w:pStyle w:val="a9"/>
              <w:rPr>
                <w:rFonts w:ascii="Times New Roman" w:hAnsi="Times New Roman"/>
                <w:sz w:val="24"/>
                <w:szCs w:val="24"/>
              </w:rPr>
            </w:pPr>
            <w:r w:rsidRPr="004E31BF">
              <w:rPr>
                <w:rFonts w:ascii="Times New Roman" w:hAnsi="Times New Roman"/>
                <w:sz w:val="24"/>
                <w:szCs w:val="24"/>
                <w:lang w:val="ru-RU"/>
              </w:rPr>
              <w:t xml:space="preserve">Тема: «Наша Армия. Наши герои. </w:t>
            </w:r>
            <w:r w:rsidRPr="00DE1672">
              <w:rPr>
                <w:rFonts w:ascii="Times New Roman" w:hAnsi="Times New Roman"/>
                <w:sz w:val="24"/>
                <w:szCs w:val="24"/>
              </w:rPr>
              <w:t>Победа».</w:t>
            </w:r>
          </w:p>
          <w:p w:rsidR="00841EF3" w:rsidRPr="00DE1672" w:rsidRDefault="00841EF3" w:rsidP="00DE1672">
            <w:pPr>
              <w:pStyle w:val="a9"/>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Дружба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Сотрудничество</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формирование представлений о социокультурных ценностях своего народа, армии, героических людях России.</w:t>
            </w:r>
          </w:p>
          <w:p w:rsidR="00841EF3" w:rsidRPr="004E31BF" w:rsidRDefault="00841EF3" w:rsidP="00DE1672">
            <w:pPr>
              <w:pStyle w:val="a9"/>
              <w:rPr>
                <w:rFonts w:ascii="Times New Roman" w:hAnsi="Times New Roman"/>
                <w:sz w:val="24"/>
                <w:szCs w:val="24"/>
                <w:lang w:val="ru-RU"/>
              </w:rPr>
            </w:pPr>
          </w:p>
        </w:tc>
      </w:tr>
    </w:tbl>
    <w:p w:rsidR="00841EF3" w:rsidRPr="00841EF3" w:rsidRDefault="00841EF3" w:rsidP="00841EF3">
      <w:pPr>
        <w:ind w:left="-567" w:right="-143" w:firstLine="709"/>
        <w:jc w:val="both"/>
        <w:rPr>
          <w:b/>
        </w:rPr>
      </w:pPr>
    </w:p>
    <w:p w:rsidR="00EF3CD1" w:rsidRDefault="00841EF3" w:rsidP="00EF3CD1">
      <w:pPr>
        <w:ind w:left="-567" w:right="-143" w:firstLine="709"/>
        <w:jc w:val="center"/>
        <w:rPr>
          <w:i/>
        </w:rPr>
      </w:pPr>
      <w:r w:rsidRPr="00EF3CD1">
        <w:rPr>
          <w:i/>
        </w:rPr>
        <w:t>Содержание воспитательной работы по познавательному направлению</w:t>
      </w:r>
    </w:p>
    <w:p w:rsidR="00841EF3" w:rsidRPr="00EF3CD1" w:rsidRDefault="00841EF3" w:rsidP="00EF3CD1">
      <w:pPr>
        <w:ind w:left="-567" w:right="-143" w:firstLine="709"/>
        <w:jc w:val="center"/>
        <w:rPr>
          <w:i/>
        </w:rPr>
      </w:pPr>
      <w:r w:rsidRPr="00EF3CD1">
        <w:rPr>
          <w:i/>
        </w:rPr>
        <w:t xml:space="preserve"> воспитания детей 5 - 6 лет</w:t>
      </w:r>
    </w:p>
    <w:p w:rsidR="00841EF3" w:rsidRPr="00841EF3" w:rsidRDefault="00841EF3" w:rsidP="00841EF3">
      <w:pPr>
        <w:ind w:left="-567" w:right="-143" w:firstLine="709"/>
        <w:jc w:val="both"/>
      </w:pPr>
      <w:r w:rsidRPr="00841EF3">
        <w:t>Познавательное направление воспитания соотносится с образовательными областями ФГОС ДО «Познавательное развитие», «Речевое развитие».</w:t>
      </w:r>
    </w:p>
    <w:p w:rsidR="00841EF3" w:rsidRPr="00841EF3" w:rsidRDefault="00841EF3" w:rsidP="00841EF3">
      <w:pPr>
        <w:ind w:left="-567" w:right="-143" w:firstLine="709"/>
        <w:jc w:val="both"/>
      </w:pPr>
      <w:r w:rsidRPr="00EF3CD1">
        <w:rPr>
          <w:i/>
        </w:rPr>
        <w:t>Цель:</w:t>
      </w:r>
      <w:r w:rsidRPr="00841EF3">
        <w:t xml:space="preserve"> формирование ценности познания. </w:t>
      </w:r>
    </w:p>
    <w:p w:rsidR="00841EF3" w:rsidRPr="00841EF3" w:rsidRDefault="00841EF3" w:rsidP="00841EF3">
      <w:pPr>
        <w:ind w:left="-567" w:right="-143" w:firstLine="709"/>
        <w:jc w:val="both"/>
      </w:pPr>
    </w:p>
    <w:tbl>
      <w:tblPr>
        <w:tblStyle w:val="af2"/>
        <w:tblW w:w="0" w:type="auto"/>
        <w:tblInd w:w="-459" w:type="dxa"/>
        <w:tblLook w:val="04A0" w:firstRow="1" w:lastRow="0" w:firstColumn="1" w:lastColumn="0" w:noHBand="0" w:noVBand="1"/>
      </w:tblPr>
      <w:tblGrid>
        <w:gridCol w:w="1418"/>
        <w:gridCol w:w="3827"/>
        <w:gridCol w:w="2268"/>
        <w:gridCol w:w="2410"/>
      </w:tblGrid>
      <w:tr w:rsidR="00841EF3" w:rsidRPr="00DE1672" w:rsidTr="00841EF3">
        <w:trPr>
          <w:trHeight w:val="81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Месяц</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Тематика взросло-детской партнёрской деятельности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Ценности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Целевые ориентиры</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Сентябрь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«Признаки осени»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(Цикл бесед, исследовательских действий, конструктивно-модельная деятельность).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Познание</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 побуждать детей исследовать окружающий мир, применяя различные средства и инструменты. </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Октябрь</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«Исследуем окружающий мир».</w:t>
            </w:r>
          </w:p>
          <w:p w:rsidR="00841EF3" w:rsidRPr="00DE1672" w:rsidRDefault="00841EF3" w:rsidP="00DE1672">
            <w:pPr>
              <w:pStyle w:val="a9"/>
              <w:rPr>
                <w:rFonts w:ascii="Times New Roman" w:hAnsi="Times New Roman"/>
                <w:sz w:val="24"/>
                <w:szCs w:val="24"/>
              </w:rPr>
            </w:pPr>
            <w:r w:rsidRPr="004E31BF">
              <w:rPr>
                <w:rFonts w:ascii="Times New Roman" w:hAnsi="Times New Roman"/>
                <w:sz w:val="24"/>
                <w:szCs w:val="24"/>
                <w:lang w:val="ru-RU"/>
              </w:rPr>
              <w:t xml:space="preserve">Экспериментирование: «Как сделать звук громче?», «Как появляется песенка», «Коробочка с секретом» (причина возникновения низких и высоких звуков). </w:t>
            </w:r>
            <w:r w:rsidRPr="00DE1672">
              <w:rPr>
                <w:rFonts w:ascii="Times New Roman" w:hAnsi="Times New Roman"/>
                <w:sz w:val="24"/>
                <w:szCs w:val="24"/>
              </w:rPr>
              <w:t>Коллекционирование: мир увлечений девочек и мальчиков.</w:t>
            </w:r>
          </w:p>
          <w:p w:rsidR="00841EF3" w:rsidRPr="00DE1672" w:rsidRDefault="00841EF3" w:rsidP="00DE1672">
            <w:pPr>
              <w:pStyle w:val="a9"/>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Познание</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 освоение детьми исследовательских действий.</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Ноябрь</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«Геометрическую зоркость» (анализ и сравнение предметов по форме, нахождение в ближайшем окружении предметов одинаковой и</w:t>
            </w:r>
            <w:r w:rsidRPr="00DE1672">
              <w:rPr>
                <w:rFonts w:ascii="Times New Roman" w:hAnsi="Times New Roman"/>
                <w:sz w:val="24"/>
                <w:szCs w:val="24"/>
              </w:rPr>
              <w:t> </w:t>
            </w:r>
            <w:r w:rsidRPr="004E31BF">
              <w:rPr>
                <w:rFonts w:ascii="Times New Roman" w:hAnsi="Times New Roman"/>
                <w:sz w:val="24"/>
                <w:szCs w:val="24"/>
                <w:lang w:val="ru-RU"/>
              </w:rPr>
              <w:t>разной формы).</w:t>
            </w:r>
          </w:p>
          <w:p w:rsidR="00841EF3" w:rsidRPr="004E31BF" w:rsidRDefault="00841EF3" w:rsidP="00DE1672">
            <w:pPr>
              <w:pStyle w:val="a9"/>
              <w:rPr>
                <w:rFonts w:ascii="Times New Roman" w:hAnsi="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Природа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Познание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совершенствовать умение ориентироваться в окружающем пространстве;</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 понимать смысл пространственных отношений.</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Декабрь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«Признаки зимы»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(Цикл бесед, исследовательских действий, конструктивно - модельная деятельность).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Познание</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 побуждать детей исследовать окружающий мир, применяя различные средства и инструменты. </w:t>
            </w:r>
          </w:p>
          <w:p w:rsidR="00841EF3" w:rsidRPr="004E31BF" w:rsidRDefault="00841EF3" w:rsidP="00DE1672">
            <w:pPr>
              <w:pStyle w:val="a9"/>
              <w:rPr>
                <w:rFonts w:ascii="Times New Roman" w:hAnsi="Times New Roman"/>
                <w:sz w:val="24"/>
                <w:szCs w:val="24"/>
                <w:lang w:val="ru-RU"/>
              </w:rPr>
            </w:pP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Январь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Промежуточная педагогическая диагностика (</w:t>
            </w:r>
            <w:r w:rsidRPr="004E31BF">
              <w:rPr>
                <w:rFonts w:ascii="Times New Roman" w:hAnsi="Times New Roman"/>
                <w:bCs/>
                <w:sz w:val="24"/>
                <w:szCs w:val="24"/>
                <w:lang w:val="ru-RU"/>
              </w:rPr>
              <w:t>мониторинг) по развитию кругозора и познавательно-исследовательской деятельности в природе и окружающем мире.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Познание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 анализ результатов детского развития.</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Февраль</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1. «Праздники в нашей стране. 23 февраля».</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bCs/>
                <w:sz w:val="24"/>
                <w:szCs w:val="24"/>
                <w:lang w:val="ru-RU"/>
              </w:rPr>
              <w:t>Тема 2.</w:t>
            </w:r>
            <w:r w:rsidRPr="004E31BF">
              <w:rPr>
                <w:rFonts w:ascii="Times New Roman" w:hAnsi="Times New Roman"/>
                <w:sz w:val="24"/>
                <w:szCs w:val="24"/>
                <w:lang w:val="ru-RU"/>
              </w:rPr>
              <w:t>«Мой город - моя малая Родина».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Познание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обогащение представлений о праздниках России;</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 xml:space="preserve">- развитие познавательных интересов детей. </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Март</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bCs/>
                <w:sz w:val="24"/>
                <w:szCs w:val="24"/>
                <w:lang w:val="ru-RU"/>
              </w:rPr>
            </w:pPr>
            <w:r w:rsidRPr="004E31BF">
              <w:rPr>
                <w:rFonts w:ascii="Times New Roman" w:hAnsi="Times New Roman"/>
                <w:bCs/>
                <w:sz w:val="24"/>
                <w:szCs w:val="24"/>
                <w:lang w:val="ru-RU"/>
              </w:rPr>
              <w:t>Тема 1. «Праздники в нашей стране: Международный женский день 8 Марта»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bCs/>
                <w:sz w:val="24"/>
                <w:szCs w:val="24"/>
                <w:lang w:val="ru-RU"/>
              </w:rPr>
              <w:t>Тема 2.</w:t>
            </w:r>
            <w:r w:rsidRPr="004E31BF">
              <w:rPr>
                <w:rFonts w:ascii="Times New Roman" w:hAnsi="Times New Roman"/>
                <w:sz w:val="24"/>
                <w:szCs w:val="24"/>
                <w:lang w:val="ru-RU"/>
              </w:rPr>
              <w:t xml:space="preserve"> «Исследование деталей  Лего».</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Составление «Лего»-словаря.</w:t>
            </w:r>
          </w:p>
          <w:p w:rsidR="00841EF3" w:rsidRPr="004E31BF" w:rsidRDefault="00841EF3" w:rsidP="00DE1672">
            <w:pPr>
              <w:pStyle w:val="a9"/>
              <w:rPr>
                <w:rFonts w:ascii="Times New Roman" w:hAnsi="Times New Roman"/>
                <w:bCs/>
                <w:sz w:val="24"/>
                <w:szCs w:val="24"/>
                <w:lang w:val="ru-RU"/>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Познание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обогащение представлений о праздниках России;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проявление интереса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к исследовательской  деятельности.</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Апрель</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«Культурно-исторические особенности и традиции народов России» (познавательное путешествие по России).</w:t>
            </w:r>
          </w:p>
          <w:p w:rsidR="00841EF3" w:rsidRPr="004E31BF" w:rsidRDefault="00841EF3" w:rsidP="00DE1672">
            <w:pPr>
              <w:pStyle w:val="a9"/>
              <w:rPr>
                <w:rFonts w:ascii="Times New Roman" w:hAnsi="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Познание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проявление интереса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к исследовательской  деятельности.</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Май</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1. «9 мая - День Победы».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Встречи с интересными людьми (ветеранами Великой Отечественной войны, локальных войн, военнослужащими).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2.</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Педагогическая диагностика (освоение и развития познавательных действий).  </w:t>
            </w:r>
          </w:p>
          <w:p w:rsidR="00841EF3" w:rsidRPr="004E31BF" w:rsidRDefault="00841EF3" w:rsidP="00DE1672">
            <w:pPr>
              <w:pStyle w:val="a9"/>
              <w:rPr>
                <w:rFonts w:ascii="Times New Roman" w:hAnsi="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Семья</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Познание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развитие положительной самооценки;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освоение программного материала.</w:t>
            </w:r>
          </w:p>
        </w:tc>
      </w:tr>
    </w:tbl>
    <w:p w:rsidR="00841EF3" w:rsidRPr="00841EF3" w:rsidRDefault="00841EF3" w:rsidP="00841EF3">
      <w:pPr>
        <w:ind w:left="-567" w:right="-143" w:firstLine="709"/>
        <w:jc w:val="both"/>
        <w:rPr>
          <w:b/>
        </w:rPr>
      </w:pPr>
    </w:p>
    <w:p w:rsidR="00841EF3" w:rsidRPr="00EF3CD1" w:rsidRDefault="00841EF3" w:rsidP="00EF3CD1">
      <w:pPr>
        <w:ind w:left="-567" w:right="-143" w:firstLine="709"/>
        <w:jc w:val="center"/>
        <w:rPr>
          <w:i/>
        </w:rPr>
      </w:pPr>
      <w:r w:rsidRPr="00EF3CD1">
        <w:rPr>
          <w:i/>
        </w:rPr>
        <w:t>Содержание воспитательной работы по физическому и оздоровительному направлению воспитания детей 5 - 6 лет</w:t>
      </w:r>
    </w:p>
    <w:p w:rsidR="00841EF3" w:rsidRPr="00841EF3" w:rsidRDefault="00841EF3" w:rsidP="00841EF3">
      <w:pPr>
        <w:ind w:left="-567" w:right="-143" w:firstLine="709"/>
        <w:jc w:val="both"/>
        <w:rPr>
          <w:b/>
        </w:rPr>
      </w:pPr>
    </w:p>
    <w:p w:rsidR="00841EF3" w:rsidRPr="00841EF3" w:rsidRDefault="00841EF3" w:rsidP="00841EF3">
      <w:pPr>
        <w:ind w:left="-567" w:right="-143" w:firstLine="709"/>
        <w:jc w:val="both"/>
      </w:pPr>
      <w:r w:rsidRPr="00841EF3">
        <w:t>Физическое и оздоровительное направление воспитания соотносится с образовательными областями ФГОС ДО «Физическое развитие».</w:t>
      </w:r>
    </w:p>
    <w:p w:rsidR="00841EF3" w:rsidRPr="00841EF3" w:rsidRDefault="00841EF3" w:rsidP="00841EF3">
      <w:pPr>
        <w:ind w:left="-567" w:right="-143" w:firstLine="709"/>
        <w:jc w:val="both"/>
      </w:pPr>
      <w:r w:rsidRPr="00EF3CD1">
        <w:rPr>
          <w:i/>
        </w:rPr>
        <w:t>Цель:</w:t>
      </w:r>
      <w:r w:rsidRPr="00841EF3">
        <w:t xml:space="preserve"> формирование ценностного отношения детей к здоровому образу жизни, овладение элементарными гигиеническими навыками и правилами безопасности. </w:t>
      </w:r>
    </w:p>
    <w:p w:rsidR="00841EF3" w:rsidRPr="00841EF3" w:rsidRDefault="00841EF3" w:rsidP="00841EF3">
      <w:pPr>
        <w:ind w:left="-567" w:right="-143" w:firstLine="709"/>
        <w:jc w:val="both"/>
      </w:pPr>
    </w:p>
    <w:tbl>
      <w:tblPr>
        <w:tblStyle w:val="af2"/>
        <w:tblW w:w="0" w:type="auto"/>
        <w:tblInd w:w="-459" w:type="dxa"/>
        <w:tblLook w:val="04A0" w:firstRow="1" w:lastRow="0" w:firstColumn="1" w:lastColumn="0" w:noHBand="0" w:noVBand="1"/>
      </w:tblPr>
      <w:tblGrid>
        <w:gridCol w:w="1418"/>
        <w:gridCol w:w="3969"/>
        <w:gridCol w:w="1984"/>
        <w:gridCol w:w="2659"/>
      </w:tblGrid>
      <w:tr w:rsidR="00841EF3" w:rsidRPr="00841EF3" w:rsidTr="00841EF3">
        <w:trPr>
          <w:trHeight w:val="100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Месяц</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Тематика взросло-детской партнёрской деятельности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Ценности</w:t>
            </w:r>
          </w:p>
        </w:tc>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Сентябрь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«Золотой лес: движение и дыхание» (дует ветер; листья летят по дорожкам; листья летят вверх - вниз; листья кружатся, ползание на полянке).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lastRenderedPageBreak/>
              <w:t>Оздоровительная работа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bCs/>
                <w:sz w:val="24"/>
                <w:szCs w:val="24"/>
                <w:lang w:val="ru-RU"/>
              </w:rPr>
              <w:t>Цикл бесед: «Моё здоровье»</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Жизнь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Здоровье</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приобретение практического опыта освоения основных движений;</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lastRenderedPageBreak/>
              <w:t xml:space="preserve">- ознакомление с различными органами организма. </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Октябрь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bCs/>
                <w:sz w:val="24"/>
                <w:szCs w:val="24"/>
                <w:lang w:val="ru-RU"/>
              </w:rPr>
            </w:pPr>
            <w:r w:rsidRPr="004E31BF">
              <w:rPr>
                <w:rFonts w:ascii="Times New Roman" w:hAnsi="Times New Roman"/>
                <w:sz w:val="24"/>
                <w:szCs w:val="24"/>
                <w:lang w:val="ru-RU"/>
              </w:rPr>
              <w:t>Тема: «Ходьба и бег».«Прыжки».«Занятие на гимнастической стенке». «Равновесие».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Оздоровительная работа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bCs/>
                <w:sz w:val="24"/>
                <w:szCs w:val="24"/>
                <w:lang w:val="ru-RU"/>
              </w:rPr>
              <w:t>Цикл бесед:</w:t>
            </w:r>
            <w:r w:rsidRPr="004E31BF">
              <w:rPr>
                <w:rFonts w:ascii="Times New Roman" w:hAnsi="Times New Roman"/>
                <w:sz w:val="24"/>
                <w:szCs w:val="24"/>
                <w:lang w:val="ru-RU"/>
              </w:rPr>
              <w:t>«Гигиенические процедуры».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«Для чего нужно мыть руки перед едой?».</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Практические действия: моем руки (перед едой, после прогулки).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Жизнь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Здоровье</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приобретение практического опыта в разных видах двигательной деятельности;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формирование потребности в</w:t>
            </w:r>
            <w:r w:rsidRPr="00DE1672">
              <w:rPr>
                <w:rFonts w:ascii="Times New Roman" w:hAnsi="Times New Roman"/>
                <w:sz w:val="24"/>
                <w:szCs w:val="24"/>
              </w:rPr>
              <w:t> </w:t>
            </w:r>
            <w:r w:rsidRPr="004E31BF">
              <w:rPr>
                <w:rFonts w:ascii="Times New Roman" w:hAnsi="Times New Roman"/>
                <w:sz w:val="24"/>
                <w:szCs w:val="24"/>
                <w:lang w:val="ru-RU"/>
              </w:rPr>
              <w:t>соблюдении навыков гигиены и</w:t>
            </w:r>
            <w:r w:rsidRPr="00DE1672">
              <w:rPr>
                <w:rFonts w:ascii="Times New Roman" w:hAnsi="Times New Roman"/>
                <w:sz w:val="24"/>
                <w:szCs w:val="24"/>
              </w:rPr>
              <w:t> </w:t>
            </w:r>
            <w:r w:rsidRPr="004E31BF">
              <w:rPr>
                <w:rFonts w:ascii="Times New Roman" w:hAnsi="Times New Roman"/>
                <w:sz w:val="24"/>
                <w:szCs w:val="24"/>
                <w:lang w:val="ru-RU"/>
              </w:rPr>
              <w:t>опрятности в</w:t>
            </w:r>
            <w:r w:rsidRPr="00DE1672">
              <w:rPr>
                <w:rFonts w:ascii="Times New Roman" w:hAnsi="Times New Roman"/>
                <w:sz w:val="24"/>
                <w:szCs w:val="24"/>
              </w:rPr>
              <w:t> </w:t>
            </w:r>
            <w:r w:rsidRPr="004E31BF">
              <w:rPr>
                <w:rFonts w:ascii="Times New Roman" w:hAnsi="Times New Roman"/>
                <w:sz w:val="24"/>
                <w:szCs w:val="24"/>
                <w:lang w:val="ru-RU"/>
              </w:rPr>
              <w:t xml:space="preserve">повседневной жизни. </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Ноябрь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bCs/>
                <w:sz w:val="24"/>
                <w:szCs w:val="24"/>
                <w:lang w:val="ru-RU"/>
              </w:rPr>
            </w:pPr>
            <w:r w:rsidRPr="004E31BF">
              <w:rPr>
                <w:rFonts w:ascii="Times New Roman" w:hAnsi="Times New Roman"/>
                <w:sz w:val="24"/>
                <w:szCs w:val="24"/>
                <w:lang w:val="ru-RU"/>
              </w:rPr>
              <w:t>Тема: «Буду расти здоровым, выносливым, сильным»</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Оздоровительная работа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bCs/>
                <w:sz w:val="24"/>
                <w:szCs w:val="24"/>
                <w:lang w:val="ru-RU"/>
              </w:rPr>
              <w:t>Цикл бесед:</w:t>
            </w:r>
            <w:r w:rsidRPr="004E31BF">
              <w:rPr>
                <w:rFonts w:ascii="Times New Roman" w:hAnsi="Times New Roman"/>
                <w:sz w:val="24"/>
                <w:szCs w:val="24"/>
                <w:lang w:val="ru-RU"/>
              </w:rPr>
              <w:t xml:space="preserve"> «Как быть здоровым?».</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Жизнь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Здоровье</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приобретение опыта в совместной двигательной, игровой деятельности;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-формирование потребности в двигательной активности.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Декабрь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«Обогащение двигательного опыта».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Оздоровительная работа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bCs/>
                <w:sz w:val="24"/>
                <w:szCs w:val="24"/>
                <w:lang w:val="ru-RU"/>
              </w:rPr>
              <w:t>Цикл бесед:</w:t>
            </w:r>
            <w:r w:rsidRPr="004E31BF">
              <w:rPr>
                <w:rFonts w:ascii="Times New Roman" w:hAnsi="Times New Roman"/>
                <w:sz w:val="24"/>
                <w:szCs w:val="24"/>
                <w:lang w:val="ru-RU"/>
              </w:rPr>
              <w:t xml:space="preserve"> «Утренняя зарядка».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Практические действия: ежедневное выполнение упражнений утренней зарядки.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Жизнь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Здоровье</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воспитание навыков коллективного взаимодействия;</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формирование потребности в двигательной активности.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Январь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bCs/>
                <w:sz w:val="24"/>
                <w:szCs w:val="24"/>
                <w:lang w:val="ru-RU"/>
              </w:rPr>
            </w:pPr>
            <w:r w:rsidRPr="004E31BF">
              <w:rPr>
                <w:rFonts w:ascii="Times New Roman" w:hAnsi="Times New Roman"/>
                <w:sz w:val="24"/>
                <w:szCs w:val="24"/>
                <w:lang w:val="ru-RU"/>
              </w:rPr>
              <w:t>Тема:</w:t>
            </w:r>
            <w:r w:rsidRPr="004E31BF">
              <w:rPr>
                <w:rFonts w:ascii="Times New Roman" w:hAnsi="Times New Roman"/>
                <w:bCs/>
                <w:sz w:val="24"/>
                <w:szCs w:val="24"/>
                <w:lang w:val="ru-RU"/>
              </w:rPr>
              <w:t xml:space="preserve"> «Освоение игр, упражнений с предметами»</w:t>
            </w:r>
          </w:p>
          <w:p w:rsidR="00841EF3" w:rsidRPr="004E31BF" w:rsidRDefault="00841EF3" w:rsidP="00DE1672">
            <w:pPr>
              <w:pStyle w:val="a9"/>
              <w:rPr>
                <w:rFonts w:ascii="Times New Roman" w:hAnsi="Times New Roman"/>
                <w:bCs/>
                <w:sz w:val="24"/>
                <w:szCs w:val="24"/>
                <w:lang w:val="ru-RU"/>
              </w:rPr>
            </w:pPr>
            <w:r w:rsidRPr="004E31BF">
              <w:rPr>
                <w:rFonts w:ascii="Times New Roman" w:hAnsi="Times New Roman"/>
                <w:sz w:val="24"/>
                <w:szCs w:val="24"/>
                <w:lang w:val="ru-RU"/>
              </w:rPr>
              <w:t>Игры-эстафеты вместе с родителями.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Оздоровительная работа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«Закаливание».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Практические действия: закаливание ног, рук.</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Жизнь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Здоровье</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освоение упражнений для развития силовых качеств;</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ознакомление с процедурами, важными для здоровья человека.</w:t>
            </w:r>
          </w:p>
          <w:p w:rsidR="00841EF3" w:rsidRPr="004E31BF" w:rsidRDefault="00841EF3" w:rsidP="00DE1672">
            <w:pPr>
              <w:pStyle w:val="a9"/>
              <w:rPr>
                <w:rFonts w:ascii="Times New Roman" w:hAnsi="Times New Roman"/>
                <w:sz w:val="24"/>
                <w:szCs w:val="24"/>
                <w:lang w:val="ru-RU"/>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Февраль</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bCs/>
                <w:sz w:val="24"/>
                <w:szCs w:val="24"/>
                <w:lang w:val="ru-RU"/>
              </w:rPr>
            </w:pPr>
            <w:r w:rsidRPr="004E31BF">
              <w:rPr>
                <w:rFonts w:ascii="Times New Roman" w:hAnsi="Times New Roman"/>
                <w:sz w:val="24"/>
                <w:szCs w:val="24"/>
                <w:lang w:val="ru-RU"/>
              </w:rPr>
              <w:t>Тема: «Подвижные игры с правилами».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Оздоровительная работа</w:t>
            </w:r>
          </w:p>
          <w:p w:rsidR="00841EF3" w:rsidRPr="004E31BF" w:rsidRDefault="00841EF3" w:rsidP="00DE1672">
            <w:pPr>
              <w:pStyle w:val="a9"/>
              <w:rPr>
                <w:rFonts w:ascii="Times New Roman" w:hAnsi="Times New Roman"/>
                <w:bCs/>
                <w:sz w:val="24"/>
                <w:szCs w:val="24"/>
                <w:lang w:val="ru-RU"/>
              </w:rPr>
            </w:pPr>
            <w:r w:rsidRPr="004E31BF">
              <w:rPr>
                <w:rFonts w:ascii="Times New Roman" w:hAnsi="Times New Roman"/>
                <w:bCs/>
                <w:sz w:val="24"/>
                <w:szCs w:val="24"/>
                <w:lang w:val="ru-RU"/>
              </w:rPr>
              <w:t>Цикл бесед:</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«Зачем нужен сон?».</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Практические действия: выполнение рекомендаций по засыпания.</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Жизнь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Здоровье</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воспитание потребности в двигательной деятельности;</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 выполнение рекомендаций по засыпанию.</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Март</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bCs/>
                <w:sz w:val="24"/>
                <w:szCs w:val="24"/>
                <w:lang w:val="ru-RU"/>
              </w:rPr>
            </w:pPr>
            <w:r w:rsidRPr="004E31BF">
              <w:rPr>
                <w:rFonts w:ascii="Times New Roman" w:hAnsi="Times New Roman"/>
                <w:sz w:val="24"/>
                <w:szCs w:val="24"/>
                <w:lang w:val="ru-RU"/>
              </w:rPr>
              <w:t>Тема: «Спортивные игры с</w:t>
            </w:r>
            <w:r w:rsidRPr="00DE1672">
              <w:rPr>
                <w:rFonts w:ascii="Times New Roman" w:hAnsi="Times New Roman"/>
                <w:sz w:val="24"/>
                <w:szCs w:val="24"/>
              </w:rPr>
              <w:t> </w:t>
            </w:r>
            <w:r w:rsidRPr="004E31BF">
              <w:rPr>
                <w:rFonts w:ascii="Times New Roman" w:hAnsi="Times New Roman"/>
                <w:sz w:val="24"/>
                <w:szCs w:val="24"/>
                <w:lang w:val="ru-RU"/>
              </w:rPr>
              <w:t>элементами соревнования».</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Оздоровительная работа</w:t>
            </w:r>
          </w:p>
          <w:p w:rsidR="00841EF3" w:rsidRPr="004E31BF" w:rsidRDefault="00841EF3" w:rsidP="00DE1672">
            <w:pPr>
              <w:pStyle w:val="a9"/>
              <w:rPr>
                <w:rFonts w:ascii="Times New Roman" w:hAnsi="Times New Roman"/>
                <w:bCs/>
                <w:sz w:val="24"/>
                <w:szCs w:val="24"/>
                <w:lang w:val="ru-RU"/>
              </w:rPr>
            </w:pPr>
            <w:r w:rsidRPr="004E31BF">
              <w:rPr>
                <w:rFonts w:ascii="Times New Roman" w:hAnsi="Times New Roman"/>
                <w:bCs/>
                <w:sz w:val="24"/>
                <w:szCs w:val="24"/>
                <w:lang w:val="ru-RU"/>
              </w:rPr>
              <w:t>Цикл бесед:</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«Что такое самочувствие».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Практические действия: выполнение двигательных заданий.</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Жизнь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Здоровье</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воспитание интереса к спортивным играм и упражнениям.</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Апрель</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bCs/>
                <w:sz w:val="24"/>
                <w:szCs w:val="24"/>
                <w:lang w:val="ru-RU"/>
              </w:rPr>
            </w:pPr>
            <w:r w:rsidRPr="004E31BF">
              <w:rPr>
                <w:rFonts w:ascii="Times New Roman" w:hAnsi="Times New Roman"/>
                <w:sz w:val="24"/>
                <w:szCs w:val="24"/>
                <w:lang w:val="ru-RU"/>
              </w:rPr>
              <w:t>Тема: «Подвижные игры, спортивные игры».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Весенняя эстафета</w:t>
            </w:r>
            <w:r w:rsidRPr="004E31BF">
              <w:rPr>
                <w:rFonts w:ascii="Times New Roman" w:hAnsi="Times New Roman"/>
                <w:bCs/>
                <w:sz w:val="24"/>
                <w:szCs w:val="24"/>
                <w:lang w:val="ru-RU"/>
              </w:rPr>
              <w:t>.</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Оздоровительная работа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«Возможности здорового человека».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Практические действия: я могу бегать, прыгать, играть, помогать другим.</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Жизнь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Здоровье</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воспитание интереса к коллективной соревновательной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Май</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1 неделя.Итоговая педагогическая диагностика по освоению детьми программных движений по разделу «Ходьба и бег», «Равновесие».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2 неделя.Итоговая педагогическая диагностика по освоению детьми программных движений по разделу «Прыжки».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3 неделя.Итоговая педагогическая диагностика по освоению детьми программных движений по разделам «Метание, катание, ловля», «Лазание», «Ритмическая гимнастика».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4 неделя.«Весенние старты» Физкультурный праздник.</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Жизнь</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Здоровье</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ребенок проявляет волевые качества при выполнении двигательных заданий.</w:t>
            </w:r>
          </w:p>
        </w:tc>
      </w:tr>
    </w:tbl>
    <w:p w:rsidR="00841EF3" w:rsidRPr="00841EF3" w:rsidRDefault="00841EF3" w:rsidP="00841EF3">
      <w:pPr>
        <w:ind w:left="-567" w:right="-143" w:firstLine="709"/>
        <w:jc w:val="both"/>
        <w:rPr>
          <w:b/>
          <w:bCs/>
        </w:rPr>
      </w:pPr>
    </w:p>
    <w:p w:rsidR="00841EF3" w:rsidRPr="00841EF3" w:rsidRDefault="00841EF3" w:rsidP="00841EF3">
      <w:pPr>
        <w:ind w:left="-567" w:right="-143" w:firstLine="709"/>
        <w:jc w:val="both"/>
        <w:rPr>
          <w:b/>
          <w:bCs/>
        </w:rPr>
      </w:pPr>
    </w:p>
    <w:p w:rsidR="00841EF3" w:rsidRPr="00841EF3" w:rsidRDefault="00841EF3" w:rsidP="00841EF3">
      <w:pPr>
        <w:ind w:left="-567" w:right="-143" w:firstLine="709"/>
        <w:jc w:val="both"/>
        <w:rPr>
          <w:b/>
          <w:bCs/>
        </w:rPr>
      </w:pPr>
    </w:p>
    <w:p w:rsidR="00841EF3" w:rsidRPr="00EF3CD1" w:rsidRDefault="00841EF3" w:rsidP="00EF3CD1">
      <w:pPr>
        <w:ind w:right="-143"/>
        <w:jc w:val="center"/>
        <w:rPr>
          <w:i/>
        </w:rPr>
      </w:pPr>
      <w:r w:rsidRPr="00EF3CD1">
        <w:rPr>
          <w:i/>
        </w:rPr>
        <w:t>Содержание работы по трудовому направлению воспитания детей 5 - 6 лет</w:t>
      </w:r>
    </w:p>
    <w:p w:rsidR="00841EF3" w:rsidRPr="00841EF3" w:rsidRDefault="00841EF3" w:rsidP="00841EF3">
      <w:pPr>
        <w:ind w:left="-567" w:right="-143" w:firstLine="709"/>
        <w:jc w:val="both"/>
      </w:pPr>
    </w:p>
    <w:p w:rsidR="00841EF3" w:rsidRPr="00841EF3" w:rsidRDefault="00841EF3" w:rsidP="00841EF3">
      <w:pPr>
        <w:ind w:left="-567" w:right="-143" w:firstLine="709"/>
        <w:jc w:val="both"/>
      </w:pPr>
      <w:r w:rsidRPr="00841EF3">
        <w:t>Трудовое направление воспитания соотносится с образовательными областями ФГОС ДО «Социально-коммуникативное развитие», «Познавательное развитие».</w:t>
      </w:r>
    </w:p>
    <w:p w:rsidR="00841EF3" w:rsidRPr="00841EF3" w:rsidRDefault="00841EF3" w:rsidP="00841EF3">
      <w:pPr>
        <w:ind w:left="-567" w:right="-143" w:firstLine="709"/>
        <w:jc w:val="both"/>
      </w:pPr>
      <w:r w:rsidRPr="00EF3CD1">
        <w:rPr>
          <w:i/>
        </w:rPr>
        <w:t>Цель:</w:t>
      </w:r>
      <w:r w:rsidRPr="00841EF3">
        <w:t xml:space="preserve"> формирование ценностного отношения детей к труду, трудолюбию и приобщение ребенка к труду.</w:t>
      </w:r>
    </w:p>
    <w:p w:rsidR="00841EF3" w:rsidRPr="00841EF3" w:rsidRDefault="00841EF3" w:rsidP="00841EF3">
      <w:pPr>
        <w:ind w:left="-567" w:right="-143" w:firstLine="709"/>
        <w:jc w:val="both"/>
        <w:rPr>
          <w:b/>
        </w:rPr>
      </w:pPr>
    </w:p>
    <w:p w:rsidR="00841EF3" w:rsidRPr="00841EF3" w:rsidRDefault="00841EF3" w:rsidP="00841EF3">
      <w:pPr>
        <w:ind w:left="-567" w:right="-143" w:firstLine="709"/>
        <w:jc w:val="both"/>
        <w:rPr>
          <w:b/>
        </w:rPr>
      </w:pPr>
    </w:p>
    <w:tbl>
      <w:tblPr>
        <w:tblStyle w:val="af2"/>
        <w:tblW w:w="0" w:type="auto"/>
        <w:tblInd w:w="-459" w:type="dxa"/>
        <w:tblLook w:val="04A0" w:firstRow="1" w:lastRow="0" w:firstColumn="1" w:lastColumn="0" w:noHBand="0" w:noVBand="1"/>
      </w:tblPr>
      <w:tblGrid>
        <w:gridCol w:w="1418"/>
        <w:gridCol w:w="3969"/>
        <w:gridCol w:w="1984"/>
        <w:gridCol w:w="2659"/>
      </w:tblGrid>
      <w:tr w:rsidR="00841EF3" w:rsidRPr="00DE1672" w:rsidTr="00841EF3">
        <w:trPr>
          <w:trHeight w:val="79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Месяц</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Тематика взросло-детской партнёрской деятельности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Ценности</w:t>
            </w:r>
          </w:p>
        </w:tc>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Целевые ориентиры</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Сентябрь</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«Приобщение детей к ежедневной трудовой деятельности» (практические действия: ежедневное поддержание порядка в игровом центре (уголке), в Центре (уголке) строительства).</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формирование и поддержка привычки к трудовому усилию.</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Октябрь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bCs/>
                <w:sz w:val="24"/>
                <w:szCs w:val="24"/>
                <w:lang w:val="ru-RU"/>
              </w:rPr>
            </w:pPr>
            <w:r w:rsidRPr="004E31BF">
              <w:rPr>
                <w:rFonts w:ascii="Times New Roman" w:hAnsi="Times New Roman"/>
                <w:sz w:val="24"/>
                <w:szCs w:val="24"/>
                <w:lang w:val="ru-RU"/>
              </w:rPr>
              <w:t>Тема: «Все работы хороши, выбирай на вкус»</w:t>
            </w:r>
          </w:p>
          <w:p w:rsidR="00841EF3" w:rsidRPr="004E31BF" w:rsidRDefault="00841EF3" w:rsidP="00DE1672">
            <w:pPr>
              <w:pStyle w:val="a9"/>
              <w:rPr>
                <w:rFonts w:ascii="Times New Roman" w:hAnsi="Times New Roman"/>
                <w:bCs/>
                <w:sz w:val="24"/>
                <w:szCs w:val="24"/>
                <w:lang w:val="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расширение представлений о способах выполнения трудовых действий.</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Ноябрь</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Тема: «Труд взрослых людей».</w:t>
            </w:r>
          </w:p>
          <w:p w:rsidR="00841EF3" w:rsidRPr="00DE1672" w:rsidRDefault="00841EF3" w:rsidP="00DE1672">
            <w:pPr>
              <w:pStyle w:val="a9"/>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воспитание уважения к труду взрослых людей.</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Декабрь</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Тема: «Дежурство, коллективный труд».</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 приобретение опыта помощи взрослым.</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Январь</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Тема: «Трудовые поручения».</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овладение простейшими действиями для выполнения  трудовых поручений.</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Февраль</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«Самообслуживание»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 (наведи порядок в своем шкафчике, застели постель и другие).</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осознание  важности самообслуживание в повседневной жизни.</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Март</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 Тема: «Пополнение словарного запаса: словарь хозяйственных дел»</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 обогащение активного словаря.</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Апрель</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«Моделирование ситуаций отражающих  действия бытового труда» (практические игровые действия)</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закрепление навыков и умений, необходимых  для выполнения  трудовых детских дел.</w:t>
            </w:r>
          </w:p>
        </w:tc>
      </w:tr>
      <w:tr w:rsidR="00841EF3" w:rsidRPr="00DE1672"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Май</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Тема: «Детские трудовые успехи»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Труд</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стремление к достижению простой, самостоятельно поставленной цели.</w:t>
            </w:r>
          </w:p>
        </w:tc>
      </w:tr>
    </w:tbl>
    <w:p w:rsidR="00841EF3" w:rsidRPr="00841EF3" w:rsidRDefault="00841EF3" w:rsidP="00841EF3">
      <w:pPr>
        <w:ind w:left="-567" w:right="-143" w:firstLine="709"/>
        <w:jc w:val="both"/>
        <w:rPr>
          <w:b/>
        </w:rPr>
      </w:pPr>
    </w:p>
    <w:p w:rsidR="00841EF3" w:rsidRPr="00841EF3" w:rsidRDefault="00841EF3" w:rsidP="00841EF3">
      <w:pPr>
        <w:ind w:left="-567" w:right="-143" w:firstLine="709"/>
        <w:jc w:val="both"/>
        <w:rPr>
          <w:b/>
          <w:bCs/>
        </w:rPr>
      </w:pPr>
    </w:p>
    <w:p w:rsidR="00841EF3" w:rsidRPr="00841EF3" w:rsidRDefault="00841EF3" w:rsidP="00841EF3">
      <w:pPr>
        <w:ind w:left="-567" w:right="-143" w:firstLine="709"/>
        <w:jc w:val="both"/>
        <w:rPr>
          <w:b/>
          <w:bCs/>
        </w:rPr>
      </w:pPr>
    </w:p>
    <w:p w:rsidR="00841EF3" w:rsidRPr="00841EF3" w:rsidRDefault="00841EF3" w:rsidP="00841EF3">
      <w:pPr>
        <w:ind w:left="-567" w:right="-143" w:firstLine="709"/>
        <w:jc w:val="both"/>
        <w:rPr>
          <w:b/>
          <w:bCs/>
        </w:rPr>
      </w:pPr>
    </w:p>
    <w:p w:rsidR="00EF3CD1" w:rsidRDefault="00841EF3" w:rsidP="00EF3CD1">
      <w:pPr>
        <w:ind w:left="-567" w:right="-143" w:firstLine="709"/>
        <w:jc w:val="center"/>
        <w:rPr>
          <w:i/>
        </w:rPr>
      </w:pPr>
      <w:r w:rsidRPr="00EF3CD1">
        <w:rPr>
          <w:i/>
        </w:rPr>
        <w:t>Содержание воспитательной работы по эстетическому направлению</w:t>
      </w:r>
    </w:p>
    <w:p w:rsidR="00841EF3" w:rsidRPr="00EF3CD1" w:rsidRDefault="00841EF3" w:rsidP="00EF3CD1">
      <w:pPr>
        <w:ind w:left="-567" w:right="-143" w:firstLine="709"/>
        <w:jc w:val="center"/>
        <w:rPr>
          <w:i/>
        </w:rPr>
      </w:pPr>
      <w:r w:rsidRPr="00EF3CD1">
        <w:rPr>
          <w:i/>
        </w:rPr>
        <w:t xml:space="preserve"> воспитания детей 5 - 6 лет</w:t>
      </w:r>
    </w:p>
    <w:p w:rsidR="00841EF3" w:rsidRPr="00841EF3" w:rsidRDefault="00841EF3" w:rsidP="00841EF3">
      <w:pPr>
        <w:ind w:left="-567" w:right="-143" w:firstLine="709"/>
        <w:jc w:val="both"/>
      </w:pPr>
      <w:r w:rsidRPr="00841EF3">
        <w:t>Эстетическое направление воспитания соотносится с образовательной областью ФГОС ДО «Художественно-эстетическое развитие».</w:t>
      </w:r>
    </w:p>
    <w:p w:rsidR="00841EF3" w:rsidRPr="00841EF3" w:rsidRDefault="00841EF3" w:rsidP="00841EF3">
      <w:pPr>
        <w:ind w:left="-567" w:right="-143" w:firstLine="709"/>
        <w:jc w:val="both"/>
      </w:pPr>
      <w:r w:rsidRPr="00EF3CD1">
        <w:rPr>
          <w:i/>
        </w:rPr>
        <w:t>Цель:</w:t>
      </w:r>
      <w:r w:rsidRPr="00841EF3">
        <w:t xml:space="preserve"> способствовать становлению у ребенка ценностного отношения к красоте.</w:t>
      </w:r>
    </w:p>
    <w:p w:rsidR="00841EF3" w:rsidRPr="00841EF3" w:rsidRDefault="00841EF3" w:rsidP="00841EF3">
      <w:pPr>
        <w:ind w:left="-567" w:right="-143" w:firstLine="709"/>
        <w:jc w:val="both"/>
      </w:pPr>
    </w:p>
    <w:p w:rsidR="00841EF3" w:rsidRPr="00EF3CD1" w:rsidRDefault="00841EF3" w:rsidP="00841EF3">
      <w:pPr>
        <w:ind w:left="-567" w:right="-143" w:firstLine="709"/>
        <w:jc w:val="both"/>
        <w:rPr>
          <w:i/>
        </w:rPr>
      </w:pPr>
      <w:r w:rsidRPr="00EF3CD1">
        <w:rPr>
          <w:i/>
        </w:rPr>
        <w:t>Приобщение к искусству. Изобразительная деятельность. Музыка</w:t>
      </w:r>
    </w:p>
    <w:p w:rsidR="00841EF3" w:rsidRPr="00841EF3" w:rsidRDefault="00841EF3" w:rsidP="00841EF3">
      <w:pPr>
        <w:ind w:left="-567" w:right="-143" w:firstLine="709"/>
        <w:jc w:val="both"/>
        <w:rPr>
          <w:b/>
        </w:rPr>
      </w:pPr>
    </w:p>
    <w:tbl>
      <w:tblPr>
        <w:tblStyle w:val="af2"/>
        <w:tblW w:w="0" w:type="auto"/>
        <w:tblInd w:w="-459" w:type="dxa"/>
        <w:tblLook w:val="04A0" w:firstRow="1" w:lastRow="0" w:firstColumn="1" w:lastColumn="0" w:noHBand="0" w:noVBand="1"/>
      </w:tblPr>
      <w:tblGrid>
        <w:gridCol w:w="1276"/>
        <w:gridCol w:w="4111"/>
        <w:gridCol w:w="1984"/>
        <w:gridCol w:w="2659"/>
      </w:tblGrid>
      <w:tr w:rsidR="00841EF3" w:rsidRPr="008C562A" w:rsidTr="00841EF3">
        <w:trPr>
          <w:trHeight w:val="756"/>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Месяц</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Тематика взросло-детской партнёрской деятельности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Ценности</w:t>
            </w:r>
          </w:p>
        </w:tc>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Целевые ориентиры</w:t>
            </w:r>
          </w:p>
        </w:tc>
      </w:tr>
      <w:tr w:rsidR="00841EF3" w:rsidRPr="008C562A" w:rsidTr="00841EF3">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Сентябрь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Приобщение к искусству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Цикл виртуальных экскурсий: изобразительное искусство, архитектура, музыка.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Изобразительная деятельность</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Рисование.</w:t>
            </w:r>
            <w:r w:rsidRPr="004E31BF">
              <w:rPr>
                <w:rFonts w:ascii="Times New Roman" w:hAnsi="Times New Roman"/>
                <w:sz w:val="24"/>
                <w:szCs w:val="24"/>
                <w:lang w:val="ru-RU"/>
              </w:rPr>
              <w:t xml:space="preserve"> Тема: «Развитие компонентов изобразительной деятельности».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Лепка</w:t>
            </w:r>
            <w:r w:rsidRPr="004E31BF">
              <w:rPr>
                <w:rFonts w:ascii="Times New Roman" w:hAnsi="Times New Roman"/>
                <w:sz w:val="24"/>
                <w:szCs w:val="24"/>
                <w:lang w:val="ru-RU"/>
              </w:rPr>
              <w:t>. Тема: «Использование разнообразных материалов: пластилин, воск, глина».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«Музыкально-игровое творчество» (с реализацией элементов педагогической технологии по развитию музыкально-двигательной деятельности).</w:t>
            </w:r>
          </w:p>
          <w:p w:rsidR="00841EF3" w:rsidRPr="004E31BF" w:rsidRDefault="00841EF3" w:rsidP="00DE1672">
            <w:pPr>
              <w:pStyle w:val="a9"/>
              <w:rPr>
                <w:rFonts w:ascii="Times New Roman" w:hAnsi="Times New Roman"/>
                <w:sz w:val="24"/>
                <w:szCs w:val="24"/>
                <w:lang w:val="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Культура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Красота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приобщение к искусству, разным видам художественной деятельности.</w:t>
            </w:r>
          </w:p>
        </w:tc>
      </w:tr>
      <w:tr w:rsidR="00841EF3" w:rsidRPr="008C562A" w:rsidTr="00841EF3">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Октябрь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Приобщение к искусству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Презентация «Предметы народных промыслов»</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Изобразительная деятельность</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Рисование.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«Развитие технических умений: техника кистевой росписи».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Рисование на заданные темы.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Аппликация</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Тема:«Мой город».</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bCs/>
                <w:sz w:val="24"/>
                <w:szCs w:val="24"/>
                <w:lang w:val="ru-RU"/>
              </w:rPr>
              <w:t>Коллективная аппликация</w:t>
            </w:r>
          </w:p>
          <w:p w:rsidR="00841EF3" w:rsidRPr="004E31BF" w:rsidRDefault="00841EF3" w:rsidP="00DE1672">
            <w:pPr>
              <w:pStyle w:val="a9"/>
              <w:rPr>
                <w:rFonts w:ascii="Times New Roman" w:hAnsi="Times New Roman"/>
                <w:i/>
                <w:sz w:val="24"/>
                <w:szCs w:val="24"/>
                <w:lang w:val="ru-RU"/>
              </w:rPr>
            </w:pPr>
            <w:r w:rsidRPr="004E31BF">
              <w:rPr>
                <w:rFonts w:ascii="Times New Roman" w:hAnsi="Times New Roman"/>
                <w:i/>
                <w:sz w:val="24"/>
                <w:szCs w:val="24"/>
                <w:lang w:val="ru-RU"/>
              </w:rPr>
              <w:t>Лепка по собственному замыслу.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Музыка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«Золотая осень»</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Освоение программного репертуара по слушанию музыки, пению, музыкально-ритмическим движениям.</w:t>
            </w:r>
          </w:p>
          <w:p w:rsidR="00841EF3" w:rsidRPr="004E31BF" w:rsidRDefault="00841EF3" w:rsidP="00DE1672">
            <w:pPr>
              <w:pStyle w:val="a9"/>
              <w:rPr>
                <w:rFonts w:ascii="Times New Roman" w:hAnsi="Times New Roman"/>
                <w:sz w:val="24"/>
                <w:szCs w:val="24"/>
                <w:lang w:val="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Природа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Красота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Культура</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формирование интереса к художественным видам деятельности.</w:t>
            </w:r>
          </w:p>
        </w:tc>
      </w:tr>
      <w:tr w:rsidR="00841EF3" w:rsidRPr="008C562A" w:rsidTr="00841EF3">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Ноябрь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Приобщение к искусству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Цикл бесед «Музыкальные жанры: песня, танец, марш».</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Изобразительная деятельность</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Рисование.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Тема: </w:t>
            </w:r>
            <w:r w:rsidRPr="004E31BF">
              <w:rPr>
                <w:rFonts w:ascii="Times New Roman" w:hAnsi="Times New Roman"/>
                <w:bCs/>
                <w:sz w:val="24"/>
                <w:szCs w:val="24"/>
                <w:lang w:val="ru-RU"/>
              </w:rPr>
              <w:t>«</w:t>
            </w:r>
            <w:r w:rsidRPr="004E31BF">
              <w:rPr>
                <w:rFonts w:ascii="Times New Roman" w:hAnsi="Times New Roman"/>
                <w:sz w:val="24"/>
                <w:szCs w:val="24"/>
                <w:lang w:val="ru-RU"/>
              </w:rPr>
              <w:t>Панно, украшающее нашу группу».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Аппликация</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«Выполнение аппликации из симметричных деталей».</w:t>
            </w:r>
          </w:p>
          <w:p w:rsidR="00841EF3" w:rsidRPr="004E31BF" w:rsidRDefault="00841EF3" w:rsidP="00DE1672">
            <w:pPr>
              <w:pStyle w:val="a9"/>
              <w:rPr>
                <w:rFonts w:ascii="Times New Roman" w:hAnsi="Times New Roman"/>
                <w:i/>
                <w:sz w:val="24"/>
                <w:szCs w:val="24"/>
                <w:lang w:val="ru-RU"/>
              </w:rPr>
            </w:pPr>
            <w:r w:rsidRPr="004E31BF">
              <w:rPr>
                <w:rFonts w:ascii="Times New Roman" w:hAnsi="Times New Roman"/>
                <w:i/>
                <w:sz w:val="24"/>
                <w:szCs w:val="24"/>
                <w:lang w:val="ru-RU"/>
              </w:rPr>
              <w:t xml:space="preserve">Лепка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«Украшение лепной работы при помощи стеки».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Музыка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«Слушаем, поём, танцуем»</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Импровизация мелодий на заданные тексты.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(эмоциональное восприятие программных произведений).</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Культурный досуг</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Настольный театр.</w:t>
            </w:r>
          </w:p>
          <w:p w:rsidR="00841EF3" w:rsidRPr="00DE1672" w:rsidRDefault="00841EF3" w:rsidP="00DE1672">
            <w:pPr>
              <w:pStyle w:val="a9"/>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Красота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приобщение к художественным ценностям своего народа.</w:t>
            </w:r>
          </w:p>
        </w:tc>
      </w:tr>
      <w:tr w:rsidR="00841EF3" w:rsidRPr="008C562A" w:rsidTr="00841EF3">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Декабрь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Приобщение к искусству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Выставка детских работ: рисование, лепка, аппликация.</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Изобразительная деятельность</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Рисование.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«Рельефный рисунок».</w:t>
            </w:r>
          </w:p>
          <w:p w:rsidR="00841EF3" w:rsidRPr="004E31BF" w:rsidRDefault="00841EF3" w:rsidP="00DE1672">
            <w:pPr>
              <w:pStyle w:val="a9"/>
              <w:rPr>
                <w:rFonts w:ascii="Times New Roman" w:hAnsi="Times New Roman"/>
                <w:i/>
                <w:sz w:val="24"/>
                <w:szCs w:val="24"/>
                <w:lang w:val="ru-RU"/>
              </w:rPr>
            </w:pPr>
            <w:r w:rsidRPr="004E31BF">
              <w:rPr>
                <w:rFonts w:ascii="Times New Roman" w:hAnsi="Times New Roman"/>
                <w:i/>
                <w:sz w:val="24"/>
                <w:szCs w:val="24"/>
                <w:lang w:val="ru-RU"/>
              </w:rPr>
              <w:t xml:space="preserve">Лепка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Елочные украшения»</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Музыка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«Готовимся к празднику»</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(освоение новогоднего программного материала).</w:t>
            </w:r>
          </w:p>
          <w:p w:rsidR="00841EF3" w:rsidRPr="00DE1672" w:rsidRDefault="00841EF3" w:rsidP="00DE1672">
            <w:pPr>
              <w:pStyle w:val="a9"/>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Красота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Природа</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приобщение к изобразительному, музыкальному искусству.</w:t>
            </w:r>
          </w:p>
        </w:tc>
      </w:tr>
      <w:tr w:rsidR="00841EF3" w:rsidRPr="008C562A" w:rsidTr="00841EF3">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Январь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Приобщение к искусству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Выставка «Книжная графика»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Иллюстрации Е. Рачева,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 Т. Юфа, Н. Кочергина.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Изобразительная деятельность</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Рисование.</w:t>
            </w:r>
            <w:r w:rsidRPr="004E31BF">
              <w:rPr>
                <w:rFonts w:ascii="Times New Roman" w:hAnsi="Times New Roman"/>
                <w:sz w:val="24"/>
                <w:szCs w:val="24"/>
                <w:lang w:val="ru-RU"/>
              </w:rPr>
              <w:t xml:space="preserve"> Тема: «Смешение цветов краски» (смешение зеленого и желтого).</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Лепка</w:t>
            </w:r>
            <w:r w:rsidRPr="004E31BF">
              <w:rPr>
                <w:rFonts w:ascii="Times New Roman" w:hAnsi="Times New Roman"/>
                <w:sz w:val="24"/>
                <w:szCs w:val="24"/>
                <w:lang w:val="ru-RU"/>
              </w:rPr>
              <w:t>. Тема: «Комбинированные способы создания изображения» (прижимание, примазывание).</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Музыка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Развитие танцевального творчества (танцевальные миниатюры);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Игра на детских музыкальных инструментах</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«Лесенка» муз. Е. Тиличеевой.</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«Лиса» русская народная прибаутка.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Музыкально-дидактические игры «Догадайся, кто поёт».</w:t>
            </w:r>
          </w:p>
          <w:p w:rsidR="00841EF3" w:rsidRPr="004E31BF" w:rsidRDefault="00841EF3" w:rsidP="00DE1672">
            <w:pPr>
              <w:pStyle w:val="a9"/>
              <w:rPr>
                <w:rFonts w:ascii="Times New Roman" w:hAnsi="Times New Roman"/>
                <w:sz w:val="24"/>
                <w:szCs w:val="24"/>
                <w:lang w:val="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Красота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Культура</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приобретение опыта самостоятельной продуктивной деятельности.</w:t>
            </w:r>
          </w:p>
        </w:tc>
      </w:tr>
      <w:tr w:rsidR="00841EF3" w:rsidRPr="008C562A" w:rsidTr="00841EF3">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Февраль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Приобщение к искусству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Выставка «Живопись: пейзаж».</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«Февральская лазурь»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И. Грабарь, «Зимушка-зима»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В. Токарев, «Околица»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 Левитан.</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Изобразительная деятельность</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Рисование.</w:t>
            </w:r>
            <w:r w:rsidRPr="004E31BF">
              <w:rPr>
                <w:rFonts w:ascii="Times New Roman" w:hAnsi="Times New Roman"/>
                <w:sz w:val="24"/>
                <w:szCs w:val="24"/>
                <w:lang w:val="ru-RU"/>
              </w:rPr>
              <w:t xml:space="preserve"> Темы: «Мой папа»,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«Военная техника».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Лепка</w:t>
            </w:r>
            <w:r w:rsidRPr="004E31BF">
              <w:rPr>
                <w:rFonts w:ascii="Times New Roman" w:hAnsi="Times New Roman"/>
                <w:sz w:val="24"/>
                <w:szCs w:val="24"/>
                <w:lang w:val="ru-RU"/>
              </w:rPr>
              <w:t>. Тема: «Лепка по собственному замыслу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Музыка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«Освоение программного материала по разделам: «Слушание музыки», «Пение», «музыкально-ритмические движения».</w:t>
            </w:r>
          </w:p>
          <w:p w:rsidR="00841EF3" w:rsidRPr="004E31BF" w:rsidRDefault="00841EF3" w:rsidP="00DE1672">
            <w:pPr>
              <w:pStyle w:val="a9"/>
              <w:rPr>
                <w:rFonts w:ascii="Times New Roman" w:hAnsi="Times New Roman"/>
                <w:sz w:val="24"/>
                <w:szCs w:val="24"/>
                <w:lang w:val="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Красота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Культура</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приобщение к важным событиям в жизни страны в процессе художественной деятельности.</w:t>
            </w:r>
          </w:p>
        </w:tc>
      </w:tr>
      <w:tr w:rsidR="00841EF3" w:rsidRPr="008C562A" w:rsidTr="00841EF3">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Март</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Приобщение к искусству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Выставка детских работ ко дню 8 Марта.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Изобразительная деятельность</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Рисование.</w:t>
            </w:r>
            <w:r w:rsidRPr="004E31BF">
              <w:rPr>
                <w:rFonts w:ascii="Times New Roman" w:hAnsi="Times New Roman"/>
                <w:sz w:val="24"/>
                <w:szCs w:val="24"/>
                <w:lang w:val="ru-RU"/>
              </w:rPr>
              <w:t xml:space="preserve"> Тема: «Наши мамы»</w:t>
            </w:r>
          </w:p>
          <w:p w:rsidR="00841EF3" w:rsidRPr="004E31BF" w:rsidRDefault="00841EF3" w:rsidP="00DE1672">
            <w:pPr>
              <w:pStyle w:val="a9"/>
              <w:rPr>
                <w:rFonts w:ascii="Times New Roman" w:hAnsi="Times New Roman"/>
                <w:i/>
                <w:sz w:val="24"/>
                <w:szCs w:val="24"/>
                <w:lang w:val="ru-RU"/>
              </w:rPr>
            </w:pPr>
            <w:r w:rsidRPr="004E31BF">
              <w:rPr>
                <w:rFonts w:ascii="Times New Roman" w:hAnsi="Times New Roman"/>
                <w:i/>
                <w:sz w:val="24"/>
                <w:szCs w:val="24"/>
                <w:lang w:val="ru-RU"/>
              </w:rPr>
              <w:t>Аппликация</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«Букет для мамы» (коллективная работа)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Музыка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Культурный досуг</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Музыкальная гостиная.</w:t>
            </w:r>
          </w:p>
          <w:p w:rsidR="00841EF3" w:rsidRPr="004E31BF" w:rsidRDefault="00841EF3" w:rsidP="00DE1672">
            <w:pPr>
              <w:pStyle w:val="a9"/>
              <w:rPr>
                <w:rFonts w:ascii="Times New Roman" w:hAnsi="Times New Roman"/>
                <w:sz w:val="24"/>
                <w:szCs w:val="24"/>
                <w:lang w:val="ru-RU"/>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Красота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приобретение опыта личного участия в художественно-концертной деятельности.</w:t>
            </w:r>
          </w:p>
        </w:tc>
      </w:tr>
      <w:tr w:rsidR="00841EF3" w:rsidRPr="008C562A" w:rsidTr="00841EF3">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lastRenderedPageBreak/>
              <w:t>Апрель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Приобщение к искусству</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Выставка «Космос и космонавты».</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Изобразительная деятельность</w:t>
            </w:r>
          </w:p>
          <w:p w:rsidR="00841EF3" w:rsidRPr="004E31BF" w:rsidRDefault="00841EF3" w:rsidP="00DE1672">
            <w:pPr>
              <w:pStyle w:val="a9"/>
              <w:rPr>
                <w:rFonts w:ascii="Times New Roman" w:hAnsi="Times New Roman"/>
                <w:i/>
                <w:sz w:val="24"/>
                <w:szCs w:val="24"/>
                <w:lang w:val="ru-RU"/>
              </w:rPr>
            </w:pPr>
            <w:r w:rsidRPr="004E31BF">
              <w:rPr>
                <w:rFonts w:ascii="Times New Roman" w:hAnsi="Times New Roman"/>
                <w:i/>
                <w:sz w:val="24"/>
                <w:szCs w:val="24"/>
                <w:lang w:val="ru-RU"/>
              </w:rPr>
              <w:t xml:space="preserve">Рисование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«Монотипия».</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i/>
                <w:sz w:val="24"/>
                <w:szCs w:val="24"/>
                <w:lang w:val="ru-RU"/>
              </w:rPr>
              <w:t>Лепка</w:t>
            </w:r>
            <w:r w:rsidRPr="004E31BF">
              <w:rPr>
                <w:rFonts w:ascii="Times New Roman" w:hAnsi="Times New Roman"/>
                <w:sz w:val="24"/>
                <w:szCs w:val="24"/>
                <w:lang w:val="ru-RU"/>
              </w:rPr>
              <w:t xml:space="preserve">.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Тема «Космический корабль».</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Музыка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«Музыкально-игровое творчество»</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Хореографическая миниатюра по русской народной сказке «Муха Цокотуха».</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xml:space="preserve">Музыкально-театрализованная игра по содержанию песен </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В. Шаинскрго «Улыбка», «Голубой вагон».</w:t>
            </w:r>
          </w:p>
          <w:p w:rsidR="00841EF3" w:rsidRPr="004E31BF" w:rsidRDefault="00841EF3" w:rsidP="00DE1672">
            <w:pPr>
              <w:pStyle w:val="a9"/>
              <w:rPr>
                <w:rFonts w:ascii="Times New Roman" w:hAnsi="Times New Roman"/>
                <w:sz w:val="24"/>
                <w:szCs w:val="24"/>
                <w:lang w:val="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Природа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Красота</w:t>
            </w:r>
          </w:p>
        </w:tc>
        <w:tc>
          <w:tcPr>
            <w:tcW w:w="2659" w:type="dxa"/>
            <w:tcBorders>
              <w:top w:val="single" w:sz="4" w:space="0" w:color="auto"/>
              <w:left w:val="single" w:sz="4" w:space="0" w:color="auto"/>
              <w:bottom w:val="single" w:sz="4" w:space="0" w:color="auto"/>
              <w:right w:val="single" w:sz="4" w:space="0" w:color="auto"/>
            </w:tcBorders>
            <w:shd w:val="clear" w:color="auto" w:fill="auto"/>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приобретение практических навыков рисования, лепки;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воспитание эмоциональной отзывчивости на музыку.</w:t>
            </w:r>
          </w:p>
          <w:p w:rsidR="00841EF3" w:rsidRPr="004E31BF" w:rsidRDefault="00841EF3" w:rsidP="00DE1672">
            <w:pPr>
              <w:pStyle w:val="a9"/>
              <w:rPr>
                <w:rFonts w:ascii="Times New Roman" w:hAnsi="Times New Roman"/>
                <w:sz w:val="24"/>
                <w:szCs w:val="24"/>
                <w:lang w:val="ru-RU"/>
              </w:rPr>
            </w:pPr>
          </w:p>
        </w:tc>
      </w:tr>
      <w:tr w:rsidR="00841EF3" w:rsidRPr="008C562A" w:rsidTr="00841EF3">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Май</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DE1672" w:rsidRDefault="00841EF3" w:rsidP="00DE1672">
            <w:pPr>
              <w:pStyle w:val="a9"/>
              <w:rPr>
                <w:rFonts w:ascii="Times New Roman" w:hAnsi="Times New Roman"/>
                <w:sz w:val="24"/>
                <w:szCs w:val="24"/>
                <w:lang w:val="ru-RU"/>
              </w:rPr>
            </w:pPr>
            <w:r w:rsidRPr="00DE1672">
              <w:rPr>
                <w:rFonts w:ascii="Times New Roman" w:hAnsi="Times New Roman"/>
                <w:sz w:val="24"/>
                <w:szCs w:val="24"/>
                <w:lang w:val="ru-RU"/>
              </w:rPr>
              <w:t>1 неделя. Педагогическая диагностика (мониторинг) по развитию детских умений и навыков в изобразительной деятельности (рисовании). Содержание мониторинга составляют задания на несложные сюжетные композиции, выбранные педагогом или детьми.</w:t>
            </w:r>
          </w:p>
          <w:p w:rsidR="00841EF3" w:rsidRPr="00DE1672" w:rsidRDefault="00841EF3" w:rsidP="00DE1672">
            <w:pPr>
              <w:pStyle w:val="a9"/>
              <w:rPr>
                <w:rFonts w:ascii="Times New Roman" w:hAnsi="Times New Roman"/>
                <w:sz w:val="24"/>
                <w:szCs w:val="24"/>
                <w:lang w:val="ru-RU"/>
              </w:rPr>
            </w:pPr>
            <w:r w:rsidRPr="00DE1672">
              <w:rPr>
                <w:rFonts w:ascii="Times New Roman" w:hAnsi="Times New Roman"/>
                <w:sz w:val="24"/>
                <w:szCs w:val="24"/>
                <w:lang w:val="ru-RU"/>
              </w:rPr>
              <w:t>2 неделя. Педагогическая диагностика (мониторинг) по развитию детских умений и навыков в изобразительной деятельности (лепка). Содержание мониторинга составляют задания по лепке предметов, состоящих из нескольких частей.</w:t>
            </w:r>
          </w:p>
          <w:p w:rsidR="00841EF3" w:rsidRPr="00DE1672" w:rsidRDefault="00841EF3" w:rsidP="00DE1672">
            <w:pPr>
              <w:pStyle w:val="a9"/>
              <w:rPr>
                <w:rFonts w:ascii="Times New Roman" w:hAnsi="Times New Roman"/>
                <w:sz w:val="24"/>
                <w:szCs w:val="24"/>
                <w:lang w:val="ru-RU"/>
              </w:rPr>
            </w:pPr>
            <w:r w:rsidRPr="00DE1672">
              <w:rPr>
                <w:rFonts w:ascii="Times New Roman" w:hAnsi="Times New Roman"/>
                <w:sz w:val="24"/>
                <w:szCs w:val="24"/>
                <w:lang w:val="ru-RU"/>
              </w:rPr>
              <w:t>3 неделя.Педагогическая диагностика (мониторинг) по развитию детских умений и навыков в изобразительной деятельности (аппликация). Содержание мониторинга составляют задания по выполнению аппликации на заданную тему.</w:t>
            </w:r>
          </w:p>
          <w:p w:rsidR="00841EF3" w:rsidRPr="00DE1672" w:rsidRDefault="00841EF3" w:rsidP="00DE1672">
            <w:pPr>
              <w:pStyle w:val="a9"/>
              <w:rPr>
                <w:rFonts w:ascii="Times New Roman" w:hAnsi="Times New Roman"/>
                <w:sz w:val="24"/>
                <w:szCs w:val="24"/>
                <w:lang w:val="ru-RU"/>
              </w:rPr>
            </w:pPr>
            <w:r w:rsidRPr="00DE1672">
              <w:rPr>
                <w:rFonts w:ascii="Times New Roman" w:hAnsi="Times New Roman"/>
                <w:sz w:val="24"/>
                <w:szCs w:val="24"/>
                <w:lang w:val="ru-RU"/>
              </w:rPr>
              <w:t>4 неделя. Педагогическая диагностика развития музыкальных умений и навыков.</w:t>
            </w:r>
          </w:p>
          <w:p w:rsidR="00841EF3" w:rsidRPr="004E31BF" w:rsidRDefault="00841EF3" w:rsidP="00DE1672">
            <w:pPr>
              <w:pStyle w:val="a9"/>
              <w:rPr>
                <w:rFonts w:ascii="Times New Roman" w:hAnsi="Times New Roman"/>
                <w:sz w:val="24"/>
                <w:szCs w:val="24"/>
                <w:lang w:val="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Красота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Человек</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Природа</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Культура</w:t>
            </w:r>
          </w:p>
        </w:tc>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приобщение к художественным видам деятельности;</w:t>
            </w:r>
          </w:p>
          <w:p w:rsidR="00841EF3" w:rsidRPr="004E31BF" w:rsidRDefault="00841EF3" w:rsidP="00DE1672">
            <w:pPr>
              <w:pStyle w:val="a9"/>
              <w:rPr>
                <w:rFonts w:ascii="Times New Roman" w:hAnsi="Times New Roman"/>
                <w:sz w:val="24"/>
                <w:szCs w:val="24"/>
                <w:lang w:val="ru-RU"/>
              </w:rPr>
            </w:pPr>
            <w:r w:rsidRPr="004E31BF">
              <w:rPr>
                <w:rFonts w:ascii="Times New Roman" w:hAnsi="Times New Roman"/>
                <w:sz w:val="24"/>
                <w:szCs w:val="24"/>
                <w:lang w:val="ru-RU"/>
              </w:rPr>
              <w:t>- приобретение опыта участия в концертной деятельности;</w:t>
            </w:r>
          </w:p>
          <w:p w:rsidR="00841EF3" w:rsidRPr="00DE1672" w:rsidRDefault="00841EF3" w:rsidP="00DE1672">
            <w:pPr>
              <w:pStyle w:val="a9"/>
              <w:rPr>
                <w:rFonts w:ascii="Times New Roman" w:hAnsi="Times New Roman"/>
                <w:sz w:val="24"/>
                <w:szCs w:val="24"/>
              </w:rPr>
            </w:pPr>
            <w:r w:rsidRPr="00DE1672">
              <w:rPr>
                <w:rFonts w:ascii="Times New Roman" w:hAnsi="Times New Roman"/>
                <w:sz w:val="24"/>
                <w:szCs w:val="24"/>
              </w:rPr>
              <w:t>- освоение программного материала.</w:t>
            </w:r>
          </w:p>
        </w:tc>
      </w:tr>
    </w:tbl>
    <w:p w:rsidR="005C38D7" w:rsidRDefault="005C38D7" w:rsidP="00377382">
      <w:pPr>
        <w:ind w:left="-567" w:right="-143" w:firstLine="709"/>
        <w:jc w:val="both"/>
      </w:pPr>
    </w:p>
    <w:p w:rsidR="00841EF3" w:rsidRDefault="00841EF3" w:rsidP="00377382">
      <w:pPr>
        <w:ind w:left="-567" w:right="-143" w:firstLine="709"/>
        <w:jc w:val="both"/>
      </w:pPr>
    </w:p>
    <w:p w:rsidR="00841EF3" w:rsidRPr="008C562A" w:rsidRDefault="00841EF3" w:rsidP="008C562A">
      <w:pPr>
        <w:ind w:left="-567" w:right="-143" w:firstLine="709"/>
        <w:jc w:val="center"/>
        <w:rPr>
          <w:rFonts w:eastAsia="Calibri"/>
          <w:i/>
        </w:rPr>
      </w:pPr>
      <w:r w:rsidRPr="008C562A">
        <w:rPr>
          <w:i/>
        </w:rPr>
        <w:t>От 6 лет до 7 лет</w:t>
      </w:r>
    </w:p>
    <w:p w:rsidR="00841EF3" w:rsidRPr="008C562A" w:rsidRDefault="00841EF3" w:rsidP="008C562A">
      <w:pPr>
        <w:ind w:left="-567" w:right="-143" w:firstLine="709"/>
        <w:jc w:val="center"/>
        <w:rPr>
          <w:rFonts w:eastAsia="Calibri"/>
          <w:i/>
        </w:rPr>
      </w:pPr>
      <w:r w:rsidRPr="008C562A">
        <w:rPr>
          <w:rFonts w:eastAsia="Calibri"/>
          <w:i/>
        </w:rPr>
        <w:t>Содержание воспитательной работы в дошкольной образовательной организации с детьми подготовительной к школе группы (6 - 7 лет).</w:t>
      </w:r>
    </w:p>
    <w:p w:rsidR="00841EF3" w:rsidRPr="00841EF3" w:rsidRDefault="00841EF3" w:rsidP="00841EF3">
      <w:pPr>
        <w:ind w:left="-567" w:right="-143" w:firstLine="709"/>
        <w:rPr>
          <w:rFonts w:eastAsia="Calibri"/>
          <w:b/>
        </w:rPr>
      </w:pPr>
    </w:p>
    <w:p w:rsidR="00841EF3" w:rsidRPr="00841EF3" w:rsidRDefault="00841EF3" w:rsidP="00841EF3">
      <w:pPr>
        <w:ind w:left="-567" w:right="-143" w:firstLine="709"/>
        <w:rPr>
          <w:rFonts w:eastAsia="Calibri"/>
        </w:rPr>
      </w:pPr>
      <w:r w:rsidRPr="00841EF3">
        <w:rPr>
          <w:rFonts w:eastAsia="Calibri"/>
        </w:rPr>
        <w:t>Вся система ценностей находит отражение в содержании воспитательной работы, в соответствии с возрастными особенностями детей 6 - 7 лет.</w:t>
      </w:r>
    </w:p>
    <w:p w:rsidR="00841EF3" w:rsidRPr="00841EF3" w:rsidRDefault="00841EF3" w:rsidP="00841EF3">
      <w:pPr>
        <w:ind w:left="-567" w:right="-143" w:firstLine="709"/>
        <w:rPr>
          <w:rFonts w:eastAsia="Calibri"/>
          <w:b/>
          <w:sz w:val="28"/>
          <w:szCs w:val="28"/>
          <w:lang w:eastAsia="en-US"/>
        </w:rPr>
      </w:pPr>
    </w:p>
    <w:tbl>
      <w:tblPr>
        <w:tblStyle w:val="af2"/>
        <w:tblW w:w="10065" w:type="dxa"/>
        <w:tblInd w:w="-459" w:type="dxa"/>
        <w:tblLook w:val="04A0" w:firstRow="1" w:lastRow="0" w:firstColumn="1" w:lastColumn="0" w:noHBand="0" w:noVBand="1"/>
      </w:tblPr>
      <w:tblGrid>
        <w:gridCol w:w="2319"/>
        <w:gridCol w:w="3382"/>
        <w:gridCol w:w="4364"/>
      </w:tblGrid>
      <w:tr w:rsidR="00841EF3" w:rsidRPr="00841EF3" w:rsidTr="00841EF3">
        <w:trPr>
          <w:trHeight w:val="1402"/>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841EF3" w:rsidRPr="00841EF3" w:rsidRDefault="00841EF3" w:rsidP="00841EF3">
            <w:pPr>
              <w:ind w:right="-143" w:firstLine="317"/>
              <w:jc w:val="center"/>
              <w:rPr>
                <w:rFonts w:eastAsia="Calibri"/>
                <w:b/>
                <w:bCs/>
                <w:lang w:eastAsia="en-US"/>
              </w:rPr>
            </w:pPr>
          </w:p>
          <w:p w:rsidR="00841EF3" w:rsidRPr="00841EF3" w:rsidRDefault="00841EF3" w:rsidP="00841EF3">
            <w:pPr>
              <w:ind w:right="-143" w:firstLine="317"/>
              <w:jc w:val="center"/>
              <w:rPr>
                <w:rFonts w:eastAsia="Calibri"/>
                <w:b/>
                <w:bCs/>
                <w:lang w:eastAsia="en-US"/>
              </w:rPr>
            </w:pPr>
            <w:r w:rsidRPr="00841EF3">
              <w:rPr>
                <w:rFonts w:eastAsia="Calibri"/>
                <w:b/>
                <w:bCs/>
                <w:lang w:eastAsia="en-US"/>
              </w:rPr>
              <w:t>Направления воспитания.</w:t>
            </w:r>
          </w:p>
          <w:p w:rsidR="00841EF3" w:rsidRPr="00841EF3" w:rsidRDefault="00841EF3" w:rsidP="00841EF3">
            <w:pPr>
              <w:ind w:right="-143" w:firstLine="317"/>
              <w:jc w:val="center"/>
              <w:rPr>
                <w:rFonts w:eastAsia="Calibri"/>
                <w:b/>
                <w:bCs/>
                <w:lang w:eastAsia="en-US"/>
              </w:rPr>
            </w:pPr>
            <w:r w:rsidRPr="00841EF3">
              <w:rPr>
                <w:rFonts w:eastAsia="Calibri"/>
                <w:b/>
                <w:bCs/>
                <w:lang w:eastAsia="en-US"/>
              </w:rPr>
              <w:t>Ценности</w:t>
            </w:r>
          </w:p>
          <w:p w:rsidR="00841EF3" w:rsidRPr="00841EF3" w:rsidRDefault="00841EF3" w:rsidP="00841EF3">
            <w:pPr>
              <w:ind w:right="-143" w:firstLine="317"/>
              <w:rPr>
                <w:rFonts w:eastAsia="Calibri"/>
                <w:b/>
                <w:bCs/>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08" w:firstLine="459"/>
              <w:jc w:val="center"/>
              <w:rPr>
                <w:rFonts w:eastAsia="Calibri"/>
                <w:b/>
                <w:lang w:eastAsia="en-US"/>
              </w:rPr>
            </w:pPr>
            <w:r w:rsidRPr="00841EF3">
              <w:rPr>
                <w:rFonts w:eastAsia="Calibri"/>
                <w:b/>
                <w:lang w:eastAsia="en-US"/>
              </w:rPr>
              <w:t>Цель, задачи</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43" w:firstLine="34"/>
              <w:jc w:val="center"/>
              <w:rPr>
                <w:rFonts w:eastAsia="Calibri"/>
                <w:b/>
                <w:lang w:eastAsia="en-US"/>
              </w:rPr>
            </w:pPr>
            <w:r w:rsidRPr="00841EF3">
              <w:rPr>
                <w:rFonts w:eastAsia="Calibri"/>
                <w:b/>
                <w:lang w:eastAsia="en-US"/>
              </w:rPr>
              <w:t>Направление деятельности педагога, воспитателя, руководителя ДОО</w:t>
            </w: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b/>
                <w:lang w:eastAsia="en-US"/>
              </w:rPr>
            </w:pPr>
            <w:r w:rsidRPr="00841EF3">
              <w:rPr>
                <w:rFonts w:eastAsia="Calibri"/>
                <w:b/>
                <w:lang w:eastAsia="en-US"/>
              </w:rPr>
              <w:t xml:space="preserve">Патриотическое </w:t>
            </w:r>
          </w:p>
          <w:p w:rsidR="00841EF3" w:rsidRPr="00841EF3" w:rsidRDefault="00841EF3" w:rsidP="00841EF3">
            <w:pPr>
              <w:ind w:right="-143" w:firstLine="317"/>
              <w:rPr>
                <w:rFonts w:eastAsia="Calibri"/>
                <w:lang w:eastAsia="en-US"/>
              </w:rPr>
            </w:pPr>
            <w:r w:rsidRPr="00841EF3">
              <w:rPr>
                <w:rFonts w:eastAsia="Calibri"/>
                <w:b/>
                <w:lang w:eastAsia="en-US"/>
              </w:rPr>
              <w:t>Ценности:</w:t>
            </w:r>
            <w:r w:rsidRPr="00841EF3">
              <w:rPr>
                <w:rFonts w:eastAsia="Calibri"/>
                <w:lang w:eastAsia="en-US"/>
              </w:rPr>
              <w:t xml:space="preserve"> Родина, природа</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b/>
                <w:lang w:eastAsia="en-US"/>
              </w:rPr>
            </w:pPr>
            <w:r w:rsidRPr="00841EF3">
              <w:rPr>
                <w:rFonts w:eastAsia="Calibri"/>
                <w:b/>
                <w:lang w:eastAsia="en-US"/>
              </w:rPr>
              <w:t xml:space="preserve">Цель: </w:t>
            </w:r>
          </w:p>
          <w:p w:rsidR="00841EF3" w:rsidRPr="00841EF3" w:rsidRDefault="00841EF3" w:rsidP="00841EF3">
            <w:pPr>
              <w:ind w:right="-108" w:firstLine="459"/>
              <w:rPr>
                <w:rFonts w:eastAsia="Calibri"/>
                <w:lang w:eastAsia="en-US"/>
              </w:rPr>
            </w:pPr>
            <w:r w:rsidRPr="00841EF3">
              <w:rPr>
                <w:rFonts w:eastAsia="Calibri"/>
                <w:lang w:eastAsia="en-US"/>
              </w:rPr>
              <w:t>создание условий для воспитания нравственных качеств, в процессе ознакомления детей с традициями России и своего народа.</w:t>
            </w:r>
          </w:p>
          <w:p w:rsidR="00841EF3" w:rsidRPr="00841EF3" w:rsidRDefault="00841EF3" w:rsidP="00841EF3">
            <w:pPr>
              <w:ind w:right="-108" w:firstLine="459"/>
              <w:rPr>
                <w:rFonts w:eastAsia="Calibri"/>
                <w:b/>
                <w:lang w:eastAsia="en-US"/>
              </w:rPr>
            </w:pPr>
            <w:r w:rsidRPr="00841EF3">
              <w:rPr>
                <w:rFonts w:eastAsia="Calibri"/>
                <w:b/>
                <w:lang w:eastAsia="en-US"/>
              </w:rPr>
              <w:t xml:space="preserve">Задача: </w:t>
            </w:r>
          </w:p>
          <w:p w:rsidR="00841EF3" w:rsidRPr="00841EF3" w:rsidRDefault="00841EF3" w:rsidP="00841EF3">
            <w:pPr>
              <w:ind w:right="-108" w:firstLine="459"/>
              <w:rPr>
                <w:rFonts w:eastAsia="Calibri"/>
                <w:lang w:eastAsia="en-US"/>
              </w:rPr>
            </w:pPr>
            <w:r w:rsidRPr="00841EF3">
              <w:rPr>
                <w:rFonts w:eastAsia="Calibri"/>
                <w:lang w:eastAsia="en-US"/>
              </w:rPr>
              <w:t>обеспечить построение воспитательного процесса с учетом патриотического направления воспитания в условиях ДОО.</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rFonts w:eastAsia="Calibri"/>
                <w:lang w:eastAsia="en-US"/>
              </w:rPr>
            </w:pPr>
            <w:r w:rsidRPr="00841EF3">
              <w:rPr>
                <w:rFonts w:eastAsia="Calibri"/>
                <w:lang w:eastAsia="en-US"/>
              </w:rPr>
              <w:t>1. Организация воспитательной работы по формированию любви к родному краю, родной стране, родной природе, семье.</w:t>
            </w:r>
          </w:p>
          <w:p w:rsidR="00841EF3" w:rsidRPr="00841EF3" w:rsidRDefault="00841EF3" w:rsidP="00841EF3">
            <w:pPr>
              <w:ind w:right="-143" w:firstLine="459"/>
              <w:rPr>
                <w:rFonts w:eastAsia="Calibri"/>
                <w:lang w:eastAsia="en-US"/>
              </w:rPr>
            </w:pPr>
            <w:r w:rsidRPr="00841EF3">
              <w:rPr>
                <w:rFonts w:eastAsia="Calibri"/>
                <w:lang w:eastAsia="en-US"/>
              </w:rPr>
              <w:t>2. Организация воспитательной работы по обеспечению знаний о духовных и культурных традициях своего народа.</w:t>
            </w:r>
          </w:p>
          <w:p w:rsidR="00841EF3" w:rsidRPr="00841EF3" w:rsidRDefault="00841EF3" w:rsidP="00841EF3">
            <w:pPr>
              <w:ind w:right="-143" w:firstLine="459"/>
              <w:rPr>
                <w:rFonts w:eastAsia="Calibri"/>
                <w:lang w:eastAsia="en-US"/>
              </w:rPr>
            </w:pPr>
            <w:r w:rsidRPr="00841EF3">
              <w:rPr>
                <w:rFonts w:eastAsia="Calibri"/>
                <w:lang w:eastAsia="en-US"/>
              </w:rPr>
              <w:t>3. Подготовка и реализация проектов: «Природные зоны России» (модель-карта), «Русская культура» (народные промыслы).</w:t>
            </w:r>
          </w:p>
          <w:p w:rsidR="00841EF3" w:rsidRPr="00841EF3" w:rsidRDefault="00841EF3" w:rsidP="00841EF3">
            <w:pPr>
              <w:ind w:right="-143" w:firstLine="459"/>
              <w:rPr>
                <w:rFonts w:eastAsia="Calibri"/>
                <w:lang w:eastAsia="en-US"/>
              </w:rPr>
            </w:pP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b/>
                <w:lang w:eastAsia="en-US"/>
              </w:rPr>
            </w:pPr>
            <w:r w:rsidRPr="00841EF3">
              <w:rPr>
                <w:rFonts w:eastAsia="Calibri"/>
                <w:b/>
                <w:lang w:eastAsia="en-US"/>
              </w:rPr>
              <w:t>Духовно-нравственное</w:t>
            </w:r>
          </w:p>
          <w:p w:rsidR="00841EF3" w:rsidRPr="00841EF3" w:rsidRDefault="00841EF3" w:rsidP="00841EF3">
            <w:pPr>
              <w:ind w:right="-143" w:firstLine="317"/>
              <w:rPr>
                <w:rFonts w:eastAsia="Calibri"/>
                <w:b/>
                <w:lang w:eastAsia="en-US"/>
              </w:rPr>
            </w:pPr>
            <w:r w:rsidRPr="00841EF3">
              <w:rPr>
                <w:rFonts w:eastAsia="Calibri"/>
                <w:b/>
                <w:lang w:eastAsia="en-US"/>
              </w:rPr>
              <w:t xml:space="preserve">Ценности: </w:t>
            </w:r>
          </w:p>
          <w:p w:rsidR="00841EF3" w:rsidRPr="00841EF3" w:rsidRDefault="00841EF3" w:rsidP="00841EF3">
            <w:pPr>
              <w:ind w:right="-143" w:firstLine="317"/>
              <w:rPr>
                <w:rFonts w:eastAsia="Calibri"/>
                <w:lang w:eastAsia="en-US"/>
              </w:rPr>
            </w:pPr>
            <w:r w:rsidRPr="00841EF3">
              <w:rPr>
                <w:rFonts w:eastAsia="Calibri"/>
                <w:lang w:eastAsia="en-US"/>
              </w:rPr>
              <w:t>милосердие, жизнь, добро</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b/>
                <w:lang w:eastAsia="en-US"/>
              </w:rPr>
            </w:pPr>
            <w:r w:rsidRPr="00841EF3">
              <w:rPr>
                <w:rFonts w:eastAsia="Calibri"/>
                <w:b/>
                <w:lang w:eastAsia="en-US"/>
              </w:rPr>
              <w:t>Цель:</w:t>
            </w:r>
          </w:p>
          <w:p w:rsidR="00841EF3" w:rsidRPr="00841EF3" w:rsidRDefault="00841EF3" w:rsidP="00841EF3">
            <w:pPr>
              <w:ind w:right="-108" w:firstLine="459"/>
              <w:rPr>
                <w:rFonts w:eastAsia="Calibri"/>
                <w:lang w:eastAsia="en-US"/>
              </w:rPr>
            </w:pPr>
            <w:r w:rsidRPr="00841EF3">
              <w:rPr>
                <w:rFonts w:eastAsia="Calibri"/>
                <w:lang w:eastAsia="en-US"/>
              </w:rPr>
              <w:t>создание условий для формирования умений оценивать свои поступки и поступки других людей.</w:t>
            </w:r>
          </w:p>
          <w:p w:rsidR="00841EF3" w:rsidRPr="00841EF3" w:rsidRDefault="00841EF3" w:rsidP="00841EF3">
            <w:pPr>
              <w:ind w:right="-108" w:firstLine="459"/>
              <w:rPr>
                <w:rFonts w:eastAsia="Calibri"/>
                <w:b/>
                <w:lang w:eastAsia="en-US"/>
              </w:rPr>
            </w:pPr>
            <w:r w:rsidRPr="00841EF3">
              <w:rPr>
                <w:rFonts w:eastAsia="Calibri"/>
                <w:b/>
                <w:lang w:eastAsia="en-US"/>
              </w:rPr>
              <w:t xml:space="preserve">Задача: </w:t>
            </w:r>
          </w:p>
          <w:p w:rsidR="00841EF3" w:rsidRPr="00841EF3" w:rsidRDefault="00841EF3" w:rsidP="00841EF3">
            <w:pPr>
              <w:ind w:right="-108" w:firstLine="459"/>
              <w:rPr>
                <w:rFonts w:eastAsia="Calibri"/>
                <w:lang w:eastAsia="en-US"/>
              </w:rPr>
            </w:pPr>
            <w:r w:rsidRPr="00841EF3">
              <w:rPr>
                <w:rFonts w:eastAsia="Calibri"/>
                <w:lang w:eastAsia="en-US"/>
              </w:rPr>
              <w:t>формировать опыт правильной оценки хороших и плохих поступков (социальный и эмоциональный интеллект).</w:t>
            </w:r>
          </w:p>
          <w:p w:rsidR="00841EF3" w:rsidRPr="00841EF3" w:rsidRDefault="00841EF3" w:rsidP="00841EF3">
            <w:pPr>
              <w:ind w:right="-108" w:firstLine="459"/>
              <w:rPr>
                <w:rFonts w:eastAsia="Calibri"/>
                <w:lang w:eastAsia="en-US"/>
              </w:rPr>
            </w:pP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rFonts w:eastAsia="Calibri"/>
                <w:lang w:eastAsia="en-US"/>
              </w:rPr>
            </w:pPr>
            <w:r w:rsidRPr="00841EF3">
              <w:rPr>
                <w:rFonts w:eastAsia="Calibri"/>
                <w:lang w:eastAsia="en-US"/>
              </w:rPr>
              <w:t>1.Организация воспитательной работы по формированию у детей элементарных представлений о том, что такое хорошо и что такое плохо.</w:t>
            </w:r>
          </w:p>
          <w:p w:rsidR="00841EF3" w:rsidRPr="00841EF3" w:rsidRDefault="00841EF3" w:rsidP="00841EF3">
            <w:pPr>
              <w:ind w:right="-143" w:firstLine="459"/>
              <w:rPr>
                <w:rFonts w:eastAsia="Calibri"/>
                <w:lang w:eastAsia="en-US"/>
              </w:rPr>
            </w:pPr>
            <w:r w:rsidRPr="00841EF3">
              <w:rPr>
                <w:rFonts w:eastAsia="Calibri"/>
                <w:lang w:eastAsia="en-US"/>
              </w:rPr>
              <w:t>2.Подготовка и реализация группового проекта «Известные люди нашей страны».</w:t>
            </w:r>
          </w:p>
          <w:p w:rsidR="00841EF3" w:rsidRPr="00841EF3" w:rsidRDefault="00841EF3" w:rsidP="00841EF3">
            <w:pPr>
              <w:ind w:right="-143" w:firstLine="459"/>
              <w:rPr>
                <w:rFonts w:eastAsia="Calibri"/>
                <w:lang w:eastAsia="en-US"/>
              </w:rPr>
            </w:pPr>
            <w:r w:rsidRPr="00841EF3">
              <w:rPr>
                <w:rFonts w:eastAsia="Calibri"/>
                <w:lang w:eastAsia="en-US"/>
              </w:rPr>
              <w:t>3. Организация выставки книг, иллюстраций о добре, милосердии в «Литературном» Центре (уголке).</w:t>
            </w:r>
          </w:p>
          <w:p w:rsidR="00841EF3" w:rsidRPr="00841EF3" w:rsidRDefault="00841EF3" w:rsidP="00841EF3">
            <w:pPr>
              <w:ind w:right="-143" w:firstLine="459"/>
              <w:rPr>
                <w:rFonts w:eastAsia="Calibri"/>
                <w:lang w:eastAsia="en-US"/>
              </w:rPr>
            </w:pP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b/>
                <w:lang w:eastAsia="en-US"/>
              </w:rPr>
            </w:pPr>
            <w:r w:rsidRPr="00841EF3">
              <w:rPr>
                <w:rFonts w:eastAsia="Calibri"/>
                <w:b/>
                <w:lang w:eastAsia="en-US"/>
              </w:rPr>
              <w:t>Социальное</w:t>
            </w:r>
          </w:p>
          <w:p w:rsidR="00841EF3" w:rsidRPr="00841EF3" w:rsidRDefault="00841EF3" w:rsidP="00841EF3">
            <w:pPr>
              <w:ind w:right="-143" w:firstLine="317"/>
              <w:rPr>
                <w:rFonts w:eastAsia="Calibri"/>
                <w:b/>
                <w:lang w:eastAsia="en-US"/>
              </w:rPr>
            </w:pPr>
            <w:r w:rsidRPr="00841EF3">
              <w:rPr>
                <w:rFonts w:eastAsia="Calibri"/>
                <w:b/>
                <w:lang w:eastAsia="en-US"/>
              </w:rPr>
              <w:t>Ценности:</w:t>
            </w:r>
          </w:p>
          <w:p w:rsidR="00841EF3" w:rsidRPr="00841EF3" w:rsidRDefault="00841EF3" w:rsidP="00841EF3">
            <w:pPr>
              <w:ind w:right="-143" w:firstLine="317"/>
              <w:rPr>
                <w:rFonts w:eastAsia="Calibri"/>
                <w:lang w:eastAsia="en-US"/>
              </w:rPr>
            </w:pPr>
            <w:r w:rsidRPr="00841EF3">
              <w:rPr>
                <w:rFonts w:eastAsia="Calibri"/>
                <w:lang w:eastAsia="en-US"/>
              </w:rPr>
              <w:t>человек, дружба</w:t>
            </w:r>
          </w:p>
          <w:p w:rsidR="00841EF3" w:rsidRPr="00841EF3" w:rsidRDefault="00841EF3" w:rsidP="00841EF3">
            <w:pPr>
              <w:ind w:right="-143" w:firstLine="317"/>
              <w:rPr>
                <w:rFonts w:eastAsia="Calibri"/>
                <w:lang w:eastAsia="en-US"/>
              </w:rPr>
            </w:pPr>
            <w:r w:rsidRPr="00841EF3">
              <w:rPr>
                <w:rFonts w:eastAsia="Calibri"/>
                <w:lang w:eastAsia="en-US"/>
              </w:rPr>
              <w:t>сотрудничество</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b/>
                <w:lang w:eastAsia="en-US"/>
              </w:rPr>
            </w:pPr>
            <w:r w:rsidRPr="00841EF3">
              <w:rPr>
                <w:rFonts w:eastAsia="Calibri"/>
                <w:b/>
                <w:lang w:eastAsia="en-US"/>
              </w:rPr>
              <w:t xml:space="preserve">Цель: </w:t>
            </w:r>
          </w:p>
          <w:p w:rsidR="00841EF3" w:rsidRPr="00841EF3" w:rsidRDefault="00841EF3" w:rsidP="00841EF3">
            <w:pPr>
              <w:ind w:right="-108" w:firstLine="459"/>
              <w:rPr>
                <w:rFonts w:eastAsia="Calibri"/>
                <w:lang w:eastAsia="en-US"/>
              </w:rPr>
            </w:pPr>
            <w:r w:rsidRPr="00841EF3">
              <w:rPr>
                <w:rFonts w:eastAsia="Calibri"/>
                <w:lang w:eastAsia="en-US"/>
              </w:rPr>
              <w:t>создание условий для формирования ценностного отношения к семье, человеку, дружбе.</w:t>
            </w:r>
          </w:p>
          <w:p w:rsidR="00841EF3" w:rsidRPr="00841EF3" w:rsidRDefault="00841EF3" w:rsidP="00841EF3">
            <w:pPr>
              <w:ind w:right="-108" w:firstLine="459"/>
              <w:rPr>
                <w:rFonts w:eastAsia="Calibri"/>
                <w:b/>
                <w:lang w:eastAsia="en-US"/>
              </w:rPr>
            </w:pPr>
            <w:r w:rsidRPr="00841EF3">
              <w:rPr>
                <w:rFonts w:eastAsia="Calibri"/>
                <w:b/>
                <w:lang w:eastAsia="en-US"/>
              </w:rPr>
              <w:t xml:space="preserve">Задача: </w:t>
            </w:r>
          </w:p>
          <w:p w:rsidR="00841EF3" w:rsidRPr="00841EF3" w:rsidRDefault="00841EF3" w:rsidP="00841EF3">
            <w:pPr>
              <w:ind w:right="-108" w:firstLine="459"/>
              <w:rPr>
                <w:rFonts w:eastAsia="Calibri"/>
                <w:lang w:eastAsia="en-US"/>
              </w:rPr>
            </w:pPr>
            <w:r w:rsidRPr="00841EF3">
              <w:rPr>
                <w:rFonts w:eastAsia="Calibri"/>
                <w:lang w:eastAsia="en-US"/>
              </w:rPr>
              <w:t>обеспечить построение воспитательного процесса для формирования ценностно-смыслового отношения ребенка к социальному окружению.</w:t>
            </w:r>
          </w:p>
          <w:p w:rsidR="00841EF3" w:rsidRPr="00841EF3" w:rsidRDefault="00841EF3" w:rsidP="00841EF3">
            <w:pPr>
              <w:ind w:right="-108" w:firstLine="459"/>
              <w:rPr>
                <w:rFonts w:eastAsia="Calibri"/>
                <w:lang w:eastAsia="en-US"/>
              </w:rPr>
            </w:pP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rFonts w:eastAsia="Calibri"/>
                <w:lang w:eastAsia="en-US"/>
              </w:rPr>
            </w:pPr>
            <w:r w:rsidRPr="00841EF3">
              <w:rPr>
                <w:rFonts w:eastAsia="Calibri"/>
                <w:lang w:eastAsia="en-US"/>
              </w:rPr>
              <w:t xml:space="preserve">1.Организация сюжетно-ролевых игр по воспитанию нравственных качеств, наблюдения, беседы. </w:t>
            </w:r>
          </w:p>
          <w:p w:rsidR="00841EF3" w:rsidRPr="00841EF3" w:rsidRDefault="00841EF3" w:rsidP="00841EF3">
            <w:pPr>
              <w:ind w:right="-143" w:firstLine="459"/>
              <w:rPr>
                <w:rFonts w:eastAsia="Calibri"/>
                <w:lang w:eastAsia="en-US"/>
              </w:rPr>
            </w:pPr>
            <w:r w:rsidRPr="00841EF3">
              <w:rPr>
                <w:rFonts w:eastAsia="Calibri"/>
                <w:lang w:eastAsia="en-US"/>
              </w:rPr>
              <w:t>2. Организация игр по освоению речевой культуры.</w:t>
            </w:r>
          </w:p>
          <w:p w:rsidR="00841EF3" w:rsidRPr="00841EF3" w:rsidRDefault="00841EF3" w:rsidP="00841EF3">
            <w:pPr>
              <w:ind w:right="-143" w:firstLine="459"/>
              <w:rPr>
                <w:rFonts w:eastAsia="Calibri"/>
                <w:lang w:eastAsia="en-US"/>
              </w:rPr>
            </w:pPr>
            <w:r w:rsidRPr="00841EF3">
              <w:rPr>
                <w:rFonts w:eastAsia="Calibri"/>
                <w:lang w:eastAsia="en-US"/>
              </w:rPr>
              <w:t>3.Организация взаимодействия со взрослыми и сверстниками на основе общих интересов и дел.</w:t>
            </w:r>
          </w:p>
          <w:p w:rsidR="00841EF3" w:rsidRPr="00841EF3" w:rsidRDefault="00841EF3" w:rsidP="00841EF3">
            <w:pPr>
              <w:ind w:right="-143" w:firstLine="459"/>
              <w:rPr>
                <w:rFonts w:eastAsia="Calibri"/>
                <w:lang w:eastAsia="en-US"/>
              </w:rPr>
            </w:pPr>
            <w:r w:rsidRPr="00841EF3">
              <w:rPr>
                <w:rFonts w:eastAsia="Calibri"/>
                <w:lang w:eastAsia="en-US"/>
              </w:rPr>
              <w:t>4. Совместные действия детей и взрослых по изготовлению атрибутов к сюжетным играм, подготовке элементов коллажа «Древняя Русь» (панорамного типа), «Терема и башни».</w:t>
            </w: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b/>
                <w:lang w:eastAsia="en-US"/>
              </w:rPr>
            </w:pPr>
            <w:r w:rsidRPr="00841EF3">
              <w:rPr>
                <w:rFonts w:eastAsia="Calibri"/>
                <w:b/>
                <w:lang w:eastAsia="en-US"/>
              </w:rPr>
              <w:t>Познавательное</w:t>
            </w:r>
          </w:p>
          <w:p w:rsidR="00841EF3" w:rsidRPr="00841EF3" w:rsidRDefault="00841EF3" w:rsidP="00841EF3">
            <w:pPr>
              <w:ind w:right="-143" w:firstLine="317"/>
              <w:rPr>
                <w:rFonts w:eastAsia="Calibri"/>
                <w:b/>
                <w:lang w:eastAsia="en-US"/>
              </w:rPr>
            </w:pPr>
            <w:r w:rsidRPr="00841EF3">
              <w:rPr>
                <w:rFonts w:eastAsia="Calibri"/>
                <w:b/>
                <w:lang w:eastAsia="en-US"/>
              </w:rPr>
              <w:t>Ценность:</w:t>
            </w:r>
          </w:p>
          <w:p w:rsidR="00841EF3" w:rsidRPr="00841EF3" w:rsidRDefault="00841EF3" w:rsidP="00841EF3">
            <w:pPr>
              <w:ind w:right="-143" w:firstLine="317"/>
              <w:rPr>
                <w:rFonts w:eastAsia="Calibri"/>
                <w:lang w:eastAsia="en-US"/>
              </w:rPr>
            </w:pPr>
            <w:r w:rsidRPr="00841EF3">
              <w:rPr>
                <w:rFonts w:eastAsia="Calibri"/>
                <w:lang w:eastAsia="en-US"/>
              </w:rPr>
              <w:t>познание</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b/>
                <w:lang w:eastAsia="en-US"/>
              </w:rPr>
            </w:pPr>
            <w:r w:rsidRPr="00841EF3">
              <w:rPr>
                <w:rFonts w:eastAsia="Calibri"/>
                <w:b/>
                <w:lang w:eastAsia="en-US"/>
              </w:rPr>
              <w:t xml:space="preserve">Цель: </w:t>
            </w:r>
          </w:p>
          <w:p w:rsidR="00841EF3" w:rsidRPr="00841EF3" w:rsidRDefault="00841EF3" w:rsidP="00841EF3">
            <w:pPr>
              <w:ind w:right="-108" w:firstLine="459"/>
              <w:rPr>
                <w:rFonts w:eastAsia="Calibri"/>
                <w:lang w:eastAsia="en-US"/>
              </w:rPr>
            </w:pPr>
            <w:r w:rsidRPr="00841EF3">
              <w:rPr>
                <w:rFonts w:eastAsia="Calibri"/>
                <w:lang w:eastAsia="en-US"/>
              </w:rPr>
              <w:t>создание условий для формирования ценности познания.</w:t>
            </w:r>
          </w:p>
          <w:p w:rsidR="00841EF3" w:rsidRPr="00841EF3" w:rsidRDefault="00841EF3" w:rsidP="00841EF3">
            <w:pPr>
              <w:ind w:right="-108" w:firstLine="459"/>
              <w:rPr>
                <w:rFonts w:eastAsia="Calibri"/>
                <w:b/>
                <w:lang w:eastAsia="en-US"/>
              </w:rPr>
            </w:pPr>
            <w:r w:rsidRPr="00841EF3">
              <w:rPr>
                <w:rFonts w:eastAsia="Calibri"/>
                <w:b/>
                <w:lang w:eastAsia="en-US"/>
              </w:rPr>
              <w:t xml:space="preserve">Задача: </w:t>
            </w:r>
          </w:p>
          <w:p w:rsidR="00841EF3" w:rsidRPr="00841EF3" w:rsidRDefault="00841EF3" w:rsidP="00841EF3">
            <w:pPr>
              <w:ind w:right="-108" w:firstLine="459"/>
              <w:rPr>
                <w:rFonts w:eastAsia="Calibri"/>
                <w:lang w:eastAsia="en-US"/>
              </w:rPr>
            </w:pPr>
            <w:r w:rsidRPr="00841EF3">
              <w:rPr>
                <w:rFonts w:eastAsia="Calibri"/>
                <w:lang w:eastAsia="en-US"/>
              </w:rPr>
              <w:t>обеспечить построение воспитательного процесса для развития детских познавательных интересов, познавательной мотивации, познавательных действий.</w:t>
            </w:r>
          </w:p>
          <w:p w:rsidR="00841EF3" w:rsidRPr="00841EF3" w:rsidRDefault="00841EF3" w:rsidP="00841EF3">
            <w:pPr>
              <w:ind w:right="-108" w:firstLine="459"/>
              <w:rPr>
                <w:rFonts w:eastAsia="Calibri"/>
                <w:lang w:eastAsia="en-US"/>
              </w:rPr>
            </w:pP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rFonts w:eastAsia="Calibri"/>
                <w:lang w:eastAsia="en-US"/>
              </w:rPr>
            </w:pPr>
            <w:r w:rsidRPr="00841EF3">
              <w:rPr>
                <w:rFonts w:eastAsia="Calibri"/>
                <w:lang w:eastAsia="en-US"/>
              </w:rPr>
              <w:lastRenderedPageBreak/>
              <w:t>1.Организация насыщенной и структурированной образовательной среды (создание исследовательского Центра активности).</w:t>
            </w:r>
          </w:p>
          <w:p w:rsidR="00841EF3" w:rsidRPr="00841EF3" w:rsidRDefault="00841EF3" w:rsidP="00841EF3">
            <w:pPr>
              <w:ind w:right="-143" w:firstLine="459"/>
              <w:rPr>
                <w:rFonts w:eastAsia="Calibri"/>
                <w:lang w:eastAsia="en-US"/>
              </w:rPr>
            </w:pPr>
            <w:r w:rsidRPr="00841EF3">
              <w:rPr>
                <w:rFonts w:eastAsia="Calibri"/>
                <w:lang w:eastAsia="en-US"/>
              </w:rPr>
              <w:t>2. Организация совместной познавательно-исследовательской деятельности детей.</w:t>
            </w:r>
          </w:p>
          <w:p w:rsidR="00841EF3" w:rsidRPr="00841EF3" w:rsidRDefault="00841EF3" w:rsidP="00841EF3">
            <w:pPr>
              <w:ind w:right="-143" w:firstLine="459"/>
              <w:rPr>
                <w:rFonts w:eastAsia="Calibri"/>
                <w:lang w:eastAsia="en-US"/>
              </w:rPr>
            </w:pPr>
            <w:r w:rsidRPr="00841EF3">
              <w:rPr>
                <w:rFonts w:eastAsia="Calibri"/>
                <w:lang w:eastAsia="en-US"/>
              </w:rPr>
              <w:t xml:space="preserve">3. Организация экскурсий, встречи с интересными людьми (ветераны Великой Отечественной и локальных войн, </w:t>
            </w:r>
            <w:r w:rsidRPr="00841EF3">
              <w:rPr>
                <w:rFonts w:eastAsia="Calibri"/>
                <w:lang w:eastAsia="en-US"/>
              </w:rPr>
              <w:lastRenderedPageBreak/>
              <w:t>офицеры военных частей, военнослужащие).</w:t>
            </w:r>
          </w:p>
          <w:p w:rsidR="00841EF3" w:rsidRPr="00841EF3" w:rsidRDefault="00841EF3" w:rsidP="00841EF3">
            <w:pPr>
              <w:ind w:right="-143" w:firstLine="459"/>
              <w:rPr>
                <w:rFonts w:eastAsia="Calibri"/>
                <w:lang w:eastAsia="en-US"/>
              </w:rPr>
            </w:pPr>
            <w:r w:rsidRPr="00841EF3">
              <w:rPr>
                <w:rFonts w:eastAsia="Calibri"/>
                <w:lang w:eastAsia="en-US"/>
              </w:rPr>
              <w:t>4. Организация конструктивно-модельной деятельности.</w:t>
            </w:r>
          </w:p>
          <w:p w:rsidR="00841EF3" w:rsidRPr="00841EF3" w:rsidRDefault="00841EF3" w:rsidP="00841EF3">
            <w:pPr>
              <w:ind w:right="-143" w:firstLine="459"/>
              <w:rPr>
                <w:rFonts w:eastAsia="Calibri"/>
                <w:lang w:eastAsia="en-US"/>
              </w:rPr>
            </w:pP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b/>
                <w:lang w:eastAsia="en-US"/>
              </w:rPr>
            </w:pPr>
            <w:r w:rsidRPr="00841EF3">
              <w:rPr>
                <w:rFonts w:eastAsia="Calibri"/>
                <w:b/>
                <w:lang w:eastAsia="en-US"/>
              </w:rPr>
              <w:lastRenderedPageBreak/>
              <w:t>Физическое и оздоровительное</w:t>
            </w:r>
          </w:p>
          <w:p w:rsidR="00841EF3" w:rsidRPr="00841EF3" w:rsidRDefault="00841EF3" w:rsidP="00841EF3">
            <w:pPr>
              <w:ind w:right="-143" w:firstLine="317"/>
              <w:rPr>
                <w:rFonts w:eastAsia="Calibri"/>
                <w:lang w:eastAsia="en-US"/>
              </w:rPr>
            </w:pPr>
            <w:r w:rsidRPr="00841EF3">
              <w:rPr>
                <w:rFonts w:eastAsia="Calibri"/>
                <w:b/>
                <w:lang w:eastAsia="en-US"/>
              </w:rPr>
              <w:t>Ценности:</w:t>
            </w:r>
          </w:p>
          <w:p w:rsidR="00841EF3" w:rsidRPr="00841EF3" w:rsidRDefault="00841EF3" w:rsidP="00841EF3">
            <w:pPr>
              <w:ind w:right="-143" w:firstLine="317"/>
              <w:rPr>
                <w:rFonts w:eastAsia="Calibri"/>
                <w:lang w:eastAsia="en-US"/>
              </w:rPr>
            </w:pPr>
            <w:r w:rsidRPr="00841EF3">
              <w:t>здоровье, жизнь</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b/>
                <w:lang w:eastAsia="en-US"/>
              </w:rPr>
            </w:pPr>
            <w:r w:rsidRPr="00841EF3">
              <w:rPr>
                <w:rFonts w:eastAsia="Calibri"/>
                <w:b/>
                <w:lang w:eastAsia="en-US"/>
              </w:rPr>
              <w:t xml:space="preserve">Цель: </w:t>
            </w:r>
          </w:p>
          <w:p w:rsidR="00841EF3" w:rsidRPr="00841EF3" w:rsidRDefault="00841EF3" w:rsidP="00841EF3">
            <w:pPr>
              <w:ind w:right="-108" w:firstLine="459"/>
              <w:rPr>
                <w:rFonts w:eastAsia="Calibri"/>
                <w:lang w:eastAsia="en-US"/>
              </w:rPr>
            </w:pPr>
            <w:r w:rsidRPr="00841EF3">
              <w:rPr>
                <w:rFonts w:eastAsia="Calibri"/>
                <w:lang w:eastAsia="en-US"/>
              </w:rPr>
              <w:t xml:space="preserve">создание условий для физического воспитания и развития детей </w:t>
            </w:r>
          </w:p>
          <w:p w:rsidR="00841EF3" w:rsidRPr="00841EF3" w:rsidRDefault="00841EF3" w:rsidP="00841EF3">
            <w:pPr>
              <w:ind w:right="-108" w:firstLine="459"/>
              <w:rPr>
                <w:rFonts w:eastAsia="Calibri"/>
                <w:lang w:eastAsia="en-US"/>
              </w:rPr>
            </w:pPr>
            <w:r w:rsidRPr="00841EF3">
              <w:rPr>
                <w:rFonts w:eastAsia="Calibri"/>
                <w:lang w:eastAsia="en-US"/>
              </w:rPr>
              <w:t>6 - 7 лет в процессе ежедневной двигательной деятельности.</w:t>
            </w:r>
          </w:p>
          <w:p w:rsidR="00841EF3" w:rsidRPr="00841EF3" w:rsidRDefault="00841EF3" w:rsidP="00841EF3">
            <w:pPr>
              <w:ind w:right="-108" w:firstLine="459"/>
              <w:rPr>
                <w:rFonts w:eastAsia="Calibri"/>
                <w:b/>
                <w:lang w:eastAsia="en-US"/>
              </w:rPr>
            </w:pPr>
            <w:r w:rsidRPr="00841EF3">
              <w:rPr>
                <w:rFonts w:eastAsia="Calibri"/>
                <w:b/>
                <w:lang w:eastAsia="en-US"/>
              </w:rPr>
              <w:t xml:space="preserve">Задача: </w:t>
            </w:r>
          </w:p>
          <w:p w:rsidR="00841EF3" w:rsidRPr="00841EF3" w:rsidRDefault="00841EF3" w:rsidP="00841EF3">
            <w:pPr>
              <w:ind w:right="-108" w:firstLine="459"/>
              <w:rPr>
                <w:rFonts w:eastAsia="Calibri"/>
                <w:lang w:eastAsia="en-US"/>
              </w:rPr>
            </w:pPr>
            <w:r w:rsidRPr="00841EF3">
              <w:rPr>
                <w:rFonts w:eastAsia="Calibri"/>
                <w:lang w:eastAsia="en-US"/>
              </w:rPr>
              <w:t>обеспечить построение воспитательного процесса по физическому воспитанию и развитию детей</w:t>
            </w:r>
          </w:p>
          <w:p w:rsidR="00841EF3" w:rsidRPr="00841EF3" w:rsidRDefault="00841EF3" w:rsidP="00841EF3">
            <w:pPr>
              <w:ind w:right="-108" w:firstLine="459"/>
              <w:rPr>
                <w:rFonts w:eastAsia="Calibri"/>
                <w:lang w:eastAsia="en-US"/>
              </w:rPr>
            </w:pPr>
            <w:r w:rsidRPr="00841EF3">
              <w:rPr>
                <w:rFonts w:eastAsia="Calibri"/>
                <w:lang w:eastAsia="en-US"/>
              </w:rPr>
              <w:t xml:space="preserve"> 6 - 7 лет в процессе двигательной деятельности.</w:t>
            </w:r>
          </w:p>
          <w:p w:rsidR="00841EF3" w:rsidRPr="00841EF3" w:rsidRDefault="00841EF3" w:rsidP="00841EF3">
            <w:pPr>
              <w:ind w:right="-108" w:firstLine="459"/>
              <w:rPr>
                <w:rFonts w:eastAsia="Calibri"/>
                <w:lang w:eastAsia="en-US"/>
              </w:rPr>
            </w:pP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rFonts w:eastAsia="Calibri"/>
                <w:lang w:eastAsia="en-US"/>
              </w:rPr>
            </w:pPr>
            <w:r w:rsidRPr="00841EF3">
              <w:rPr>
                <w:rFonts w:eastAsia="Calibri"/>
                <w:lang w:eastAsia="en-US"/>
              </w:rPr>
              <w:t>1. Организация работы по физическому воспитанию детей 6 -7 лет с учетом обновления и пополнения развивающей предметно - пространственной среды.</w:t>
            </w:r>
          </w:p>
          <w:p w:rsidR="00841EF3" w:rsidRPr="00841EF3" w:rsidRDefault="00841EF3" w:rsidP="00841EF3">
            <w:pPr>
              <w:ind w:right="-143" w:firstLine="459"/>
              <w:rPr>
                <w:rFonts w:eastAsia="Calibri"/>
                <w:lang w:eastAsia="en-US"/>
              </w:rPr>
            </w:pPr>
            <w:r w:rsidRPr="00841EF3">
              <w:rPr>
                <w:rFonts w:eastAsia="Calibri"/>
                <w:lang w:eastAsia="en-US"/>
              </w:rPr>
              <w:t>2. Организация и проведение подвижных, спортивных и народных игр.</w:t>
            </w:r>
          </w:p>
          <w:p w:rsidR="00841EF3" w:rsidRPr="00841EF3" w:rsidRDefault="00841EF3" w:rsidP="00841EF3">
            <w:pPr>
              <w:ind w:right="-143" w:firstLine="459"/>
              <w:rPr>
                <w:rFonts w:eastAsia="Calibri"/>
                <w:lang w:eastAsia="en-US"/>
              </w:rPr>
            </w:pPr>
            <w:r w:rsidRPr="00841EF3">
              <w:rPr>
                <w:rFonts w:eastAsia="Calibri"/>
                <w:lang w:eastAsia="en-US"/>
              </w:rPr>
              <w:t>3. Ознакомление родителей с содержанием воспитательной и физкультурно-оздоровительной работы в группе.</w:t>
            </w:r>
          </w:p>
          <w:p w:rsidR="00841EF3" w:rsidRPr="00841EF3" w:rsidRDefault="00841EF3" w:rsidP="00841EF3">
            <w:pPr>
              <w:ind w:right="-143" w:firstLine="459"/>
              <w:rPr>
                <w:rFonts w:eastAsia="Calibri"/>
                <w:lang w:eastAsia="en-US"/>
              </w:rPr>
            </w:pPr>
            <w:r w:rsidRPr="00841EF3">
              <w:rPr>
                <w:rFonts w:eastAsia="Calibri"/>
                <w:lang w:eastAsia="en-US"/>
              </w:rPr>
              <w:t>4. Привлечение родителей к участию в спортивно-игровых праздниках.</w:t>
            </w:r>
          </w:p>
          <w:p w:rsidR="00841EF3" w:rsidRPr="00841EF3" w:rsidRDefault="00841EF3" w:rsidP="00841EF3">
            <w:pPr>
              <w:ind w:right="-143" w:firstLine="459"/>
              <w:rPr>
                <w:rFonts w:eastAsia="Calibri"/>
                <w:lang w:eastAsia="en-US"/>
              </w:rPr>
            </w:pPr>
            <w:r w:rsidRPr="00841EF3">
              <w:rPr>
                <w:rFonts w:eastAsia="Calibri"/>
                <w:lang w:eastAsia="en-US"/>
              </w:rPr>
              <w:t>5. Веселые старты (совместно с родителями) спортивные соревнования (дату и содержание соревнования определяет воспитатель, родители и инструктор по физической культуре).</w:t>
            </w:r>
          </w:p>
          <w:p w:rsidR="00841EF3" w:rsidRPr="00841EF3" w:rsidRDefault="00841EF3" w:rsidP="00841EF3">
            <w:pPr>
              <w:ind w:right="-143" w:firstLine="459"/>
              <w:rPr>
                <w:rFonts w:eastAsia="Calibri"/>
                <w:lang w:eastAsia="en-US"/>
              </w:rPr>
            </w:pP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b/>
                <w:lang w:eastAsia="en-US"/>
              </w:rPr>
            </w:pPr>
            <w:r w:rsidRPr="00841EF3">
              <w:rPr>
                <w:rFonts w:eastAsia="Calibri"/>
                <w:b/>
                <w:lang w:eastAsia="en-US"/>
              </w:rPr>
              <w:t>Трудовое</w:t>
            </w:r>
          </w:p>
          <w:p w:rsidR="00841EF3" w:rsidRPr="00841EF3" w:rsidRDefault="00841EF3" w:rsidP="00841EF3">
            <w:pPr>
              <w:ind w:right="-143" w:firstLine="317"/>
              <w:rPr>
                <w:rFonts w:eastAsia="Calibri"/>
                <w:b/>
                <w:lang w:eastAsia="en-US"/>
              </w:rPr>
            </w:pPr>
            <w:r w:rsidRPr="00841EF3">
              <w:rPr>
                <w:rFonts w:eastAsia="Calibri"/>
                <w:b/>
                <w:lang w:eastAsia="en-US"/>
              </w:rPr>
              <w:t>Ценность:</w:t>
            </w:r>
          </w:p>
          <w:p w:rsidR="00841EF3" w:rsidRPr="00841EF3" w:rsidRDefault="00841EF3" w:rsidP="00841EF3">
            <w:pPr>
              <w:ind w:right="-143" w:firstLine="317"/>
              <w:rPr>
                <w:rFonts w:eastAsia="Calibri"/>
                <w:lang w:eastAsia="en-US"/>
              </w:rPr>
            </w:pPr>
            <w:r w:rsidRPr="00841EF3">
              <w:t>труд</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b/>
                <w:lang w:eastAsia="en-US"/>
              </w:rPr>
            </w:pPr>
            <w:r w:rsidRPr="00841EF3">
              <w:rPr>
                <w:rFonts w:eastAsia="Calibri"/>
                <w:b/>
                <w:lang w:eastAsia="en-US"/>
              </w:rPr>
              <w:t xml:space="preserve">Цель: </w:t>
            </w:r>
          </w:p>
          <w:p w:rsidR="00841EF3" w:rsidRPr="00841EF3" w:rsidRDefault="00841EF3" w:rsidP="00841EF3">
            <w:pPr>
              <w:ind w:right="-108" w:firstLine="459"/>
              <w:rPr>
                <w:rFonts w:eastAsia="Calibri"/>
                <w:lang w:eastAsia="en-US"/>
              </w:rPr>
            </w:pPr>
            <w:r w:rsidRPr="00841EF3">
              <w:rPr>
                <w:rFonts w:eastAsia="Calibri"/>
                <w:lang w:eastAsia="en-US"/>
              </w:rPr>
              <w:t>создание условий для воспитания ценностного отношения к труду.</w:t>
            </w:r>
          </w:p>
          <w:p w:rsidR="00841EF3" w:rsidRPr="00841EF3" w:rsidRDefault="00841EF3" w:rsidP="00841EF3">
            <w:pPr>
              <w:ind w:right="-108" w:firstLine="459"/>
              <w:rPr>
                <w:rFonts w:eastAsia="Calibri"/>
                <w:b/>
                <w:lang w:eastAsia="en-US"/>
              </w:rPr>
            </w:pPr>
            <w:r w:rsidRPr="00841EF3">
              <w:rPr>
                <w:rFonts w:eastAsia="Calibri"/>
                <w:b/>
                <w:lang w:eastAsia="en-US"/>
              </w:rPr>
              <w:t xml:space="preserve">Задача: </w:t>
            </w:r>
          </w:p>
          <w:p w:rsidR="00841EF3" w:rsidRPr="00841EF3" w:rsidRDefault="00841EF3" w:rsidP="00841EF3">
            <w:pPr>
              <w:ind w:right="-108" w:firstLine="459"/>
              <w:rPr>
                <w:rFonts w:eastAsia="Calibri"/>
                <w:lang w:eastAsia="en-US"/>
              </w:rPr>
            </w:pPr>
            <w:r w:rsidRPr="00841EF3">
              <w:rPr>
                <w:rFonts w:eastAsia="Calibri"/>
                <w:lang w:eastAsia="en-US"/>
              </w:rPr>
              <w:t>обеспечить построение воспитательного процесса для формирования навыков, необходимых для трудовой деятельности детей.</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rFonts w:eastAsia="Calibri"/>
                <w:lang w:eastAsia="en-US"/>
              </w:rPr>
            </w:pPr>
            <w:r w:rsidRPr="00841EF3">
              <w:rPr>
                <w:rFonts w:eastAsia="Calibri"/>
                <w:lang w:eastAsia="en-US"/>
              </w:rPr>
              <w:t>1.Организация воспитательной работы по формированию навыков, необходимых для трудовой деятельности детей.</w:t>
            </w:r>
          </w:p>
          <w:p w:rsidR="00841EF3" w:rsidRPr="00841EF3" w:rsidRDefault="00841EF3" w:rsidP="00841EF3">
            <w:pPr>
              <w:ind w:right="-143" w:firstLine="459"/>
              <w:rPr>
                <w:rFonts w:eastAsia="Calibri"/>
                <w:lang w:eastAsia="en-US"/>
              </w:rPr>
            </w:pPr>
            <w:r w:rsidRPr="00841EF3">
              <w:rPr>
                <w:rFonts w:eastAsia="Calibri"/>
                <w:lang w:eastAsia="en-US"/>
              </w:rPr>
              <w:t>2. Организация воспитательной работы по формированию навыков трудового усилия.</w:t>
            </w:r>
          </w:p>
          <w:p w:rsidR="00841EF3" w:rsidRPr="00841EF3" w:rsidRDefault="00841EF3" w:rsidP="00841EF3">
            <w:pPr>
              <w:ind w:right="-143" w:firstLine="459"/>
              <w:rPr>
                <w:rFonts w:eastAsia="Calibri"/>
                <w:lang w:eastAsia="en-US"/>
              </w:rPr>
            </w:pPr>
            <w:r w:rsidRPr="00841EF3">
              <w:rPr>
                <w:rFonts w:eastAsia="Calibri"/>
                <w:lang w:eastAsia="en-US"/>
              </w:rPr>
              <w:t>3. Организация воспитательной работы по формированию стремления к ежедневной полезной трудовой деятельности.</w:t>
            </w:r>
          </w:p>
          <w:p w:rsidR="00841EF3" w:rsidRPr="00841EF3" w:rsidRDefault="00841EF3" w:rsidP="00841EF3">
            <w:pPr>
              <w:ind w:right="-143" w:firstLine="459"/>
              <w:rPr>
                <w:rFonts w:eastAsia="Calibri"/>
                <w:lang w:eastAsia="en-US"/>
              </w:rPr>
            </w:pPr>
            <w:r w:rsidRPr="00841EF3">
              <w:rPr>
                <w:rFonts w:eastAsia="Calibri"/>
                <w:lang w:eastAsia="en-US"/>
              </w:rPr>
              <w:t>4. Совместные трудовые дела:</w:t>
            </w:r>
          </w:p>
          <w:p w:rsidR="00841EF3" w:rsidRPr="00841EF3" w:rsidRDefault="00841EF3" w:rsidP="00841EF3">
            <w:pPr>
              <w:ind w:right="-143" w:firstLine="459"/>
              <w:rPr>
                <w:lang w:eastAsia="en-US"/>
              </w:rPr>
            </w:pPr>
            <w:r w:rsidRPr="00841EF3">
              <w:rPr>
                <w:rFonts w:eastAsia="Calibri"/>
                <w:lang w:eastAsia="en-US"/>
              </w:rPr>
              <w:t>-</w:t>
            </w:r>
            <w:r w:rsidRPr="00841EF3">
              <w:rPr>
                <w:lang w:eastAsia="en-US"/>
              </w:rPr>
              <w:t xml:space="preserve"> совместные действия мальчиков и девочек по поддержанию порядка в игровых центрах, уголке природы, по поддержанию порядка на участке (ежедневно).</w:t>
            </w:r>
          </w:p>
          <w:p w:rsidR="00841EF3" w:rsidRPr="00841EF3" w:rsidRDefault="00841EF3" w:rsidP="00841EF3">
            <w:pPr>
              <w:ind w:right="-143" w:firstLine="459"/>
              <w:rPr>
                <w:rFonts w:eastAsia="Calibri"/>
                <w:lang w:eastAsia="en-US"/>
              </w:rPr>
            </w:pPr>
            <w:r w:rsidRPr="00841EF3">
              <w:rPr>
                <w:rFonts w:eastAsia="Calibri"/>
                <w:lang w:eastAsia="en-US"/>
              </w:rPr>
              <w:t xml:space="preserve">- </w:t>
            </w:r>
            <w:r w:rsidRPr="00841EF3">
              <w:rPr>
                <w:lang w:eastAsia="en-US"/>
              </w:rPr>
              <w:t xml:space="preserve">совместные действия с родителями </w:t>
            </w:r>
            <w:r w:rsidRPr="00841EF3">
              <w:rPr>
                <w:rFonts w:eastAsia="Calibri"/>
                <w:lang w:eastAsia="en-US"/>
              </w:rPr>
              <w:t>по изготовлению атрибутов к сюжетным и театрализованным играм, элементов костюма для карнавала, оформлению коллекций, сбору информации, подготовке к фестивалю культур.</w:t>
            </w:r>
          </w:p>
          <w:p w:rsidR="00841EF3" w:rsidRPr="00841EF3" w:rsidRDefault="00841EF3" w:rsidP="00841EF3">
            <w:pPr>
              <w:ind w:right="-143" w:firstLine="459"/>
              <w:rPr>
                <w:rFonts w:eastAsia="Calibri"/>
                <w:lang w:eastAsia="en-US"/>
              </w:rPr>
            </w:pPr>
          </w:p>
        </w:tc>
      </w:tr>
      <w:tr w:rsidR="00841EF3" w:rsidRPr="00841EF3" w:rsidTr="00841EF3">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b/>
                <w:lang w:eastAsia="en-US"/>
              </w:rPr>
            </w:pPr>
            <w:r w:rsidRPr="00841EF3">
              <w:rPr>
                <w:rFonts w:eastAsia="Calibri"/>
                <w:b/>
                <w:lang w:eastAsia="en-US"/>
              </w:rPr>
              <w:t>Эстетическое</w:t>
            </w:r>
          </w:p>
          <w:p w:rsidR="00841EF3" w:rsidRPr="00841EF3" w:rsidRDefault="00841EF3" w:rsidP="00841EF3">
            <w:pPr>
              <w:ind w:right="-143" w:firstLine="317"/>
              <w:rPr>
                <w:rFonts w:eastAsia="Calibri"/>
                <w:b/>
                <w:lang w:eastAsia="en-US"/>
              </w:rPr>
            </w:pPr>
            <w:r w:rsidRPr="00841EF3">
              <w:rPr>
                <w:rFonts w:eastAsia="Calibri"/>
                <w:b/>
                <w:lang w:eastAsia="en-US"/>
              </w:rPr>
              <w:t>Ценности:</w:t>
            </w:r>
          </w:p>
          <w:p w:rsidR="00841EF3" w:rsidRPr="00841EF3" w:rsidRDefault="00841EF3" w:rsidP="00841EF3">
            <w:pPr>
              <w:ind w:right="-143" w:firstLine="317"/>
              <w:rPr>
                <w:rFonts w:eastAsia="Calibri"/>
                <w:lang w:eastAsia="en-US"/>
              </w:rPr>
            </w:pPr>
            <w:r w:rsidRPr="00841EF3">
              <w:rPr>
                <w:rFonts w:eastAsia="Calibri"/>
                <w:lang w:eastAsia="en-US"/>
              </w:rPr>
              <w:t>культура и красота</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b/>
                <w:lang w:eastAsia="en-US"/>
              </w:rPr>
            </w:pPr>
            <w:r w:rsidRPr="00841EF3">
              <w:rPr>
                <w:rFonts w:eastAsia="Calibri"/>
                <w:b/>
                <w:lang w:eastAsia="en-US"/>
              </w:rPr>
              <w:t xml:space="preserve">Цель: </w:t>
            </w:r>
          </w:p>
          <w:p w:rsidR="00841EF3" w:rsidRPr="00841EF3" w:rsidRDefault="00841EF3" w:rsidP="00841EF3">
            <w:pPr>
              <w:ind w:right="-108" w:firstLine="459"/>
              <w:rPr>
                <w:rFonts w:eastAsia="Calibri"/>
                <w:lang w:eastAsia="en-US"/>
              </w:rPr>
            </w:pPr>
            <w:r w:rsidRPr="00841EF3">
              <w:rPr>
                <w:rFonts w:eastAsia="Calibri"/>
                <w:lang w:eastAsia="en-US"/>
              </w:rPr>
              <w:t xml:space="preserve">создание условий для обогащения чувственного опыта и развития эмоциональной сферы </w:t>
            </w:r>
            <w:r w:rsidRPr="00841EF3">
              <w:rPr>
                <w:rFonts w:eastAsia="Calibri"/>
                <w:lang w:eastAsia="en-US"/>
              </w:rPr>
              <w:lastRenderedPageBreak/>
              <w:t>личности ребенка в процессе художественно-творческой и продуктивной деятельности.</w:t>
            </w:r>
          </w:p>
          <w:p w:rsidR="00841EF3" w:rsidRPr="00841EF3" w:rsidRDefault="00841EF3" w:rsidP="00841EF3">
            <w:pPr>
              <w:ind w:right="-108" w:firstLine="459"/>
              <w:rPr>
                <w:rFonts w:eastAsia="Calibri"/>
                <w:b/>
                <w:lang w:eastAsia="en-US"/>
              </w:rPr>
            </w:pPr>
            <w:r w:rsidRPr="00841EF3">
              <w:rPr>
                <w:rFonts w:eastAsia="Calibri"/>
                <w:b/>
                <w:lang w:eastAsia="en-US"/>
              </w:rPr>
              <w:t xml:space="preserve">Задача: </w:t>
            </w:r>
          </w:p>
          <w:p w:rsidR="00841EF3" w:rsidRPr="00841EF3" w:rsidRDefault="00841EF3" w:rsidP="00841EF3">
            <w:pPr>
              <w:ind w:right="-108" w:firstLine="459"/>
              <w:rPr>
                <w:rFonts w:eastAsia="Calibri"/>
                <w:lang w:eastAsia="en-US"/>
              </w:rPr>
            </w:pPr>
            <w:r w:rsidRPr="00841EF3">
              <w:rPr>
                <w:rFonts w:eastAsia="Calibri"/>
                <w:lang w:eastAsia="en-US"/>
              </w:rPr>
              <w:t>обеспечить построение воспитательного процесса для воспитания культуры общения, поведения, этических представлений в процессе художественно-творческой и продуктивной деятельности.</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rFonts w:eastAsia="Calibri"/>
                <w:lang w:eastAsia="en-US"/>
              </w:rPr>
            </w:pPr>
            <w:r w:rsidRPr="00841EF3">
              <w:rPr>
                <w:rFonts w:eastAsia="Calibri"/>
                <w:lang w:eastAsia="en-US"/>
              </w:rPr>
              <w:lastRenderedPageBreak/>
              <w:t>1. Создание эстетической развивающей среды.</w:t>
            </w:r>
          </w:p>
          <w:p w:rsidR="00841EF3" w:rsidRPr="00841EF3" w:rsidRDefault="00841EF3" w:rsidP="00841EF3">
            <w:pPr>
              <w:ind w:right="-143" w:firstLine="459"/>
              <w:rPr>
                <w:rFonts w:eastAsia="Calibri"/>
                <w:lang w:eastAsia="en-US"/>
              </w:rPr>
            </w:pPr>
            <w:r w:rsidRPr="00841EF3">
              <w:rPr>
                <w:rFonts w:eastAsia="Calibri"/>
                <w:lang w:eastAsia="en-US"/>
              </w:rPr>
              <w:t xml:space="preserve">2. Организация воспитательной работы по формированию навыков </w:t>
            </w:r>
            <w:r w:rsidRPr="00841EF3">
              <w:rPr>
                <w:rFonts w:eastAsia="Calibri"/>
                <w:lang w:eastAsia="en-US"/>
              </w:rPr>
              <w:lastRenderedPageBreak/>
              <w:t>культуры общения, поведения, этических представлений.</w:t>
            </w:r>
          </w:p>
          <w:p w:rsidR="00841EF3" w:rsidRPr="00841EF3" w:rsidRDefault="00841EF3" w:rsidP="00841EF3">
            <w:pPr>
              <w:ind w:right="-143" w:firstLine="459"/>
              <w:rPr>
                <w:rFonts w:eastAsia="Calibri"/>
                <w:lang w:eastAsia="en-US"/>
              </w:rPr>
            </w:pPr>
            <w:r w:rsidRPr="00841EF3">
              <w:rPr>
                <w:rFonts w:eastAsia="Calibri"/>
                <w:lang w:eastAsia="en-US"/>
              </w:rPr>
              <w:t>3. Организация выставок, концертов, детских развлечений, праздников.</w:t>
            </w:r>
          </w:p>
          <w:p w:rsidR="00841EF3" w:rsidRPr="00841EF3" w:rsidRDefault="00841EF3" w:rsidP="00841EF3">
            <w:pPr>
              <w:ind w:right="-143" w:firstLine="459"/>
              <w:rPr>
                <w:rFonts w:eastAsia="Calibri"/>
                <w:lang w:eastAsia="en-US"/>
              </w:rPr>
            </w:pPr>
            <w:r w:rsidRPr="00841EF3">
              <w:rPr>
                <w:rFonts w:eastAsia="Calibri"/>
                <w:lang w:eastAsia="en-US"/>
              </w:rPr>
              <w:t>4. Организация художественно-творческой деятельности самих детей.</w:t>
            </w:r>
          </w:p>
          <w:p w:rsidR="00841EF3" w:rsidRPr="00841EF3" w:rsidRDefault="00841EF3" w:rsidP="00841EF3">
            <w:pPr>
              <w:ind w:right="-143" w:firstLine="459"/>
              <w:rPr>
                <w:rFonts w:eastAsia="Calibri"/>
                <w:lang w:eastAsia="en-US"/>
              </w:rPr>
            </w:pPr>
          </w:p>
        </w:tc>
      </w:tr>
    </w:tbl>
    <w:p w:rsidR="00841EF3" w:rsidRPr="00841EF3" w:rsidRDefault="00841EF3" w:rsidP="00841EF3">
      <w:pPr>
        <w:ind w:left="-567" w:right="-143" w:firstLine="709"/>
        <w:jc w:val="center"/>
        <w:rPr>
          <w:rFonts w:eastAsia="Calibri"/>
          <w:b/>
          <w:lang w:eastAsia="en-US"/>
        </w:rPr>
      </w:pPr>
    </w:p>
    <w:p w:rsidR="00841EF3" w:rsidRPr="00841EF3" w:rsidRDefault="00841EF3" w:rsidP="00841EF3">
      <w:pPr>
        <w:ind w:left="-567" w:right="-143" w:firstLine="709"/>
        <w:jc w:val="center"/>
        <w:rPr>
          <w:rFonts w:eastAsia="Calibri"/>
          <w:b/>
          <w:lang w:eastAsia="en-US"/>
        </w:rPr>
      </w:pPr>
    </w:p>
    <w:p w:rsidR="00841EF3" w:rsidRPr="00841EF3" w:rsidRDefault="00841EF3" w:rsidP="00841EF3">
      <w:pPr>
        <w:ind w:left="-567" w:right="-143" w:firstLine="709"/>
        <w:jc w:val="center"/>
        <w:rPr>
          <w:rFonts w:eastAsia="Calibri"/>
          <w:b/>
          <w:bCs/>
          <w:lang w:eastAsia="en-US"/>
        </w:rPr>
      </w:pPr>
    </w:p>
    <w:p w:rsidR="00841EF3" w:rsidRPr="008C562A" w:rsidRDefault="00841EF3" w:rsidP="00841EF3">
      <w:pPr>
        <w:ind w:left="-567" w:right="-143" w:firstLine="709"/>
        <w:jc w:val="center"/>
        <w:rPr>
          <w:rFonts w:eastAsia="Calibri"/>
          <w:i/>
          <w:lang w:eastAsia="en-US"/>
        </w:rPr>
      </w:pPr>
      <w:r w:rsidRPr="008C562A">
        <w:rPr>
          <w:rFonts w:eastAsia="Calibri"/>
          <w:i/>
          <w:lang w:eastAsia="en-US"/>
        </w:rPr>
        <w:t>Годовое тематическое планирование воспитательной работы</w:t>
      </w:r>
    </w:p>
    <w:p w:rsidR="00841EF3" w:rsidRPr="008C562A" w:rsidRDefault="00841EF3" w:rsidP="00841EF3">
      <w:pPr>
        <w:ind w:left="-567" w:right="-143" w:firstLine="709"/>
        <w:jc w:val="center"/>
        <w:rPr>
          <w:rFonts w:eastAsia="Calibri"/>
          <w:i/>
          <w:lang w:eastAsia="en-US"/>
        </w:rPr>
      </w:pPr>
      <w:r w:rsidRPr="008C562A">
        <w:rPr>
          <w:rFonts w:eastAsia="Calibri"/>
          <w:i/>
          <w:lang w:eastAsia="en-US"/>
        </w:rPr>
        <w:t>(интегрированная модель)</w:t>
      </w:r>
    </w:p>
    <w:p w:rsidR="00841EF3" w:rsidRPr="008C562A" w:rsidRDefault="00841EF3" w:rsidP="00841EF3">
      <w:pPr>
        <w:ind w:left="-567" w:right="-143" w:firstLine="709"/>
        <w:rPr>
          <w:rFonts w:eastAsia="Calibri"/>
          <w:i/>
          <w:lang w:eastAsia="en-US"/>
        </w:rPr>
      </w:pPr>
    </w:p>
    <w:p w:rsidR="008C562A" w:rsidRDefault="00841EF3" w:rsidP="00841EF3">
      <w:pPr>
        <w:ind w:left="-567" w:right="-143" w:firstLine="709"/>
        <w:jc w:val="center"/>
        <w:rPr>
          <w:rFonts w:eastAsia="Calibri"/>
          <w:i/>
          <w:lang w:eastAsia="en-US"/>
        </w:rPr>
      </w:pPr>
      <w:r w:rsidRPr="008C562A">
        <w:rPr>
          <w:rFonts w:eastAsia="Calibri"/>
          <w:i/>
          <w:lang w:eastAsia="en-US"/>
        </w:rPr>
        <w:t xml:space="preserve">Содержание воспитательной работы по патриотическому направлению </w:t>
      </w:r>
    </w:p>
    <w:p w:rsidR="00841EF3" w:rsidRPr="008C562A" w:rsidRDefault="00841EF3" w:rsidP="00841EF3">
      <w:pPr>
        <w:ind w:left="-567" w:right="-143" w:firstLine="709"/>
        <w:jc w:val="center"/>
        <w:rPr>
          <w:rFonts w:eastAsia="Calibri"/>
          <w:i/>
          <w:lang w:eastAsia="en-US"/>
        </w:rPr>
      </w:pPr>
      <w:r w:rsidRPr="008C562A">
        <w:rPr>
          <w:rFonts w:eastAsia="Calibri"/>
          <w:i/>
          <w:lang w:eastAsia="en-US"/>
        </w:rPr>
        <w:t>воспитания детей 6 - 7 лет</w:t>
      </w:r>
    </w:p>
    <w:p w:rsidR="00841EF3" w:rsidRPr="00841EF3" w:rsidRDefault="00841EF3" w:rsidP="00841EF3">
      <w:pPr>
        <w:ind w:left="-567" w:right="-143" w:firstLine="709"/>
        <w:rPr>
          <w:rFonts w:eastAsia="Calibri"/>
          <w:lang w:eastAsia="en-US"/>
        </w:rPr>
      </w:pPr>
      <w:r w:rsidRPr="00841EF3">
        <w:rPr>
          <w:rFonts w:eastAsia="Calibri"/>
          <w:lang w:eastAsia="en-US"/>
        </w:rPr>
        <w:t>Патриотическое направление воспитания соотносится с образовательной областью ФГОС ДО «</w:t>
      </w:r>
      <w:r w:rsidRPr="00841EF3">
        <w:t>Социально-коммуникативное развитие».</w:t>
      </w:r>
    </w:p>
    <w:p w:rsidR="00841EF3" w:rsidRPr="00841EF3" w:rsidRDefault="00841EF3" w:rsidP="00841EF3">
      <w:pPr>
        <w:ind w:left="-567" w:right="-143" w:firstLine="709"/>
        <w:rPr>
          <w:rFonts w:eastAsia="Calibri"/>
          <w:lang w:eastAsia="en-US"/>
        </w:rPr>
      </w:pPr>
      <w:r w:rsidRPr="008C562A">
        <w:rPr>
          <w:i/>
        </w:rPr>
        <w:t>Цель:</w:t>
      </w:r>
      <w:r w:rsidRPr="00841EF3">
        <w:t xml:space="preserve"> личностное развитие каждого ребенка с учетом его индивидуальности; создание условий для позитивной социализации детей на основе традиционных ценностей российского общества.</w:t>
      </w:r>
    </w:p>
    <w:p w:rsidR="00841EF3" w:rsidRPr="00841EF3" w:rsidRDefault="00841EF3" w:rsidP="00841EF3">
      <w:pPr>
        <w:ind w:left="-567" w:right="-143" w:firstLine="709"/>
        <w:rPr>
          <w:rFonts w:eastAsia="Calibri"/>
          <w:lang w:eastAsia="en-US"/>
        </w:rPr>
      </w:pPr>
    </w:p>
    <w:tbl>
      <w:tblPr>
        <w:tblStyle w:val="af2"/>
        <w:tblW w:w="0" w:type="auto"/>
        <w:tblInd w:w="-459" w:type="dxa"/>
        <w:tblLook w:val="04A0" w:firstRow="1" w:lastRow="0" w:firstColumn="1" w:lastColumn="0" w:noHBand="0" w:noVBand="1"/>
      </w:tblPr>
      <w:tblGrid>
        <w:gridCol w:w="1418"/>
        <w:gridCol w:w="4111"/>
        <w:gridCol w:w="2126"/>
        <w:gridCol w:w="2375"/>
      </w:tblGrid>
      <w:tr w:rsidR="00841EF3" w:rsidRPr="00841EF3" w:rsidTr="00841EF3">
        <w:trPr>
          <w:trHeight w:val="92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Месяц</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08" w:firstLine="459"/>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Ценности</w:t>
            </w: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firstLine="317"/>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Сентябрь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lang w:eastAsia="en-US"/>
              </w:rPr>
            </w:pPr>
            <w:r w:rsidRPr="00841EF3">
              <w:rPr>
                <w:rFonts w:eastAsia="Calibri"/>
                <w:lang w:eastAsia="en-US"/>
              </w:rPr>
              <w:t>Тема: «Известные люди нашего города и их профессии».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bCs/>
                <w:lang w:eastAsia="en-US"/>
              </w:rPr>
              <w:t>Родина, природа</w:t>
            </w:r>
          </w:p>
        </w:tc>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расширение представлений о родном городе, его людях.</w:t>
            </w:r>
          </w:p>
          <w:p w:rsidR="00841EF3" w:rsidRPr="00841EF3" w:rsidRDefault="00841EF3" w:rsidP="00841EF3">
            <w:pPr>
              <w:ind w:firstLine="317"/>
              <w:rPr>
                <w:rFonts w:eastAsia="Calibri"/>
                <w:lang w:eastAsia="en-US"/>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Октябрь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lang w:eastAsia="en-US"/>
              </w:rPr>
            </w:pPr>
            <w:r w:rsidRPr="00841EF3">
              <w:rPr>
                <w:rFonts w:eastAsia="Calibri"/>
                <w:lang w:eastAsia="en-US"/>
              </w:rPr>
              <w:t>Тема: «Страна Вежливости».</w:t>
            </w:r>
          </w:p>
          <w:p w:rsidR="00841EF3" w:rsidRPr="00841EF3" w:rsidRDefault="00841EF3" w:rsidP="00841EF3">
            <w:pPr>
              <w:ind w:right="-108" w:firstLine="459"/>
              <w:rPr>
                <w:rFonts w:eastAsia="Calibri"/>
                <w:lang w:eastAsia="en-US"/>
              </w:rPr>
            </w:pPr>
            <w:r w:rsidRPr="00841EF3">
              <w:rPr>
                <w:rFonts w:eastAsia="Calibri"/>
                <w:lang w:eastAsia="en-US"/>
              </w:rPr>
              <w:t>Цикл встреч, игр, чтение художественной литературы.</w:t>
            </w:r>
          </w:p>
          <w:p w:rsidR="00841EF3" w:rsidRPr="00841EF3" w:rsidRDefault="00841EF3" w:rsidP="00841EF3">
            <w:pPr>
              <w:ind w:right="-108" w:firstLine="459"/>
              <w:rPr>
                <w:rFonts w:eastAsia="Calibri"/>
                <w:lang w:eastAsia="en-US"/>
              </w:rPr>
            </w:pPr>
            <w:r w:rsidRPr="00841EF3">
              <w:rPr>
                <w:rFonts w:eastAsia="Calibri"/>
                <w:lang w:eastAsia="en-US"/>
              </w:rPr>
              <w:t>Беседы «Любимые близкие люди»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 xml:space="preserve">Родина, человек, </w:t>
            </w:r>
          </w:p>
          <w:p w:rsidR="00841EF3" w:rsidRPr="00841EF3" w:rsidRDefault="00841EF3" w:rsidP="00841EF3">
            <w:pPr>
              <w:ind w:left="-567" w:right="-143" w:firstLine="709"/>
              <w:rPr>
                <w:rFonts w:eastAsia="Calibri"/>
                <w:lang w:eastAsia="en-US"/>
              </w:rPr>
            </w:pPr>
            <w:r w:rsidRPr="00841EF3">
              <w:rPr>
                <w:rFonts w:eastAsia="Calibri"/>
                <w:lang w:eastAsia="en-US"/>
              </w:rPr>
              <w:t>семья.</w:t>
            </w:r>
          </w:p>
        </w:tc>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rPr>
                <w:rFonts w:eastAsia="Calibri"/>
                <w:lang w:eastAsia="en-US"/>
              </w:rPr>
              <w:t>- воспитание чувства уважения, любви к близким людям.</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Ноябрь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lang w:eastAsia="en-US"/>
              </w:rPr>
            </w:pPr>
            <w:r w:rsidRPr="00841EF3">
              <w:rPr>
                <w:rFonts w:eastAsia="Calibri"/>
                <w:lang w:eastAsia="en-US"/>
              </w:rPr>
              <w:t>Тема: «Природные, духовные и культурные ценности моего города»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lang w:eastAsia="en-US"/>
              </w:rPr>
              <w:t>Родина, природа</w:t>
            </w:r>
            <w:r w:rsidRPr="00841EF3">
              <w:rPr>
                <w:rFonts w:eastAsia="Calibri"/>
                <w:b/>
                <w:lang w:eastAsia="en-US"/>
              </w:rPr>
              <w:t>.</w:t>
            </w:r>
          </w:p>
        </w:tc>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бережного отношения к природе.</w:t>
            </w:r>
          </w:p>
          <w:p w:rsidR="00841EF3" w:rsidRPr="00841EF3" w:rsidRDefault="00841EF3" w:rsidP="00841EF3">
            <w:pPr>
              <w:ind w:firstLine="317"/>
              <w:rPr>
                <w:rFonts w:eastAsia="Calibri"/>
                <w:lang w:eastAsia="en-US"/>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Декабрь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459"/>
              <w:rPr>
                <w:rFonts w:eastAsia="Calibri"/>
                <w:lang w:eastAsia="en-US"/>
              </w:rPr>
            </w:pPr>
            <w:r w:rsidRPr="00841EF3">
              <w:rPr>
                <w:rFonts w:eastAsia="Calibri"/>
                <w:lang w:eastAsia="en-US"/>
              </w:rPr>
              <w:t xml:space="preserve">Тема: «Русские традиции и зимние праздники». </w:t>
            </w:r>
          </w:p>
          <w:p w:rsidR="00841EF3" w:rsidRPr="00841EF3" w:rsidRDefault="00841EF3" w:rsidP="00841EF3">
            <w:pPr>
              <w:ind w:right="-108" w:firstLine="459"/>
              <w:rPr>
                <w:rFonts w:eastAsia="Calibri"/>
                <w:lang w:eastAsia="en-US"/>
              </w:rPr>
            </w:pPr>
          </w:p>
          <w:p w:rsidR="00841EF3" w:rsidRPr="00841EF3" w:rsidRDefault="00841EF3" w:rsidP="00841EF3">
            <w:pPr>
              <w:ind w:right="-108" w:firstLine="459"/>
              <w:rPr>
                <w:rFonts w:eastAsia="Calibri"/>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Родина, природа, человек.</w:t>
            </w:r>
          </w:p>
        </w:tc>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t>- приобретение опыта подготовки и участия в праздничных мероприятиях.</w:t>
            </w:r>
          </w:p>
          <w:p w:rsidR="00841EF3" w:rsidRPr="00841EF3" w:rsidRDefault="00841EF3" w:rsidP="00841EF3">
            <w:pPr>
              <w:ind w:firstLine="317"/>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Январь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lang w:eastAsia="en-US"/>
              </w:rPr>
            </w:pPr>
            <w:r w:rsidRPr="00841EF3">
              <w:rPr>
                <w:rFonts w:eastAsia="Calibri"/>
                <w:lang w:eastAsia="en-US"/>
              </w:rPr>
              <w:t>Тема:  «Народные промыслы»</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lang w:eastAsia="en-US"/>
              </w:rPr>
              <w:t>Родина, человек</w:t>
            </w:r>
            <w:r w:rsidRPr="00841EF3">
              <w:rPr>
                <w:rFonts w:eastAsia="Calibri"/>
                <w:b/>
                <w:lang w:eastAsia="en-US"/>
              </w:rPr>
              <w:t>.</w:t>
            </w:r>
          </w:p>
        </w:tc>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t>- воспитание интереса, уважения к людям разных профессий.</w:t>
            </w:r>
          </w:p>
          <w:p w:rsidR="00841EF3" w:rsidRPr="00841EF3" w:rsidRDefault="00841EF3" w:rsidP="00841EF3">
            <w:pPr>
              <w:ind w:firstLine="317"/>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lastRenderedPageBreak/>
              <w:t>Февраль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lang w:eastAsia="en-US"/>
              </w:rPr>
            </w:pPr>
            <w:r w:rsidRPr="00841EF3">
              <w:rPr>
                <w:rFonts w:eastAsia="Calibri"/>
                <w:lang w:eastAsia="en-US"/>
              </w:rPr>
              <w:t>Тема: «Защитники Отечества»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lang w:eastAsia="en-US"/>
              </w:rPr>
              <w:t>Родина, человек</w:t>
            </w:r>
            <w:r w:rsidRPr="00841EF3">
              <w:rPr>
                <w:rFonts w:eastAsia="Calibri"/>
                <w:b/>
                <w:lang w:eastAsia="en-US"/>
              </w:rPr>
              <w:t>.</w:t>
            </w:r>
          </w:p>
        </w:tc>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уважения к защитникам Отечества.</w:t>
            </w:r>
          </w:p>
          <w:p w:rsidR="00841EF3" w:rsidRPr="00841EF3" w:rsidRDefault="00841EF3" w:rsidP="00841EF3">
            <w:pPr>
              <w:ind w:firstLine="317"/>
              <w:rPr>
                <w:rFonts w:eastAsia="Calibri"/>
                <w:lang w:eastAsia="en-US"/>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Март</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lang w:eastAsia="en-US"/>
              </w:rPr>
            </w:pPr>
            <w:r w:rsidRPr="00841EF3">
              <w:rPr>
                <w:rFonts w:eastAsia="Calibri"/>
                <w:lang w:eastAsia="en-US"/>
              </w:rPr>
              <w:t>Тема: «Весна идет!»</w:t>
            </w:r>
          </w:p>
          <w:p w:rsidR="00841EF3" w:rsidRPr="00841EF3" w:rsidRDefault="00841EF3" w:rsidP="00841EF3">
            <w:pPr>
              <w:ind w:right="-108" w:firstLine="459"/>
              <w:rPr>
                <w:rFonts w:eastAsia="Calibri"/>
                <w:lang w:eastAsia="en-US"/>
              </w:rPr>
            </w:pPr>
            <w:r w:rsidRPr="00841EF3">
              <w:rPr>
                <w:rFonts w:eastAsia="Calibri"/>
                <w:lang w:eastAsia="en-US"/>
              </w:rPr>
              <w:t>Весенние праздники: Международный женский день 8 Марта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Родина, человек.</w:t>
            </w:r>
          </w:p>
        </w:tc>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любви, уважения к близким людям;</w:t>
            </w:r>
          </w:p>
          <w:p w:rsidR="00841EF3" w:rsidRPr="00841EF3" w:rsidRDefault="00841EF3" w:rsidP="00841EF3">
            <w:pPr>
              <w:ind w:firstLine="317"/>
              <w:rPr>
                <w:rFonts w:eastAsia="Calibri"/>
                <w:lang w:eastAsia="en-US"/>
              </w:rPr>
            </w:pPr>
            <w:r w:rsidRPr="00841EF3">
              <w:rPr>
                <w:rFonts w:eastAsia="Calibri"/>
                <w:lang w:eastAsia="en-US"/>
              </w:rPr>
              <w:t>- расширение представлений  о временах года.</w:t>
            </w:r>
          </w:p>
          <w:p w:rsidR="00841EF3" w:rsidRPr="00841EF3" w:rsidRDefault="00841EF3" w:rsidP="00841EF3">
            <w:pPr>
              <w:ind w:firstLine="317"/>
              <w:rPr>
                <w:rFonts w:eastAsia="Calibri"/>
                <w:lang w:eastAsia="en-US"/>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Апрель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rFonts w:eastAsia="Calibri"/>
                <w:lang w:eastAsia="en-US"/>
              </w:rPr>
            </w:pPr>
            <w:r w:rsidRPr="00841EF3">
              <w:rPr>
                <w:rFonts w:eastAsia="Calibri"/>
                <w:lang w:eastAsia="en-US"/>
              </w:rPr>
              <w:t>Тема: «Космос и космонавты»</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Родина, человек.</w:t>
            </w:r>
          </w:p>
        </w:tc>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b/>
                <w:lang w:eastAsia="en-US"/>
              </w:rPr>
              <w:t xml:space="preserve">- </w:t>
            </w:r>
            <w:r w:rsidRPr="00841EF3">
              <w:rPr>
                <w:rFonts w:eastAsia="Calibri"/>
                <w:lang w:eastAsia="en-US"/>
              </w:rPr>
              <w:t>воспитание чувства гордости к достижениям людей космических профессий.</w:t>
            </w:r>
          </w:p>
          <w:p w:rsidR="00841EF3" w:rsidRPr="00841EF3" w:rsidRDefault="00841EF3" w:rsidP="00841EF3">
            <w:pPr>
              <w:ind w:firstLine="317"/>
              <w:rPr>
                <w:rFonts w:eastAsia="Calibri"/>
                <w:lang w:eastAsia="en-US"/>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Май</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459"/>
              <w:rPr>
                <w:rFonts w:eastAsia="Calibri"/>
                <w:lang w:eastAsia="en-US"/>
              </w:rPr>
            </w:pPr>
            <w:r w:rsidRPr="00841EF3">
              <w:rPr>
                <w:rFonts w:eastAsia="Calibri"/>
                <w:lang w:eastAsia="en-US"/>
              </w:rPr>
              <w:t>Тема: «Необъятная Россия»</w:t>
            </w:r>
          </w:p>
          <w:p w:rsidR="00841EF3" w:rsidRPr="00841EF3" w:rsidRDefault="00841EF3" w:rsidP="00841EF3">
            <w:pPr>
              <w:ind w:right="-108" w:firstLine="459"/>
              <w:rPr>
                <w:rFonts w:eastAsia="Calibri"/>
                <w:lang w:eastAsia="en-US"/>
              </w:rPr>
            </w:pPr>
            <w:r w:rsidRPr="00841EF3">
              <w:rPr>
                <w:rFonts w:eastAsia="Calibri"/>
                <w:lang w:eastAsia="en-US"/>
              </w:rPr>
              <w:t>(Моделирование позиции патриота своей страны в процессе игрового путешествия по стилизованной карте «Россия - необъятная страна»)</w:t>
            </w:r>
          </w:p>
          <w:p w:rsidR="00841EF3" w:rsidRPr="00841EF3" w:rsidRDefault="00841EF3" w:rsidP="00841EF3">
            <w:pPr>
              <w:ind w:right="-108" w:firstLine="459"/>
              <w:rPr>
                <w:rFonts w:eastAsia="Calibri"/>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lang w:eastAsia="en-US"/>
              </w:rPr>
              <w:t>Родина, человек</w:t>
            </w:r>
          </w:p>
        </w:tc>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формирование детско-взрослого сообщества.</w:t>
            </w:r>
          </w:p>
        </w:tc>
      </w:tr>
    </w:tbl>
    <w:p w:rsidR="00841EF3" w:rsidRPr="00841EF3" w:rsidRDefault="00841EF3" w:rsidP="00841EF3">
      <w:pPr>
        <w:spacing w:after="160" w:line="259" w:lineRule="auto"/>
        <w:ind w:left="-567" w:right="-143" w:firstLine="709"/>
        <w:rPr>
          <w:rFonts w:ascii="Calibri" w:eastAsia="Calibri" w:hAnsi="Calibri"/>
          <w:sz w:val="22"/>
          <w:szCs w:val="22"/>
          <w:lang w:eastAsia="en-US"/>
        </w:rPr>
      </w:pPr>
    </w:p>
    <w:p w:rsidR="008C562A" w:rsidRDefault="00841EF3" w:rsidP="00841EF3">
      <w:pPr>
        <w:ind w:left="-567" w:right="-143" w:firstLine="709"/>
        <w:jc w:val="center"/>
        <w:rPr>
          <w:rFonts w:eastAsia="Calibri"/>
          <w:i/>
          <w:lang w:eastAsia="en-US"/>
        </w:rPr>
      </w:pPr>
      <w:r w:rsidRPr="008C562A">
        <w:rPr>
          <w:rFonts w:eastAsia="Calibri"/>
          <w:i/>
          <w:lang w:eastAsia="en-US"/>
        </w:rPr>
        <w:t>Содержание воспитательной работы по духовно-нравственному направлению</w:t>
      </w:r>
    </w:p>
    <w:p w:rsidR="00841EF3" w:rsidRPr="008C562A" w:rsidRDefault="00841EF3" w:rsidP="00841EF3">
      <w:pPr>
        <w:ind w:left="-567" w:right="-143" w:firstLine="709"/>
        <w:jc w:val="center"/>
        <w:rPr>
          <w:rFonts w:eastAsia="Calibri"/>
          <w:i/>
          <w:lang w:eastAsia="en-US"/>
        </w:rPr>
      </w:pPr>
      <w:r w:rsidRPr="008C562A">
        <w:rPr>
          <w:rFonts w:eastAsia="Calibri"/>
          <w:i/>
          <w:lang w:eastAsia="en-US"/>
        </w:rPr>
        <w:t xml:space="preserve"> воспитания детей 6 - 7 лет</w:t>
      </w:r>
    </w:p>
    <w:p w:rsidR="00841EF3" w:rsidRPr="00841EF3" w:rsidRDefault="00841EF3" w:rsidP="00841EF3">
      <w:pPr>
        <w:ind w:left="-567" w:right="-143" w:firstLine="709"/>
        <w:rPr>
          <w:rFonts w:eastAsia="Calibri"/>
          <w:lang w:eastAsia="en-US"/>
        </w:rPr>
      </w:pPr>
      <w:r w:rsidRPr="00841EF3">
        <w:rPr>
          <w:rFonts w:eastAsia="Calibri"/>
          <w:lang w:eastAsia="en-US"/>
        </w:rPr>
        <w:t>Духовно-нравственное направление воспитания соотносится с образовательной областью ФГОС ДО «</w:t>
      </w:r>
      <w:r w:rsidRPr="00841EF3">
        <w:t>Социально-коммуникативное развитие», «Художественно-эстетическое развитие».</w:t>
      </w:r>
    </w:p>
    <w:p w:rsidR="00841EF3" w:rsidRPr="00841EF3" w:rsidRDefault="00841EF3" w:rsidP="00841EF3">
      <w:pPr>
        <w:ind w:left="-567" w:right="-143" w:firstLine="709"/>
      </w:pPr>
      <w:r w:rsidRPr="008C562A">
        <w:rPr>
          <w:i/>
        </w:rPr>
        <w:t>Цель:</w:t>
      </w:r>
      <w:r w:rsidRPr="00841EF3">
        <w:t xml:space="preserve"> формирование способности к духовному развитию, нравственному самосовершенствованию, индивидуально-ответственному поведению. </w:t>
      </w:r>
    </w:p>
    <w:p w:rsidR="00841EF3" w:rsidRPr="00841EF3" w:rsidRDefault="00841EF3" w:rsidP="00841EF3">
      <w:pPr>
        <w:spacing w:after="160" w:line="259" w:lineRule="auto"/>
        <w:ind w:left="-567" w:right="-143" w:firstLine="709"/>
        <w:rPr>
          <w:rFonts w:ascii="Calibri" w:eastAsia="Calibri" w:hAnsi="Calibri"/>
          <w:sz w:val="22"/>
          <w:szCs w:val="22"/>
          <w:lang w:eastAsia="en-US"/>
        </w:rPr>
      </w:pPr>
    </w:p>
    <w:tbl>
      <w:tblPr>
        <w:tblStyle w:val="af2"/>
        <w:tblW w:w="10065" w:type="dxa"/>
        <w:tblInd w:w="-459" w:type="dxa"/>
        <w:tblLook w:val="04A0" w:firstRow="1" w:lastRow="0" w:firstColumn="1" w:lastColumn="0" w:noHBand="0" w:noVBand="1"/>
      </w:tblPr>
      <w:tblGrid>
        <w:gridCol w:w="1418"/>
        <w:gridCol w:w="4111"/>
        <w:gridCol w:w="2126"/>
        <w:gridCol w:w="2410"/>
      </w:tblGrid>
      <w:tr w:rsidR="00841EF3" w:rsidRPr="00841EF3" w:rsidTr="00841EF3">
        <w:trPr>
          <w:trHeight w:val="91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Месяц</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34" w:firstLine="425"/>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Ценности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firstLine="317"/>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Сентябрь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firstLine="425"/>
              <w:rPr>
                <w:rFonts w:eastAsia="Calibri"/>
                <w:lang w:eastAsia="en-US"/>
              </w:rPr>
            </w:pPr>
            <w:r w:rsidRPr="00841EF3">
              <w:rPr>
                <w:rFonts w:eastAsia="Calibri"/>
                <w:lang w:eastAsia="en-US"/>
              </w:rPr>
              <w:t>Тема: «Наши поступки» (ежедневный рефлексивный экран).</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t>- формирование умений оценивать свои поступки.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Октябрь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firstLine="425"/>
              <w:rPr>
                <w:rFonts w:eastAsia="Calibri"/>
                <w:lang w:eastAsia="en-US"/>
              </w:rPr>
            </w:pPr>
            <w:r w:rsidRPr="00841EF3">
              <w:rPr>
                <w:rFonts w:eastAsia="Calibri"/>
                <w:lang w:eastAsia="en-US"/>
              </w:rPr>
              <w:t>Тема: «Честность и справедливость»</w:t>
            </w:r>
          </w:p>
          <w:p w:rsidR="00841EF3" w:rsidRPr="00841EF3" w:rsidRDefault="00841EF3" w:rsidP="00841EF3">
            <w:pPr>
              <w:ind w:left="34" w:firstLine="425"/>
              <w:rPr>
                <w:rFonts w:eastAsia="Calibri"/>
                <w:lang w:eastAsia="en-US"/>
              </w:rPr>
            </w:pPr>
            <w:r w:rsidRPr="00841EF3">
              <w:rPr>
                <w:rFonts w:eastAsia="Calibri"/>
                <w:lang w:eastAsia="en-US"/>
              </w:rPr>
              <w:t>(цикл бесед, обсуждение поведения героев сказок, литературных произведений).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b/>
                <w:lang w:eastAsia="en-US"/>
              </w:rPr>
            </w:pPr>
            <w:r w:rsidRPr="00841EF3">
              <w:t>- воспитание стремления к честности и справедливости.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Ноябрь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firstLine="425"/>
              <w:rPr>
                <w:rFonts w:eastAsia="Calibri"/>
                <w:lang w:eastAsia="en-US"/>
              </w:rPr>
            </w:pPr>
            <w:r w:rsidRPr="00841EF3">
              <w:rPr>
                <w:rFonts w:eastAsia="Calibri"/>
                <w:lang w:eastAsia="en-US"/>
              </w:rPr>
              <w:t>Тема: «Люди, которые заботятся о нас каждый день»</w:t>
            </w:r>
          </w:p>
          <w:p w:rsidR="00841EF3" w:rsidRPr="00841EF3" w:rsidRDefault="00841EF3" w:rsidP="00841EF3">
            <w:pPr>
              <w:ind w:left="34" w:firstLine="425"/>
              <w:rPr>
                <w:rFonts w:eastAsia="Calibri"/>
                <w:lang w:eastAsia="en-US"/>
              </w:rPr>
            </w:pPr>
            <w:r w:rsidRPr="00841EF3">
              <w:rPr>
                <w:rFonts w:eastAsia="Calibri"/>
                <w:lang w:eastAsia="en-US"/>
              </w:rPr>
              <w:t xml:space="preserve">(цикл встреч с педагогами, сотрудниками детского сада).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уважительного отношения к сотрудникам детского сада.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Декабрь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firstLine="425"/>
              <w:rPr>
                <w:rFonts w:eastAsia="Calibri"/>
                <w:lang w:eastAsia="en-US"/>
              </w:rPr>
            </w:pPr>
            <w:r w:rsidRPr="00841EF3">
              <w:rPr>
                <w:rFonts w:eastAsia="Calibri"/>
                <w:lang w:eastAsia="en-US"/>
              </w:rPr>
              <w:t>Тема: «Любимый праздник Новый Год»</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lastRenderedPageBreak/>
              <w:t>Добро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lastRenderedPageBreak/>
              <w:t xml:space="preserve">- воспитание </w:t>
            </w:r>
            <w:r w:rsidRPr="00841EF3">
              <w:t xml:space="preserve">интереса к народным </w:t>
            </w:r>
            <w:r w:rsidRPr="00841EF3">
              <w:lastRenderedPageBreak/>
              <w:t>праздникам, традициям русского народа.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lastRenderedPageBreak/>
              <w:t>Январь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firstLine="425"/>
              <w:rPr>
                <w:rFonts w:eastAsia="Calibri"/>
                <w:lang w:eastAsia="en-US"/>
              </w:rPr>
            </w:pPr>
            <w:r w:rsidRPr="00841EF3">
              <w:rPr>
                <w:rFonts w:eastAsia="Calibri"/>
                <w:lang w:eastAsia="en-US"/>
              </w:rPr>
              <w:t>Тема: «Народная игра»</w:t>
            </w:r>
          </w:p>
          <w:p w:rsidR="00841EF3" w:rsidRPr="00841EF3" w:rsidRDefault="00841EF3" w:rsidP="00841EF3">
            <w:pPr>
              <w:ind w:left="34" w:firstLine="425"/>
              <w:rPr>
                <w:rFonts w:eastAsia="Calibri"/>
                <w:lang w:eastAsia="en-US"/>
              </w:rPr>
            </w:pPr>
            <w:r w:rsidRPr="00841EF3">
              <w:rPr>
                <w:rFonts w:eastAsia="Calibri"/>
                <w:lang w:eastAsia="en-US"/>
              </w:rPr>
              <w:t>(месяц подвижной народной игры)</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t>- воспитание интереса к народным подвижным играм.</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Февраль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firstLine="425"/>
              <w:rPr>
                <w:rFonts w:eastAsia="Calibri"/>
                <w:lang w:eastAsia="en-US"/>
              </w:rPr>
            </w:pPr>
            <w:r w:rsidRPr="00841EF3">
              <w:rPr>
                <w:rFonts w:eastAsia="Calibri"/>
                <w:lang w:eastAsia="en-US"/>
              </w:rPr>
              <w:t>Тема: «Нормы и правила поведения в нашей группе»</w:t>
            </w:r>
          </w:p>
          <w:p w:rsidR="00841EF3" w:rsidRPr="00841EF3" w:rsidRDefault="00841EF3" w:rsidP="00841EF3">
            <w:pPr>
              <w:ind w:left="34" w:firstLine="425"/>
              <w:rPr>
                <w:rFonts w:eastAsia="Calibri"/>
                <w:lang w:eastAsia="en-US"/>
              </w:rPr>
            </w:pPr>
            <w:r w:rsidRPr="00841EF3">
              <w:rPr>
                <w:rFonts w:eastAsia="Calibri"/>
                <w:lang w:eastAsia="en-US"/>
              </w:rPr>
              <w:t>(ежедневные практические действия по воспитанию элементарных навыков вежливого обращения).</w:t>
            </w:r>
          </w:p>
          <w:p w:rsidR="00841EF3" w:rsidRPr="00841EF3" w:rsidRDefault="00841EF3" w:rsidP="00841EF3">
            <w:pPr>
              <w:ind w:left="34" w:firstLine="425"/>
              <w:rPr>
                <w:rFonts w:eastAsia="Calibri"/>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навыков элементарной вежливости.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Март</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firstLine="425"/>
              <w:rPr>
                <w:rFonts w:eastAsia="Calibri"/>
                <w:lang w:eastAsia="en-US"/>
              </w:rPr>
            </w:pPr>
            <w:r w:rsidRPr="00841EF3">
              <w:rPr>
                <w:rFonts w:eastAsia="Calibri"/>
                <w:lang w:eastAsia="en-US"/>
              </w:rPr>
              <w:t>Тема: «Наши трудовые дела» (ежедневные практические действия по выполнению  трудовых поручений).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потребности к ежедневной трудовой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Апрель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firstLine="425"/>
              <w:rPr>
                <w:rFonts w:eastAsia="Calibri"/>
                <w:lang w:eastAsia="en-US"/>
              </w:rPr>
            </w:pPr>
            <w:r w:rsidRPr="00841EF3">
              <w:rPr>
                <w:rFonts w:eastAsia="Calibri"/>
                <w:lang w:eastAsia="en-US"/>
              </w:rPr>
              <w:t xml:space="preserve">Тема: «Я хочу быть похожим на …» </w:t>
            </w:r>
          </w:p>
          <w:p w:rsidR="00841EF3" w:rsidRPr="00841EF3" w:rsidRDefault="00841EF3" w:rsidP="00841EF3">
            <w:pPr>
              <w:ind w:left="34" w:firstLine="425"/>
              <w:rPr>
                <w:rFonts w:eastAsia="Calibri"/>
                <w:lang w:eastAsia="en-US"/>
              </w:rPr>
            </w:pPr>
            <w:r w:rsidRPr="00841EF3">
              <w:rPr>
                <w:rFonts w:eastAsia="Calibri"/>
                <w:lang w:eastAsia="en-US"/>
              </w:rPr>
              <w:t>Подготовка и реализация группового проекта «Известные люди нашей страны».</w:t>
            </w:r>
          </w:p>
          <w:p w:rsidR="00841EF3" w:rsidRPr="00841EF3" w:rsidRDefault="00841EF3" w:rsidP="00841EF3">
            <w:pPr>
              <w:ind w:left="34" w:firstLine="425"/>
              <w:rPr>
                <w:rFonts w:eastAsia="Calibri"/>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xml:space="preserve">- </w:t>
            </w:r>
            <w:r w:rsidRPr="00841EF3">
              <w:t>формирование умений оценивать свои поступки и поступки сверстников.</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Май</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34" w:firstLine="425"/>
              <w:rPr>
                <w:rFonts w:eastAsia="Calibri"/>
                <w:lang w:eastAsia="en-US"/>
              </w:rPr>
            </w:pPr>
            <w:r w:rsidRPr="00841EF3">
              <w:rPr>
                <w:rFonts w:eastAsia="Calibri"/>
                <w:lang w:eastAsia="en-US"/>
              </w:rPr>
              <w:t>Подготовка и реализация проекта «Мои права и обязанности».</w:t>
            </w:r>
          </w:p>
          <w:p w:rsidR="00841EF3" w:rsidRPr="00841EF3" w:rsidRDefault="00841EF3" w:rsidP="00841EF3">
            <w:pPr>
              <w:ind w:left="34" w:firstLine="425"/>
              <w:rPr>
                <w:b/>
              </w:rPr>
            </w:pPr>
            <w:r w:rsidRPr="00841EF3">
              <w:rPr>
                <w:rFonts w:eastAsia="Calibri"/>
                <w:lang w:eastAsia="en-US"/>
              </w:rPr>
              <w:t xml:space="preserve"> Цикл бесед о правах и обязанностях детей, о государственной символике, об эмоциях и умении ими управлять, об уважительном отношении к людям разных национальностей.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Милосердие</w:t>
            </w:r>
          </w:p>
          <w:p w:rsidR="00841EF3" w:rsidRPr="00841EF3" w:rsidRDefault="00841EF3" w:rsidP="00841EF3">
            <w:pPr>
              <w:ind w:left="-567" w:right="-143" w:firstLine="709"/>
              <w:rPr>
                <w:rFonts w:eastAsia="Calibri"/>
                <w:lang w:eastAsia="en-US"/>
              </w:rPr>
            </w:pPr>
            <w:r w:rsidRPr="00841EF3">
              <w:rPr>
                <w:rFonts w:eastAsia="Calibri"/>
                <w:lang w:eastAsia="en-US"/>
              </w:rPr>
              <w:t>Добро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расширение представлений о правах и обязанностях детей.</w:t>
            </w:r>
          </w:p>
        </w:tc>
      </w:tr>
    </w:tbl>
    <w:p w:rsidR="00841EF3" w:rsidRPr="00841EF3" w:rsidRDefault="00841EF3" w:rsidP="00841EF3">
      <w:pPr>
        <w:ind w:left="-567" w:right="-143" w:firstLine="709"/>
        <w:rPr>
          <w:rFonts w:eastAsia="Calibri"/>
          <w:lang w:eastAsia="en-US"/>
        </w:rPr>
      </w:pPr>
    </w:p>
    <w:p w:rsidR="00841EF3" w:rsidRPr="008C562A" w:rsidRDefault="00841EF3" w:rsidP="00841EF3">
      <w:pPr>
        <w:ind w:left="-567" w:right="-143" w:firstLine="709"/>
        <w:jc w:val="center"/>
        <w:rPr>
          <w:rFonts w:eastAsia="Calibri"/>
          <w:i/>
          <w:lang w:eastAsia="en-US"/>
        </w:rPr>
      </w:pPr>
      <w:r w:rsidRPr="008C562A">
        <w:rPr>
          <w:rFonts w:eastAsia="Calibri"/>
          <w:i/>
          <w:lang w:eastAsia="en-US"/>
        </w:rPr>
        <w:t>Содержание работы по социальному направлению воспитания</w:t>
      </w:r>
    </w:p>
    <w:p w:rsidR="00841EF3" w:rsidRPr="008C562A" w:rsidRDefault="00841EF3" w:rsidP="00841EF3">
      <w:pPr>
        <w:ind w:left="-567" w:right="-143" w:firstLine="709"/>
        <w:jc w:val="center"/>
        <w:rPr>
          <w:rFonts w:eastAsia="Calibri"/>
          <w:i/>
          <w:lang w:eastAsia="en-US"/>
        </w:rPr>
      </w:pPr>
      <w:r w:rsidRPr="008C562A">
        <w:rPr>
          <w:rFonts w:eastAsia="Calibri"/>
          <w:i/>
          <w:lang w:eastAsia="en-US"/>
        </w:rPr>
        <w:t>детей 6 - 7 лет</w:t>
      </w:r>
    </w:p>
    <w:p w:rsidR="00841EF3" w:rsidRPr="00841EF3" w:rsidRDefault="00841EF3" w:rsidP="00841EF3">
      <w:pPr>
        <w:ind w:left="-567" w:right="-143" w:firstLine="709"/>
        <w:rPr>
          <w:rFonts w:eastAsia="Calibri"/>
          <w:lang w:eastAsia="en-US"/>
        </w:rPr>
      </w:pPr>
      <w:r w:rsidRPr="00841EF3">
        <w:t xml:space="preserve"> Социальное направление воспитания</w:t>
      </w:r>
      <w:r w:rsidRPr="00841EF3">
        <w:rPr>
          <w:rFonts w:eastAsia="Calibri"/>
          <w:lang w:eastAsia="en-US"/>
        </w:rPr>
        <w:t xml:space="preserve"> соотносится с образовательной областью ФГОС ДО «</w:t>
      </w:r>
      <w:r w:rsidRPr="00841EF3">
        <w:t>Социально-коммуникативное развитие».</w:t>
      </w:r>
    </w:p>
    <w:p w:rsidR="00841EF3" w:rsidRPr="00841EF3" w:rsidRDefault="00841EF3" w:rsidP="00841EF3">
      <w:pPr>
        <w:ind w:left="-567" w:right="-143" w:firstLine="709"/>
      </w:pPr>
      <w:r w:rsidRPr="008C562A">
        <w:rPr>
          <w:i/>
        </w:rPr>
        <w:t>Цель:</w:t>
      </w:r>
      <w:r w:rsidRPr="00841EF3">
        <w:rPr>
          <w:b/>
        </w:rPr>
        <w:t xml:space="preserve"> </w:t>
      </w:r>
      <w:r w:rsidRPr="00841EF3">
        <w:t>формирование ценностного отношения детей к семье, другому человеку, развитие дружелюбия, умения находить общий язык с другими людьми.</w:t>
      </w:r>
    </w:p>
    <w:p w:rsidR="00841EF3" w:rsidRPr="00841EF3" w:rsidRDefault="00841EF3" w:rsidP="00841EF3">
      <w:pPr>
        <w:ind w:left="-567" w:right="-143" w:firstLine="709"/>
        <w:rPr>
          <w:rFonts w:eastAsia="Calibri"/>
          <w:lang w:eastAsia="en-US"/>
        </w:rPr>
      </w:pPr>
    </w:p>
    <w:tbl>
      <w:tblPr>
        <w:tblStyle w:val="af2"/>
        <w:tblW w:w="0" w:type="auto"/>
        <w:tblInd w:w="-459" w:type="dxa"/>
        <w:tblLook w:val="04A0" w:firstRow="1" w:lastRow="0" w:firstColumn="1" w:lastColumn="0" w:noHBand="0" w:noVBand="1"/>
      </w:tblPr>
      <w:tblGrid>
        <w:gridCol w:w="1418"/>
        <w:gridCol w:w="4111"/>
        <w:gridCol w:w="2126"/>
        <w:gridCol w:w="2374"/>
      </w:tblGrid>
      <w:tr w:rsidR="00841EF3" w:rsidRPr="00841EF3" w:rsidTr="00841EF3">
        <w:trPr>
          <w:trHeight w:val="81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br w:type="page"/>
              <w:t>Месяц</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34" w:right="-143"/>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Ценности</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43" w:firstLine="34"/>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Сентябрь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425"/>
              <w:rPr>
                <w:rFonts w:eastAsia="Calibri"/>
                <w:lang w:eastAsia="en-US"/>
              </w:rPr>
            </w:pPr>
            <w:r w:rsidRPr="00841EF3">
              <w:rPr>
                <w:rFonts w:eastAsia="Calibri"/>
                <w:lang w:eastAsia="en-US"/>
              </w:rPr>
              <w:t>Тема: «Много на свете различных профессий» (детско-родительский проект).</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pPr>
            <w:r w:rsidRPr="00841EF3">
              <w:rPr>
                <w:rFonts w:eastAsia="Calibri"/>
                <w:lang w:eastAsia="en-US"/>
              </w:rPr>
              <w:t>- формирование представлений ребенка о себе и близких людях, трудовой деятельности взрослых, их увлечениях.</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Октябрь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425"/>
              <w:rPr>
                <w:rFonts w:eastAsia="Calibri"/>
                <w:bCs/>
                <w:lang w:eastAsia="en-US"/>
              </w:rPr>
            </w:pPr>
            <w:r w:rsidRPr="00841EF3">
              <w:rPr>
                <w:rFonts w:eastAsia="Calibri"/>
                <w:lang w:eastAsia="en-US"/>
              </w:rPr>
              <w:t>Тема: «Нам это интересно»</w:t>
            </w:r>
            <w:r w:rsidRPr="00841EF3">
              <w:rPr>
                <w:rFonts w:eastAsia="Calibri"/>
                <w:bCs/>
                <w:lang w:eastAsia="en-US"/>
              </w:rPr>
              <w:t xml:space="preserve"> (мир увлечений девочек и мальчиков).</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lastRenderedPageBreak/>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lang w:eastAsia="en-US"/>
              </w:rPr>
            </w:pPr>
            <w:r w:rsidRPr="00841EF3">
              <w:rPr>
                <w:rFonts w:eastAsia="Calibri"/>
                <w:lang w:eastAsia="en-US"/>
              </w:rPr>
              <w:lastRenderedPageBreak/>
              <w:t xml:space="preserve">- осознание ребенком своей </w:t>
            </w:r>
            <w:r w:rsidRPr="00841EF3">
              <w:rPr>
                <w:rFonts w:eastAsia="Calibri"/>
                <w:lang w:eastAsia="en-US"/>
              </w:rPr>
              <w:lastRenderedPageBreak/>
              <w:t>половой принадлежности и освоение элементарных форм поведения.</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lastRenderedPageBreak/>
              <w:t>Ноябрь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425"/>
              <w:rPr>
                <w:rFonts w:eastAsia="Calibri"/>
                <w:lang w:eastAsia="en-US"/>
              </w:rPr>
            </w:pPr>
            <w:r w:rsidRPr="00841EF3">
              <w:rPr>
                <w:rFonts w:eastAsia="Calibri"/>
                <w:lang w:eastAsia="en-US"/>
              </w:rPr>
              <w:t>Тема: ««Экология нашей страны - России» (панорамный проект).</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lang w:eastAsia="en-US"/>
              </w:rPr>
            </w:pPr>
            <w:r w:rsidRPr="00841EF3">
              <w:rPr>
                <w:rFonts w:eastAsia="Calibri"/>
                <w:lang w:eastAsia="en-US"/>
              </w:rPr>
              <w:t>- формирование представлений о природе родного края, ее значении в жизни человека.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Декабрь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34" w:right="-143" w:firstLine="425"/>
              <w:rPr>
                <w:rFonts w:eastAsia="Calibri"/>
                <w:bCs/>
                <w:lang w:eastAsia="en-US"/>
              </w:rPr>
            </w:pPr>
            <w:r w:rsidRPr="00841EF3">
              <w:rPr>
                <w:rFonts w:eastAsia="Calibri"/>
                <w:lang w:eastAsia="en-US"/>
              </w:rPr>
              <w:t>Тема: «</w:t>
            </w:r>
            <w:r w:rsidRPr="00841EF3">
              <w:rPr>
                <w:rFonts w:eastAsia="Calibri"/>
                <w:bCs/>
                <w:lang w:eastAsia="en-US"/>
              </w:rPr>
              <w:t>Прошлое и настоящее нашего государства».</w:t>
            </w:r>
          </w:p>
          <w:p w:rsidR="00841EF3" w:rsidRPr="00841EF3" w:rsidRDefault="00841EF3" w:rsidP="00841EF3">
            <w:pPr>
              <w:ind w:left="34" w:right="-143" w:firstLine="425"/>
              <w:rPr>
                <w:rFonts w:eastAsia="Calibri"/>
                <w:bCs/>
                <w:lang w:eastAsia="en-US"/>
              </w:rPr>
            </w:pPr>
            <w:r w:rsidRPr="00841EF3">
              <w:rPr>
                <w:rFonts w:eastAsia="Calibri"/>
                <w:lang w:eastAsia="en-US"/>
              </w:rPr>
              <w:t xml:space="preserve">Коллажи «Древняя Русь» (панорамного типа).  </w:t>
            </w:r>
          </w:p>
          <w:p w:rsidR="00841EF3" w:rsidRPr="00841EF3" w:rsidRDefault="00841EF3" w:rsidP="00841EF3">
            <w:pPr>
              <w:ind w:left="34" w:right="-143" w:firstLine="425"/>
              <w:rPr>
                <w:rFonts w:eastAsia="Calibri"/>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Семья</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lang w:eastAsia="en-US"/>
              </w:rPr>
            </w:pPr>
            <w:r w:rsidRPr="00841EF3">
              <w:rPr>
                <w:rFonts w:eastAsia="Calibri"/>
                <w:lang w:eastAsia="en-US"/>
              </w:rPr>
              <w:t>- формирование у детей позиции патриота своей страны.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Январь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425"/>
              <w:rPr>
                <w:rFonts w:eastAsia="Calibri"/>
                <w:lang w:eastAsia="en-US"/>
              </w:rPr>
            </w:pPr>
            <w:r w:rsidRPr="00841EF3">
              <w:rPr>
                <w:rFonts w:eastAsia="Calibri"/>
                <w:lang w:eastAsia="en-US"/>
              </w:rPr>
              <w:t xml:space="preserve"> Тема: «История улиц нашего города» </w:t>
            </w:r>
          </w:p>
          <w:p w:rsidR="00841EF3" w:rsidRPr="00841EF3" w:rsidRDefault="00841EF3" w:rsidP="00841EF3">
            <w:pPr>
              <w:ind w:left="34" w:right="-143" w:firstLine="425"/>
              <w:rPr>
                <w:rFonts w:eastAsia="Calibri"/>
                <w:lang w:eastAsia="en-US"/>
              </w:rPr>
            </w:pPr>
            <w:r w:rsidRPr="00841EF3">
              <w:rPr>
                <w:rFonts w:eastAsia="Calibri"/>
                <w:lang w:eastAsia="en-US"/>
              </w:rPr>
              <w:t>( мини-проект).</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lang w:eastAsia="en-US"/>
              </w:rPr>
            </w:pPr>
            <w:r w:rsidRPr="00841EF3">
              <w:rPr>
                <w:rFonts w:eastAsia="Calibri"/>
                <w:lang w:eastAsia="en-US"/>
              </w:rPr>
              <w:t>- формирование представлений детей об истории улиц родного города (села).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Февраль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425"/>
              <w:rPr>
                <w:rFonts w:eastAsia="Calibri"/>
                <w:lang w:eastAsia="en-US"/>
              </w:rPr>
            </w:pPr>
            <w:r w:rsidRPr="00841EF3">
              <w:rPr>
                <w:rFonts w:eastAsia="Calibri"/>
                <w:lang w:eastAsia="en-US"/>
              </w:rPr>
              <w:t>Тема: «Защитники Отечества»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lang w:eastAsia="en-US"/>
              </w:rPr>
            </w:pPr>
            <w:r w:rsidRPr="00841EF3">
              <w:rPr>
                <w:rFonts w:eastAsia="Calibri"/>
                <w:lang w:eastAsia="en-US"/>
              </w:rPr>
              <w:t>- расширение представлений детей о защитниках Отечества.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Март</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425"/>
              <w:rPr>
                <w:rFonts w:eastAsia="Calibri"/>
                <w:lang w:eastAsia="en-US"/>
              </w:rPr>
            </w:pPr>
            <w:r w:rsidRPr="00841EF3">
              <w:rPr>
                <w:rFonts w:eastAsia="Calibri"/>
                <w:lang w:eastAsia="en-US"/>
              </w:rPr>
              <w:t>Тема: «Наши мамы и  их рукотворный труд»</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lang w:eastAsia="en-US"/>
              </w:rPr>
            </w:pPr>
            <w:r w:rsidRPr="00841EF3">
              <w:rPr>
                <w:rFonts w:eastAsia="Calibri"/>
                <w:lang w:eastAsia="en-US"/>
              </w:rPr>
              <w:t>- обогащение детских впечатлений в процессе знакомства с рукотворным трудом взрослых.</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Апрель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34" w:right="-143" w:firstLine="425"/>
              <w:rPr>
                <w:rFonts w:eastAsia="Calibri"/>
                <w:lang w:eastAsia="en-US"/>
              </w:rPr>
            </w:pPr>
            <w:r w:rsidRPr="00841EF3">
              <w:rPr>
                <w:rFonts w:eastAsia="Calibri"/>
                <w:lang w:eastAsia="en-US"/>
              </w:rPr>
              <w:t>Тема: «Мои права и обязанности»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pPr>
            <w:r w:rsidRPr="00841EF3">
              <w:t>- развитие правовой культуры детей.</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Май</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34" w:right="-143" w:firstLine="425"/>
              <w:rPr>
                <w:rFonts w:eastAsia="Calibri"/>
                <w:bCs/>
                <w:lang w:eastAsia="en-US"/>
              </w:rPr>
            </w:pPr>
            <w:r w:rsidRPr="00841EF3">
              <w:rPr>
                <w:rFonts w:eastAsia="Calibri"/>
                <w:bCs/>
                <w:lang w:eastAsia="en-US"/>
              </w:rPr>
              <w:t>Тема: «Во имя мира на Земле».</w:t>
            </w:r>
          </w:p>
          <w:p w:rsidR="00841EF3" w:rsidRPr="00841EF3" w:rsidRDefault="00841EF3" w:rsidP="00841EF3">
            <w:pPr>
              <w:ind w:left="34" w:right="-143" w:firstLine="425"/>
              <w:rPr>
                <w:rFonts w:eastAsia="Calibri"/>
                <w:lang w:eastAsia="en-US"/>
              </w:rPr>
            </w:pPr>
            <w:r w:rsidRPr="00841EF3">
              <w:rPr>
                <w:rFonts w:eastAsia="Calibri"/>
                <w:lang w:eastAsia="en-US"/>
              </w:rPr>
              <w:t>Итоговое мероприятие месяца: музыкально-театрализованная игра «Военные учения армий разных стран» (военная техника, полевая кухня, госпиталь, полевая почта, привал, смотр строевой песни).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Дружба</w:t>
            </w:r>
          </w:p>
          <w:p w:rsidR="00841EF3" w:rsidRPr="00841EF3" w:rsidRDefault="00841EF3" w:rsidP="00841EF3">
            <w:pPr>
              <w:ind w:left="-567" w:right="-143" w:firstLine="709"/>
              <w:rPr>
                <w:rFonts w:eastAsia="Calibri"/>
                <w:lang w:eastAsia="en-US"/>
              </w:rPr>
            </w:pPr>
            <w:r w:rsidRPr="00841EF3">
              <w:rPr>
                <w:rFonts w:eastAsia="Calibri"/>
                <w:lang w:eastAsia="en-US"/>
              </w:rPr>
              <w:t>Сотрудничество</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317"/>
              <w:rPr>
                <w:rFonts w:eastAsia="Calibri"/>
                <w:color w:val="000000"/>
                <w:lang w:eastAsia="en-US"/>
              </w:rPr>
            </w:pPr>
            <w:r w:rsidRPr="00841EF3">
              <w:rPr>
                <w:rFonts w:eastAsia="Calibri"/>
                <w:lang w:eastAsia="en-US"/>
              </w:rPr>
              <w:t>- формирование понимания значимости сохранения и передачи культурно-исторического наследия своей малой Родины от поколения к поколению</w:t>
            </w:r>
          </w:p>
        </w:tc>
      </w:tr>
    </w:tbl>
    <w:p w:rsidR="00841EF3" w:rsidRPr="00841EF3" w:rsidRDefault="00841EF3" w:rsidP="00841EF3">
      <w:pPr>
        <w:ind w:left="-567" w:right="-143" w:firstLine="709"/>
        <w:jc w:val="center"/>
        <w:rPr>
          <w:rFonts w:eastAsia="Calibri"/>
          <w:b/>
          <w:lang w:eastAsia="en-US"/>
        </w:rPr>
      </w:pPr>
    </w:p>
    <w:p w:rsidR="008C562A" w:rsidRDefault="00841EF3" w:rsidP="00841EF3">
      <w:pPr>
        <w:ind w:left="-567" w:right="-143" w:firstLine="709"/>
        <w:jc w:val="center"/>
        <w:rPr>
          <w:rFonts w:eastAsia="Calibri"/>
          <w:i/>
          <w:lang w:eastAsia="en-US"/>
        </w:rPr>
      </w:pPr>
      <w:r w:rsidRPr="008C562A">
        <w:rPr>
          <w:rFonts w:eastAsia="Calibri"/>
          <w:i/>
          <w:lang w:eastAsia="en-US"/>
        </w:rPr>
        <w:t xml:space="preserve">Содержание воспитательной работы по познавательному направлению </w:t>
      </w:r>
    </w:p>
    <w:p w:rsidR="00841EF3" w:rsidRPr="008C562A" w:rsidRDefault="00841EF3" w:rsidP="00841EF3">
      <w:pPr>
        <w:ind w:left="-567" w:right="-143" w:firstLine="709"/>
        <w:jc w:val="center"/>
        <w:rPr>
          <w:rFonts w:eastAsia="Calibri"/>
          <w:i/>
          <w:lang w:eastAsia="en-US"/>
        </w:rPr>
      </w:pPr>
      <w:r w:rsidRPr="008C562A">
        <w:rPr>
          <w:rFonts w:eastAsia="Calibri"/>
          <w:i/>
          <w:lang w:eastAsia="en-US"/>
        </w:rPr>
        <w:t>воспитания детей 6 -7 лет</w:t>
      </w:r>
    </w:p>
    <w:p w:rsidR="00841EF3" w:rsidRPr="00841EF3" w:rsidRDefault="00841EF3" w:rsidP="00841EF3">
      <w:pPr>
        <w:ind w:left="-567" w:right="-143" w:firstLine="709"/>
        <w:rPr>
          <w:rFonts w:eastAsia="Calibri"/>
          <w:lang w:eastAsia="en-US"/>
        </w:rPr>
      </w:pPr>
      <w:r w:rsidRPr="00841EF3">
        <w:t>Познавательное направление воспитания</w:t>
      </w:r>
      <w:r w:rsidRPr="00841EF3">
        <w:rPr>
          <w:rFonts w:eastAsia="Calibri"/>
          <w:lang w:eastAsia="en-US"/>
        </w:rPr>
        <w:t xml:space="preserve"> соотносится с образовательной областью ФГОС ДО </w:t>
      </w:r>
      <w:r w:rsidRPr="00841EF3">
        <w:t>«Познавательное развитие».</w:t>
      </w:r>
    </w:p>
    <w:p w:rsidR="00841EF3" w:rsidRPr="00841EF3" w:rsidRDefault="00841EF3" w:rsidP="00841EF3">
      <w:pPr>
        <w:ind w:left="-567" w:right="-143" w:firstLine="709"/>
      </w:pPr>
      <w:r w:rsidRPr="008C562A">
        <w:rPr>
          <w:i/>
        </w:rPr>
        <w:t>Цель:</w:t>
      </w:r>
      <w:r w:rsidRPr="00841EF3">
        <w:t xml:space="preserve"> формирование ценности познания. </w:t>
      </w:r>
    </w:p>
    <w:p w:rsidR="00841EF3" w:rsidRPr="00841EF3" w:rsidRDefault="00841EF3" w:rsidP="00841EF3">
      <w:pPr>
        <w:ind w:left="-567" w:right="-143" w:firstLine="709"/>
      </w:pPr>
    </w:p>
    <w:tbl>
      <w:tblPr>
        <w:tblStyle w:val="af2"/>
        <w:tblW w:w="10065" w:type="dxa"/>
        <w:tblInd w:w="-459" w:type="dxa"/>
        <w:tblLook w:val="04A0" w:firstRow="1" w:lastRow="0" w:firstColumn="1" w:lastColumn="0" w:noHBand="0" w:noVBand="1"/>
      </w:tblPr>
      <w:tblGrid>
        <w:gridCol w:w="1418"/>
        <w:gridCol w:w="4111"/>
        <w:gridCol w:w="1655"/>
        <w:gridCol w:w="2881"/>
      </w:tblGrid>
      <w:tr w:rsidR="00841EF3" w:rsidRPr="00841EF3" w:rsidTr="00841EF3">
        <w:trPr>
          <w:trHeight w:val="103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Месяц</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08" w:firstLine="317"/>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1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Ценности</w:t>
            </w:r>
          </w:p>
        </w:tc>
        <w:tc>
          <w:tcPr>
            <w:tcW w:w="28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lastRenderedPageBreak/>
              <w:t>Сентябрь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317"/>
              <w:rPr>
                <w:rFonts w:eastAsia="Calibri"/>
                <w:lang w:eastAsia="en-US"/>
              </w:rPr>
            </w:pPr>
            <w:r w:rsidRPr="00841EF3">
              <w:rPr>
                <w:rFonts w:eastAsia="Calibri"/>
                <w:lang w:eastAsia="en-US"/>
              </w:rPr>
              <w:t>Тема: «Познаем мир вокруг себя». Экскурсии в парк, лес, к водоему (закрепление правил поведения на природе); составление рекламного листа (плаката) «Берегите природу».</w:t>
            </w:r>
          </w:p>
        </w:tc>
        <w:tc>
          <w:tcPr>
            <w:tcW w:w="165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Познание</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tc>
        <w:tc>
          <w:tcPr>
            <w:tcW w:w="288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505"/>
            </w:pPr>
            <w:r w:rsidRPr="00841EF3">
              <w:rPr>
                <w:rFonts w:eastAsia="Calibri"/>
                <w:lang w:eastAsia="en-US"/>
              </w:rPr>
              <w:t xml:space="preserve">- побуждать детей исследовать окружающий мир, применяя различные средства и инструменты. </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Октябрь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317"/>
              <w:rPr>
                <w:rFonts w:eastAsia="Calibri"/>
                <w:lang w:eastAsia="en-US"/>
              </w:rPr>
            </w:pPr>
            <w:r w:rsidRPr="00841EF3">
              <w:rPr>
                <w:rFonts w:eastAsia="Calibri"/>
                <w:lang w:eastAsia="en-US"/>
              </w:rPr>
              <w:t>Тема: «Экспериментирование»</w:t>
            </w:r>
          </w:p>
          <w:p w:rsidR="00841EF3" w:rsidRPr="00841EF3" w:rsidRDefault="00841EF3" w:rsidP="00841EF3">
            <w:pPr>
              <w:ind w:right="-108" w:firstLine="317"/>
              <w:rPr>
                <w:rFonts w:eastAsia="Calibri"/>
                <w:lang w:eastAsia="en-US"/>
              </w:rPr>
            </w:pPr>
            <w:r w:rsidRPr="00841EF3">
              <w:rPr>
                <w:rFonts w:eastAsia="Calibri"/>
                <w:lang w:eastAsia="en-US"/>
              </w:rPr>
              <w:t xml:space="preserve">Темы экспериментов: «Быстрые растения» (приспособление растений к короткому благоприятному для жизни периоду); </w:t>
            </w:r>
          </w:p>
          <w:p w:rsidR="00841EF3" w:rsidRPr="00841EF3" w:rsidRDefault="00841EF3" w:rsidP="00841EF3">
            <w:pPr>
              <w:ind w:right="-108" w:firstLine="317"/>
              <w:rPr>
                <w:rFonts w:eastAsia="Calibri"/>
                <w:lang w:eastAsia="en-US"/>
              </w:rPr>
            </w:pPr>
            <w:r w:rsidRPr="00841EF3">
              <w:rPr>
                <w:rFonts w:eastAsia="Calibri"/>
                <w:lang w:eastAsia="en-US"/>
              </w:rPr>
              <w:t xml:space="preserve">«Хитрости инерции» (возможность практического использования инерции в повседневной жизни). </w:t>
            </w:r>
          </w:p>
          <w:p w:rsidR="00841EF3" w:rsidRPr="00841EF3" w:rsidRDefault="00841EF3" w:rsidP="00841EF3">
            <w:pPr>
              <w:ind w:right="-108" w:firstLine="317"/>
              <w:rPr>
                <w:rFonts w:eastAsia="Calibri"/>
                <w:lang w:eastAsia="en-US"/>
              </w:rPr>
            </w:pPr>
            <w:r w:rsidRPr="00841EF3">
              <w:rPr>
                <w:rFonts w:eastAsia="Calibri"/>
                <w:lang w:eastAsia="en-US"/>
              </w:rPr>
              <w:t>«Радуга в небе» (свойства света превращаться в радужный спектр), «Электрический театр» (наэлектризованные предметы могут двигаться).</w:t>
            </w:r>
          </w:p>
        </w:tc>
        <w:tc>
          <w:tcPr>
            <w:tcW w:w="165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Познание</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tc>
        <w:tc>
          <w:tcPr>
            <w:tcW w:w="288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505"/>
            </w:pPr>
            <w:r w:rsidRPr="00841EF3">
              <w:t>- освоение детьми исследовательских действий.</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Ноябрь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317"/>
              <w:rPr>
                <w:rFonts w:eastAsia="Calibri"/>
                <w:lang w:eastAsia="en-US"/>
              </w:rPr>
            </w:pPr>
            <w:r w:rsidRPr="00841EF3">
              <w:rPr>
                <w:rFonts w:eastAsia="Calibri"/>
                <w:lang w:eastAsia="en-US"/>
              </w:rPr>
              <w:t xml:space="preserve">Тема: «Ориентировка во времени и пространстве» </w:t>
            </w:r>
          </w:p>
          <w:p w:rsidR="00841EF3" w:rsidRPr="00841EF3" w:rsidRDefault="00841EF3" w:rsidP="00841EF3">
            <w:pPr>
              <w:ind w:right="-108" w:firstLine="317"/>
              <w:rPr>
                <w:rFonts w:eastAsia="Calibri"/>
                <w:lang w:eastAsia="en-US"/>
              </w:rPr>
            </w:pPr>
            <w:r w:rsidRPr="00841EF3">
              <w:rPr>
                <w:rFonts w:eastAsia="Calibri"/>
                <w:lang w:eastAsia="en-US"/>
              </w:rPr>
              <w:t xml:space="preserve"> (создание копилки «Коллекция креативных заданий»).</w:t>
            </w:r>
          </w:p>
        </w:tc>
        <w:tc>
          <w:tcPr>
            <w:tcW w:w="165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Природа</w:t>
            </w:r>
          </w:p>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288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505"/>
              <w:rPr>
                <w:rFonts w:eastAsia="Calibri"/>
                <w:lang w:eastAsia="en-US"/>
              </w:rPr>
            </w:pPr>
            <w:r w:rsidRPr="00841EF3">
              <w:rPr>
                <w:rFonts w:eastAsia="Calibri"/>
                <w:lang w:eastAsia="en-US"/>
              </w:rPr>
              <w:t>- совершенствовать умение ориентироваться в окружающем пространстве;</w:t>
            </w:r>
          </w:p>
          <w:p w:rsidR="00841EF3" w:rsidRPr="00841EF3" w:rsidRDefault="00841EF3" w:rsidP="00841EF3">
            <w:pPr>
              <w:ind w:firstLine="505"/>
              <w:rPr>
                <w:rFonts w:eastAsia="Calibri"/>
                <w:b/>
                <w:lang w:eastAsia="en-US"/>
              </w:rPr>
            </w:pPr>
            <w:r w:rsidRPr="00841EF3">
              <w:rPr>
                <w:rFonts w:eastAsia="Calibri"/>
                <w:lang w:eastAsia="en-US"/>
              </w:rPr>
              <w:t>- понимать смысл пространственных отношений.</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Декабрь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317"/>
              <w:rPr>
                <w:rFonts w:eastAsia="Calibri"/>
                <w:lang w:eastAsia="zh-CN"/>
              </w:rPr>
            </w:pPr>
            <w:r w:rsidRPr="00841EF3">
              <w:rPr>
                <w:rFonts w:eastAsia="Calibri"/>
                <w:lang w:eastAsia="zh-CN"/>
              </w:rPr>
              <w:t xml:space="preserve">Тема: «Зимние эксперименты» </w:t>
            </w:r>
          </w:p>
          <w:p w:rsidR="00841EF3" w:rsidRPr="00841EF3" w:rsidRDefault="00841EF3" w:rsidP="00841EF3">
            <w:pPr>
              <w:ind w:right="-108" w:firstLine="317"/>
              <w:rPr>
                <w:rFonts w:eastAsia="Calibri"/>
                <w:lang w:eastAsia="zh-CN"/>
              </w:rPr>
            </w:pPr>
            <w:r w:rsidRPr="00841EF3">
              <w:rPr>
                <w:rFonts w:eastAsia="Calibri"/>
                <w:lang w:eastAsia="zh-CN"/>
              </w:rPr>
              <w:t>(с водой, снегом).</w:t>
            </w:r>
          </w:p>
          <w:p w:rsidR="00841EF3" w:rsidRPr="00841EF3" w:rsidRDefault="00841EF3" w:rsidP="00841EF3">
            <w:pPr>
              <w:ind w:right="-108" w:firstLine="317"/>
              <w:rPr>
                <w:rFonts w:eastAsia="Calibri"/>
                <w:lang w:eastAsia="zh-CN"/>
              </w:rPr>
            </w:pPr>
            <w:r w:rsidRPr="00841EF3">
              <w:rPr>
                <w:rFonts w:eastAsia="Calibri"/>
                <w:lang w:eastAsia="en-US"/>
              </w:rPr>
              <w:t>Промежуточная педагогическая диагностика по развитию кругозора и познавательно-исследовательской деятельности в природе и окружающем мире.</w:t>
            </w:r>
          </w:p>
        </w:tc>
        <w:tc>
          <w:tcPr>
            <w:tcW w:w="165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288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505"/>
              <w:rPr>
                <w:rFonts w:eastAsia="Calibri"/>
                <w:lang w:eastAsia="en-US"/>
              </w:rPr>
            </w:pPr>
            <w:r w:rsidRPr="00841EF3">
              <w:rPr>
                <w:rFonts w:eastAsia="Calibri"/>
                <w:lang w:eastAsia="en-US"/>
              </w:rPr>
              <w:t>- побуждать детей исследовать окружающий мир, применяя различные средства и инструменты;</w:t>
            </w:r>
          </w:p>
          <w:p w:rsidR="00841EF3" w:rsidRPr="00841EF3" w:rsidRDefault="00841EF3" w:rsidP="00841EF3">
            <w:pPr>
              <w:ind w:firstLine="505"/>
              <w:rPr>
                <w:rFonts w:eastAsia="Calibri"/>
                <w:lang w:eastAsia="en-US"/>
              </w:rPr>
            </w:pPr>
            <w:r w:rsidRPr="00841EF3">
              <w:rPr>
                <w:rFonts w:eastAsia="Calibri"/>
                <w:lang w:eastAsia="en-US"/>
              </w:rPr>
              <w:t>- анализ результатов детского развития.</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Январь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317"/>
              <w:rPr>
                <w:rFonts w:eastAsia="Calibri"/>
                <w:lang w:eastAsia="en-US"/>
              </w:rPr>
            </w:pPr>
            <w:r w:rsidRPr="00841EF3">
              <w:rPr>
                <w:rFonts w:eastAsia="Calibri"/>
                <w:lang w:eastAsia="en-US"/>
              </w:rPr>
              <w:t>Тема: «Сложные речевые предложения, обозначающие пространственно-временные отношения» (создание словаря новых понятий и слов).</w:t>
            </w:r>
          </w:p>
        </w:tc>
        <w:tc>
          <w:tcPr>
            <w:tcW w:w="165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288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505"/>
            </w:pPr>
            <w:r w:rsidRPr="00841EF3">
              <w:rPr>
                <w:rFonts w:eastAsia="Calibri"/>
                <w:lang w:eastAsia="en-US"/>
              </w:rPr>
              <w:t>- обогащение словарного запаса.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Февраль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317"/>
              <w:rPr>
                <w:rFonts w:eastAsia="Calibri"/>
                <w:lang w:eastAsia="en-US"/>
              </w:rPr>
            </w:pPr>
            <w:r w:rsidRPr="00841EF3">
              <w:rPr>
                <w:rFonts w:eastAsia="Calibri"/>
                <w:lang w:eastAsia="en-US"/>
              </w:rPr>
              <w:t>Тема: «Главный праздник февраля - день защитника Отечества»</w:t>
            </w:r>
          </w:p>
          <w:p w:rsidR="00841EF3" w:rsidRPr="00841EF3" w:rsidRDefault="00841EF3" w:rsidP="00841EF3">
            <w:pPr>
              <w:ind w:right="-108" w:firstLine="317"/>
              <w:rPr>
                <w:rFonts w:eastAsia="Calibri"/>
                <w:lang w:eastAsia="en-US"/>
              </w:rPr>
            </w:pPr>
            <w:r w:rsidRPr="00841EF3">
              <w:rPr>
                <w:rFonts w:eastAsia="Calibri"/>
                <w:lang w:eastAsia="en-US"/>
              </w:rPr>
              <w:t xml:space="preserve"> (поделка своими руками для папы, дедушки).</w:t>
            </w:r>
          </w:p>
        </w:tc>
        <w:tc>
          <w:tcPr>
            <w:tcW w:w="165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288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505"/>
              <w:rPr>
                <w:rFonts w:eastAsia="Calibri"/>
                <w:lang w:eastAsia="en-US"/>
              </w:rPr>
            </w:pPr>
            <w:r w:rsidRPr="00841EF3">
              <w:rPr>
                <w:rFonts w:eastAsia="Calibri"/>
                <w:lang w:eastAsia="en-US"/>
              </w:rPr>
              <w:t>- обогащение представлений о праздниках России;</w:t>
            </w:r>
          </w:p>
          <w:p w:rsidR="00841EF3" w:rsidRPr="00841EF3" w:rsidRDefault="00841EF3" w:rsidP="00841EF3">
            <w:pPr>
              <w:ind w:firstLine="505"/>
            </w:pPr>
            <w:r w:rsidRPr="00841EF3">
              <w:rPr>
                <w:rFonts w:eastAsia="Calibri"/>
                <w:lang w:eastAsia="en-US"/>
              </w:rPr>
              <w:t xml:space="preserve">- </w:t>
            </w:r>
            <w:r w:rsidRPr="00841EF3">
              <w:t xml:space="preserve">развитие познавательных интересов детей. </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Март</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317"/>
              <w:rPr>
                <w:rFonts w:eastAsia="Calibri"/>
                <w:bCs/>
                <w:lang w:eastAsia="en-US"/>
              </w:rPr>
            </w:pPr>
            <w:r w:rsidRPr="00841EF3">
              <w:rPr>
                <w:rFonts w:eastAsia="Calibri"/>
                <w:bCs/>
                <w:lang w:eastAsia="en-US"/>
              </w:rPr>
              <w:t>Тема: «Весенние праздники»</w:t>
            </w:r>
          </w:p>
          <w:p w:rsidR="00841EF3" w:rsidRPr="00841EF3" w:rsidRDefault="00841EF3" w:rsidP="00841EF3">
            <w:pPr>
              <w:ind w:right="-108" w:firstLine="317"/>
              <w:rPr>
                <w:rFonts w:eastAsia="Calibri"/>
                <w:bCs/>
                <w:lang w:eastAsia="en-US"/>
              </w:rPr>
            </w:pPr>
            <w:r w:rsidRPr="00841EF3">
              <w:rPr>
                <w:rFonts w:eastAsia="Calibri"/>
                <w:bCs/>
                <w:lang w:eastAsia="en-US"/>
              </w:rPr>
              <w:t xml:space="preserve"> (Весна, 8 Марта).</w:t>
            </w:r>
          </w:p>
          <w:p w:rsidR="00841EF3" w:rsidRPr="00841EF3" w:rsidRDefault="00841EF3" w:rsidP="00841EF3">
            <w:pPr>
              <w:ind w:right="-108" w:firstLine="317"/>
              <w:rPr>
                <w:b/>
              </w:rPr>
            </w:pPr>
            <w:r w:rsidRPr="00841EF3">
              <w:rPr>
                <w:rFonts w:eastAsia="Calibri"/>
                <w:lang w:eastAsia="en-US"/>
              </w:rPr>
              <w:t>Экспериментирование: «Радуга на стенке» (знакомство с механизмом образования цветов, как разложением и отражением лучей света».</w:t>
            </w:r>
          </w:p>
          <w:p w:rsidR="00841EF3" w:rsidRPr="00841EF3" w:rsidRDefault="00841EF3" w:rsidP="00841EF3">
            <w:pPr>
              <w:ind w:right="-108" w:firstLine="317"/>
              <w:rPr>
                <w:rFonts w:eastAsia="Calibri"/>
                <w:bCs/>
                <w:lang w:eastAsia="en-US"/>
              </w:rPr>
            </w:pPr>
          </w:p>
        </w:tc>
        <w:tc>
          <w:tcPr>
            <w:tcW w:w="165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288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505"/>
              <w:rPr>
                <w:rFonts w:eastAsia="Calibri"/>
                <w:lang w:eastAsia="en-US"/>
              </w:rPr>
            </w:pPr>
            <w:r w:rsidRPr="00841EF3">
              <w:rPr>
                <w:rFonts w:eastAsia="Calibri"/>
                <w:lang w:eastAsia="en-US"/>
              </w:rPr>
              <w:t>- обогащение представлений о праздниках России;</w:t>
            </w:r>
          </w:p>
          <w:p w:rsidR="00841EF3" w:rsidRPr="00841EF3" w:rsidRDefault="00841EF3" w:rsidP="00841EF3">
            <w:pPr>
              <w:ind w:firstLine="505"/>
            </w:pPr>
            <w:r w:rsidRPr="00841EF3">
              <w:rPr>
                <w:rFonts w:eastAsia="Calibri"/>
                <w:lang w:eastAsia="en-US"/>
              </w:rPr>
              <w:t>-</w:t>
            </w:r>
            <w:r w:rsidRPr="00841EF3">
              <w:t xml:space="preserve"> проявление интереса</w:t>
            </w:r>
          </w:p>
          <w:p w:rsidR="00841EF3" w:rsidRPr="00841EF3" w:rsidRDefault="00841EF3" w:rsidP="00841EF3">
            <w:pPr>
              <w:ind w:firstLine="505"/>
            </w:pPr>
            <w:r w:rsidRPr="00841EF3">
              <w:t>к исследовательской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Апрель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317"/>
              <w:rPr>
                <w:rFonts w:eastAsia="Calibri"/>
                <w:lang w:eastAsia="en-US"/>
              </w:rPr>
            </w:pPr>
            <w:r w:rsidRPr="00841EF3">
              <w:rPr>
                <w:rFonts w:eastAsia="Calibri"/>
                <w:lang w:eastAsia="en-US"/>
              </w:rPr>
              <w:t>Тема: «Космос и космонавты»</w:t>
            </w:r>
          </w:p>
          <w:p w:rsidR="00841EF3" w:rsidRPr="00841EF3" w:rsidRDefault="00841EF3" w:rsidP="00841EF3">
            <w:pPr>
              <w:ind w:right="-108" w:firstLine="317"/>
              <w:rPr>
                <w:lang w:eastAsia="en-US"/>
              </w:rPr>
            </w:pPr>
            <w:r w:rsidRPr="00841EF3">
              <w:rPr>
                <w:rFonts w:eastAsia="Calibri"/>
                <w:lang w:eastAsia="en-US"/>
              </w:rPr>
              <w:t>Встреча с интересными людьми «Учение с увлечением».</w:t>
            </w:r>
          </w:p>
        </w:tc>
        <w:tc>
          <w:tcPr>
            <w:tcW w:w="165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288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505"/>
            </w:pPr>
            <w:r w:rsidRPr="00841EF3">
              <w:t>- проявление интереса</w:t>
            </w:r>
          </w:p>
          <w:p w:rsidR="00841EF3" w:rsidRPr="00841EF3" w:rsidRDefault="00841EF3" w:rsidP="00841EF3">
            <w:pPr>
              <w:ind w:firstLine="505"/>
            </w:pPr>
            <w:r w:rsidRPr="00841EF3">
              <w:lastRenderedPageBreak/>
              <w:t>к исследовательской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lastRenderedPageBreak/>
              <w:t>Май</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317"/>
              <w:rPr>
                <w:rFonts w:eastAsia="Calibri"/>
                <w:lang w:eastAsia="en-US"/>
              </w:rPr>
            </w:pPr>
            <w:r w:rsidRPr="00841EF3">
              <w:rPr>
                <w:rFonts w:eastAsia="Calibri"/>
                <w:lang w:eastAsia="en-US"/>
              </w:rPr>
              <w:t>Тема: «Все обо всем»</w:t>
            </w:r>
          </w:p>
          <w:p w:rsidR="00841EF3" w:rsidRPr="00841EF3" w:rsidRDefault="00841EF3" w:rsidP="00841EF3">
            <w:pPr>
              <w:ind w:right="-108" w:firstLine="317"/>
              <w:rPr>
                <w:rFonts w:eastAsia="Calibri"/>
                <w:lang w:eastAsia="en-US"/>
              </w:rPr>
            </w:pPr>
            <w:r w:rsidRPr="00841EF3">
              <w:rPr>
                <w:rFonts w:eastAsia="Calibri"/>
                <w:lang w:eastAsia="en-US"/>
              </w:rPr>
              <w:t>(экспериментирование, выполнение заданий на рабочих листах и схемах).</w:t>
            </w:r>
          </w:p>
          <w:p w:rsidR="00841EF3" w:rsidRPr="00841EF3" w:rsidRDefault="00841EF3" w:rsidP="00841EF3">
            <w:pPr>
              <w:ind w:right="-108" w:firstLine="317"/>
              <w:rPr>
                <w:rFonts w:eastAsia="Calibri"/>
                <w:lang w:eastAsia="en-US"/>
              </w:rPr>
            </w:pPr>
            <w:r w:rsidRPr="00841EF3">
              <w:rPr>
                <w:rFonts w:eastAsia="Calibri"/>
                <w:lang w:eastAsia="en-US"/>
              </w:rPr>
              <w:t>Педагогическая диагностика по развитию кругозора и познавательно-исследовательской деятельности в природе и окружающем мире.</w:t>
            </w:r>
          </w:p>
        </w:tc>
        <w:tc>
          <w:tcPr>
            <w:tcW w:w="1655"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Семья</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Познание</w:t>
            </w:r>
          </w:p>
        </w:tc>
        <w:tc>
          <w:tcPr>
            <w:tcW w:w="288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505"/>
              <w:rPr>
                <w:rFonts w:eastAsia="Calibri"/>
                <w:lang w:eastAsia="en-US"/>
              </w:rPr>
            </w:pPr>
            <w:r w:rsidRPr="00841EF3">
              <w:rPr>
                <w:rFonts w:eastAsia="Calibri"/>
                <w:lang w:eastAsia="en-US"/>
              </w:rPr>
              <w:t>- развитие положительной самооценки;</w:t>
            </w:r>
          </w:p>
          <w:p w:rsidR="00841EF3" w:rsidRPr="00841EF3" w:rsidRDefault="00841EF3" w:rsidP="00841EF3">
            <w:pPr>
              <w:ind w:firstLine="505"/>
              <w:rPr>
                <w:rFonts w:eastAsia="Calibri"/>
                <w:lang w:eastAsia="en-US"/>
              </w:rPr>
            </w:pPr>
            <w:r w:rsidRPr="00841EF3">
              <w:rPr>
                <w:rFonts w:eastAsia="Calibri"/>
                <w:lang w:eastAsia="en-US"/>
              </w:rPr>
              <w:t>- освоение программного материала.</w:t>
            </w:r>
          </w:p>
        </w:tc>
      </w:tr>
    </w:tbl>
    <w:p w:rsidR="008C562A" w:rsidRDefault="008C562A" w:rsidP="00841EF3">
      <w:pPr>
        <w:ind w:left="-567" w:right="-143" w:firstLine="709"/>
        <w:jc w:val="center"/>
        <w:rPr>
          <w:rFonts w:eastAsia="Calibri"/>
          <w:i/>
          <w:lang w:eastAsia="en-US"/>
        </w:rPr>
      </w:pPr>
    </w:p>
    <w:p w:rsidR="00841EF3" w:rsidRPr="008C562A" w:rsidRDefault="00841EF3" w:rsidP="00841EF3">
      <w:pPr>
        <w:ind w:left="-567" w:right="-143" w:firstLine="709"/>
        <w:jc w:val="center"/>
        <w:rPr>
          <w:rFonts w:eastAsia="Calibri"/>
          <w:i/>
          <w:lang w:eastAsia="en-US"/>
        </w:rPr>
      </w:pPr>
      <w:r w:rsidRPr="008C562A">
        <w:rPr>
          <w:rFonts w:eastAsia="Calibri"/>
          <w:i/>
          <w:lang w:eastAsia="en-US"/>
        </w:rPr>
        <w:t>Содержание воспитательной работы по физическому и оздоровительному направлению воспитания детей 6 - 7 лет</w:t>
      </w:r>
    </w:p>
    <w:p w:rsidR="00841EF3" w:rsidRPr="00841EF3" w:rsidRDefault="00841EF3" w:rsidP="00841EF3">
      <w:pPr>
        <w:ind w:left="-567" w:right="-143" w:firstLine="709"/>
        <w:jc w:val="center"/>
        <w:rPr>
          <w:rFonts w:eastAsia="Calibri"/>
          <w:b/>
          <w:lang w:eastAsia="en-US"/>
        </w:rPr>
      </w:pPr>
    </w:p>
    <w:p w:rsidR="00841EF3" w:rsidRPr="00841EF3" w:rsidRDefault="00841EF3" w:rsidP="00841EF3">
      <w:pPr>
        <w:ind w:left="-567" w:right="-143" w:firstLine="709"/>
        <w:rPr>
          <w:rFonts w:eastAsia="Calibri"/>
          <w:lang w:eastAsia="en-US"/>
        </w:rPr>
      </w:pPr>
      <w:r w:rsidRPr="00841EF3">
        <w:t>Физическое и оздоровительное направление воспитания</w:t>
      </w:r>
      <w:r w:rsidRPr="00841EF3">
        <w:rPr>
          <w:rFonts w:eastAsia="Calibri"/>
          <w:lang w:eastAsia="en-US"/>
        </w:rPr>
        <w:t xml:space="preserve"> соотносится с образовательной областью ФГОС ДО </w:t>
      </w:r>
      <w:r w:rsidRPr="00841EF3">
        <w:t>«Физическое развитие».</w:t>
      </w:r>
    </w:p>
    <w:p w:rsidR="00841EF3" w:rsidRPr="00841EF3" w:rsidRDefault="00841EF3" w:rsidP="00841EF3">
      <w:pPr>
        <w:ind w:left="-567" w:right="-143" w:firstLine="709"/>
      </w:pPr>
      <w:r w:rsidRPr="008C562A">
        <w:rPr>
          <w:i/>
        </w:rPr>
        <w:t>Цель:</w:t>
      </w:r>
      <w:r w:rsidRPr="00841EF3">
        <w:t xml:space="preserve"> формирование ценностного отношения детей к здоровому образу жизни, овладение элементарными гигиеническими навыками и правилами безопасности. </w:t>
      </w:r>
    </w:p>
    <w:p w:rsidR="00841EF3" w:rsidRPr="00841EF3" w:rsidRDefault="00841EF3" w:rsidP="00841EF3">
      <w:pPr>
        <w:ind w:left="-567" w:right="-143" w:firstLine="709"/>
        <w:jc w:val="both"/>
        <w:rPr>
          <w:color w:val="C00000"/>
        </w:rPr>
      </w:pPr>
    </w:p>
    <w:tbl>
      <w:tblPr>
        <w:tblStyle w:val="af2"/>
        <w:tblW w:w="0" w:type="auto"/>
        <w:tblInd w:w="-459" w:type="dxa"/>
        <w:tblLook w:val="04A0" w:firstRow="1" w:lastRow="0" w:firstColumn="1" w:lastColumn="0" w:noHBand="0" w:noVBand="1"/>
      </w:tblPr>
      <w:tblGrid>
        <w:gridCol w:w="1418"/>
        <w:gridCol w:w="4111"/>
        <w:gridCol w:w="1559"/>
        <w:gridCol w:w="2942"/>
      </w:tblGrid>
      <w:tr w:rsidR="00841EF3" w:rsidRPr="00841EF3" w:rsidTr="00841EF3">
        <w:trPr>
          <w:trHeight w:val="107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Месяц</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08" w:firstLine="459"/>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Ценности</w:t>
            </w:r>
          </w:p>
        </w:tc>
        <w:tc>
          <w:tcPr>
            <w:tcW w:w="29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43" w:firstLine="459"/>
              <w:jc w:val="center"/>
              <w:rPr>
                <w:rFonts w:eastAsia="Calibri"/>
                <w:b/>
                <w:lang w:eastAsia="en-US"/>
              </w:rPr>
            </w:pPr>
            <w:r w:rsidRPr="00841EF3">
              <w:rPr>
                <w:rFonts w:eastAsia="Calibri"/>
                <w:b/>
                <w:lang w:eastAsia="en-US"/>
              </w:rPr>
              <w:t>Целевые ориентиры</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Сентябрь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459"/>
              <w:rPr>
                <w:rFonts w:eastAsia="Calibri"/>
                <w:lang w:eastAsia="en-US"/>
              </w:rPr>
            </w:pPr>
            <w:r w:rsidRPr="00841EF3">
              <w:rPr>
                <w:rFonts w:eastAsia="Calibri"/>
                <w:lang w:eastAsia="en-US"/>
              </w:rPr>
              <w:t>Тема: «Построения и перестроения. Ходьба и равновесие».</w:t>
            </w:r>
          </w:p>
          <w:p w:rsidR="00841EF3" w:rsidRPr="00841EF3" w:rsidRDefault="00841EF3" w:rsidP="00841EF3">
            <w:pPr>
              <w:ind w:right="-108" w:firstLine="459"/>
              <w:rPr>
                <w:rFonts w:eastAsia="Calibri"/>
                <w:lang w:eastAsia="en-US"/>
              </w:rPr>
            </w:pPr>
            <w:r w:rsidRPr="00841EF3">
              <w:rPr>
                <w:rFonts w:eastAsia="Calibri"/>
                <w:b/>
                <w:lang w:eastAsia="en-US"/>
              </w:rPr>
              <w:t>Оздоровительная работа</w:t>
            </w:r>
          </w:p>
          <w:p w:rsidR="00841EF3" w:rsidRPr="00841EF3" w:rsidRDefault="00841EF3" w:rsidP="00841EF3">
            <w:pPr>
              <w:ind w:right="-108" w:firstLine="459"/>
              <w:rPr>
                <w:rFonts w:eastAsia="Calibri"/>
                <w:bCs/>
                <w:lang w:eastAsia="en-US"/>
              </w:rPr>
            </w:pPr>
            <w:r w:rsidRPr="00841EF3">
              <w:rPr>
                <w:rFonts w:eastAsia="Calibri"/>
                <w:b/>
                <w:bCs/>
                <w:lang w:eastAsia="en-US"/>
              </w:rPr>
              <w:t>Цикл бесед</w:t>
            </w:r>
            <w:r w:rsidRPr="00841EF3">
              <w:rPr>
                <w:rFonts w:eastAsia="Calibri"/>
                <w:bCs/>
                <w:lang w:eastAsia="en-US"/>
              </w:rPr>
              <w:t>:</w:t>
            </w:r>
            <w:r w:rsidRPr="00841EF3">
              <w:rPr>
                <w:rFonts w:eastAsia="Calibri"/>
                <w:lang w:eastAsia="en-US"/>
              </w:rPr>
              <w:t xml:space="preserve"> «Наше питание, питьевой режим».</w:t>
            </w:r>
          </w:p>
          <w:p w:rsidR="00841EF3" w:rsidRPr="00841EF3" w:rsidRDefault="00841EF3" w:rsidP="00841EF3">
            <w:pPr>
              <w:ind w:right="-108"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294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pPr>
            <w:r w:rsidRPr="00841EF3">
              <w:t>- приобретение практического опыта освоения основных движений;</w:t>
            </w:r>
          </w:p>
          <w:p w:rsidR="00841EF3" w:rsidRPr="00841EF3" w:rsidRDefault="00841EF3" w:rsidP="00841EF3">
            <w:pPr>
              <w:ind w:right="-143" w:firstLine="459"/>
              <w:rPr>
                <w:rFonts w:eastAsia="Calibri"/>
                <w:lang w:eastAsia="en-US"/>
              </w:rPr>
            </w:pPr>
            <w:r w:rsidRPr="00841EF3">
              <w:t>-</w:t>
            </w:r>
            <w:r w:rsidRPr="00841EF3">
              <w:rPr>
                <w:rFonts w:eastAsia="Calibri"/>
                <w:lang w:eastAsia="en-US"/>
              </w:rPr>
              <w:t xml:space="preserve"> ознакомление с правилами питания и питьевого режима.</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Октябрь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459"/>
              <w:rPr>
                <w:bCs/>
              </w:rPr>
            </w:pPr>
            <w:r w:rsidRPr="00841EF3">
              <w:rPr>
                <w:rFonts w:eastAsia="Calibri"/>
                <w:lang w:eastAsia="en-US"/>
              </w:rPr>
              <w:t xml:space="preserve">Тема: «Ритмическая гимнастика. Групповые упражнения с переходами. </w:t>
            </w:r>
          </w:p>
          <w:p w:rsidR="00841EF3" w:rsidRPr="00841EF3" w:rsidRDefault="00841EF3" w:rsidP="00841EF3">
            <w:pPr>
              <w:ind w:right="-108" w:firstLine="459"/>
              <w:rPr>
                <w:rFonts w:eastAsia="Calibri"/>
                <w:lang w:eastAsia="en-US"/>
              </w:rPr>
            </w:pPr>
            <w:r w:rsidRPr="00841EF3">
              <w:rPr>
                <w:rFonts w:eastAsia="Calibri"/>
                <w:b/>
                <w:lang w:eastAsia="en-US"/>
              </w:rPr>
              <w:t>Оздоровительная работа</w:t>
            </w:r>
          </w:p>
          <w:p w:rsidR="00841EF3" w:rsidRPr="00841EF3" w:rsidRDefault="00841EF3" w:rsidP="00841EF3">
            <w:pPr>
              <w:ind w:right="-108" w:firstLine="459"/>
              <w:rPr>
                <w:rFonts w:eastAsia="Calibri"/>
                <w:lang w:eastAsia="en-US"/>
              </w:rPr>
            </w:pPr>
            <w:r w:rsidRPr="00841EF3">
              <w:rPr>
                <w:rFonts w:eastAsia="Calibri"/>
                <w:b/>
                <w:bCs/>
                <w:lang w:eastAsia="en-US"/>
              </w:rPr>
              <w:t>Цикл бесед:</w:t>
            </w:r>
          </w:p>
          <w:p w:rsidR="00841EF3" w:rsidRPr="00841EF3" w:rsidRDefault="00841EF3" w:rsidP="00841EF3">
            <w:pPr>
              <w:ind w:right="-108" w:firstLine="459"/>
              <w:rPr>
                <w:rFonts w:eastAsia="Calibri"/>
                <w:lang w:eastAsia="en-US"/>
              </w:rPr>
            </w:pPr>
            <w:r w:rsidRPr="00841EF3">
              <w:rPr>
                <w:rFonts w:eastAsia="Calibri"/>
                <w:lang w:eastAsia="en-US"/>
              </w:rPr>
              <w:t>«Гигиенические процедуры».</w:t>
            </w:r>
          </w:p>
          <w:p w:rsidR="00841EF3" w:rsidRPr="00841EF3" w:rsidRDefault="00841EF3" w:rsidP="00841EF3">
            <w:pPr>
              <w:ind w:right="-108" w:firstLine="459"/>
              <w:rPr>
                <w:rFonts w:eastAsia="Calibri"/>
                <w:lang w:eastAsia="en-US"/>
              </w:rPr>
            </w:pPr>
            <w:r w:rsidRPr="00841EF3">
              <w:rPr>
                <w:rFonts w:eastAsia="Calibri"/>
                <w:lang w:eastAsia="en-US"/>
              </w:rPr>
              <w:t>«Для чего нужно мыть руки перед едой?».</w:t>
            </w:r>
          </w:p>
          <w:p w:rsidR="00841EF3" w:rsidRPr="00841EF3" w:rsidRDefault="00841EF3" w:rsidP="00841EF3">
            <w:pPr>
              <w:ind w:right="-108" w:firstLine="459"/>
              <w:rPr>
                <w:rFonts w:eastAsia="Calibri"/>
                <w:lang w:eastAsia="en-US"/>
              </w:rPr>
            </w:pPr>
            <w:r w:rsidRPr="00841EF3">
              <w:rPr>
                <w:rFonts w:eastAsia="Calibri"/>
                <w:lang w:eastAsia="en-US"/>
              </w:rPr>
              <w:t>Практические действия: моем руки (перед едой, после прогулки).</w:t>
            </w:r>
          </w:p>
          <w:p w:rsidR="00841EF3" w:rsidRPr="00841EF3" w:rsidRDefault="00841EF3" w:rsidP="00841EF3">
            <w:pPr>
              <w:ind w:right="-108"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294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pPr>
            <w:r w:rsidRPr="00841EF3">
              <w:t>- приобретение практического опыта в разных видах двигательной деятельности;</w:t>
            </w:r>
          </w:p>
          <w:p w:rsidR="00841EF3" w:rsidRPr="00841EF3" w:rsidRDefault="00841EF3" w:rsidP="00841EF3">
            <w:pPr>
              <w:ind w:right="-143" w:firstLine="459"/>
              <w:rPr>
                <w:rFonts w:eastAsia="Calibri"/>
                <w:lang w:eastAsia="en-US"/>
              </w:rPr>
            </w:pPr>
            <w:r w:rsidRPr="00841EF3">
              <w:rPr>
                <w:rFonts w:eastAsia="Calibri"/>
                <w:lang w:eastAsia="en-US"/>
              </w:rPr>
              <w:t xml:space="preserve">- формирование потребности в соблюдении навыков гигиены и опрятности в повседневной жизни. </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Ноябрь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459"/>
              <w:rPr>
                <w:bCs/>
              </w:rPr>
            </w:pPr>
            <w:r w:rsidRPr="00841EF3">
              <w:rPr>
                <w:rFonts w:eastAsia="Calibri"/>
                <w:lang w:eastAsia="en-US"/>
              </w:rPr>
              <w:t>Тема: «Овладение приемами работы с мячом (баскетбол)»</w:t>
            </w:r>
          </w:p>
          <w:p w:rsidR="00841EF3" w:rsidRPr="00841EF3" w:rsidRDefault="00841EF3" w:rsidP="00841EF3">
            <w:pPr>
              <w:ind w:right="-108" w:firstLine="459"/>
              <w:rPr>
                <w:bCs/>
              </w:rPr>
            </w:pPr>
          </w:p>
          <w:p w:rsidR="00841EF3" w:rsidRPr="00841EF3" w:rsidRDefault="00841EF3" w:rsidP="00841EF3">
            <w:pPr>
              <w:ind w:right="-108" w:firstLine="459"/>
              <w:rPr>
                <w:rFonts w:eastAsia="Calibri"/>
                <w:lang w:eastAsia="en-US"/>
              </w:rPr>
            </w:pPr>
            <w:r w:rsidRPr="00841EF3">
              <w:rPr>
                <w:rFonts w:eastAsia="Calibri"/>
                <w:b/>
                <w:lang w:eastAsia="en-US"/>
              </w:rPr>
              <w:t>Оздоровительная работа</w:t>
            </w:r>
          </w:p>
          <w:p w:rsidR="00841EF3" w:rsidRPr="00841EF3" w:rsidRDefault="00841EF3" w:rsidP="00841EF3">
            <w:pPr>
              <w:ind w:right="-108" w:firstLine="459"/>
              <w:rPr>
                <w:rFonts w:eastAsia="Calibri"/>
                <w:lang w:eastAsia="en-US"/>
              </w:rPr>
            </w:pPr>
            <w:r w:rsidRPr="00841EF3">
              <w:rPr>
                <w:rFonts w:eastAsia="Calibri"/>
                <w:b/>
                <w:bCs/>
                <w:lang w:eastAsia="en-US"/>
              </w:rPr>
              <w:t>Цикл бесед:</w:t>
            </w:r>
            <w:r w:rsidRPr="00841EF3">
              <w:rPr>
                <w:rFonts w:eastAsia="Calibri"/>
                <w:lang w:eastAsia="en-US"/>
              </w:rPr>
              <w:t xml:space="preserve"> «Как быть здоровым?».</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294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приобретение опыта в совместной двигательной, игровой деятельности;</w:t>
            </w:r>
          </w:p>
          <w:p w:rsidR="00841EF3" w:rsidRPr="00841EF3" w:rsidRDefault="00841EF3" w:rsidP="00841EF3">
            <w:pPr>
              <w:ind w:right="-143" w:firstLine="459"/>
              <w:rPr>
                <w:rFonts w:eastAsia="Calibri"/>
                <w:lang w:eastAsia="en-US"/>
              </w:rPr>
            </w:pPr>
            <w:r w:rsidRPr="00841EF3">
              <w:rPr>
                <w:rFonts w:eastAsia="Calibri"/>
                <w:lang w:eastAsia="en-US"/>
              </w:rPr>
              <w:t>-формирование потребности в двигательной активности.</w:t>
            </w:r>
          </w:p>
          <w:p w:rsidR="00841EF3" w:rsidRPr="00841EF3" w:rsidRDefault="00841EF3" w:rsidP="00841EF3">
            <w:pPr>
              <w:ind w:right="-143" w:firstLine="459"/>
              <w:rPr>
                <w:rFonts w:eastAsia="Calibri"/>
                <w:lang w:eastAsia="en-US"/>
              </w:rPr>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Декабрь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459"/>
              <w:rPr>
                <w:rFonts w:eastAsia="Calibri"/>
                <w:lang w:eastAsia="en-US"/>
              </w:rPr>
            </w:pPr>
            <w:r w:rsidRPr="00841EF3">
              <w:rPr>
                <w:rFonts w:eastAsia="Calibri"/>
                <w:lang w:eastAsia="en-US"/>
              </w:rPr>
              <w:t>Тема: «Взаимодействие и сотрудничество в игровой двигательной деятельности. Подвижные игры»</w:t>
            </w:r>
          </w:p>
          <w:p w:rsidR="00841EF3" w:rsidRPr="00841EF3" w:rsidRDefault="00841EF3" w:rsidP="00841EF3">
            <w:pPr>
              <w:ind w:right="-108" w:firstLine="459"/>
              <w:rPr>
                <w:rFonts w:eastAsia="Calibri"/>
                <w:lang w:eastAsia="en-US"/>
              </w:rPr>
            </w:pPr>
            <w:r w:rsidRPr="00841EF3">
              <w:rPr>
                <w:rFonts w:eastAsia="Calibri"/>
                <w:b/>
                <w:lang w:eastAsia="en-US"/>
              </w:rPr>
              <w:t>Оздоровительная работа</w:t>
            </w:r>
          </w:p>
          <w:p w:rsidR="00841EF3" w:rsidRPr="00841EF3" w:rsidRDefault="00841EF3" w:rsidP="00841EF3">
            <w:pPr>
              <w:ind w:right="-108" w:firstLine="459"/>
              <w:rPr>
                <w:rFonts w:eastAsia="Calibri"/>
                <w:lang w:eastAsia="en-US"/>
              </w:rPr>
            </w:pPr>
            <w:r w:rsidRPr="00841EF3">
              <w:rPr>
                <w:rFonts w:eastAsia="Calibri"/>
                <w:b/>
                <w:bCs/>
                <w:lang w:eastAsia="en-US"/>
              </w:rPr>
              <w:t>Цикл бесед:</w:t>
            </w:r>
            <w:r w:rsidRPr="00841EF3">
              <w:rPr>
                <w:rFonts w:eastAsia="Calibri"/>
                <w:lang w:eastAsia="en-US"/>
              </w:rPr>
              <w:t xml:space="preserve"> «Утренняя зарядка».</w:t>
            </w:r>
          </w:p>
          <w:p w:rsidR="00841EF3" w:rsidRPr="00841EF3" w:rsidRDefault="00841EF3" w:rsidP="00841EF3">
            <w:pPr>
              <w:ind w:right="-108" w:firstLine="459"/>
              <w:rPr>
                <w:rFonts w:eastAsia="Calibri"/>
                <w:lang w:eastAsia="en-US"/>
              </w:rPr>
            </w:pPr>
            <w:r w:rsidRPr="00841EF3">
              <w:rPr>
                <w:rFonts w:eastAsia="Calibri"/>
                <w:lang w:eastAsia="en-US"/>
              </w:rPr>
              <w:lastRenderedPageBreak/>
              <w:t>Практические действия: ежедневное выполнение упражнений утренней зарядки.</w:t>
            </w:r>
          </w:p>
          <w:p w:rsidR="00841EF3" w:rsidRPr="00841EF3" w:rsidRDefault="00841EF3" w:rsidP="00841EF3">
            <w:pPr>
              <w:ind w:right="-108"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294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воспитание навыков коллективного взаимодействия;</w:t>
            </w:r>
          </w:p>
          <w:p w:rsidR="00841EF3" w:rsidRPr="00841EF3" w:rsidRDefault="00841EF3" w:rsidP="00841EF3">
            <w:pPr>
              <w:ind w:right="-143" w:firstLine="459"/>
              <w:rPr>
                <w:rFonts w:eastAsia="Calibri"/>
                <w:lang w:eastAsia="en-US"/>
              </w:rPr>
            </w:pPr>
            <w:r w:rsidRPr="00841EF3">
              <w:rPr>
                <w:rFonts w:eastAsia="Calibri"/>
                <w:lang w:eastAsia="en-US"/>
              </w:rPr>
              <w:t>- формирование потребности в двигательной активности.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lastRenderedPageBreak/>
              <w:t>Январь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08" w:firstLine="459"/>
              <w:rPr>
                <w:bCs/>
              </w:rPr>
            </w:pPr>
            <w:r w:rsidRPr="00841EF3">
              <w:rPr>
                <w:rFonts w:eastAsia="Calibri"/>
                <w:lang w:eastAsia="en-US"/>
              </w:rPr>
              <w:t>Тема:</w:t>
            </w:r>
            <w:r w:rsidRPr="00841EF3">
              <w:rPr>
                <w:bCs/>
              </w:rPr>
              <w:t xml:space="preserve"> «Освоение игр, упражнений с предметами»</w:t>
            </w:r>
          </w:p>
          <w:p w:rsidR="00841EF3" w:rsidRPr="00841EF3" w:rsidRDefault="00841EF3" w:rsidP="00841EF3">
            <w:pPr>
              <w:ind w:right="-108" w:firstLine="459"/>
              <w:rPr>
                <w:bCs/>
              </w:rPr>
            </w:pPr>
            <w:r w:rsidRPr="00841EF3">
              <w:rPr>
                <w:rFonts w:eastAsia="Calibri"/>
                <w:lang w:eastAsia="en-US"/>
              </w:rPr>
              <w:t>Игры - эстафеты вместе с родителями.</w:t>
            </w:r>
          </w:p>
          <w:p w:rsidR="00841EF3" w:rsidRPr="00841EF3" w:rsidRDefault="00841EF3" w:rsidP="00841EF3">
            <w:pPr>
              <w:ind w:right="-108" w:firstLine="459"/>
              <w:rPr>
                <w:rFonts w:eastAsia="Calibri"/>
                <w:lang w:eastAsia="en-US"/>
              </w:rPr>
            </w:pPr>
            <w:r w:rsidRPr="00841EF3">
              <w:rPr>
                <w:rFonts w:eastAsia="Calibri"/>
                <w:b/>
                <w:lang w:eastAsia="en-US"/>
              </w:rPr>
              <w:t>Оздоровительная работа</w:t>
            </w:r>
          </w:p>
          <w:p w:rsidR="00841EF3" w:rsidRPr="00841EF3" w:rsidRDefault="00841EF3" w:rsidP="00841EF3">
            <w:pPr>
              <w:ind w:right="-108" w:firstLine="459"/>
              <w:rPr>
                <w:rFonts w:eastAsia="Calibri"/>
                <w:lang w:eastAsia="en-US"/>
              </w:rPr>
            </w:pPr>
            <w:r w:rsidRPr="00841EF3">
              <w:rPr>
                <w:rFonts w:eastAsia="Calibri"/>
                <w:lang w:eastAsia="en-US"/>
              </w:rPr>
              <w:t>«Процедура закаливания в детском саду».</w:t>
            </w:r>
          </w:p>
          <w:p w:rsidR="00841EF3" w:rsidRPr="00841EF3" w:rsidRDefault="00841EF3" w:rsidP="00841EF3">
            <w:pPr>
              <w:ind w:right="-108" w:firstLine="459"/>
              <w:rPr>
                <w:rFonts w:eastAsia="Calibri"/>
                <w:lang w:eastAsia="en-US"/>
              </w:rPr>
            </w:pPr>
            <w:r w:rsidRPr="00841EF3">
              <w:rPr>
                <w:rFonts w:eastAsia="Calibri"/>
                <w:lang w:eastAsia="en-US"/>
              </w:rPr>
              <w:t>Практические действия: закаливание ног, рук.</w:t>
            </w:r>
          </w:p>
          <w:p w:rsidR="00841EF3" w:rsidRPr="00841EF3" w:rsidRDefault="00841EF3" w:rsidP="00841EF3">
            <w:pPr>
              <w:ind w:right="-108"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pPr>
            <w:r w:rsidRPr="00841EF3">
              <w:t>- освоение упражнений для развития силовых качеств;</w:t>
            </w:r>
          </w:p>
          <w:p w:rsidR="00841EF3" w:rsidRPr="00841EF3" w:rsidRDefault="00841EF3" w:rsidP="00841EF3">
            <w:pPr>
              <w:ind w:right="-143" w:firstLine="459"/>
            </w:pPr>
            <w:r w:rsidRPr="00841EF3">
              <w:t>- ознакомление с процедурами, важными для здоровья человека.</w:t>
            </w:r>
          </w:p>
          <w:p w:rsidR="00841EF3" w:rsidRPr="00841EF3" w:rsidRDefault="00841EF3" w:rsidP="00841EF3">
            <w:pPr>
              <w:ind w:right="-143" w:firstLine="459"/>
            </w:pP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Февраль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bCs/>
              </w:rPr>
            </w:pPr>
            <w:r w:rsidRPr="00841EF3">
              <w:rPr>
                <w:rFonts w:eastAsia="Calibri"/>
                <w:lang w:eastAsia="en-US"/>
              </w:rPr>
              <w:t>Тема: «Осанка. Упражнения по формированию правильной и красивой осанки».</w:t>
            </w:r>
          </w:p>
          <w:p w:rsidR="00841EF3" w:rsidRPr="00841EF3" w:rsidRDefault="00841EF3" w:rsidP="00841EF3">
            <w:pPr>
              <w:ind w:right="-108" w:firstLine="459"/>
              <w:rPr>
                <w:rFonts w:eastAsia="Calibri"/>
                <w:lang w:eastAsia="en-US"/>
              </w:rPr>
            </w:pPr>
            <w:r w:rsidRPr="00841EF3">
              <w:rPr>
                <w:rFonts w:eastAsia="Calibri"/>
                <w:b/>
                <w:lang w:eastAsia="en-US"/>
              </w:rPr>
              <w:t>Оздоровительная работа</w:t>
            </w:r>
          </w:p>
          <w:p w:rsidR="00841EF3" w:rsidRPr="00841EF3" w:rsidRDefault="00841EF3" w:rsidP="00841EF3">
            <w:pPr>
              <w:ind w:right="-108" w:firstLine="459"/>
              <w:rPr>
                <w:rFonts w:eastAsia="Calibri"/>
                <w:b/>
                <w:bCs/>
                <w:lang w:eastAsia="en-US"/>
              </w:rPr>
            </w:pPr>
            <w:r w:rsidRPr="00841EF3">
              <w:rPr>
                <w:rFonts w:eastAsia="Calibri"/>
                <w:b/>
                <w:bCs/>
                <w:lang w:eastAsia="en-US"/>
              </w:rPr>
              <w:t>Цикл бесед:</w:t>
            </w:r>
          </w:p>
          <w:p w:rsidR="00841EF3" w:rsidRPr="00841EF3" w:rsidRDefault="00841EF3" w:rsidP="00841EF3">
            <w:pPr>
              <w:ind w:right="-108" w:firstLine="459"/>
              <w:rPr>
                <w:rFonts w:eastAsia="Calibri"/>
                <w:lang w:eastAsia="en-US"/>
              </w:rPr>
            </w:pPr>
            <w:r w:rsidRPr="00841EF3">
              <w:rPr>
                <w:rFonts w:eastAsia="Calibri"/>
                <w:lang w:eastAsia="en-US"/>
              </w:rPr>
              <w:t>«Зачем нужен сон?».</w:t>
            </w:r>
          </w:p>
          <w:p w:rsidR="00841EF3" w:rsidRPr="00841EF3" w:rsidRDefault="00841EF3" w:rsidP="00841EF3">
            <w:pPr>
              <w:ind w:right="-108" w:firstLine="459"/>
              <w:rPr>
                <w:rFonts w:eastAsia="Calibri"/>
                <w:lang w:eastAsia="en-US"/>
              </w:rPr>
            </w:pPr>
            <w:r w:rsidRPr="00841EF3">
              <w:rPr>
                <w:rFonts w:eastAsia="Calibri"/>
                <w:lang w:eastAsia="en-US"/>
              </w:rPr>
              <w:t>Практические действия: выполнение рекомендаций по засыпания.</w:t>
            </w:r>
          </w:p>
          <w:p w:rsidR="00841EF3" w:rsidRPr="00841EF3" w:rsidRDefault="00841EF3" w:rsidP="00841EF3">
            <w:pPr>
              <w:ind w:right="-108" w:firstLine="459"/>
              <w:rPr>
                <w:rFonts w:eastAsia="Calibri"/>
                <w:b/>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294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воспитание потребности в двигательной деятельности;</w:t>
            </w:r>
          </w:p>
          <w:p w:rsidR="00841EF3" w:rsidRPr="00841EF3" w:rsidRDefault="00841EF3" w:rsidP="00841EF3">
            <w:pPr>
              <w:ind w:right="-143" w:firstLine="459"/>
              <w:rPr>
                <w:rFonts w:eastAsia="Calibri"/>
                <w:lang w:eastAsia="en-US"/>
              </w:rPr>
            </w:pPr>
            <w:r w:rsidRPr="00841EF3">
              <w:rPr>
                <w:rFonts w:eastAsia="Calibri"/>
                <w:lang w:eastAsia="en-US"/>
              </w:rPr>
              <w:t>- выполнение рекомендаций по засыпанию.</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Март</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bCs/>
              </w:rPr>
            </w:pPr>
            <w:r w:rsidRPr="00841EF3">
              <w:rPr>
                <w:rFonts w:eastAsia="Calibri"/>
                <w:lang w:eastAsia="en-US"/>
              </w:rPr>
              <w:t>Тема: «Спортивные игры с элементами соревнования».</w:t>
            </w:r>
          </w:p>
          <w:p w:rsidR="00841EF3" w:rsidRPr="00841EF3" w:rsidRDefault="00841EF3" w:rsidP="00841EF3">
            <w:pPr>
              <w:ind w:right="-108" w:firstLine="459"/>
              <w:rPr>
                <w:rFonts w:eastAsia="Calibri"/>
                <w:lang w:eastAsia="en-US"/>
              </w:rPr>
            </w:pPr>
            <w:r w:rsidRPr="00841EF3">
              <w:rPr>
                <w:rFonts w:eastAsia="Calibri"/>
                <w:b/>
                <w:lang w:eastAsia="en-US"/>
              </w:rPr>
              <w:t>Оздоровительная работа</w:t>
            </w:r>
          </w:p>
          <w:p w:rsidR="00841EF3" w:rsidRPr="00841EF3" w:rsidRDefault="00841EF3" w:rsidP="00841EF3">
            <w:pPr>
              <w:ind w:right="-108" w:firstLine="459"/>
              <w:rPr>
                <w:rFonts w:eastAsia="Calibri"/>
                <w:b/>
                <w:bCs/>
                <w:lang w:eastAsia="en-US"/>
              </w:rPr>
            </w:pPr>
            <w:r w:rsidRPr="00841EF3">
              <w:rPr>
                <w:rFonts w:eastAsia="Calibri"/>
                <w:b/>
                <w:bCs/>
                <w:lang w:eastAsia="en-US"/>
              </w:rPr>
              <w:t>Цикл бесед:</w:t>
            </w:r>
          </w:p>
          <w:p w:rsidR="00841EF3" w:rsidRPr="00841EF3" w:rsidRDefault="00841EF3" w:rsidP="00841EF3">
            <w:pPr>
              <w:ind w:right="-108" w:firstLine="459"/>
              <w:rPr>
                <w:rFonts w:eastAsia="Calibri"/>
                <w:lang w:eastAsia="en-US"/>
              </w:rPr>
            </w:pPr>
            <w:r w:rsidRPr="00841EF3">
              <w:rPr>
                <w:rFonts w:eastAsia="Calibri"/>
                <w:lang w:eastAsia="en-US"/>
              </w:rPr>
              <w:t>«Что такое самочувствие».</w:t>
            </w:r>
          </w:p>
          <w:p w:rsidR="00841EF3" w:rsidRPr="00841EF3" w:rsidRDefault="00841EF3" w:rsidP="00841EF3">
            <w:pPr>
              <w:ind w:right="-108" w:firstLine="459"/>
              <w:rPr>
                <w:rFonts w:eastAsia="Calibri"/>
                <w:lang w:eastAsia="en-US"/>
              </w:rPr>
            </w:pPr>
            <w:r w:rsidRPr="00841EF3">
              <w:rPr>
                <w:rFonts w:eastAsia="Calibri"/>
                <w:lang w:eastAsia="en-US"/>
              </w:rPr>
              <w:t>Практические действия: выполнение двигательных заданий.</w:t>
            </w:r>
          </w:p>
          <w:p w:rsidR="00841EF3" w:rsidRPr="00841EF3" w:rsidRDefault="00841EF3" w:rsidP="00841EF3">
            <w:pPr>
              <w:ind w:right="-108"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294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воспитание интереса к спортивным играм и упражнениям.</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Апрель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08" w:firstLine="459"/>
              <w:rPr>
                <w:bCs/>
              </w:rPr>
            </w:pPr>
            <w:r w:rsidRPr="00841EF3">
              <w:rPr>
                <w:rFonts w:eastAsia="Calibri"/>
                <w:lang w:eastAsia="en-US"/>
              </w:rPr>
              <w:t>Тема: «Подвижные игры,</w:t>
            </w:r>
            <w:r w:rsidRPr="00841EF3">
              <w:rPr>
                <w:rFonts w:eastAsia="Calibri"/>
                <w:b/>
                <w:lang w:eastAsia="en-US"/>
              </w:rPr>
              <w:t xml:space="preserve"> с</w:t>
            </w:r>
            <w:r w:rsidRPr="00841EF3">
              <w:rPr>
                <w:rFonts w:eastAsia="Calibri"/>
                <w:lang w:eastAsia="en-US"/>
              </w:rPr>
              <w:t>портивные игры».</w:t>
            </w:r>
          </w:p>
          <w:p w:rsidR="00841EF3" w:rsidRPr="00841EF3" w:rsidRDefault="00841EF3" w:rsidP="00841EF3">
            <w:pPr>
              <w:ind w:right="-108" w:firstLine="459"/>
              <w:rPr>
                <w:rFonts w:eastAsia="Calibri"/>
                <w:lang w:eastAsia="zh-CN"/>
              </w:rPr>
            </w:pPr>
            <w:r w:rsidRPr="00841EF3">
              <w:t>Весенняя эстафета</w:t>
            </w:r>
            <w:r w:rsidRPr="00841EF3">
              <w:rPr>
                <w:bCs/>
              </w:rPr>
              <w:t>.</w:t>
            </w:r>
          </w:p>
          <w:p w:rsidR="00841EF3" w:rsidRPr="00841EF3" w:rsidRDefault="00841EF3" w:rsidP="00841EF3">
            <w:pPr>
              <w:ind w:right="-108" w:firstLine="459"/>
              <w:rPr>
                <w:rFonts w:eastAsia="Calibri"/>
                <w:lang w:eastAsia="en-US"/>
              </w:rPr>
            </w:pPr>
            <w:r w:rsidRPr="00841EF3">
              <w:rPr>
                <w:rFonts w:eastAsia="Calibri"/>
                <w:b/>
                <w:lang w:eastAsia="en-US"/>
              </w:rPr>
              <w:t>Оздоровительная работа</w:t>
            </w:r>
          </w:p>
          <w:p w:rsidR="00841EF3" w:rsidRPr="00841EF3" w:rsidRDefault="00841EF3" w:rsidP="00841EF3">
            <w:pPr>
              <w:ind w:right="-108" w:firstLine="459"/>
              <w:rPr>
                <w:rFonts w:eastAsia="Calibri"/>
                <w:lang w:eastAsia="en-US"/>
              </w:rPr>
            </w:pPr>
            <w:r w:rsidRPr="00841EF3">
              <w:rPr>
                <w:rFonts w:eastAsia="Calibri"/>
                <w:lang w:eastAsia="en-US"/>
              </w:rPr>
              <w:t>«Возможности здорового человека», «Мой внешний вид».</w:t>
            </w:r>
          </w:p>
          <w:p w:rsidR="00841EF3" w:rsidRPr="00841EF3" w:rsidRDefault="00841EF3" w:rsidP="00841EF3">
            <w:pPr>
              <w:ind w:right="-108" w:firstLine="459"/>
              <w:rPr>
                <w:rFonts w:eastAsia="Calibri"/>
                <w:lang w:eastAsia="en-US"/>
              </w:rPr>
            </w:pPr>
            <w:r w:rsidRPr="00841EF3">
              <w:rPr>
                <w:rFonts w:eastAsia="Calibri"/>
                <w:lang w:eastAsia="en-US"/>
              </w:rPr>
              <w:t>Практические действия: я могу бегать, прыгать, играть, помогать другим.</w:t>
            </w:r>
          </w:p>
          <w:p w:rsidR="00841EF3" w:rsidRPr="00841EF3" w:rsidRDefault="00841EF3" w:rsidP="00841EF3">
            <w:pPr>
              <w:ind w:right="-108"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294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воспитание интереса к коллективной соревновательной деятельности.</w:t>
            </w:r>
          </w:p>
        </w:tc>
      </w:tr>
      <w:tr w:rsidR="00841EF3" w:rsidRPr="00841EF3" w:rsidTr="00841EF3">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Май</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F17BCF" w:rsidRDefault="00841EF3" w:rsidP="00841EF3">
            <w:pPr>
              <w:shd w:val="clear" w:color="auto" w:fill="F2F2F2"/>
              <w:ind w:right="-108" w:firstLine="459"/>
              <w:rPr>
                <w:rFonts w:eastAsia="Calibri"/>
                <w:color w:val="000000"/>
                <w:lang w:eastAsia="en-US"/>
              </w:rPr>
            </w:pPr>
            <w:r w:rsidRPr="00F17BCF">
              <w:rPr>
                <w:rFonts w:eastAsia="Calibri"/>
                <w:b/>
                <w:lang w:eastAsia="en-US"/>
              </w:rPr>
              <w:t>1 неделя.</w:t>
            </w:r>
            <w:r w:rsidRPr="00F17BCF">
              <w:rPr>
                <w:rFonts w:eastAsia="Calibri"/>
                <w:lang w:eastAsia="en-US"/>
              </w:rPr>
              <w:t xml:space="preserve"> Итоговая </w:t>
            </w:r>
            <w:r w:rsidRPr="00F17BCF">
              <w:rPr>
                <w:rFonts w:eastAsia="Calibri"/>
                <w:bCs/>
                <w:color w:val="000000"/>
                <w:lang w:eastAsia="en-US"/>
              </w:rPr>
              <w:t>педагогическая диагностика по освоению детьми программных движений по разделу «Ходьба и бег», «Равновесие».</w:t>
            </w:r>
          </w:p>
          <w:p w:rsidR="00841EF3" w:rsidRPr="00F17BCF" w:rsidRDefault="00841EF3" w:rsidP="00841EF3">
            <w:pPr>
              <w:shd w:val="clear" w:color="auto" w:fill="F2F2F2"/>
              <w:ind w:right="-108" w:firstLine="459"/>
              <w:rPr>
                <w:rFonts w:eastAsia="Calibri"/>
                <w:lang w:eastAsia="en-US"/>
              </w:rPr>
            </w:pPr>
            <w:r w:rsidRPr="00F17BCF">
              <w:rPr>
                <w:rFonts w:eastAsia="Calibri"/>
                <w:b/>
                <w:lang w:eastAsia="en-US"/>
              </w:rPr>
              <w:t>2 неделя.</w:t>
            </w:r>
            <w:r w:rsidRPr="00F17BCF">
              <w:rPr>
                <w:rFonts w:eastAsia="Calibri"/>
                <w:lang w:eastAsia="en-US"/>
              </w:rPr>
              <w:t xml:space="preserve">Итоговая </w:t>
            </w:r>
            <w:r w:rsidRPr="00F17BCF">
              <w:rPr>
                <w:rFonts w:eastAsia="Calibri"/>
                <w:bCs/>
                <w:color w:val="000000"/>
                <w:lang w:eastAsia="en-US"/>
              </w:rPr>
              <w:t>педагогическая диагностика по освоению детьми программных движений по разделу «Прыжки».</w:t>
            </w:r>
          </w:p>
          <w:p w:rsidR="00841EF3" w:rsidRPr="00F17BCF" w:rsidRDefault="00841EF3" w:rsidP="00841EF3">
            <w:pPr>
              <w:shd w:val="clear" w:color="auto" w:fill="F2F2F2"/>
              <w:ind w:right="-108" w:firstLine="459"/>
              <w:rPr>
                <w:rFonts w:eastAsia="Calibri"/>
                <w:lang w:eastAsia="zh-CN"/>
              </w:rPr>
            </w:pPr>
            <w:r w:rsidRPr="00F17BCF">
              <w:rPr>
                <w:rFonts w:eastAsia="Calibri"/>
                <w:b/>
                <w:lang w:eastAsia="en-US"/>
              </w:rPr>
              <w:t>3 неделя.</w:t>
            </w:r>
            <w:r w:rsidRPr="00F17BCF">
              <w:rPr>
                <w:rFonts w:eastAsia="Calibri"/>
                <w:lang w:eastAsia="en-US"/>
              </w:rPr>
              <w:t xml:space="preserve">Итоговая </w:t>
            </w:r>
            <w:r w:rsidRPr="00F17BCF">
              <w:rPr>
                <w:rFonts w:eastAsia="Calibri"/>
                <w:bCs/>
                <w:color w:val="000000"/>
                <w:lang w:eastAsia="en-US"/>
              </w:rPr>
              <w:t xml:space="preserve">педагогическая диагностика по </w:t>
            </w:r>
            <w:r w:rsidRPr="00F17BCF">
              <w:rPr>
                <w:rFonts w:eastAsia="Calibri"/>
                <w:bCs/>
                <w:color w:val="000000"/>
                <w:lang w:eastAsia="en-US"/>
              </w:rPr>
              <w:lastRenderedPageBreak/>
              <w:t>освоению детьми программных движений по разделам «Метание, катание, ловля», «Лазание», «Ритмическая гимнастика».</w:t>
            </w:r>
          </w:p>
          <w:p w:rsidR="00841EF3" w:rsidRPr="00F17BCF" w:rsidRDefault="00841EF3" w:rsidP="00841EF3">
            <w:pPr>
              <w:shd w:val="clear" w:color="auto" w:fill="F2F2F2"/>
              <w:ind w:right="-108" w:firstLine="459"/>
              <w:rPr>
                <w:rFonts w:eastAsia="Calibri"/>
                <w:lang w:eastAsia="en-US"/>
              </w:rPr>
            </w:pPr>
            <w:r w:rsidRPr="00F17BCF">
              <w:rPr>
                <w:rFonts w:eastAsia="Calibri"/>
                <w:b/>
                <w:lang w:eastAsia="en-US"/>
              </w:rPr>
              <w:t>4 неделя.</w:t>
            </w:r>
            <w:r w:rsidRPr="00F17BCF">
              <w:rPr>
                <w:rFonts w:eastAsia="Calibri"/>
                <w:lang w:eastAsia="en-US"/>
              </w:rPr>
              <w:t xml:space="preserve"> «Весенние старты». Физкультурный праздник.</w:t>
            </w:r>
          </w:p>
          <w:p w:rsidR="00841EF3" w:rsidRPr="00F17BCF" w:rsidRDefault="00841EF3" w:rsidP="00841EF3">
            <w:pPr>
              <w:ind w:right="-108"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Жизнь</w:t>
            </w:r>
          </w:p>
          <w:p w:rsidR="00841EF3" w:rsidRPr="00841EF3" w:rsidRDefault="00841EF3" w:rsidP="00841EF3">
            <w:pPr>
              <w:ind w:left="-567" w:right="-143" w:firstLine="709"/>
              <w:rPr>
                <w:rFonts w:eastAsia="Calibri"/>
                <w:lang w:eastAsia="en-US"/>
              </w:rPr>
            </w:pPr>
            <w:r w:rsidRPr="00841EF3">
              <w:rPr>
                <w:rFonts w:eastAsia="Calibri"/>
                <w:lang w:eastAsia="en-US"/>
              </w:rPr>
              <w:t>Здоровье</w:t>
            </w:r>
          </w:p>
        </w:tc>
        <w:tc>
          <w:tcPr>
            <w:tcW w:w="2942"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ребенок проявляет волевые качества при выполнении двигательных заданий.</w:t>
            </w:r>
          </w:p>
        </w:tc>
      </w:tr>
    </w:tbl>
    <w:p w:rsidR="00841EF3" w:rsidRPr="00841EF3" w:rsidRDefault="00841EF3" w:rsidP="00841EF3">
      <w:pPr>
        <w:ind w:left="-567" w:right="-143" w:firstLine="709"/>
        <w:jc w:val="center"/>
        <w:rPr>
          <w:rFonts w:eastAsia="Calibri"/>
          <w:b/>
          <w:bCs/>
          <w:lang w:eastAsia="en-US"/>
        </w:rPr>
      </w:pPr>
    </w:p>
    <w:p w:rsidR="00841EF3" w:rsidRPr="00841EF3" w:rsidRDefault="00841EF3" w:rsidP="00841EF3">
      <w:pPr>
        <w:ind w:left="-567" w:right="-143" w:firstLine="709"/>
        <w:jc w:val="center"/>
        <w:rPr>
          <w:rFonts w:eastAsia="Calibri"/>
          <w:b/>
          <w:bCs/>
          <w:lang w:eastAsia="en-US"/>
        </w:rPr>
      </w:pPr>
    </w:p>
    <w:p w:rsidR="00841EF3" w:rsidRPr="008C562A" w:rsidRDefault="00841EF3" w:rsidP="00841EF3">
      <w:pPr>
        <w:ind w:left="-567" w:right="-143" w:firstLine="709"/>
        <w:jc w:val="center"/>
        <w:rPr>
          <w:rFonts w:eastAsia="Calibri"/>
          <w:i/>
          <w:lang w:eastAsia="en-US"/>
        </w:rPr>
      </w:pPr>
      <w:r w:rsidRPr="008C562A">
        <w:rPr>
          <w:rFonts w:eastAsia="Calibri"/>
          <w:i/>
          <w:lang w:eastAsia="en-US"/>
        </w:rPr>
        <w:t>Содержание работы по трудовому направлению воспитания детей 6 - 7 лет</w:t>
      </w:r>
    </w:p>
    <w:p w:rsidR="00841EF3" w:rsidRPr="00841EF3" w:rsidRDefault="00841EF3" w:rsidP="00841EF3">
      <w:pPr>
        <w:ind w:left="-567" w:right="-143" w:firstLine="709"/>
        <w:rPr>
          <w:rFonts w:eastAsia="Calibri"/>
          <w:lang w:eastAsia="en-US"/>
        </w:rPr>
      </w:pPr>
    </w:p>
    <w:p w:rsidR="00841EF3" w:rsidRPr="00841EF3" w:rsidRDefault="00841EF3" w:rsidP="00841EF3">
      <w:pPr>
        <w:ind w:left="-567" w:right="-143" w:firstLine="709"/>
        <w:rPr>
          <w:rFonts w:eastAsia="Calibri"/>
          <w:lang w:eastAsia="en-US"/>
        </w:rPr>
      </w:pPr>
      <w:r w:rsidRPr="00841EF3">
        <w:t xml:space="preserve">Трудовое направление воспитания </w:t>
      </w:r>
      <w:r w:rsidRPr="00841EF3">
        <w:rPr>
          <w:rFonts w:eastAsia="Calibri"/>
          <w:lang w:eastAsia="en-US"/>
        </w:rPr>
        <w:t xml:space="preserve">соотносится с образовательной областью ФГОС ДО </w:t>
      </w:r>
      <w:r w:rsidRPr="00841EF3">
        <w:t>«Социально-коммуникативное развитие», «Речевое развитие»</w:t>
      </w:r>
      <w:r w:rsidRPr="00841EF3">
        <w:rPr>
          <w:rFonts w:eastAsia="Calibri"/>
          <w:lang w:eastAsia="en-US"/>
        </w:rPr>
        <w:t>.</w:t>
      </w:r>
    </w:p>
    <w:p w:rsidR="00841EF3" w:rsidRPr="00841EF3" w:rsidRDefault="00841EF3" w:rsidP="00841EF3">
      <w:pPr>
        <w:ind w:left="-567" w:right="-143" w:firstLine="709"/>
        <w:rPr>
          <w:rFonts w:eastAsia="Calibri"/>
          <w:lang w:eastAsia="en-US"/>
        </w:rPr>
      </w:pPr>
      <w:r w:rsidRPr="008C562A">
        <w:rPr>
          <w:i/>
        </w:rPr>
        <w:t>Цель:</w:t>
      </w:r>
      <w:r w:rsidRPr="00841EF3">
        <w:t xml:space="preserve"> формирование ценностного отношения детей к труду, трудолюбию и приобщение ребенка к труду.</w:t>
      </w:r>
    </w:p>
    <w:p w:rsidR="00841EF3" w:rsidRPr="00841EF3" w:rsidRDefault="00841EF3" w:rsidP="00841EF3">
      <w:pPr>
        <w:ind w:left="-567" w:right="-143" w:firstLine="709"/>
        <w:contextualSpacing/>
        <w:rPr>
          <w:rFonts w:eastAsia="Calibri"/>
          <w:b/>
          <w:lang w:eastAsia="en-US"/>
        </w:rPr>
      </w:pPr>
    </w:p>
    <w:tbl>
      <w:tblPr>
        <w:tblStyle w:val="af2"/>
        <w:tblW w:w="0" w:type="auto"/>
        <w:tblInd w:w="-459" w:type="dxa"/>
        <w:tblLook w:val="04A0" w:firstRow="1" w:lastRow="0" w:firstColumn="1" w:lastColumn="0" w:noHBand="0" w:noVBand="1"/>
      </w:tblPr>
      <w:tblGrid>
        <w:gridCol w:w="1418"/>
        <w:gridCol w:w="4111"/>
        <w:gridCol w:w="1559"/>
        <w:gridCol w:w="2941"/>
      </w:tblGrid>
      <w:tr w:rsidR="00841EF3" w:rsidRPr="00841EF3" w:rsidTr="00F17BCF">
        <w:trPr>
          <w:trHeight w:val="8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Месяц</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43" w:firstLine="459"/>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Ценности</w:t>
            </w:r>
          </w:p>
        </w:tc>
        <w:tc>
          <w:tcPr>
            <w:tcW w:w="2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firstLine="317"/>
              <w:jc w:val="center"/>
              <w:rPr>
                <w:rFonts w:eastAsia="Calibri"/>
                <w:b/>
                <w:lang w:eastAsia="en-US"/>
              </w:rPr>
            </w:pPr>
            <w:r w:rsidRPr="00841EF3">
              <w:rPr>
                <w:rFonts w:eastAsia="Calibri"/>
                <w:b/>
                <w:lang w:eastAsia="en-US"/>
              </w:rPr>
              <w:t>Целевые ориентиры</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Сентябрь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«Приобщение детей к ежедневной трудовой деятельности» (практические действия: ежедневное поддержание порядка в игровом центре (уголке), в Центре (уголке) строительства).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t>- формирование и поддержка привычки к трудовому усилию.</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Октябрь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rFonts w:eastAsia="Calibri"/>
                <w:b/>
                <w:bCs/>
                <w:lang w:eastAsia="en-US"/>
              </w:rPr>
            </w:pPr>
            <w:r w:rsidRPr="00841EF3">
              <w:rPr>
                <w:rFonts w:eastAsia="Calibri"/>
                <w:lang w:eastAsia="en-US"/>
              </w:rPr>
              <w:t>Тема: «Самообслуживание» (ежедневное самостоятельное одевание, раздевание, уход за одеждой, обувью).</w:t>
            </w:r>
          </w:p>
          <w:p w:rsidR="00841EF3" w:rsidRPr="00841EF3" w:rsidRDefault="00841EF3" w:rsidP="00841EF3">
            <w:pPr>
              <w:ind w:right="-143" w:firstLine="459"/>
              <w:rPr>
                <w:rFonts w:eastAsia="Calibri"/>
                <w:b/>
                <w:bCs/>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t>- расширение представлений о способах самообслуживания.</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Ноябрь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«Труд взрослых людей».</w:t>
            </w:r>
          </w:p>
          <w:p w:rsidR="00841EF3" w:rsidRPr="00841EF3" w:rsidRDefault="00841EF3" w:rsidP="00841EF3">
            <w:pPr>
              <w:ind w:right="-143"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воспитание уважения к труду взрослых людей.</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Декабрь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«Дежурство, коллективный труд».</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приобретение опыта помощи взрослым.</w:t>
            </w:r>
          </w:p>
          <w:p w:rsidR="00841EF3" w:rsidRPr="00841EF3" w:rsidRDefault="00841EF3" w:rsidP="00841EF3">
            <w:pPr>
              <w:ind w:firstLine="317"/>
              <w:rPr>
                <w:rFonts w:eastAsia="Calibri"/>
                <w:lang w:eastAsia="en-US"/>
              </w:rPr>
            </w:pP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Январь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«Трудовые поручения».</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pPr>
            <w:r w:rsidRPr="00841EF3">
              <w:rPr>
                <w:rFonts w:eastAsia="Calibri"/>
                <w:lang w:eastAsia="en-US"/>
              </w:rPr>
              <w:t>- овладение простейшими действиями для выполнения  трудовых поручений.</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Февраль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«Хозяйственно-бытовой труд»</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осознание  важности хозяйственно-бытового труда.</w:t>
            </w:r>
          </w:p>
          <w:p w:rsidR="00841EF3" w:rsidRPr="00841EF3" w:rsidRDefault="00841EF3" w:rsidP="00841EF3">
            <w:pPr>
              <w:ind w:firstLine="317"/>
              <w:rPr>
                <w:rFonts w:eastAsia="Calibri"/>
                <w:lang w:eastAsia="en-US"/>
              </w:rPr>
            </w:pP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Март</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xml:space="preserve"> Тема: «Пополнение словарного запаса: словарь хозяйственных дел»</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обогащение активного словаря.</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Апрель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«Моделирование ситуаций отражающих  действия бытового труда» (практические игровые действия).</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закрепление навыков и умений, необходимых  для выполнения  трудовых детских дел.</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Май</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Тема: «Труд в природе».</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Труд</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317"/>
              <w:rPr>
                <w:rFonts w:eastAsia="Calibri"/>
                <w:lang w:eastAsia="en-US"/>
              </w:rPr>
            </w:pPr>
            <w:r w:rsidRPr="00841EF3">
              <w:rPr>
                <w:rFonts w:eastAsia="Calibri"/>
                <w:lang w:eastAsia="en-US"/>
              </w:rPr>
              <w:t>- стремление к достижению простой, самостоятельно поставленной цели.</w:t>
            </w:r>
          </w:p>
          <w:p w:rsidR="00841EF3" w:rsidRPr="00841EF3" w:rsidRDefault="00841EF3" w:rsidP="00841EF3">
            <w:pPr>
              <w:ind w:firstLine="317"/>
              <w:rPr>
                <w:rFonts w:eastAsia="Calibri"/>
                <w:lang w:eastAsia="en-US"/>
              </w:rPr>
            </w:pPr>
          </w:p>
        </w:tc>
      </w:tr>
    </w:tbl>
    <w:p w:rsidR="008C562A" w:rsidRDefault="008C562A" w:rsidP="008C562A">
      <w:pPr>
        <w:ind w:right="-143"/>
        <w:rPr>
          <w:rFonts w:eastAsia="Calibri"/>
          <w:b/>
          <w:lang w:eastAsia="en-US"/>
        </w:rPr>
      </w:pPr>
    </w:p>
    <w:p w:rsidR="008C562A" w:rsidRDefault="00841EF3" w:rsidP="008C562A">
      <w:pPr>
        <w:ind w:right="-143"/>
        <w:jc w:val="center"/>
        <w:rPr>
          <w:rFonts w:eastAsia="Calibri"/>
          <w:i/>
          <w:lang w:eastAsia="en-US"/>
        </w:rPr>
      </w:pPr>
      <w:r w:rsidRPr="008C562A">
        <w:rPr>
          <w:rFonts w:eastAsia="Calibri"/>
          <w:i/>
          <w:lang w:eastAsia="en-US"/>
        </w:rPr>
        <w:t xml:space="preserve">Содержание воспитательной работы по эстетическому направлению </w:t>
      </w:r>
    </w:p>
    <w:p w:rsidR="00841EF3" w:rsidRPr="008C562A" w:rsidRDefault="00841EF3" w:rsidP="008C562A">
      <w:pPr>
        <w:ind w:right="-143"/>
        <w:jc w:val="center"/>
        <w:rPr>
          <w:rFonts w:eastAsia="Calibri"/>
          <w:i/>
          <w:lang w:eastAsia="en-US"/>
        </w:rPr>
      </w:pPr>
      <w:r w:rsidRPr="008C562A">
        <w:rPr>
          <w:rFonts w:eastAsia="Calibri"/>
          <w:i/>
          <w:lang w:eastAsia="en-US"/>
        </w:rPr>
        <w:t>воспитания детей 6 - 7 лет</w:t>
      </w:r>
    </w:p>
    <w:p w:rsidR="00841EF3" w:rsidRPr="00841EF3" w:rsidRDefault="00841EF3" w:rsidP="00841EF3">
      <w:pPr>
        <w:ind w:left="-567" w:right="-143" w:firstLine="709"/>
        <w:rPr>
          <w:rFonts w:eastAsia="Calibri"/>
          <w:lang w:eastAsia="en-US"/>
        </w:rPr>
      </w:pPr>
      <w:r w:rsidRPr="00841EF3">
        <w:rPr>
          <w:rFonts w:eastAsia="Calibri"/>
          <w:lang w:eastAsia="en-US"/>
        </w:rPr>
        <w:t>Эстетическое направление воспитания соотносится с образовательной областью ФГОС ДО «Художественно-эстетическое развитие».</w:t>
      </w:r>
    </w:p>
    <w:p w:rsidR="00841EF3" w:rsidRPr="00841EF3" w:rsidRDefault="00841EF3" w:rsidP="00841EF3">
      <w:pPr>
        <w:ind w:left="-567" w:right="-143" w:firstLine="709"/>
        <w:rPr>
          <w:rFonts w:eastAsia="Calibri"/>
          <w:lang w:eastAsia="en-US"/>
        </w:rPr>
      </w:pPr>
      <w:r w:rsidRPr="008C562A">
        <w:rPr>
          <w:i/>
        </w:rPr>
        <w:t>Цель:</w:t>
      </w:r>
      <w:r w:rsidRPr="00841EF3">
        <w:t xml:space="preserve"> способствовать становлению у ребенка ценностного отношения к красоте.</w:t>
      </w:r>
    </w:p>
    <w:p w:rsidR="00841EF3" w:rsidRPr="008C562A" w:rsidRDefault="00841EF3" w:rsidP="00841EF3">
      <w:pPr>
        <w:ind w:left="-567" w:right="-143" w:firstLine="709"/>
        <w:jc w:val="center"/>
        <w:rPr>
          <w:rFonts w:eastAsia="Calibri"/>
          <w:i/>
          <w:lang w:eastAsia="en-US"/>
        </w:rPr>
      </w:pPr>
      <w:r w:rsidRPr="008C562A">
        <w:rPr>
          <w:rFonts w:eastAsia="Calibri"/>
          <w:i/>
          <w:lang w:eastAsia="en-US"/>
        </w:rPr>
        <w:t>Приобщение к искусству. Изобразительная деятельность. Музыка</w:t>
      </w:r>
    </w:p>
    <w:p w:rsidR="00841EF3" w:rsidRPr="00841EF3" w:rsidRDefault="00841EF3" w:rsidP="00841EF3">
      <w:pPr>
        <w:ind w:left="-567" w:right="-143" w:firstLine="709"/>
        <w:jc w:val="center"/>
        <w:rPr>
          <w:rFonts w:eastAsia="Calibri"/>
          <w:b/>
          <w:lang w:eastAsia="en-US"/>
        </w:rPr>
      </w:pPr>
    </w:p>
    <w:tbl>
      <w:tblPr>
        <w:tblStyle w:val="af2"/>
        <w:tblW w:w="0" w:type="auto"/>
        <w:tblInd w:w="-459" w:type="dxa"/>
        <w:tblLook w:val="04A0" w:firstRow="1" w:lastRow="0" w:firstColumn="1" w:lastColumn="0" w:noHBand="0" w:noVBand="1"/>
      </w:tblPr>
      <w:tblGrid>
        <w:gridCol w:w="1418"/>
        <w:gridCol w:w="4111"/>
        <w:gridCol w:w="1559"/>
        <w:gridCol w:w="2941"/>
      </w:tblGrid>
      <w:tr w:rsidR="00841EF3" w:rsidRPr="00841EF3" w:rsidTr="00F17BCF">
        <w:trPr>
          <w:trHeight w:val="103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Месяц</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firstLine="459"/>
              <w:jc w:val="center"/>
              <w:rPr>
                <w:rFonts w:eastAsia="Calibri"/>
                <w:b/>
                <w:lang w:eastAsia="en-US"/>
              </w:rPr>
            </w:pPr>
            <w:r w:rsidRPr="00841EF3">
              <w:rPr>
                <w:rFonts w:eastAsia="Calibri"/>
                <w:b/>
                <w:lang w:eastAsia="en-US"/>
              </w:rPr>
              <w:t>Тематика взросло-детской партнёрской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left="-567" w:right="-143" w:firstLine="709"/>
              <w:jc w:val="center"/>
              <w:rPr>
                <w:rFonts w:eastAsia="Calibri"/>
                <w:b/>
                <w:lang w:eastAsia="en-US"/>
              </w:rPr>
            </w:pPr>
            <w:r w:rsidRPr="00841EF3">
              <w:rPr>
                <w:rFonts w:eastAsia="Calibri"/>
                <w:b/>
                <w:lang w:eastAsia="en-US"/>
              </w:rPr>
              <w:t>Ценности</w:t>
            </w:r>
          </w:p>
        </w:tc>
        <w:tc>
          <w:tcPr>
            <w:tcW w:w="2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F3" w:rsidRPr="00841EF3" w:rsidRDefault="00841EF3" w:rsidP="00841EF3">
            <w:pPr>
              <w:ind w:right="-143" w:firstLine="34"/>
              <w:jc w:val="center"/>
              <w:rPr>
                <w:rFonts w:eastAsia="Calibri"/>
                <w:b/>
                <w:lang w:eastAsia="en-US"/>
              </w:rPr>
            </w:pPr>
            <w:r w:rsidRPr="00841EF3">
              <w:rPr>
                <w:rFonts w:eastAsia="Calibri"/>
                <w:b/>
                <w:lang w:eastAsia="en-US"/>
              </w:rPr>
              <w:t>Целевые ориентиры</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Сентябрь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Приобщение к искусству</w:t>
            </w:r>
          </w:p>
          <w:p w:rsidR="00841EF3" w:rsidRPr="00841EF3" w:rsidRDefault="00841EF3" w:rsidP="00841EF3">
            <w:pPr>
              <w:ind w:firstLine="459"/>
              <w:rPr>
                <w:rFonts w:eastAsia="Calibri"/>
                <w:lang w:eastAsia="en-US"/>
              </w:rPr>
            </w:pPr>
            <w:r w:rsidRPr="00841EF3">
              <w:rPr>
                <w:rFonts w:eastAsia="Calibri"/>
                <w:lang w:eastAsia="en-US"/>
              </w:rPr>
              <w:t>Цикл виртуальных экскурсий и бесед: декоративно прикладное искусство, театр.</w:t>
            </w:r>
          </w:p>
          <w:p w:rsidR="00841EF3" w:rsidRPr="00841EF3" w:rsidRDefault="00841EF3" w:rsidP="00841EF3">
            <w:pPr>
              <w:ind w:firstLine="459"/>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firstLine="459"/>
              <w:rPr>
                <w:rFonts w:eastAsia="Calibri"/>
                <w:lang w:eastAsia="zh-CN"/>
              </w:rPr>
            </w:pPr>
            <w:r w:rsidRPr="00841EF3">
              <w:rPr>
                <w:rFonts w:eastAsia="Calibri"/>
                <w:i/>
                <w:lang w:eastAsia="zh-CN"/>
              </w:rPr>
              <w:t>Рисование.</w:t>
            </w:r>
            <w:r w:rsidRPr="00841EF3">
              <w:rPr>
                <w:rFonts w:eastAsia="Calibri"/>
                <w:lang w:eastAsia="zh-CN"/>
              </w:rPr>
              <w:t xml:space="preserve"> Тема: «Рисование предметов по памяти»</w:t>
            </w:r>
          </w:p>
          <w:p w:rsidR="00841EF3" w:rsidRPr="00841EF3" w:rsidRDefault="00841EF3" w:rsidP="00841EF3">
            <w:pPr>
              <w:ind w:firstLine="459"/>
              <w:rPr>
                <w:rFonts w:eastAsia="Calibri"/>
                <w:lang w:eastAsia="en-US"/>
              </w:rPr>
            </w:pPr>
            <w:r w:rsidRPr="00841EF3">
              <w:rPr>
                <w:rFonts w:eastAsia="Calibri"/>
                <w:lang w:eastAsia="en-US"/>
              </w:rPr>
              <w:t>Лепка. Тема: «Использование разнообразных материалов: пластилин, воск, глина».</w:t>
            </w:r>
          </w:p>
          <w:p w:rsidR="00841EF3" w:rsidRPr="00841EF3" w:rsidRDefault="00841EF3" w:rsidP="00841EF3">
            <w:pPr>
              <w:ind w:firstLine="459"/>
              <w:rPr>
                <w:rFonts w:eastAsia="Calibri"/>
                <w:lang w:eastAsia="zh-CN"/>
              </w:rPr>
            </w:pPr>
            <w:r w:rsidRPr="00841EF3">
              <w:rPr>
                <w:rFonts w:eastAsia="Calibri"/>
                <w:lang w:eastAsia="zh-CN"/>
              </w:rPr>
              <w:t>Тема: «Элементарные музыкальные понятия»</w:t>
            </w:r>
          </w:p>
          <w:p w:rsidR="00841EF3" w:rsidRPr="00841EF3" w:rsidRDefault="00841EF3" w:rsidP="00841EF3">
            <w:pPr>
              <w:ind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Культура</w:t>
            </w:r>
          </w:p>
          <w:p w:rsidR="00841EF3" w:rsidRPr="00841EF3" w:rsidRDefault="00841EF3" w:rsidP="00841EF3">
            <w:pPr>
              <w:ind w:left="-567" w:right="-143" w:firstLine="709"/>
              <w:rPr>
                <w:rFonts w:eastAsia="Calibri"/>
                <w:lang w:eastAsia="en-US"/>
              </w:rPr>
            </w:pPr>
            <w:r w:rsidRPr="00841EF3">
              <w:rPr>
                <w:rFonts w:eastAsia="Calibri"/>
                <w:lang w:eastAsia="en-US"/>
              </w:rPr>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pPr>
            <w:r w:rsidRPr="00841EF3">
              <w:t>- приобщение к искусству, разным видам художественной деятельности.</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Октябрь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Приобщение к искусству</w:t>
            </w:r>
          </w:p>
          <w:p w:rsidR="00841EF3" w:rsidRPr="00841EF3" w:rsidRDefault="00841EF3" w:rsidP="00841EF3">
            <w:pPr>
              <w:ind w:firstLine="459"/>
              <w:rPr>
                <w:rFonts w:eastAsia="Calibri"/>
                <w:lang w:eastAsia="en-US"/>
              </w:rPr>
            </w:pPr>
            <w:r w:rsidRPr="00841EF3">
              <w:rPr>
                <w:rFonts w:eastAsia="Calibri"/>
                <w:lang w:eastAsia="en-US"/>
              </w:rPr>
              <w:t>Цикл бесед «Народное декоративно-прикладное искусство»</w:t>
            </w:r>
          </w:p>
          <w:p w:rsidR="00841EF3" w:rsidRPr="00841EF3" w:rsidRDefault="00841EF3" w:rsidP="00841EF3">
            <w:pPr>
              <w:ind w:firstLine="459"/>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firstLine="459"/>
              <w:rPr>
                <w:rFonts w:eastAsia="Calibri"/>
                <w:lang w:eastAsia="zh-CN"/>
              </w:rPr>
            </w:pPr>
            <w:r w:rsidRPr="00841EF3">
              <w:rPr>
                <w:rFonts w:eastAsia="Calibri"/>
                <w:i/>
                <w:lang w:eastAsia="zh-CN"/>
              </w:rPr>
              <w:t>Рисование.</w:t>
            </w:r>
          </w:p>
          <w:p w:rsidR="00841EF3" w:rsidRPr="00841EF3" w:rsidRDefault="00841EF3" w:rsidP="00841EF3">
            <w:pPr>
              <w:ind w:firstLine="459"/>
              <w:rPr>
                <w:lang w:eastAsia="zh-CN"/>
              </w:rPr>
            </w:pPr>
            <w:r w:rsidRPr="00841EF3">
              <w:rPr>
                <w:rFonts w:eastAsia="Calibri"/>
                <w:lang w:eastAsia="zh-CN"/>
              </w:rPr>
              <w:t xml:space="preserve">Тема: </w:t>
            </w:r>
            <w:r w:rsidRPr="00841EF3">
              <w:rPr>
                <w:lang w:eastAsia="zh-CN"/>
              </w:rPr>
              <w:t>«Развитие технических умений: рисование акварелью по сырому слою».</w:t>
            </w:r>
          </w:p>
          <w:p w:rsidR="00841EF3" w:rsidRPr="00841EF3" w:rsidRDefault="00841EF3" w:rsidP="00841EF3">
            <w:pPr>
              <w:ind w:firstLine="459"/>
              <w:rPr>
                <w:rFonts w:eastAsia="Calibri"/>
                <w:lang w:eastAsia="en-US"/>
              </w:rPr>
            </w:pPr>
            <w:r w:rsidRPr="00841EF3">
              <w:rPr>
                <w:lang w:eastAsia="zh-CN"/>
              </w:rPr>
              <w:t>Рисование на заданные темы.</w:t>
            </w:r>
          </w:p>
          <w:p w:rsidR="00841EF3" w:rsidRPr="00841EF3" w:rsidRDefault="00841EF3" w:rsidP="00841EF3">
            <w:pPr>
              <w:ind w:firstLine="459"/>
              <w:rPr>
                <w:rFonts w:eastAsia="Calibri"/>
                <w:lang w:eastAsia="en-US"/>
              </w:rPr>
            </w:pPr>
            <w:r w:rsidRPr="00841EF3">
              <w:rPr>
                <w:rFonts w:eastAsia="Calibri"/>
                <w:i/>
                <w:lang w:eastAsia="zh-CN"/>
              </w:rPr>
              <w:t>Аппликация</w:t>
            </w:r>
          </w:p>
          <w:p w:rsidR="00841EF3" w:rsidRPr="00841EF3" w:rsidRDefault="00841EF3" w:rsidP="00841EF3">
            <w:pPr>
              <w:ind w:firstLine="459"/>
              <w:rPr>
                <w:rFonts w:eastAsia="Calibri"/>
                <w:lang w:eastAsia="en-US"/>
              </w:rPr>
            </w:pPr>
            <w:r w:rsidRPr="00841EF3">
              <w:rPr>
                <w:rFonts w:eastAsia="Calibri"/>
                <w:lang w:eastAsia="zh-CN"/>
              </w:rPr>
              <w:t>Тема:</w:t>
            </w:r>
            <w:r w:rsidRPr="00841EF3">
              <w:rPr>
                <w:rFonts w:eastAsia="Calibri"/>
                <w:lang w:eastAsia="en-US"/>
              </w:rPr>
              <w:t>«Фонари на главной улице города».</w:t>
            </w:r>
          </w:p>
          <w:p w:rsidR="00841EF3" w:rsidRPr="00841EF3" w:rsidRDefault="00841EF3" w:rsidP="00841EF3">
            <w:pPr>
              <w:ind w:firstLine="459"/>
              <w:rPr>
                <w:rFonts w:eastAsia="Calibri"/>
                <w:lang w:eastAsia="en-US"/>
              </w:rPr>
            </w:pPr>
            <w:r w:rsidRPr="00841EF3">
              <w:rPr>
                <w:rFonts w:eastAsia="Calibri"/>
                <w:bCs/>
                <w:lang w:eastAsia="en-US"/>
              </w:rPr>
              <w:t>Коллективная аппликация</w:t>
            </w:r>
          </w:p>
          <w:p w:rsidR="00841EF3" w:rsidRPr="00841EF3" w:rsidRDefault="00841EF3" w:rsidP="00841EF3">
            <w:pPr>
              <w:ind w:firstLine="459"/>
              <w:rPr>
                <w:rFonts w:eastAsia="Calibri"/>
                <w:i/>
                <w:lang w:eastAsia="zh-CN"/>
              </w:rPr>
            </w:pPr>
            <w:r w:rsidRPr="00841EF3">
              <w:rPr>
                <w:rFonts w:eastAsia="Calibri"/>
                <w:i/>
                <w:lang w:eastAsia="zh-CN"/>
              </w:rPr>
              <w:t>Лепка по собственному замыслу.</w:t>
            </w:r>
          </w:p>
          <w:p w:rsidR="00841EF3" w:rsidRPr="00841EF3" w:rsidRDefault="00841EF3" w:rsidP="00841EF3">
            <w:pPr>
              <w:ind w:firstLine="459"/>
              <w:rPr>
                <w:rFonts w:eastAsia="Calibri"/>
                <w:lang w:eastAsia="zh-CN"/>
              </w:rPr>
            </w:pPr>
            <w:r w:rsidRPr="00841EF3">
              <w:rPr>
                <w:rFonts w:eastAsia="Calibri"/>
                <w:lang w:eastAsia="zh-CN"/>
              </w:rPr>
              <w:t>Музыка</w:t>
            </w:r>
          </w:p>
          <w:p w:rsidR="00841EF3" w:rsidRPr="00841EF3" w:rsidRDefault="00841EF3" w:rsidP="00841EF3">
            <w:pPr>
              <w:ind w:firstLine="459"/>
              <w:rPr>
                <w:rFonts w:eastAsia="Calibri"/>
                <w:lang w:eastAsia="zh-CN"/>
              </w:rPr>
            </w:pPr>
            <w:r w:rsidRPr="00841EF3">
              <w:rPr>
                <w:rFonts w:eastAsia="Calibri"/>
                <w:lang w:eastAsia="zh-CN"/>
              </w:rPr>
              <w:t>Тема: «Унылая пора - очей очарованье…»</w:t>
            </w:r>
          </w:p>
          <w:p w:rsidR="00841EF3" w:rsidRPr="00841EF3" w:rsidRDefault="00841EF3" w:rsidP="00841EF3">
            <w:pPr>
              <w:ind w:firstLine="459"/>
              <w:rPr>
                <w:rFonts w:eastAsia="Calibri"/>
                <w:lang w:eastAsia="zh-CN"/>
              </w:rPr>
            </w:pPr>
            <w:r w:rsidRPr="00841EF3">
              <w:rPr>
                <w:rFonts w:eastAsia="Calibri"/>
                <w:lang w:eastAsia="zh-CN"/>
              </w:rPr>
              <w:t>Освоение программного репертуара по слушанию музыки, пению, музыкально-ритмическим движениям.</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Природа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Красота</w:t>
            </w:r>
          </w:p>
          <w:p w:rsidR="00841EF3" w:rsidRPr="00841EF3" w:rsidRDefault="00841EF3" w:rsidP="00841EF3">
            <w:pPr>
              <w:ind w:left="-567" w:right="-143" w:firstLine="709"/>
              <w:rPr>
                <w:rFonts w:eastAsia="Calibri"/>
                <w:lang w:eastAsia="en-US"/>
              </w:rPr>
            </w:pPr>
            <w:r w:rsidRPr="00841EF3">
              <w:rPr>
                <w:rFonts w:eastAsia="Calibri"/>
                <w:lang w:eastAsia="en-US"/>
              </w:rPr>
              <w:t>Культура</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формирование интереса к художественным видам деятельности.</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Ноябрь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59"/>
              <w:rPr>
                <w:rFonts w:eastAsia="Calibri"/>
                <w:lang w:eastAsia="en-US"/>
              </w:rPr>
            </w:pPr>
            <w:r w:rsidRPr="00841EF3">
              <w:rPr>
                <w:rFonts w:eastAsia="Calibri"/>
                <w:lang w:eastAsia="en-US"/>
              </w:rPr>
              <w:t>Приобщение к искусству</w:t>
            </w:r>
          </w:p>
          <w:p w:rsidR="00841EF3" w:rsidRPr="00841EF3" w:rsidRDefault="00841EF3" w:rsidP="00841EF3">
            <w:pPr>
              <w:ind w:firstLine="459"/>
              <w:rPr>
                <w:rFonts w:eastAsia="Calibri"/>
                <w:lang w:eastAsia="en-US"/>
              </w:rPr>
            </w:pPr>
            <w:r w:rsidRPr="00841EF3">
              <w:rPr>
                <w:rFonts w:eastAsia="Calibri"/>
                <w:lang w:eastAsia="en-US"/>
              </w:rPr>
              <w:t>Цикл бесед «Детский музыкальный театр».</w:t>
            </w:r>
          </w:p>
          <w:p w:rsidR="00841EF3" w:rsidRPr="00841EF3" w:rsidRDefault="00841EF3" w:rsidP="00841EF3">
            <w:pPr>
              <w:ind w:firstLine="459"/>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firstLine="459"/>
              <w:rPr>
                <w:rFonts w:eastAsia="Calibri"/>
                <w:lang w:eastAsia="en-US"/>
              </w:rPr>
            </w:pPr>
            <w:r w:rsidRPr="00841EF3">
              <w:rPr>
                <w:rFonts w:eastAsia="Calibri"/>
                <w:i/>
                <w:lang w:eastAsia="zh-CN"/>
              </w:rPr>
              <w:t>Рисование.</w:t>
            </w:r>
          </w:p>
          <w:p w:rsidR="00841EF3" w:rsidRPr="00841EF3" w:rsidRDefault="00841EF3" w:rsidP="00841EF3">
            <w:pPr>
              <w:ind w:firstLine="459"/>
              <w:rPr>
                <w:rFonts w:eastAsia="Calibri"/>
                <w:lang w:eastAsia="en-US"/>
              </w:rPr>
            </w:pPr>
            <w:r w:rsidRPr="00841EF3">
              <w:rPr>
                <w:rFonts w:eastAsia="Calibri"/>
                <w:lang w:eastAsia="zh-CN"/>
              </w:rPr>
              <w:lastRenderedPageBreak/>
              <w:t xml:space="preserve">Тема: </w:t>
            </w:r>
            <w:r w:rsidRPr="00841EF3">
              <w:rPr>
                <w:rFonts w:eastAsia="Calibri"/>
                <w:bCs/>
                <w:lang w:eastAsia="en-US"/>
              </w:rPr>
              <w:t>«</w:t>
            </w:r>
            <w:r w:rsidRPr="00841EF3">
              <w:rPr>
                <w:rFonts w:eastAsia="Calibri"/>
                <w:lang w:eastAsia="en-US"/>
              </w:rPr>
              <w:t>Сюжетное рисование: размещение изображения на листе».</w:t>
            </w:r>
          </w:p>
          <w:p w:rsidR="00841EF3" w:rsidRPr="00841EF3" w:rsidRDefault="00841EF3" w:rsidP="00841EF3">
            <w:pPr>
              <w:ind w:firstLine="459"/>
              <w:rPr>
                <w:rFonts w:eastAsia="Calibri"/>
                <w:lang w:eastAsia="zh-CN"/>
              </w:rPr>
            </w:pPr>
            <w:r w:rsidRPr="00841EF3">
              <w:rPr>
                <w:rFonts w:eastAsia="Calibri"/>
                <w:i/>
                <w:lang w:eastAsia="zh-CN"/>
              </w:rPr>
              <w:t>Аппликация</w:t>
            </w:r>
          </w:p>
          <w:p w:rsidR="00841EF3" w:rsidRPr="00841EF3" w:rsidRDefault="00841EF3" w:rsidP="00841EF3">
            <w:pPr>
              <w:ind w:firstLine="459"/>
              <w:rPr>
                <w:rFonts w:eastAsia="Calibri"/>
                <w:lang w:eastAsia="en-US"/>
              </w:rPr>
            </w:pPr>
            <w:r w:rsidRPr="00841EF3">
              <w:rPr>
                <w:rFonts w:eastAsia="Calibri"/>
                <w:lang w:eastAsia="zh-CN"/>
              </w:rPr>
              <w:t>Тема: «</w:t>
            </w:r>
            <w:r w:rsidRPr="00841EF3">
              <w:rPr>
                <w:rFonts w:eastAsia="Calibri"/>
                <w:lang w:eastAsia="en-US"/>
              </w:rPr>
              <w:t>Выполнение аппликации из симметричных деталей».</w:t>
            </w:r>
          </w:p>
          <w:p w:rsidR="00841EF3" w:rsidRPr="00841EF3" w:rsidRDefault="00841EF3" w:rsidP="00841EF3">
            <w:pPr>
              <w:ind w:firstLine="459"/>
              <w:rPr>
                <w:rFonts w:eastAsia="Calibri"/>
                <w:i/>
                <w:lang w:eastAsia="zh-CN"/>
              </w:rPr>
            </w:pPr>
            <w:r w:rsidRPr="00841EF3">
              <w:rPr>
                <w:rFonts w:eastAsia="Calibri"/>
                <w:i/>
                <w:lang w:eastAsia="zh-CN"/>
              </w:rPr>
              <w:t xml:space="preserve">Лепка </w:t>
            </w:r>
          </w:p>
          <w:p w:rsidR="00841EF3" w:rsidRPr="00841EF3" w:rsidRDefault="00841EF3" w:rsidP="00841EF3">
            <w:pPr>
              <w:ind w:firstLine="459"/>
              <w:rPr>
                <w:rFonts w:eastAsia="Calibri"/>
                <w:lang w:eastAsia="zh-CN"/>
              </w:rPr>
            </w:pPr>
            <w:r w:rsidRPr="00841EF3">
              <w:rPr>
                <w:rFonts w:eastAsia="Calibri"/>
                <w:lang w:eastAsia="zh-CN"/>
              </w:rPr>
              <w:t>Тема: «Украшение лепной работы при помощи стеки».</w:t>
            </w:r>
          </w:p>
          <w:p w:rsidR="00841EF3" w:rsidRPr="00841EF3" w:rsidRDefault="00841EF3" w:rsidP="00841EF3">
            <w:pPr>
              <w:ind w:firstLine="459"/>
              <w:rPr>
                <w:rFonts w:eastAsia="Calibri"/>
                <w:lang w:eastAsia="zh-CN"/>
              </w:rPr>
            </w:pPr>
            <w:r w:rsidRPr="00841EF3">
              <w:rPr>
                <w:rFonts w:eastAsia="Calibri"/>
                <w:lang w:eastAsia="zh-CN"/>
              </w:rPr>
              <w:t>Музыка</w:t>
            </w:r>
          </w:p>
          <w:p w:rsidR="00841EF3" w:rsidRPr="00841EF3" w:rsidRDefault="00841EF3" w:rsidP="00841EF3">
            <w:pPr>
              <w:ind w:firstLine="459"/>
              <w:rPr>
                <w:rFonts w:eastAsia="Calibri"/>
                <w:lang w:eastAsia="zh-CN"/>
              </w:rPr>
            </w:pPr>
            <w:r w:rsidRPr="00841EF3">
              <w:rPr>
                <w:rFonts w:eastAsia="Calibri"/>
                <w:lang w:eastAsia="zh-CN"/>
              </w:rPr>
              <w:t>«Игровое творчество»:</w:t>
            </w:r>
          </w:p>
          <w:p w:rsidR="00841EF3" w:rsidRPr="00841EF3" w:rsidRDefault="00841EF3" w:rsidP="00841EF3">
            <w:pPr>
              <w:ind w:firstLine="459"/>
              <w:rPr>
                <w:rFonts w:eastAsia="Calibri"/>
                <w:lang w:eastAsia="en-US"/>
              </w:rPr>
            </w:pPr>
            <w:r w:rsidRPr="00841EF3">
              <w:rPr>
                <w:rFonts w:eastAsia="Calibri"/>
                <w:lang w:eastAsia="en-US"/>
              </w:rPr>
              <w:t>- «Комара женить мы будем» русская народная песня;</w:t>
            </w:r>
          </w:p>
          <w:p w:rsidR="00841EF3" w:rsidRPr="00841EF3" w:rsidRDefault="00841EF3" w:rsidP="00841EF3">
            <w:pPr>
              <w:ind w:firstLine="459"/>
              <w:rPr>
                <w:rFonts w:eastAsia="Calibri"/>
                <w:lang w:eastAsia="en-US"/>
              </w:rPr>
            </w:pPr>
            <w:r w:rsidRPr="00841EF3">
              <w:rPr>
                <w:rFonts w:eastAsia="Calibri"/>
                <w:lang w:eastAsia="en-US"/>
              </w:rPr>
              <w:t xml:space="preserve">- «В пещере горного короля», «Шествие гномов» музыка </w:t>
            </w:r>
          </w:p>
          <w:p w:rsidR="00841EF3" w:rsidRPr="00841EF3" w:rsidRDefault="00841EF3" w:rsidP="00841EF3">
            <w:pPr>
              <w:ind w:firstLine="459"/>
              <w:rPr>
                <w:rFonts w:eastAsia="Calibri"/>
                <w:lang w:eastAsia="zh-CN"/>
              </w:rPr>
            </w:pPr>
            <w:r w:rsidRPr="00841EF3">
              <w:rPr>
                <w:rFonts w:eastAsia="Calibri"/>
                <w:lang w:eastAsia="en-US"/>
              </w:rPr>
              <w:t>Э. Грига.</w:t>
            </w:r>
          </w:p>
          <w:p w:rsidR="00841EF3" w:rsidRPr="00841EF3" w:rsidRDefault="00841EF3" w:rsidP="00841EF3">
            <w:pPr>
              <w:ind w:firstLine="459"/>
              <w:rPr>
                <w:rFonts w:eastAsia="Calibri"/>
                <w:lang w:eastAsia="zh-CN"/>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приобщение к художественным ценностям своего народа.</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lastRenderedPageBreak/>
              <w:t>Декабрь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59"/>
              <w:rPr>
                <w:rFonts w:eastAsia="Calibri"/>
                <w:lang w:eastAsia="en-US"/>
              </w:rPr>
            </w:pPr>
            <w:r w:rsidRPr="00841EF3">
              <w:rPr>
                <w:rFonts w:eastAsia="Calibri"/>
                <w:lang w:eastAsia="en-US"/>
              </w:rPr>
              <w:t>Приобщение к искусству</w:t>
            </w:r>
          </w:p>
          <w:p w:rsidR="00841EF3" w:rsidRPr="00841EF3" w:rsidRDefault="00841EF3" w:rsidP="00841EF3">
            <w:pPr>
              <w:ind w:firstLine="459"/>
              <w:rPr>
                <w:rFonts w:eastAsia="Calibri"/>
                <w:lang w:eastAsia="zh-CN"/>
              </w:rPr>
            </w:pPr>
            <w:r w:rsidRPr="00841EF3">
              <w:rPr>
                <w:rFonts w:eastAsia="Calibri"/>
                <w:lang w:eastAsia="zh-CN"/>
              </w:rPr>
              <w:t>Выставка детских работ: рисование, лепка, аппликация.</w:t>
            </w:r>
          </w:p>
          <w:p w:rsidR="00841EF3" w:rsidRPr="00841EF3" w:rsidRDefault="00841EF3" w:rsidP="00841EF3">
            <w:pPr>
              <w:ind w:firstLine="459"/>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firstLine="459"/>
              <w:rPr>
                <w:rFonts w:eastAsia="Calibri"/>
                <w:lang w:eastAsia="en-US"/>
              </w:rPr>
            </w:pPr>
            <w:r w:rsidRPr="00841EF3">
              <w:rPr>
                <w:rFonts w:eastAsia="Calibri"/>
                <w:i/>
                <w:lang w:eastAsia="zh-CN"/>
              </w:rPr>
              <w:t>Рисование.</w:t>
            </w:r>
          </w:p>
          <w:p w:rsidR="00841EF3" w:rsidRPr="00841EF3" w:rsidRDefault="00841EF3" w:rsidP="00841EF3">
            <w:pPr>
              <w:ind w:firstLine="459"/>
              <w:rPr>
                <w:rFonts w:eastAsia="Calibri"/>
                <w:lang w:eastAsia="en-US"/>
              </w:rPr>
            </w:pPr>
            <w:r w:rsidRPr="00841EF3">
              <w:rPr>
                <w:rFonts w:eastAsia="Calibri"/>
                <w:lang w:eastAsia="en-US"/>
              </w:rPr>
              <w:t>Тема: «Рельефный рисунок».</w:t>
            </w:r>
          </w:p>
          <w:p w:rsidR="00841EF3" w:rsidRPr="00841EF3" w:rsidRDefault="00841EF3" w:rsidP="00841EF3">
            <w:pPr>
              <w:ind w:firstLine="459"/>
              <w:rPr>
                <w:rFonts w:eastAsia="Calibri"/>
                <w:i/>
                <w:lang w:eastAsia="zh-CN"/>
              </w:rPr>
            </w:pPr>
            <w:r w:rsidRPr="00841EF3">
              <w:rPr>
                <w:rFonts w:eastAsia="Calibri"/>
                <w:i/>
                <w:lang w:eastAsia="zh-CN"/>
              </w:rPr>
              <w:t xml:space="preserve">Лепка </w:t>
            </w:r>
          </w:p>
          <w:p w:rsidR="00841EF3" w:rsidRPr="00841EF3" w:rsidRDefault="00841EF3" w:rsidP="00841EF3">
            <w:pPr>
              <w:ind w:firstLine="459"/>
              <w:rPr>
                <w:rFonts w:eastAsia="Calibri"/>
                <w:lang w:eastAsia="zh-CN"/>
              </w:rPr>
            </w:pPr>
            <w:r w:rsidRPr="00841EF3">
              <w:rPr>
                <w:rFonts w:eastAsia="Calibri"/>
                <w:lang w:eastAsia="zh-CN"/>
              </w:rPr>
              <w:t>Тема: Елочные украшения»</w:t>
            </w:r>
          </w:p>
          <w:p w:rsidR="00841EF3" w:rsidRPr="00841EF3" w:rsidRDefault="00841EF3" w:rsidP="00841EF3">
            <w:pPr>
              <w:ind w:firstLine="459"/>
              <w:rPr>
                <w:rFonts w:eastAsia="Calibri"/>
                <w:lang w:eastAsia="zh-CN"/>
              </w:rPr>
            </w:pPr>
            <w:r w:rsidRPr="00841EF3">
              <w:rPr>
                <w:rFonts w:eastAsia="Calibri"/>
                <w:lang w:eastAsia="zh-CN"/>
              </w:rPr>
              <w:t>Музыка</w:t>
            </w:r>
          </w:p>
          <w:p w:rsidR="00841EF3" w:rsidRPr="00841EF3" w:rsidRDefault="00841EF3" w:rsidP="00841EF3">
            <w:pPr>
              <w:ind w:firstLine="459"/>
              <w:rPr>
                <w:rFonts w:eastAsia="Calibri"/>
                <w:lang w:eastAsia="zh-CN"/>
              </w:rPr>
            </w:pPr>
            <w:r w:rsidRPr="00841EF3">
              <w:rPr>
                <w:rFonts w:eastAsia="Calibri"/>
                <w:lang w:eastAsia="zh-CN"/>
              </w:rPr>
              <w:t>«Готовимся к празднику»</w:t>
            </w:r>
          </w:p>
          <w:p w:rsidR="00841EF3" w:rsidRPr="00841EF3" w:rsidRDefault="00841EF3" w:rsidP="00841EF3">
            <w:pPr>
              <w:ind w:firstLine="459"/>
              <w:rPr>
                <w:rFonts w:eastAsia="Calibri"/>
                <w:lang w:eastAsia="zh-CN"/>
              </w:rPr>
            </w:pPr>
            <w:r w:rsidRPr="00841EF3">
              <w:rPr>
                <w:rFonts w:eastAsia="Calibri"/>
                <w:lang w:eastAsia="zh-CN"/>
              </w:rPr>
              <w:t>(освоение новогоднего программного материала).</w:t>
            </w:r>
          </w:p>
          <w:p w:rsidR="00841EF3" w:rsidRPr="00841EF3" w:rsidRDefault="00841EF3" w:rsidP="00841EF3">
            <w:pPr>
              <w:ind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Природа</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pPr>
            <w:r w:rsidRPr="00841EF3">
              <w:t>- приобщение к изобразительному, музыкальному искусству.</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Январь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59"/>
              <w:rPr>
                <w:rFonts w:eastAsia="Calibri"/>
                <w:lang w:eastAsia="en-US"/>
              </w:rPr>
            </w:pPr>
            <w:r w:rsidRPr="00841EF3">
              <w:rPr>
                <w:rFonts w:eastAsia="Calibri"/>
                <w:lang w:eastAsia="en-US"/>
              </w:rPr>
              <w:t>Приобщение к искусству</w:t>
            </w:r>
          </w:p>
          <w:p w:rsidR="00841EF3" w:rsidRPr="00841EF3" w:rsidRDefault="00841EF3" w:rsidP="00841EF3">
            <w:pPr>
              <w:ind w:firstLine="459"/>
              <w:rPr>
                <w:rFonts w:eastAsia="Calibri"/>
                <w:lang w:eastAsia="en-US"/>
              </w:rPr>
            </w:pPr>
            <w:r w:rsidRPr="00841EF3">
              <w:rPr>
                <w:rFonts w:eastAsia="Calibri"/>
                <w:lang w:eastAsia="en-US"/>
              </w:rPr>
              <w:t>Выставка «Жанровая живопись».</w:t>
            </w:r>
          </w:p>
          <w:p w:rsidR="00841EF3" w:rsidRPr="00841EF3" w:rsidRDefault="00841EF3" w:rsidP="00841EF3">
            <w:pPr>
              <w:ind w:firstLine="459"/>
              <w:rPr>
                <w:rFonts w:eastAsia="Calibri"/>
                <w:lang w:eastAsia="en-US"/>
              </w:rPr>
            </w:pPr>
            <w:r w:rsidRPr="00841EF3">
              <w:rPr>
                <w:rFonts w:eastAsia="Calibri"/>
                <w:lang w:eastAsia="en-US"/>
              </w:rPr>
              <w:t>«Взятие снежного городка» В. Суриков; «Масленица» Б. Кустодиев; «Сказка о спящей красавице» В. Васнецов.</w:t>
            </w:r>
          </w:p>
          <w:p w:rsidR="00841EF3" w:rsidRPr="00841EF3" w:rsidRDefault="00841EF3" w:rsidP="00841EF3">
            <w:pPr>
              <w:ind w:firstLine="459"/>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firstLine="459"/>
              <w:rPr>
                <w:rFonts w:eastAsia="Calibri"/>
                <w:lang w:eastAsia="en-US"/>
              </w:rPr>
            </w:pPr>
            <w:r w:rsidRPr="00841EF3">
              <w:rPr>
                <w:rFonts w:eastAsia="Calibri"/>
                <w:i/>
                <w:lang w:eastAsia="zh-CN"/>
              </w:rPr>
              <w:t>Рисование.</w:t>
            </w:r>
            <w:r w:rsidRPr="00841EF3">
              <w:rPr>
                <w:rFonts w:eastAsia="Calibri"/>
                <w:lang w:eastAsia="zh-CN"/>
              </w:rPr>
              <w:t xml:space="preserve"> Тема: «Декоративное рисование» </w:t>
            </w:r>
          </w:p>
          <w:p w:rsidR="00841EF3" w:rsidRPr="00841EF3" w:rsidRDefault="00841EF3" w:rsidP="00841EF3">
            <w:pPr>
              <w:ind w:firstLine="459"/>
              <w:rPr>
                <w:rFonts w:eastAsia="Calibri"/>
                <w:lang w:eastAsia="en-US"/>
              </w:rPr>
            </w:pPr>
            <w:r w:rsidRPr="00841EF3">
              <w:rPr>
                <w:rFonts w:eastAsia="Calibri"/>
                <w:i/>
                <w:lang w:eastAsia="zh-CN"/>
              </w:rPr>
              <w:t>Лепка</w:t>
            </w:r>
            <w:r w:rsidRPr="00841EF3">
              <w:rPr>
                <w:rFonts w:eastAsia="Calibri"/>
                <w:lang w:eastAsia="zh-CN"/>
              </w:rPr>
              <w:t>. Тема: «Способы украшения лепных узоров стекой»</w:t>
            </w:r>
          </w:p>
          <w:p w:rsidR="00841EF3" w:rsidRPr="00841EF3" w:rsidRDefault="00841EF3" w:rsidP="00841EF3">
            <w:pPr>
              <w:ind w:firstLine="459"/>
              <w:rPr>
                <w:rFonts w:eastAsia="Calibri"/>
                <w:lang w:eastAsia="zh-CN"/>
              </w:rPr>
            </w:pPr>
            <w:r w:rsidRPr="00841EF3">
              <w:rPr>
                <w:rFonts w:eastAsia="Calibri"/>
                <w:lang w:eastAsia="zh-CN"/>
              </w:rPr>
              <w:t>Музыка</w:t>
            </w:r>
          </w:p>
          <w:p w:rsidR="00841EF3" w:rsidRPr="00841EF3" w:rsidRDefault="00841EF3" w:rsidP="00841EF3">
            <w:pPr>
              <w:ind w:firstLine="459"/>
              <w:rPr>
                <w:rFonts w:eastAsia="Calibri"/>
                <w:lang w:eastAsia="en-US"/>
              </w:rPr>
            </w:pPr>
            <w:r w:rsidRPr="00841EF3">
              <w:rPr>
                <w:rFonts w:eastAsia="Calibri"/>
                <w:lang w:eastAsia="en-US"/>
              </w:rPr>
              <w:t>Развитие танцевального творчества (танцевальные миниатюры);</w:t>
            </w:r>
          </w:p>
          <w:p w:rsidR="00841EF3" w:rsidRPr="00841EF3" w:rsidRDefault="00841EF3" w:rsidP="00841EF3">
            <w:pPr>
              <w:ind w:firstLine="459"/>
              <w:rPr>
                <w:rFonts w:eastAsia="Calibri"/>
                <w:lang w:eastAsia="en-US"/>
              </w:rPr>
            </w:pPr>
            <w:r w:rsidRPr="00841EF3">
              <w:rPr>
                <w:rFonts w:eastAsia="Calibri"/>
                <w:lang w:eastAsia="en-US"/>
              </w:rPr>
              <w:t>Игра на детских музыкальных инструментах</w:t>
            </w:r>
          </w:p>
          <w:p w:rsidR="00841EF3" w:rsidRPr="00841EF3" w:rsidRDefault="00841EF3" w:rsidP="00841EF3">
            <w:pPr>
              <w:ind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Культура</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pPr>
            <w:r w:rsidRPr="00841EF3">
              <w:t>- приобретение опыта самостоятельной продуктивной деятельности.</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Февраль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firstLine="459"/>
              <w:rPr>
                <w:rFonts w:eastAsia="Calibri"/>
                <w:lang w:eastAsia="en-US"/>
              </w:rPr>
            </w:pPr>
            <w:r w:rsidRPr="00841EF3">
              <w:rPr>
                <w:rFonts w:eastAsia="Calibri"/>
                <w:lang w:eastAsia="en-US"/>
              </w:rPr>
              <w:t>Приобщение к искусству</w:t>
            </w:r>
          </w:p>
          <w:p w:rsidR="00841EF3" w:rsidRPr="00841EF3" w:rsidRDefault="00841EF3" w:rsidP="00841EF3">
            <w:pPr>
              <w:ind w:firstLine="459"/>
              <w:rPr>
                <w:rFonts w:eastAsia="Calibri"/>
                <w:lang w:eastAsia="en-US"/>
              </w:rPr>
            </w:pPr>
            <w:r w:rsidRPr="00841EF3">
              <w:rPr>
                <w:rFonts w:eastAsia="Calibri"/>
                <w:lang w:eastAsia="en-US"/>
              </w:rPr>
              <w:t>Цикл бесед: «Специфика храмовой архитектуры</w:t>
            </w:r>
          </w:p>
          <w:p w:rsidR="00841EF3" w:rsidRPr="00841EF3" w:rsidRDefault="00841EF3" w:rsidP="00841EF3">
            <w:pPr>
              <w:ind w:firstLine="459"/>
              <w:rPr>
                <w:rFonts w:eastAsia="Calibri"/>
                <w:lang w:eastAsia="en-US"/>
              </w:rPr>
            </w:pPr>
            <w:r w:rsidRPr="00841EF3">
              <w:rPr>
                <w:rFonts w:eastAsia="Calibri"/>
                <w:lang w:eastAsia="en-US"/>
              </w:rPr>
              <w:t xml:space="preserve"> (купол, арки).</w:t>
            </w:r>
          </w:p>
          <w:p w:rsidR="00841EF3" w:rsidRPr="00841EF3" w:rsidRDefault="00841EF3" w:rsidP="00841EF3">
            <w:pPr>
              <w:ind w:firstLine="459"/>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firstLine="459"/>
              <w:rPr>
                <w:rFonts w:eastAsia="Calibri"/>
                <w:lang w:eastAsia="zh-CN"/>
              </w:rPr>
            </w:pPr>
            <w:r w:rsidRPr="00841EF3">
              <w:rPr>
                <w:rFonts w:eastAsia="Calibri"/>
                <w:i/>
                <w:lang w:eastAsia="zh-CN"/>
              </w:rPr>
              <w:lastRenderedPageBreak/>
              <w:t>Рисование.</w:t>
            </w:r>
            <w:r w:rsidRPr="00841EF3">
              <w:rPr>
                <w:rFonts w:eastAsia="Calibri"/>
                <w:lang w:eastAsia="zh-CN"/>
              </w:rPr>
              <w:t xml:space="preserve"> Темы: «Открытка для папы».</w:t>
            </w:r>
          </w:p>
          <w:p w:rsidR="00841EF3" w:rsidRPr="00841EF3" w:rsidRDefault="00841EF3" w:rsidP="00841EF3">
            <w:pPr>
              <w:ind w:firstLine="459"/>
              <w:rPr>
                <w:rFonts w:eastAsia="Calibri"/>
                <w:lang w:eastAsia="en-US"/>
              </w:rPr>
            </w:pPr>
            <w:r w:rsidRPr="00841EF3">
              <w:rPr>
                <w:rFonts w:eastAsia="Calibri"/>
                <w:lang w:eastAsia="en-US"/>
              </w:rPr>
              <w:t>«Военная техника».</w:t>
            </w:r>
          </w:p>
          <w:p w:rsidR="00841EF3" w:rsidRPr="00841EF3" w:rsidRDefault="00841EF3" w:rsidP="00841EF3">
            <w:pPr>
              <w:ind w:firstLine="459"/>
              <w:rPr>
                <w:rFonts w:eastAsia="Calibri"/>
                <w:lang w:eastAsia="zh-CN"/>
              </w:rPr>
            </w:pPr>
            <w:r w:rsidRPr="00841EF3">
              <w:rPr>
                <w:rFonts w:eastAsia="Calibri"/>
                <w:i/>
                <w:lang w:eastAsia="zh-CN"/>
              </w:rPr>
              <w:t>Лепка</w:t>
            </w:r>
            <w:r w:rsidRPr="00841EF3">
              <w:rPr>
                <w:rFonts w:eastAsia="Calibri"/>
                <w:lang w:eastAsia="zh-CN"/>
              </w:rPr>
              <w:t>. Тема: «Лепка по собственному замыслу</w:t>
            </w:r>
          </w:p>
          <w:p w:rsidR="00841EF3" w:rsidRPr="00841EF3" w:rsidRDefault="00841EF3" w:rsidP="00841EF3">
            <w:pPr>
              <w:ind w:firstLine="459"/>
              <w:rPr>
                <w:rFonts w:eastAsia="Calibri"/>
                <w:lang w:eastAsia="zh-CN"/>
              </w:rPr>
            </w:pPr>
            <w:r w:rsidRPr="00841EF3">
              <w:rPr>
                <w:rFonts w:eastAsia="Calibri"/>
                <w:lang w:eastAsia="zh-CN"/>
              </w:rPr>
              <w:t>Музыка</w:t>
            </w:r>
          </w:p>
          <w:p w:rsidR="00841EF3" w:rsidRPr="00841EF3" w:rsidRDefault="00841EF3" w:rsidP="00841EF3">
            <w:pPr>
              <w:ind w:firstLine="459"/>
              <w:rPr>
                <w:rFonts w:eastAsia="Calibri"/>
                <w:lang w:eastAsia="en-US"/>
              </w:rPr>
            </w:pPr>
            <w:r w:rsidRPr="00841EF3">
              <w:rPr>
                <w:rFonts w:eastAsia="Calibri"/>
                <w:lang w:eastAsia="en-US"/>
              </w:rPr>
              <w:t>«Освоение программного материала по разделам: «Слушание музыки», «Пение», «Музыкально-ритмические движения».</w:t>
            </w:r>
          </w:p>
          <w:p w:rsidR="00841EF3" w:rsidRPr="00841EF3" w:rsidRDefault="00841EF3" w:rsidP="00841EF3">
            <w:pPr>
              <w:ind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Культура</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приобщение к важным событиям в жизни страны в процессе художественной деятельности.</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lastRenderedPageBreak/>
              <w:t>Март</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Приобщение к искусству</w:t>
            </w:r>
          </w:p>
          <w:p w:rsidR="00841EF3" w:rsidRPr="00841EF3" w:rsidRDefault="00841EF3" w:rsidP="00841EF3">
            <w:pPr>
              <w:ind w:firstLine="459"/>
              <w:rPr>
                <w:rFonts w:eastAsia="Calibri"/>
                <w:lang w:eastAsia="en-US"/>
              </w:rPr>
            </w:pPr>
            <w:r w:rsidRPr="00841EF3">
              <w:rPr>
                <w:rFonts w:eastAsia="Calibri"/>
                <w:lang w:eastAsia="en-US"/>
              </w:rPr>
              <w:t>Выставка детских работ ко дню 8 Марта.</w:t>
            </w:r>
          </w:p>
          <w:p w:rsidR="00841EF3" w:rsidRPr="00841EF3" w:rsidRDefault="00841EF3" w:rsidP="00841EF3">
            <w:pPr>
              <w:ind w:firstLine="459"/>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firstLine="459"/>
              <w:rPr>
                <w:rFonts w:eastAsia="Calibri"/>
                <w:lang w:eastAsia="en-US"/>
              </w:rPr>
            </w:pPr>
            <w:r w:rsidRPr="00841EF3">
              <w:rPr>
                <w:rFonts w:eastAsia="Calibri"/>
                <w:i/>
                <w:lang w:eastAsia="zh-CN"/>
              </w:rPr>
              <w:t>Рисование.</w:t>
            </w:r>
            <w:r w:rsidRPr="00841EF3">
              <w:rPr>
                <w:rFonts w:eastAsia="Calibri"/>
                <w:lang w:eastAsia="zh-CN"/>
              </w:rPr>
              <w:t xml:space="preserve"> Тема: «Открытка для мамы»</w:t>
            </w:r>
          </w:p>
          <w:p w:rsidR="00841EF3" w:rsidRPr="00841EF3" w:rsidRDefault="00841EF3" w:rsidP="00841EF3">
            <w:pPr>
              <w:ind w:firstLine="459"/>
              <w:rPr>
                <w:rFonts w:eastAsia="Calibri"/>
                <w:i/>
                <w:lang w:eastAsia="zh-CN"/>
              </w:rPr>
            </w:pPr>
            <w:r w:rsidRPr="00841EF3">
              <w:rPr>
                <w:rFonts w:eastAsia="Calibri"/>
                <w:i/>
                <w:lang w:eastAsia="zh-CN"/>
              </w:rPr>
              <w:t>Аппликация</w:t>
            </w:r>
          </w:p>
          <w:p w:rsidR="00841EF3" w:rsidRPr="00841EF3" w:rsidRDefault="00841EF3" w:rsidP="00841EF3">
            <w:pPr>
              <w:ind w:firstLine="459"/>
              <w:rPr>
                <w:rFonts w:eastAsia="Calibri"/>
                <w:lang w:eastAsia="en-US"/>
              </w:rPr>
            </w:pPr>
            <w:r w:rsidRPr="00841EF3">
              <w:rPr>
                <w:rFonts w:eastAsia="Calibri"/>
                <w:lang w:eastAsia="zh-CN"/>
              </w:rPr>
              <w:t>«Букет для мамы» (коллективная работа)</w:t>
            </w:r>
          </w:p>
          <w:p w:rsidR="00841EF3" w:rsidRPr="00841EF3" w:rsidRDefault="00841EF3" w:rsidP="00841EF3">
            <w:pPr>
              <w:ind w:firstLine="459"/>
              <w:rPr>
                <w:rFonts w:eastAsia="Calibri"/>
                <w:lang w:eastAsia="en-US"/>
              </w:rPr>
            </w:pPr>
            <w:r w:rsidRPr="00841EF3">
              <w:rPr>
                <w:rFonts w:eastAsia="Calibri"/>
                <w:lang w:eastAsia="en-US"/>
              </w:rPr>
              <w:t>Музыка</w:t>
            </w:r>
          </w:p>
          <w:p w:rsidR="00841EF3" w:rsidRPr="00841EF3" w:rsidRDefault="00841EF3" w:rsidP="00841EF3">
            <w:pPr>
              <w:ind w:firstLine="459"/>
              <w:rPr>
                <w:rFonts w:eastAsia="Calibri"/>
                <w:lang w:eastAsia="en-US"/>
              </w:rPr>
            </w:pPr>
            <w:r w:rsidRPr="00841EF3">
              <w:rPr>
                <w:rFonts w:eastAsia="Calibri"/>
                <w:lang w:eastAsia="en-US"/>
              </w:rPr>
              <w:t>Культурный досуг:</w:t>
            </w:r>
          </w:p>
          <w:p w:rsidR="00841EF3" w:rsidRPr="00841EF3" w:rsidRDefault="00841EF3" w:rsidP="00841EF3">
            <w:pPr>
              <w:ind w:firstLine="459"/>
              <w:rPr>
                <w:rFonts w:eastAsia="Calibri"/>
                <w:lang w:eastAsia="en-US"/>
              </w:rPr>
            </w:pPr>
            <w:r w:rsidRPr="00841EF3">
              <w:rPr>
                <w:rFonts w:eastAsia="Calibri"/>
                <w:lang w:eastAsia="en-US"/>
              </w:rPr>
              <w:t>(музыкальная гостиная) поем, танцуем, рассказываем стихи вместе с мамами.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left="-567" w:right="-143" w:firstLine="709"/>
              <w:rPr>
                <w:rFonts w:eastAsia="Calibri"/>
                <w:lang w:eastAsia="en-US"/>
              </w:rPr>
            </w:pPr>
            <w:r w:rsidRPr="00841EF3">
              <w:rPr>
                <w:rFonts w:eastAsia="Calibri"/>
                <w:lang w:eastAsia="en-US"/>
              </w:rPr>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приобретение опыта личного участия в художественно-концертной деятельности.</w:t>
            </w: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Апрель</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firstLine="459"/>
              <w:rPr>
                <w:rFonts w:eastAsia="Calibri"/>
                <w:lang w:eastAsia="en-US"/>
              </w:rPr>
            </w:pPr>
            <w:r w:rsidRPr="00841EF3">
              <w:rPr>
                <w:rFonts w:eastAsia="Calibri"/>
                <w:lang w:eastAsia="en-US"/>
              </w:rPr>
              <w:t>Приобщение к искусству</w:t>
            </w:r>
          </w:p>
          <w:p w:rsidR="00841EF3" w:rsidRPr="00841EF3" w:rsidRDefault="00841EF3" w:rsidP="00841EF3">
            <w:pPr>
              <w:ind w:firstLine="459"/>
              <w:rPr>
                <w:rFonts w:eastAsia="Calibri"/>
                <w:lang w:eastAsia="en-US"/>
              </w:rPr>
            </w:pPr>
            <w:r w:rsidRPr="00841EF3">
              <w:rPr>
                <w:rFonts w:eastAsia="Calibri"/>
                <w:lang w:eastAsia="en-US"/>
              </w:rPr>
              <w:t>Выставка «Космос и космонавты».</w:t>
            </w:r>
          </w:p>
          <w:p w:rsidR="00841EF3" w:rsidRPr="00841EF3" w:rsidRDefault="00841EF3" w:rsidP="00841EF3">
            <w:pPr>
              <w:ind w:firstLine="459"/>
              <w:rPr>
                <w:rFonts w:eastAsia="Calibri"/>
                <w:lang w:eastAsia="en-US"/>
              </w:rPr>
            </w:pPr>
            <w:r w:rsidRPr="00841EF3">
              <w:rPr>
                <w:rFonts w:eastAsia="Calibri"/>
                <w:lang w:eastAsia="en-US"/>
              </w:rPr>
              <w:t>Изобразительная деятельность</w:t>
            </w:r>
          </w:p>
          <w:p w:rsidR="00841EF3" w:rsidRPr="00841EF3" w:rsidRDefault="00841EF3" w:rsidP="00841EF3">
            <w:pPr>
              <w:ind w:firstLine="459"/>
              <w:rPr>
                <w:rFonts w:eastAsia="Calibri"/>
                <w:i/>
                <w:lang w:eastAsia="zh-CN"/>
              </w:rPr>
            </w:pPr>
            <w:r w:rsidRPr="00841EF3">
              <w:rPr>
                <w:rFonts w:eastAsia="Calibri"/>
                <w:i/>
                <w:lang w:eastAsia="zh-CN"/>
              </w:rPr>
              <w:t xml:space="preserve">Рисование </w:t>
            </w:r>
          </w:p>
          <w:p w:rsidR="00841EF3" w:rsidRPr="00841EF3" w:rsidRDefault="00841EF3" w:rsidP="00841EF3">
            <w:pPr>
              <w:ind w:firstLine="459"/>
              <w:rPr>
                <w:rFonts w:eastAsia="Calibri"/>
                <w:lang w:eastAsia="zh-CN"/>
              </w:rPr>
            </w:pPr>
            <w:r w:rsidRPr="00841EF3">
              <w:rPr>
                <w:rFonts w:eastAsia="Calibri"/>
                <w:lang w:eastAsia="zh-CN"/>
              </w:rPr>
              <w:t>Тема: «Космодром».</w:t>
            </w:r>
          </w:p>
          <w:p w:rsidR="00841EF3" w:rsidRPr="00841EF3" w:rsidRDefault="00841EF3" w:rsidP="00841EF3">
            <w:pPr>
              <w:ind w:firstLine="459"/>
              <w:rPr>
                <w:rFonts w:eastAsia="Calibri"/>
                <w:lang w:eastAsia="en-US"/>
              </w:rPr>
            </w:pPr>
            <w:r w:rsidRPr="00841EF3">
              <w:rPr>
                <w:rFonts w:eastAsia="Calibri"/>
                <w:i/>
                <w:lang w:eastAsia="zh-CN"/>
              </w:rPr>
              <w:t>Лепка</w:t>
            </w:r>
            <w:r w:rsidRPr="00841EF3">
              <w:rPr>
                <w:rFonts w:eastAsia="Calibri"/>
                <w:lang w:eastAsia="zh-CN"/>
              </w:rPr>
              <w:t xml:space="preserve">. </w:t>
            </w:r>
          </w:p>
          <w:p w:rsidR="00841EF3" w:rsidRPr="00841EF3" w:rsidRDefault="00841EF3" w:rsidP="00841EF3">
            <w:pPr>
              <w:ind w:firstLine="459"/>
              <w:rPr>
                <w:rFonts w:eastAsia="Calibri"/>
                <w:color w:val="000000"/>
                <w:lang w:eastAsia="en-US"/>
              </w:rPr>
            </w:pPr>
            <w:r w:rsidRPr="00841EF3">
              <w:rPr>
                <w:rFonts w:eastAsia="Calibri"/>
                <w:color w:val="000000"/>
                <w:lang w:eastAsia="en-US"/>
              </w:rPr>
              <w:t>Тема «Космический корабль».</w:t>
            </w:r>
          </w:p>
          <w:p w:rsidR="00841EF3" w:rsidRPr="00841EF3" w:rsidRDefault="00841EF3" w:rsidP="00841EF3">
            <w:pPr>
              <w:ind w:firstLine="459"/>
              <w:rPr>
                <w:rFonts w:eastAsia="Calibri"/>
                <w:lang w:eastAsia="en-US"/>
              </w:rPr>
            </w:pPr>
            <w:r w:rsidRPr="00841EF3">
              <w:rPr>
                <w:rFonts w:eastAsia="Calibri"/>
                <w:lang w:eastAsia="en-US"/>
              </w:rPr>
              <w:t>Музыка</w:t>
            </w:r>
          </w:p>
          <w:p w:rsidR="00841EF3" w:rsidRPr="00841EF3" w:rsidRDefault="00841EF3" w:rsidP="00841EF3">
            <w:pPr>
              <w:ind w:firstLine="459"/>
              <w:rPr>
                <w:rFonts w:eastAsia="Calibri"/>
                <w:lang w:eastAsia="en-US"/>
              </w:rPr>
            </w:pPr>
            <w:r w:rsidRPr="00841EF3">
              <w:rPr>
                <w:rFonts w:eastAsia="Calibri"/>
                <w:lang w:eastAsia="en-US"/>
              </w:rPr>
              <w:t>«Детский музыкальный оркестр» - концертные выступления</w:t>
            </w:r>
          </w:p>
          <w:p w:rsidR="00841EF3" w:rsidRPr="00841EF3" w:rsidRDefault="00841EF3" w:rsidP="00841EF3">
            <w:pPr>
              <w:ind w:firstLine="459"/>
              <w:rPr>
                <w:rFonts w:eastAsia="Calibri"/>
                <w:lang w:eastAsia="en-US"/>
              </w:rPr>
            </w:pPr>
            <w:r w:rsidRPr="00841EF3">
              <w:rPr>
                <w:rFonts w:eastAsia="Calibri"/>
                <w:lang w:eastAsia="en-US"/>
              </w:rPr>
              <w:t>(выступления перед детьми других групп, родителями).</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t>Природа</w:t>
            </w:r>
          </w:p>
          <w:p w:rsidR="00841EF3" w:rsidRPr="00841EF3" w:rsidRDefault="00841EF3" w:rsidP="00841EF3">
            <w:pPr>
              <w:ind w:left="-567" w:right="-143" w:firstLine="709"/>
              <w:rPr>
                <w:rFonts w:eastAsia="Calibri"/>
                <w:lang w:eastAsia="en-US"/>
              </w:rPr>
            </w:pPr>
            <w:r w:rsidRPr="00841EF3">
              <w:rPr>
                <w:rFonts w:eastAsia="Calibri"/>
                <w:lang w:eastAsia="en-US"/>
              </w:rPr>
              <w:t>Красота</w:t>
            </w: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841EF3" w:rsidRPr="00841EF3" w:rsidRDefault="00841EF3" w:rsidP="00841EF3">
            <w:pPr>
              <w:ind w:right="-143" w:firstLine="459"/>
              <w:rPr>
                <w:rFonts w:eastAsia="Calibri"/>
                <w:lang w:eastAsia="en-US"/>
              </w:rPr>
            </w:pPr>
            <w:r w:rsidRPr="00841EF3">
              <w:rPr>
                <w:rFonts w:eastAsia="Calibri"/>
                <w:lang w:eastAsia="en-US"/>
              </w:rPr>
              <w:t>- приобретение практических навыков рисования, лепки;</w:t>
            </w:r>
          </w:p>
          <w:p w:rsidR="00841EF3" w:rsidRPr="00841EF3" w:rsidRDefault="00841EF3" w:rsidP="00841EF3">
            <w:pPr>
              <w:ind w:right="-143" w:firstLine="459"/>
              <w:rPr>
                <w:rFonts w:eastAsia="Calibri"/>
                <w:lang w:eastAsia="en-US"/>
              </w:rPr>
            </w:pPr>
            <w:r w:rsidRPr="00841EF3">
              <w:rPr>
                <w:rFonts w:eastAsia="Calibri"/>
                <w:lang w:eastAsia="en-US"/>
              </w:rPr>
              <w:t>- воспитание эмоциональной отзывчивости на музыку.</w:t>
            </w:r>
          </w:p>
          <w:p w:rsidR="00841EF3" w:rsidRPr="00841EF3" w:rsidRDefault="00841EF3" w:rsidP="00841EF3">
            <w:pPr>
              <w:ind w:right="-143" w:firstLine="459"/>
              <w:rPr>
                <w:rFonts w:eastAsia="Calibri"/>
                <w:lang w:eastAsia="en-US"/>
              </w:rPr>
            </w:pPr>
          </w:p>
        </w:tc>
      </w:tr>
      <w:tr w:rsidR="00841EF3" w:rsidRPr="00841EF3" w:rsidTr="00F17BCF">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b/>
                <w:lang w:eastAsia="en-US"/>
              </w:rPr>
            </w:pPr>
            <w:r w:rsidRPr="00841EF3">
              <w:rPr>
                <w:rFonts w:eastAsia="Calibri"/>
                <w:b/>
                <w:lang w:eastAsia="en-US"/>
              </w:rPr>
              <w:t>Май</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41EF3" w:rsidRPr="008C562A" w:rsidRDefault="00841EF3" w:rsidP="00841EF3">
            <w:pPr>
              <w:ind w:firstLine="459"/>
              <w:rPr>
                <w:rFonts w:eastAsia="Calibri"/>
                <w:lang w:eastAsia="zh-CN"/>
              </w:rPr>
            </w:pPr>
            <w:r w:rsidRPr="008C562A">
              <w:rPr>
                <w:rFonts w:eastAsia="Calibri"/>
                <w:b/>
                <w:lang w:eastAsia="en-US"/>
              </w:rPr>
              <w:t>1 неделя</w:t>
            </w:r>
            <w:r w:rsidRPr="008C562A">
              <w:rPr>
                <w:rFonts w:eastAsia="Calibri"/>
                <w:lang w:eastAsia="en-US"/>
              </w:rPr>
              <w:t>. Педагогическая диагностика (мониторинг)</w:t>
            </w:r>
            <w:r w:rsidRPr="008C562A">
              <w:rPr>
                <w:rFonts w:eastAsia="Calibri"/>
                <w:lang w:eastAsia="zh-CN"/>
              </w:rPr>
              <w:t xml:space="preserve"> по развитию детских умений и навыков в изобразительной деятельности (рисовании). Содержание мониторинга составляют задания на несложные сюжетные композиции, выбранные педагогом или детьми.</w:t>
            </w:r>
          </w:p>
          <w:p w:rsidR="00841EF3" w:rsidRPr="008C562A" w:rsidRDefault="00841EF3" w:rsidP="00841EF3">
            <w:pPr>
              <w:ind w:firstLine="459"/>
              <w:rPr>
                <w:rFonts w:eastAsia="Calibri"/>
                <w:lang w:eastAsia="zh-CN"/>
              </w:rPr>
            </w:pPr>
            <w:r w:rsidRPr="008C562A">
              <w:rPr>
                <w:rFonts w:eastAsia="Calibri"/>
                <w:b/>
                <w:lang w:eastAsia="en-US"/>
              </w:rPr>
              <w:t>2 неделя</w:t>
            </w:r>
            <w:r w:rsidRPr="008C562A">
              <w:rPr>
                <w:rFonts w:eastAsia="Calibri"/>
                <w:lang w:eastAsia="en-US"/>
              </w:rPr>
              <w:t>. Педагогическая диагностика (мониторинг)</w:t>
            </w:r>
            <w:r w:rsidRPr="008C562A">
              <w:rPr>
                <w:rFonts w:eastAsia="Calibri"/>
                <w:lang w:eastAsia="zh-CN"/>
              </w:rPr>
              <w:t xml:space="preserve"> по развитию детских умений и навыков в изобразительной деятельности (лепка). Содержание мониторинга составляют задания по лепке </w:t>
            </w:r>
            <w:r w:rsidRPr="008C562A">
              <w:rPr>
                <w:rFonts w:eastAsia="Calibri"/>
                <w:lang w:eastAsia="zh-CN"/>
              </w:rPr>
              <w:lastRenderedPageBreak/>
              <w:t>предметов, состоящих из нескольких частей.</w:t>
            </w:r>
          </w:p>
          <w:p w:rsidR="00841EF3" w:rsidRPr="008C562A" w:rsidRDefault="00841EF3" w:rsidP="00841EF3">
            <w:pPr>
              <w:ind w:firstLine="459"/>
              <w:rPr>
                <w:rFonts w:eastAsia="Calibri"/>
                <w:lang w:eastAsia="zh-CN"/>
              </w:rPr>
            </w:pPr>
            <w:r w:rsidRPr="008C562A">
              <w:rPr>
                <w:rFonts w:eastAsia="Calibri"/>
                <w:b/>
                <w:lang w:eastAsia="en-US"/>
              </w:rPr>
              <w:t>3 неделя.</w:t>
            </w:r>
            <w:r w:rsidRPr="008C562A">
              <w:rPr>
                <w:rFonts w:eastAsia="Calibri"/>
                <w:lang w:eastAsia="en-US"/>
              </w:rPr>
              <w:t xml:space="preserve"> Педагогическая диагностика (мониторинг)</w:t>
            </w:r>
            <w:r w:rsidRPr="008C562A">
              <w:rPr>
                <w:rFonts w:eastAsia="Calibri"/>
                <w:lang w:eastAsia="zh-CN"/>
              </w:rPr>
              <w:t xml:space="preserve"> по развитию детских умений и навыков в изобразительной деятельности (аппликация). Содержание мониторинга составляют задания по выполнению аппликации на заданную тему.</w:t>
            </w:r>
          </w:p>
          <w:p w:rsidR="00841EF3" w:rsidRPr="008C562A" w:rsidRDefault="00841EF3" w:rsidP="00841EF3">
            <w:pPr>
              <w:ind w:firstLine="459"/>
            </w:pPr>
            <w:r w:rsidRPr="008C562A">
              <w:rPr>
                <w:rFonts w:eastAsia="Calibri"/>
                <w:b/>
                <w:lang w:eastAsia="zh-CN"/>
              </w:rPr>
              <w:t>4 неделя</w:t>
            </w:r>
            <w:r w:rsidRPr="008C562A">
              <w:rPr>
                <w:rFonts w:eastAsia="Calibri"/>
                <w:lang w:eastAsia="zh-CN"/>
              </w:rPr>
              <w:t>. Педагогическая диагностика развития музыкальных умений и навыков.</w:t>
            </w:r>
          </w:p>
          <w:p w:rsidR="00841EF3" w:rsidRPr="00841EF3" w:rsidRDefault="00841EF3" w:rsidP="00841EF3">
            <w:pPr>
              <w:ind w:firstLine="45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left="-567" w:right="-143" w:firstLine="709"/>
              <w:rPr>
                <w:rFonts w:eastAsia="Calibri"/>
                <w:lang w:eastAsia="en-US"/>
              </w:rPr>
            </w:pPr>
            <w:r w:rsidRPr="00841EF3">
              <w:rPr>
                <w:rFonts w:eastAsia="Calibri"/>
                <w:lang w:eastAsia="en-US"/>
              </w:rPr>
              <w:lastRenderedPageBreak/>
              <w:t>Красота</w:t>
            </w:r>
          </w:p>
          <w:p w:rsidR="00841EF3" w:rsidRPr="00841EF3" w:rsidRDefault="00841EF3" w:rsidP="00841EF3">
            <w:pPr>
              <w:ind w:left="-567" w:right="-143" w:firstLine="709"/>
              <w:rPr>
                <w:rFonts w:eastAsia="Calibri"/>
                <w:lang w:eastAsia="en-US"/>
              </w:rPr>
            </w:pPr>
            <w:r w:rsidRPr="00841EF3">
              <w:rPr>
                <w:rFonts w:eastAsia="Calibri"/>
                <w:lang w:eastAsia="en-US"/>
              </w:rPr>
              <w:t>Человек</w:t>
            </w:r>
          </w:p>
          <w:p w:rsidR="00841EF3" w:rsidRPr="00841EF3" w:rsidRDefault="00841EF3" w:rsidP="00841EF3">
            <w:pPr>
              <w:ind w:left="-567" w:right="-143" w:firstLine="709"/>
              <w:rPr>
                <w:rFonts w:eastAsia="Calibri"/>
                <w:lang w:eastAsia="en-US"/>
              </w:rPr>
            </w:pPr>
            <w:r w:rsidRPr="00841EF3">
              <w:rPr>
                <w:rFonts w:eastAsia="Calibri"/>
                <w:lang w:eastAsia="en-US"/>
              </w:rPr>
              <w:t>Природа</w:t>
            </w:r>
          </w:p>
          <w:p w:rsidR="00841EF3" w:rsidRPr="00841EF3" w:rsidRDefault="00841EF3" w:rsidP="00841EF3">
            <w:pPr>
              <w:ind w:left="-567" w:right="-143" w:firstLine="709"/>
              <w:rPr>
                <w:rFonts w:eastAsia="Calibri"/>
                <w:lang w:eastAsia="en-US"/>
              </w:rPr>
            </w:pPr>
            <w:r w:rsidRPr="00841EF3">
              <w:rPr>
                <w:rFonts w:eastAsia="Calibri"/>
                <w:lang w:eastAsia="en-US"/>
              </w:rPr>
              <w:t>Культура</w:t>
            </w:r>
          </w:p>
        </w:tc>
        <w:tc>
          <w:tcPr>
            <w:tcW w:w="2941" w:type="dxa"/>
            <w:tcBorders>
              <w:top w:val="single" w:sz="4" w:space="0" w:color="auto"/>
              <w:left w:val="single" w:sz="4" w:space="0" w:color="auto"/>
              <w:bottom w:val="single" w:sz="4" w:space="0" w:color="auto"/>
              <w:right w:val="single" w:sz="4" w:space="0" w:color="auto"/>
            </w:tcBorders>
            <w:shd w:val="clear" w:color="auto" w:fill="auto"/>
            <w:hideMark/>
          </w:tcPr>
          <w:p w:rsidR="00841EF3" w:rsidRPr="00841EF3" w:rsidRDefault="00841EF3" w:rsidP="00841EF3">
            <w:pPr>
              <w:ind w:right="-143" w:firstLine="459"/>
              <w:rPr>
                <w:rFonts w:eastAsia="Calibri"/>
                <w:lang w:eastAsia="en-US"/>
              </w:rPr>
            </w:pPr>
            <w:r w:rsidRPr="00841EF3">
              <w:rPr>
                <w:rFonts w:eastAsia="Calibri"/>
                <w:lang w:eastAsia="en-US"/>
              </w:rPr>
              <w:t>- приобщение к художественным видам деятельности;</w:t>
            </w:r>
          </w:p>
          <w:p w:rsidR="00841EF3" w:rsidRPr="00841EF3" w:rsidRDefault="00841EF3" w:rsidP="00841EF3">
            <w:pPr>
              <w:ind w:right="-143" w:firstLine="459"/>
              <w:rPr>
                <w:rFonts w:eastAsia="Calibri"/>
                <w:lang w:eastAsia="en-US"/>
              </w:rPr>
            </w:pPr>
            <w:r w:rsidRPr="00841EF3">
              <w:rPr>
                <w:rFonts w:eastAsia="Calibri"/>
                <w:lang w:eastAsia="en-US"/>
              </w:rPr>
              <w:t>- приобретение опыта участия в концертной деятельности;</w:t>
            </w:r>
          </w:p>
          <w:p w:rsidR="00841EF3" w:rsidRPr="00841EF3" w:rsidRDefault="00841EF3" w:rsidP="00841EF3">
            <w:pPr>
              <w:ind w:right="-143" w:firstLine="459"/>
              <w:rPr>
                <w:rFonts w:eastAsia="Calibri"/>
                <w:lang w:eastAsia="en-US"/>
              </w:rPr>
            </w:pPr>
            <w:r w:rsidRPr="00841EF3">
              <w:rPr>
                <w:rFonts w:eastAsia="Calibri"/>
                <w:lang w:eastAsia="en-US"/>
              </w:rPr>
              <w:t>- освоение программного материала.</w:t>
            </w:r>
          </w:p>
        </w:tc>
      </w:tr>
    </w:tbl>
    <w:p w:rsidR="00841EF3" w:rsidRPr="00377382" w:rsidRDefault="00841EF3" w:rsidP="00377382">
      <w:pPr>
        <w:ind w:left="-567" w:right="-143" w:firstLine="709"/>
        <w:jc w:val="both"/>
      </w:pPr>
    </w:p>
    <w:p w:rsidR="00092E40" w:rsidRPr="00DE1672" w:rsidRDefault="00092E40" w:rsidP="00092E40">
      <w:pPr>
        <w:ind w:left="-567" w:right="-143" w:firstLine="709"/>
        <w:rPr>
          <w:rFonts w:eastAsia="Calibri"/>
          <w:b/>
          <w:bCs/>
          <w:i/>
          <w:lang w:eastAsia="en-US"/>
        </w:rPr>
      </w:pPr>
      <w:r w:rsidRPr="00DE1672">
        <w:rPr>
          <w:rFonts w:eastAsia="Calibri"/>
          <w:b/>
          <w:bCs/>
          <w:i/>
          <w:lang w:eastAsia="en-US"/>
        </w:rPr>
        <w:t>Формы совместной деятельности в ДОО</w:t>
      </w:r>
    </w:p>
    <w:p w:rsidR="00092E40" w:rsidRPr="00DE1672" w:rsidRDefault="00092E40" w:rsidP="00092E40">
      <w:pPr>
        <w:ind w:left="-567" w:right="-143" w:firstLine="709"/>
        <w:rPr>
          <w:rFonts w:eastAsia="Calibri"/>
          <w:b/>
          <w:bCs/>
          <w:i/>
          <w:lang w:eastAsia="en-US"/>
        </w:rPr>
      </w:pPr>
    </w:p>
    <w:p w:rsidR="00092E40" w:rsidRPr="00DE1672" w:rsidRDefault="00092E40" w:rsidP="00092E40">
      <w:pPr>
        <w:ind w:left="-567" w:right="-143" w:firstLine="709"/>
        <w:rPr>
          <w:b/>
          <w:i/>
        </w:rPr>
      </w:pPr>
      <w:r w:rsidRPr="00DE1672">
        <w:rPr>
          <w:b/>
          <w:i/>
        </w:rPr>
        <w:t xml:space="preserve"> Работа с родителями (законными представителями)</w:t>
      </w:r>
    </w:p>
    <w:p w:rsidR="00092E40" w:rsidRPr="008C562A" w:rsidRDefault="00092E40" w:rsidP="00092E40">
      <w:pPr>
        <w:ind w:left="-567" w:right="-143" w:firstLine="709"/>
        <w:jc w:val="center"/>
        <w:rPr>
          <w:i/>
        </w:rPr>
      </w:pPr>
    </w:p>
    <w:tbl>
      <w:tblPr>
        <w:tblStyle w:val="af2"/>
        <w:tblpPr w:leftFromText="180" w:rightFromText="180" w:vertAnchor="text" w:horzAnchor="margin" w:tblpXSpec="center" w:tblpY="22"/>
        <w:tblW w:w="10632" w:type="dxa"/>
        <w:tblLook w:val="04A0" w:firstRow="1" w:lastRow="0" w:firstColumn="1" w:lastColumn="0" w:noHBand="0" w:noVBand="1"/>
      </w:tblPr>
      <w:tblGrid>
        <w:gridCol w:w="3856"/>
        <w:gridCol w:w="6776"/>
      </w:tblGrid>
      <w:tr w:rsidR="00973F47" w:rsidRPr="00F17BCF" w:rsidTr="005C38D7">
        <w:tc>
          <w:tcPr>
            <w:tcW w:w="10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3F47" w:rsidRPr="00F17BCF" w:rsidRDefault="00973F47" w:rsidP="005C38D7">
            <w:pPr>
              <w:ind w:left="-567" w:right="-143" w:firstLine="709"/>
              <w:jc w:val="center"/>
              <w:rPr>
                <w:rFonts w:eastAsia="Calibri"/>
                <w:b/>
              </w:rPr>
            </w:pPr>
          </w:p>
          <w:p w:rsidR="00973F47" w:rsidRPr="00F17BCF" w:rsidRDefault="00973F47" w:rsidP="005C38D7">
            <w:pPr>
              <w:ind w:left="-567" w:right="-143" w:firstLine="709"/>
              <w:jc w:val="center"/>
              <w:rPr>
                <w:rFonts w:eastAsia="Calibri"/>
                <w:b/>
              </w:rPr>
            </w:pPr>
            <w:r w:rsidRPr="00F17BCF">
              <w:rPr>
                <w:rFonts w:eastAsia="Calibri"/>
                <w:b/>
              </w:rPr>
              <w:t>Виды, формы, направления сотрудничества педагогов и родителей</w:t>
            </w:r>
          </w:p>
          <w:p w:rsidR="00973F47" w:rsidRPr="00F17BCF" w:rsidRDefault="00973F47" w:rsidP="005C38D7">
            <w:pPr>
              <w:ind w:left="-567" w:right="-143" w:firstLine="709"/>
              <w:jc w:val="center"/>
              <w:rPr>
                <w:rFonts w:eastAsia="Calibri"/>
                <w:b/>
              </w:rPr>
            </w:pPr>
          </w:p>
        </w:tc>
      </w:tr>
      <w:tr w:rsidR="00973F47" w:rsidRPr="00092E40" w:rsidTr="005C38D7">
        <w:trPr>
          <w:trHeight w:val="361"/>
        </w:trPr>
        <w:tc>
          <w:tcPr>
            <w:tcW w:w="385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left="-567" w:right="-143" w:firstLine="709"/>
              <w:rPr>
                <w:rFonts w:eastAsia="Calibri"/>
                <w:b/>
              </w:rPr>
            </w:pPr>
            <w:r w:rsidRPr="00092E40">
              <w:rPr>
                <w:rFonts w:eastAsia="Calibri"/>
                <w:b/>
              </w:rPr>
              <w:t>Родительское собрание</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firstLine="431"/>
              <w:rPr>
                <w:rFonts w:eastAsia="Calibri"/>
              </w:rPr>
            </w:pPr>
            <w:r w:rsidRPr="00092E40">
              <w:rPr>
                <w:rFonts w:eastAsia="Calibri"/>
              </w:rPr>
              <w:t>Ознакомление родителей с нормативно-правовыми документами, программой воспитания;</w:t>
            </w:r>
          </w:p>
          <w:p w:rsidR="00973F47" w:rsidRPr="00092E40" w:rsidRDefault="00973F47" w:rsidP="005C38D7">
            <w:pPr>
              <w:ind w:firstLine="431"/>
              <w:rPr>
                <w:rFonts w:eastAsia="Calibri"/>
              </w:rPr>
            </w:pPr>
            <w:r w:rsidRPr="00092E40">
              <w:rPr>
                <w:rFonts w:eastAsia="Calibri"/>
              </w:rPr>
              <w:t xml:space="preserve"> знакомство с коллективом педагогов, специалистов, сотрудников дошкольной организации.</w:t>
            </w:r>
          </w:p>
          <w:p w:rsidR="00973F47" w:rsidRPr="00092E40" w:rsidRDefault="00973F47" w:rsidP="005C38D7">
            <w:pPr>
              <w:ind w:firstLine="431"/>
              <w:rPr>
                <w:rFonts w:eastAsia="Calibri"/>
              </w:rPr>
            </w:pPr>
          </w:p>
        </w:tc>
      </w:tr>
      <w:tr w:rsidR="00973F47" w:rsidRPr="00092E40" w:rsidTr="005C38D7">
        <w:tc>
          <w:tcPr>
            <w:tcW w:w="385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left="-567" w:right="-143" w:firstLine="709"/>
              <w:rPr>
                <w:rFonts w:eastAsia="Calibri"/>
                <w:b/>
              </w:rPr>
            </w:pPr>
            <w:r w:rsidRPr="00092E40">
              <w:rPr>
                <w:rFonts w:eastAsia="Calibri"/>
                <w:b/>
              </w:rPr>
              <w:t>Педагогический лекторий</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firstLine="431"/>
              <w:rPr>
                <w:rFonts w:eastAsia="Calibri"/>
              </w:rPr>
            </w:pPr>
            <w:r w:rsidRPr="00092E40">
              <w:rPr>
                <w:rFonts w:eastAsia="Calibri"/>
              </w:rPr>
              <w:t>Ознакомление с основными направлениями воспитания дошкольной организации. Просветительская деятельность.</w:t>
            </w:r>
          </w:p>
          <w:p w:rsidR="00973F47" w:rsidRPr="00092E40" w:rsidRDefault="00973F47" w:rsidP="005C38D7">
            <w:pPr>
              <w:ind w:firstLine="431"/>
              <w:rPr>
                <w:rFonts w:eastAsia="Calibri"/>
              </w:rPr>
            </w:pPr>
          </w:p>
        </w:tc>
      </w:tr>
      <w:tr w:rsidR="00973F47" w:rsidRPr="00092E40" w:rsidTr="005C38D7">
        <w:tc>
          <w:tcPr>
            <w:tcW w:w="385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left="-567" w:right="-143" w:firstLine="709"/>
              <w:rPr>
                <w:rFonts w:eastAsia="Calibri"/>
                <w:b/>
              </w:rPr>
            </w:pPr>
            <w:r w:rsidRPr="00092E40">
              <w:rPr>
                <w:rFonts w:eastAsia="Calibri"/>
                <w:b/>
              </w:rPr>
              <w:t>Методические консультации</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firstLine="431"/>
              <w:rPr>
                <w:rFonts w:eastAsia="Calibri"/>
                <w:lang w:eastAsia="en-US"/>
              </w:rPr>
            </w:pPr>
            <w:r w:rsidRPr="00092E40">
              <w:rPr>
                <w:rFonts w:eastAsia="Calibri"/>
              </w:rPr>
              <w:t>Консультирование родителей (законных представителей) по вопросам их взаимодействия с ребенком.</w:t>
            </w:r>
          </w:p>
          <w:p w:rsidR="00973F47" w:rsidRPr="00092E40" w:rsidRDefault="00973F47" w:rsidP="005C38D7">
            <w:pPr>
              <w:ind w:firstLine="431"/>
              <w:rPr>
                <w:rFonts w:eastAsia="Calibri"/>
              </w:rPr>
            </w:pPr>
            <w:r w:rsidRPr="00092E40">
              <w:rPr>
                <w:rFonts w:eastAsia="Calibri"/>
                <w:lang w:eastAsia="en-US"/>
              </w:rPr>
              <w:t>Обсуждение вопросов психолого-педагогического сопровождения образовательного процесса, поддержки семьи.</w:t>
            </w:r>
          </w:p>
        </w:tc>
      </w:tr>
      <w:tr w:rsidR="00973F47" w:rsidRPr="00092E40" w:rsidTr="005C38D7">
        <w:tc>
          <w:tcPr>
            <w:tcW w:w="385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left="-567" w:right="-143" w:firstLine="709"/>
              <w:rPr>
                <w:rFonts w:eastAsia="Calibri"/>
                <w:b/>
              </w:rPr>
            </w:pPr>
            <w:r w:rsidRPr="00092E40">
              <w:rPr>
                <w:rFonts w:eastAsia="Calibri"/>
                <w:b/>
              </w:rPr>
              <w:t>Индивидуальные консультации</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firstLine="431"/>
              <w:rPr>
                <w:rFonts w:eastAsia="Calibri"/>
              </w:rPr>
            </w:pPr>
            <w:r w:rsidRPr="00092E40">
              <w:rPr>
                <w:rFonts w:eastAsia="Calibri"/>
              </w:rPr>
              <w:t>Консультирование по вопросам возникающих проблем воспитания и обучения детей; особенностей поведения и взаимодействия ребенка со сверстниками и педагогом.</w:t>
            </w:r>
          </w:p>
          <w:p w:rsidR="00973F47" w:rsidRPr="00092E40" w:rsidRDefault="00973F47" w:rsidP="005C38D7">
            <w:pPr>
              <w:ind w:firstLine="431"/>
              <w:rPr>
                <w:rFonts w:eastAsia="Calibri"/>
              </w:rPr>
            </w:pPr>
          </w:p>
        </w:tc>
      </w:tr>
      <w:tr w:rsidR="00973F47" w:rsidRPr="00092E40" w:rsidTr="005C38D7">
        <w:tc>
          <w:tcPr>
            <w:tcW w:w="385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left="-567" w:right="-143" w:firstLine="709"/>
              <w:rPr>
                <w:rFonts w:eastAsia="Calibri"/>
                <w:b/>
              </w:rPr>
            </w:pPr>
            <w:r w:rsidRPr="00092E40">
              <w:rPr>
                <w:rFonts w:eastAsia="Calibri"/>
                <w:b/>
              </w:rPr>
              <w:t>Круглый стол</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firstLine="431"/>
              <w:rPr>
                <w:rFonts w:eastAsia="Calibri"/>
              </w:rPr>
            </w:pPr>
            <w:r w:rsidRPr="00092E40">
              <w:rPr>
                <w:rFonts w:eastAsia="Calibri"/>
              </w:rPr>
              <w:t>Обсуждение вопросов по обеспечению единства подходов к воспитанию детей в условиях дошкольного учреждения и семьи.</w:t>
            </w:r>
          </w:p>
        </w:tc>
      </w:tr>
      <w:tr w:rsidR="00973F47" w:rsidRPr="00092E40" w:rsidTr="005C38D7">
        <w:trPr>
          <w:trHeight w:val="340"/>
        </w:trPr>
        <w:tc>
          <w:tcPr>
            <w:tcW w:w="385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left="-567" w:right="-143" w:firstLine="709"/>
              <w:rPr>
                <w:rFonts w:eastAsia="Calibri"/>
                <w:b/>
              </w:rPr>
            </w:pPr>
            <w:r w:rsidRPr="00092E40">
              <w:rPr>
                <w:rFonts w:eastAsia="Calibri"/>
                <w:b/>
              </w:rPr>
              <w:t>Совместные проекты</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973F47" w:rsidRPr="00092E40" w:rsidRDefault="00973F47" w:rsidP="005C38D7">
            <w:pPr>
              <w:ind w:firstLine="431"/>
              <w:rPr>
                <w:rFonts w:eastAsia="Calibri"/>
              </w:rPr>
            </w:pPr>
            <w:r w:rsidRPr="00092E40">
              <w:rPr>
                <w:rFonts w:eastAsia="Calibri"/>
              </w:rPr>
              <w:t>Вовлечение родителей (законных представителей) в воспитательный процесс. Например, совместно запланированный социально-культурный проект «Наш город: вчера, сегодня, завтра» (лента времени).</w:t>
            </w:r>
          </w:p>
          <w:p w:rsidR="00973F47" w:rsidRPr="00092E40" w:rsidRDefault="00973F47" w:rsidP="005C38D7">
            <w:pPr>
              <w:ind w:firstLine="431"/>
              <w:rPr>
                <w:rFonts w:eastAsia="Calibri"/>
              </w:rPr>
            </w:pPr>
          </w:p>
        </w:tc>
      </w:tr>
    </w:tbl>
    <w:p w:rsidR="00F17BCF" w:rsidRDefault="00F17BCF" w:rsidP="00F17BCF">
      <w:pPr>
        <w:ind w:right="-143"/>
        <w:rPr>
          <w:b/>
        </w:rPr>
      </w:pPr>
    </w:p>
    <w:p w:rsidR="00092E40" w:rsidRPr="00DE1672" w:rsidRDefault="00092E40" w:rsidP="00F17BCF">
      <w:pPr>
        <w:ind w:right="-143"/>
        <w:rPr>
          <w:b/>
          <w:i/>
        </w:rPr>
      </w:pPr>
      <w:r w:rsidRPr="008C562A">
        <w:rPr>
          <w:i/>
        </w:rPr>
        <w:t xml:space="preserve"> </w:t>
      </w:r>
      <w:r w:rsidRPr="00DE1672">
        <w:rPr>
          <w:b/>
          <w:i/>
        </w:rPr>
        <w:t>События образовательной организации</w:t>
      </w:r>
    </w:p>
    <w:p w:rsidR="00092E40" w:rsidRPr="008C562A" w:rsidRDefault="00092E40" w:rsidP="00092E40">
      <w:pPr>
        <w:ind w:left="-567" w:right="-143" w:firstLine="709"/>
        <w:rPr>
          <w:rFonts w:eastAsia="Calibri"/>
          <w:i/>
          <w:lang w:eastAsia="en-US"/>
        </w:rPr>
      </w:pPr>
    </w:p>
    <w:p w:rsidR="00092E40" w:rsidRPr="008C562A" w:rsidRDefault="00092E40" w:rsidP="00092E40">
      <w:pPr>
        <w:ind w:left="-567" w:right="-143" w:firstLine="709"/>
        <w:rPr>
          <w:i/>
        </w:rPr>
      </w:pPr>
      <w:r w:rsidRPr="008C562A">
        <w:rPr>
          <w:i/>
        </w:rPr>
        <w:t>Образовательное событие и его воспитательная ценность</w:t>
      </w:r>
    </w:p>
    <w:p w:rsidR="008C562A" w:rsidRDefault="00092E40" w:rsidP="00092E40">
      <w:pPr>
        <w:ind w:left="-567" w:right="-143" w:firstLine="709"/>
      </w:pPr>
      <w:r w:rsidRPr="008C562A">
        <w:rPr>
          <w:i/>
        </w:rPr>
        <w:t xml:space="preserve">Образовательное событие -  </w:t>
      </w:r>
      <w:r w:rsidRPr="00092E40">
        <w:t xml:space="preserve">это новая форма деятельности детей и взрослых. </w:t>
      </w:r>
    </w:p>
    <w:p w:rsidR="00092E40" w:rsidRPr="008C562A" w:rsidRDefault="00092E40" w:rsidP="00092E40">
      <w:pPr>
        <w:ind w:left="-567" w:right="-143" w:firstLine="709"/>
        <w:rPr>
          <w:i/>
        </w:rPr>
      </w:pPr>
      <w:r w:rsidRPr="008C562A">
        <w:rPr>
          <w:i/>
        </w:rPr>
        <w:t>Воспитательная ценность:</w:t>
      </w:r>
    </w:p>
    <w:p w:rsidR="00092E40" w:rsidRPr="00092E40" w:rsidRDefault="00092E40" w:rsidP="00092E40">
      <w:pPr>
        <w:ind w:left="-567" w:right="-143" w:firstLine="709"/>
      </w:pPr>
      <w:r w:rsidRPr="00092E40">
        <w:t>- общая заинтересованность детей и взрослых в происходящем;</w:t>
      </w:r>
    </w:p>
    <w:p w:rsidR="00092E40" w:rsidRPr="00092E40" w:rsidRDefault="00092E40" w:rsidP="00092E40">
      <w:pPr>
        <w:ind w:left="-567" w:right="-143" w:firstLine="709"/>
      </w:pPr>
      <w:r w:rsidRPr="00092E40">
        <w:lastRenderedPageBreak/>
        <w:t>- эмоциональное сближение детей и взрослых;</w:t>
      </w:r>
    </w:p>
    <w:p w:rsidR="00092E40" w:rsidRPr="00092E40" w:rsidRDefault="00092E40" w:rsidP="00092E40">
      <w:pPr>
        <w:ind w:left="-567" w:right="-143" w:firstLine="709"/>
      </w:pPr>
      <w:r w:rsidRPr="00092E40">
        <w:t>- совместное участие, совместные действия детей и взрослых во времени и пространстве.</w:t>
      </w:r>
    </w:p>
    <w:p w:rsidR="00092E40" w:rsidRPr="00092E40" w:rsidRDefault="00092E40" w:rsidP="00092E40">
      <w:pPr>
        <w:ind w:left="-567" w:right="-143" w:firstLine="709"/>
        <w:rPr>
          <w:rFonts w:eastAsia="Calibri"/>
          <w:lang w:eastAsia="en-US"/>
        </w:rPr>
      </w:pPr>
      <w:r w:rsidRPr="008C562A">
        <w:rPr>
          <w:rFonts w:eastAsia="Calibri"/>
          <w:i/>
          <w:lang w:eastAsia="en-US"/>
        </w:rPr>
        <w:t>Цель:</w:t>
      </w:r>
      <w:r w:rsidRPr="00092E40">
        <w:rPr>
          <w:rFonts w:eastAsia="Calibri"/>
          <w:b/>
          <w:lang w:eastAsia="en-US"/>
        </w:rPr>
        <w:t xml:space="preserve"> </w:t>
      </w:r>
      <w:r w:rsidRPr="00092E40">
        <w:rPr>
          <w:rFonts w:eastAsia="Calibri"/>
          <w:lang w:eastAsia="en-US"/>
        </w:rPr>
        <w:t>создание условий для воспитания гармонично развитой и социально - ответственной личности в процессе освоения новых способов взаимодействия детей и взрослых</w:t>
      </w:r>
    </w:p>
    <w:p w:rsidR="00092E40" w:rsidRPr="008C562A" w:rsidRDefault="00092E40" w:rsidP="00092E40">
      <w:pPr>
        <w:ind w:left="-567" w:right="-143" w:firstLine="709"/>
        <w:rPr>
          <w:rFonts w:eastAsia="Calibri"/>
          <w:i/>
          <w:lang w:eastAsia="en-US"/>
        </w:rPr>
      </w:pPr>
      <w:r w:rsidRPr="008C562A">
        <w:rPr>
          <w:rFonts w:eastAsia="Calibri"/>
          <w:i/>
          <w:lang w:eastAsia="en-US"/>
        </w:rPr>
        <w:t>Задачи:</w:t>
      </w:r>
    </w:p>
    <w:p w:rsidR="00092E40" w:rsidRPr="00092E40" w:rsidRDefault="00092E40" w:rsidP="00092E40">
      <w:pPr>
        <w:ind w:left="-567" w:right="-143" w:firstLine="709"/>
        <w:rPr>
          <w:rFonts w:eastAsia="Calibri"/>
          <w:lang w:eastAsia="en-US"/>
        </w:rPr>
      </w:pPr>
      <w:r w:rsidRPr="00092E40">
        <w:rPr>
          <w:rFonts w:eastAsia="Calibri"/>
          <w:lang w:eastAsia="en-US"/>
        </w:rPr>
        <w:t>- развивать творческую инициативу и самостоятельность в процессе коллективной продуктивной деятельности;</w:t>
      </w:r>
    </w:p>
    <w:p w:rsidR="00092E40" w:rsidRPr="00092E40" w:rsidRDefault="00092E40" w:rsidP="00092E40">
      <w:pPr>
        <w:ind w:left="-567" w:right="-143" w:firstLine="709"/>
      </w:pPr>
      <w:r w:rsidRPr="00092E40">
        <w:rPr>
          <w:rFonts w:eastAsia="Calibri"/>
          <w:lang w:eastAsia="en-US"/>
        </w:rPr>
        <w:t xml:space="preserve">- </w:t>
      </w:r>
      <w:r w:rsidRPr="00092E40">
        <w:t>развивать умения работать в команде, конструктивно взаимодействовать со сверстниками и взрослыми.</w:t>
      </w:r>
    </w:p>
    <w:p w:rsidR="00092E40" w:rsidRPr="00092E40" w:rsidRDefault="00092E40" w:rsidP="00092E40">
      <w:pPr>
        <w:ind w:left="-567" w:right="-143" w:firstLine="709"/>
        <w:jc w:val="both"/>
      </w:pPr>
    </w:p>
    <w:tbl>
      <w:tblPr>
        <w:tblStyle w:val="af2"/>
        <w:tblW w:w="10774" w:type="dxa"/>
        <w:tblInd w:w="-459" w:type="dxa"/>
        <w:tblLook w:val="04A0" w:firstRow="1" w:lastRow="0" w:firstColumn="1" w:lastColumn="0" w:noHBand="0" w:noVBand="1"/>
      </w:tblPr>
      <w:tblGrid>
        <w:gridCol w:w="3573"/>
        <w:gridCol w:w="7201"/>
      </w:tblGrid>
      <w:tr w:rsidR="00092E40" w:rsidRPr="00092E40" w:rsidTr="00F17BCF">
        <w:tc>
          <w:tcPr>
            <w:tcW w:w="10774" w:type="dxa"/>
            <w:gridSpan w:val="2"/>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213903">
            <w:pPr>
              <w:ind w:right="-143"/>
              <w:rPr>
                <w:b/>
              </w:rPr>
            </w:pPr>
            <w:r w:rsidRPr="00092E40">
              <w:rPr>
                <w:b/>
              </w:rPr>
              <w:t>События дошкольной образовательной организации</w:t>
            </w:r>
          </w:p>
          <w:p w:rsidR="00092E40" w:rsidRPr="00092E40" w:rsidRDefault="00092E40" w:rsidP="00092E40">
            <w:pPr>
              <w:ind w:left="-567" w:right="-143" w:firstLine="709"/>
              <w:jc w:val="center"/>
              <w:rPr>
                <w:b/>
              </w:rPr>
            </w:pPr>
          </w:p>
        </w:tc>
      </w:tr>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lang w:eastAsia="en-US"/>
              </w:rPr>
            </w:pPr>
            <w:r w:rsidRPr="00092E40">
              <w:rPr>
                <w:rFonts w:eastAsia="Calibri"/>
                <w:b/>
                <w:lang w:eastAsia="en-US"/>
              </w:rPr>
              <w:t>Праздники</w:t>
            </w:r>
          </w:p>
        </w:tc>
        <w:tc>
          <w:tcPr>
            <w:tcW w:w="7201"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30"/>
              <w:rPr>
                <w:rFonts w:eastAsia="Calibri"/>
                <w:lang w:eastAsia="en-US"/>
              </w:rPr>
            </w:pPr>
            <w:r w:rsidRPr="00092E40">
              <w:rPr>
                <w:rFonts w:eastAsia="Calibri"/>
                <w:lang w:eastAsia="en-US"/>
              </w:rPr>
              <w:t>Новый год, День защитника Отечества, Международный женский день 8 Марта,  День Победы.</w:t>
            </w:r>
          </w:p>
        </w:tc>
      </w:tr>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lang w:eastAsia="en-US"/>
              </w:rPr>
            </w:pPr>
            <w:r w:rsidRPr="00092E40">
              <w:rPr>
                <w:rFonts w:eastAsia="Calibri"/>
                <w:b/>
                <w:lang w:eastAsia="en-US"/>
              </w:rPr>
              <w:t>Общие дела</w:t>
            </w:r>
          </w:p>
        </w:tc>
        <w:tc>
          <w:tcPr>
            <w:tcW w:w="7201"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30"/>
              <w:rPr>
                <w:rFonts w:eastAsia="Calibri"/>
              </w:rPr>
            </w:pPr>
            <w:r w:rsidRPr="00092E40">
              <w:rPr>
                <w:rFonts w:eastAsia="Calibri"/>
                <w:lang w:eastAsia="en-US"/>
              </w:rPr>
              <w:t>Создание общей видеотеки основных событий.</w:t>
            </w:r>
            <w:r w:rsidRPr="00092E40">
              <w:rPr>
                <w:rFonts w:eastAsia="Calibri"/>
              </w:rPr>
              <w:t xml:space="preserve"> Коллективный труд, трудовые поручения (ежедневно).</w:t>
            </w:r>
          </w:p>
          <w:p w:rsidR="00092E40" w:rsidRPr="00092E40" w:rsidRDefault="00092E40" w:rsidP="00092E40">
            <w:pPr>
              <w:ind w:firstLine="430"/>
              <w:rPr>
                <w:rFonts w:eastAsia="Calibri"/>
              </w:rPr>
            </w:pPr>
            <w:r w:rsidRPr="00092E40">
              <w:rPr>
                <w:rFonts w:eastAsia="Calibri"/>
              </w:rPr>
              <w:t>Организация детских мини-мастерских и студий для продуктивной досуговой деятельности.</w:t>
            </w:r>
          </w:p>
          <w:p w:rsidR="00092E40" w:rsidRPr="00092E40" w:rsidRDefault="00092E40" w:rsidP="00092E40">
            <w:pPr>
              <w:ind w:firstLine="430"/>
              <w:rPr>
                <w:rFonts w:eastAsia="Calibri"/>
                <w:lang w:eastAsia="en-US"/>
              </w:rPr>
            </w:pPr>
            <w:r w:rsidRPr="00092E40">
              <w:rPr>
                <w:rFonts w:eastAsia="Calibri"/>
                <w:lang w:eastAsia="en-US"/>
              </w:rPr>
              <w:t>Мастерская «Умелые руки» (ремонт и изготовление игрушек и предметов).</w:t>
            </w:r>
          </w:p>
        </w:tc>
      </w:tr>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lang w:eastAsia="en-US"/>
              </w:rPr>
            </w:pPr>
            <w:r w:rsidRPr="00092E40">
              <w:rPr>
                <w:rFonts w:eastAsia="Calibri"/>
                <w:b/>
                <w:lang w:eastAsia="en-US"/>
              </w:rPr>
              <w:t>«Утренний», «Вечерний» круг</w:t>
            </w:r>
          </w:p>
        </w:tc>
        <w:tc>
          <w:tcPr>
            <w:tcW w:w="7201"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30"/>
              <w:rPr>
                <w:rFonts w:eastAsia="Calibri"/>
                <w:lang w:eastAsia="en-US"/>
              </w:rPr>
            </w:pPr>
            <w:r w:rsidRPr="00092E40">
              <w:rPr>
                <w:rFonts w:eastAsia="Calibri"/>
                <w:lang w:eastAsia="en-US"/>
              </w:rPr>
              <w:t>Ежедневное обсуждение совместных дел.</w:t>
            </w:r>
          </w:p>
          <w:p w:rsidR="00092E40" w:rsidRPr="00092E40" w:rsidRDefault="00092E40" w:rsidP="00092E40">
            <w:pPr>
              <w:ind w:firstLine="430"/>
              <w:rPr>
                <w:rFonts w:eastAsia="Calibri"/>
                <w:lang w:eastAsia="en-US"/>
              </w:rPr>
            </w:pPr>
            <w:r w:rsidRPr="00092E40">
              <w:rPr>
                <w:rFonts w:eastAsia="Calibri"/>
                <w:lang w:eastAsia="en-US"/>
              </w:rPr>
              <w:t>Рефлексия.</w:t>
            </w:r>
          </w:p>
        </w:tc>
      </w:tr>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lang w:eastAsia="en-US"/>
              </w:rPr>
            </w:pPr>
            <w:r w:rsidRPr="00092E40">
              <w:rPr>
                <w:rFonts w:eastAsia="Calibri"/>
                <w:b/>
                <w:lang w:eastAsia="en-US"/>
              </w:rPr>
              <w:t>Познавательные</w:t>
            </w:r>
          </w:p>
        </w:tc>
        <w:tc>
          <w:tcPr>
            <w:tcW w:w="7201"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30"/>
              <w:rPr>
                <w:rFonts w:eastAsia="Calibri"/>
                <w:lang w:eastAsia="en-US"/>
              </w:rPr>
            </w:pPr>
            <w:r w:rsidRPr="00092E40">
              <w:rPr>
                <w:rFonts w:eastAsia="Calibri"/>
                <w:lang w:eastAsia="en-US"/>
              </w:rPr>
              <w:t xml:space="preserve">Совместная разработка и реализация социальных, познавательных, культурных проектов </w:t>
            </w:r>
            <w:r w:rsidRPr="008C562A">
              <w:rPr>
                <w:rFonts w:eastAsia="Calibri"/>
                <w:lang w:eastAsia="en-US"/>
              </w:rPr>
              <w:t>(см. проекты по каждой возрастной группе)</w:t>
            </w:r>
          </w:p>
        </w:tc>
      </w:tr>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lang w:eastAsia="en-US"/>
              </w:rPr>
            </w:pPr>
            <w:r w:rsidRPr="00092E40">
              <w:rPr>
                <w:rFonts w:eastAsia="Calibri"/>
                <w:b/>
                <w:lang w:eastAsia="en-US"/>
              </w:rPr>
              <w:t>Трудовые</w:t>
            </w:r>
          </w:p>
        </w:tc>
        <w:tc>
          <w:tcPr>
            <w:tcW w:w="7201"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30"/>
              <w:rPr>
                <w:rFonts w:eastAsia="Calibri"/>
                <w:lang w:eastAsia="en-US"/>
              </w:rPr>
            </w:pPr>
            <w:r w:rsidRPr="00092E40">
              <w:rPr>
                <w:bCs/>
              </w:rPr>
              <w:t>Совместная трудовая деятельность и реализация проекта «Трудимся вместе».</w:t>
            </w:r>
          </w:p>
        </w:tc>
      </w:tr>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lang w:eastAsia="en-US"/>
              </w:rPr>
            </w:pPr>
            <w:r w:rsidRPr="00092E40">
              <w:rPr>
                <w:rFonts w:eastAsia="Calibri"/>
                <w:b/>
                <w:lang w:eastAsia="en-US"/>
              </w:rPr>
              <w:t xml:space="preserve">Музыкально-литературные </w:t>
            </w:r>
          </w:p>
        </w:tc>
        <w:tc>
          <w:tcPr>
            <w:tcW w:w="7201"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30"/>
              <w:rPr>
                <w:rFonts w:eastAsia="Calibri"/>
                <w:lang w:eastAsia="en-US"/>
              </w:rPr>
            </w:pPr>
            <w:r w:rsidRPr="00092E40">
              <w:rPr>
                <w:rFonts w:eastAsia="Calibri"/>
                <w:lang w:eastAsia="en-US"/>
              </w:rPr>
              <w:t>Совместная музыкально-литературная досуговая деятельность (выступления, беседы, музицирование в «Музыкально-литературной гостиной»).</w:t>
            </w:r>
          </w:p>
        </w:tc>
      </w:tr>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lang w:eastAsia="en-US"/>
              </w:rPr>
            </w:pPr>
            <w:r w:rsidRPr="00092E40">
              <w:rPr>
                <w:rFonts w:eastAsia="Calibri"/>
                <w:b/>
                <w:lang w:eastAsia="en-US"/>
              </w:rPr>
              <w:t>Физкультурные и оздоровительные</w:t>
            </w:r>
          </w:p>
        </w:tc>
        <w:tc>
          <w:tcPr>
            <w:tcW w:w="7201"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30"/>
              <w:rPr>
                <w:rFonts w:eastAsia="Calibri"/>
                <w:lang w:eastAsia="en-US"/>
              </w:rPr>
            </w:pPr>
            <w:r w:rsidRPr="00092E40">
              <w:rPr>
                <w:rFonts w:eastAsia="Calibri"/>
                <w:lang w:eastAsia="en-US"/>
              </w:rPr>
              <w:t>Общие спортивные праздники: семейно-групповые эстафеты, соревнования, игра «Зарница».</w:t>
            </w:r>
          </w:p>
        </w:tc>
      </w:tr>
      <w:tr w:rsidR="00092E40" w:rsidRPr="00092E40" w:rsidTr="00F17BCF">
        <w:trPr>
          <w:trHeight w:val="260"/>
        </w:trPr>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lang w:eastAsia="en-US"/>
              </w:rPr>
            </w:pPr>
            <w:r w:rsidRPr="00092E40">
              <w:rPr>
                <w:b/>
              </w:rPr>
              <w:t>Проекты воспитательной направленности</w:t>
            </w:r>
          </w:p>
        </w:tc>
        <w:tc>
          <w:tcPr>
            <w:tcW w:w="7201" w:type="dxa"/>
            <w:tcBorders>
              <w:top w:val="single" w:sz="4" w:space="0" w:color="auto"/>
              <w:left w:val="single" w:sz="4" w:space="0" w:color="auto"/>
              <w:bottom w:val="single" w:sz="4" w:space="0" w:color="auto"/>
              <w:right w:val="single" w:sz="4" w:space="0" w:color="auto"/>
            </w:tcBorders>
            <w:shd w:val="clear" w:color="auto" w:fill="auto"/>
            <w:hideMark/>
          </w:tcPr>
          <w:p w:rsidR="00092E40" w:rsidRPr="008C562A" w:rsidRDefault="00092E40" w:rsidP="00092E40">
            <w:pPr>
              <w:ind w:firstLine="430"/>
              <w:rPr>
                <w:rFonts w:eastAsia="Calibri"/>
              </w:rPr>
            </w:pPr>
            <w:r w:rsidRPr="008C562A">
              <w:rPr>
                <w:rFonts w:eastAsia="Calibri"/>
              </w:rPr>
              <w:t>Ранний возраст: «Родные, близкие люди» (детско-родительский проект); «Играем вместе» (детско-родительский проект).</w:t>
            </w:r>
          </w:p>
          <w:p w:rsidR="00092E40" w:rsidRPr="008C562A" w:rsidRDefault="00092E40" w:rsidP="00092E40">
            <w:pPr>
              <w:ind w:firstLine="430"/>
              <w:rPr>
                <w:rFonts w:eastAsia="Calibri"/>
              </w:rPr>
            </w:pPr>
            <w:r w:rsidRPr="008C562A">
              <w:rPr>
                <w:rFonts w:eastAsia="Calibri"/>
              </w:rPr>
              <w:t>Дошкольный возраст</w:t>
            </w:r>
          </w:p>
          <w:p w:rsidR="00092E40" w:rsidRPr="00092E40" w:rsidRDefault="00092E40" w:rsidP="00092E40">
            <w:pPr>
              <w:ind w:firstLine="430"/>
              <w:rPr>
                <w:rFonts w:eastAsia="Calibri"/>
              </w:rPr>
            </w:pPr>
            <w:r w:rsidRPr="008C562A">
              <w:rPr>
                <w:rFonts w:eastAsia="Calibri"/>
              </w:rPr>
              <w:t>Совместные проекты</w:t>
            </w:r>
            <w:r w:rsidRPr="00092E40">
              <w:rPr>
                <w:rFonts w:eastAsia="Calibri"/>
                <w:b/>
              </w:rPr>
              <w:t xml:space="preserve">: </w:t>
            </w:r>
            <w:r w:rsidRPr="00092E40">
              <w:rPr>
                <w:rFonts w:eastAsia="Calibri"/>
              </w:rPr>
              <w:t>«Смотрим вместе», «Рассуждаем вместе», «Я - человек», «Лента времени», «Экологическая мозаика России», «Россия - необъятная страна».</w:t>
            </w:r>
          </w:p>
        </w:tc>
      </w:tr>
    </w:tbl>
    <w:p w:rsidR="00092E40" w:rsidRPr="00092E40" w:rsidRDefault="00092E40" w:rsidP="00092E40">
      <w:pPr>
        <w:ind w:left="-567" w:right="-143" w:firstLine="709"/>
        <w:jc w:val="both"/>
        <w:rPr>
          <w:rFonts w:eastAsia="Calibri"/>
          <w:lang w:eastAsia="en-US"/>
        </w:rPr>
      </w:pPr>
    </w:p>
    <w:p w:rsidR="00092E40" w:rsidRPr="00092E40" w:rsidRDefault="00092E40" w:rsidP="00092E40">
      <w:pPr>
        <w:ind w:left="-567" w:right="-143" w:firstLine="709"/>
        <w:rPr>
          <w:rFonts w:eastAsia="Calibri"/>
        </w:rPr>
      </w:pPr>
      <w:r w:rsidRPr="00092E40">
        <w:rPr>
          <w:rFonts w:eastAsia="Calibri"/>
        </w:rPr>
        <w:t xml:space="preserve">Организация, планирование, реализация событий дошкольной образовательной организации осуществляются </w:t>
      </w:r>
      <w:r w:rsidRPr="008C562A">
        <w:rPr>
          <w:rFonts w:eastAsia="Calibri"/>
          <w:i/>
        </w:rPr>
        <w:t>по новым образовательным технологиям Н</w:t>
      </w:r>
      <w:r w:rsidRPr="00092E40">
        <w:rPr>
          <w:rFonts w:eastAsia="Calibri"/>
        </w:rPr>
        <w:t>. Вераксы, Т. Комаровой, Э. Дорофеевой: «Пространство детской реализации»; «Образовательное событие»; «Утренний и вечерний круг»; «Развивающий диалог»; «Технология позитивной социализации»; «Технология создания детского сообщества» (ровестничество).</w:t>
      </w:r>
    </w:p>
    <w:p w:rsidR="00092E40" w:rsidRPr="00092E40" w:rsidRDefault="00092E40" w:rsidP="00092E40">
      <w:pPr>
        <w:ind w:left="-567" w:right="-143" w:firstLine="709"/>
        <w:rPr>
          <w:rFonts w:eastAsia="Calibri"/>
        </w:rPr>
      </w:pPr>
      <w:r w:rsidRPr="00092E40">
        <w:rPr>
          <w:rFonts w:eastAsia="Calibri"/>
        </w:rPr>
        <w:t xml:space="preserve">Проектирование событий осуществляется также </w:t>
      </w:r>
      <w:r w:rsidRPr="008C562A">
        <w:rPr>
          <w:rFonts w:eastAsia="Calibri"/>
          <w:i/>
        </w:rPr>
        <w:t>по материалам Института изучения детства, семьи и воспитания «Воспитателю о воспитании»,</w:t>
      </w:r>
      <w:r w:rsidRPr="00092E40">
        <w:rPr>
          <w:rFonts w:eastAsia="Calibri"/>
          <w:b/>
        </w:rPr>
        <w:t xml:space="preserve"> </w:t>
      </w:r>
      <w:r w:rsidRPr="008C562A">
        <w:rPr>
          <w:rFonts w:eastAsia="Calibri"/>
        </w:rPr>
        <w:t>что позволяет</w:t>
      </w:r>
      <w:r w:rsidRPr="00092E40">
        <w:rPr>
          <w:rFonts w:eastAsia="Calibri"/>
        </w:rPr>
        <w:t xml:space="preserve"> построить целостный годовой цикл методической работы на основе традиционных ценностей российского общества.</w:t>
      </w:r>
    </w:p>
    <w:p w:rsidR="00092E40" w:rsidRPr="00092E40" w:rsidRDefault="00092E40" w:rsidP="00092E40">
      <w:pPr>
        <w:ind w:left="-567" w:right="-143" w:firstLine="709"/>
        <w:rPr>
          <w:rFonts w:eastAsia="Calibri"/>
        </w:rPr>
      </w:pPr>
    </w:p>
    <w:p w:rsidR="00092E40" w:rsidRPr="00092E40" w:rsidRDefault="00092E40" w:rsidP="00092E40">
      <w:pPr>
        <w:ind w:left="-567" w:right="-143" w:firstLine="709"/>
        <w:rPr>
          <w:rFonts w:eastAsia="Calibri"/>
        </w:rPr>
      </w:pPr>
    </w:p>
    <w:p w:rsidR="00092E40" w:rsidRPr="00DE1672" w:rsidRDefault="00092E40" w:rsidP="008C562A">
      <w:pPr>
        <w:ind w:left="-567" w:right="-143" w:firstLine="709"/>
        <w:jc w:val="center"/>
        <w:rPr>
          <w:rFonts w:eastAsia="Calibri"/>
          <w:b/>
          <w:i/>
        </w:rPr>
      </w:pPr>
      <w:r w:rsidRPr="00DE1672">
        <w:rPr>
          <w:b/>
          <w:i/>
        </w:rPr>
        <w:t>Совместная деятельность в образовательных ситуациях</w:t>
      </w:r>
    </w:p>
    <w:p w:rsidR="00092E40" w:rsidRPr="008C562A" w:rsidRDefault="00092E40" w:rsidP="008C562A">
      <w:pPr>
        <w:ind w:left="-567" w:right="-143" w:firstLine="709"/>
        <w:jc w:val="center"/>
        <w:rPr>
          <w:i/>
        </w:rPr>
      </w:pPr>
      <w:r w:rsidRPr="008C562A">
        <w:rPr>
          <w:i/>
        </w:rPr>
        <w:t>Основные виды организации совместной деятельности, их воспитательный потенциал</w:t>
      </w:r>
    </w:p>
    <w:p w:rsidR="00092E40" w:rsidRPr="008C562A" w:rsidRDefault="00092E40" w:rsidP="008C562A">
      <w:pPr>
        <w:ind w:left="-567" w:right="-143" w:firstLine="709"/>
        <w:jc w:val="center"/>
        <w:rPr>
          <w:i/>
        </w:rPr>
      </w:pPr>
    </w:p>
    <w:tbl>
      <w:tblPr>
        <w:tblStyle w:val="af2"/>
        <w:tblW w:w="10065" w:type="dxa"/>
        <w:tblInd w:w="-459" w:type="dxa"/>
        <w:tblLook w:val="04A0" w:firstRow="1" w:lastRow="0" w:firstColumn="1" w:lastColumn="0" w:noHBand="0" w:noVBand="1"/>
      </w:tblPr>
      <w:tblGrid>
        <w:gridCol w:w="3686"/>
        <w:gridCol w:w="6379"/>
      </w:tblGrid>
      <w:tr w:rsidR="00092E40" w:rsidRPr="00092E40" w:rsidTr="00F17BCF">
        <w:trPr>
          <w:trHeight w:val="903"/>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2E40" w:rsidRPr="00092E40" w:rsidRDefault="00092E40" w:rsidP="00092E40">
            <w:pPr>
              <w:ind w:left="-567" w:right="-143" w:firstLine="709"/>
              <w:jc w:val="center"/>
            </w:pPr>
            <w:r w:rsidRPr="00092E40">
              <w:rPr>
                <w:b/>
              </w:rPr>
              <w:lastRenderedPageBreak/>
              <w:t>Виды организации совместной деятельности, их воспитательный потенциал</w:t>
            </w:r>
          </w:p>
        </w:tc>
      </w:tr>
      <w:tr w:rsidR="00092E40" w:rsidRPr="00092E40" w:rsidTr="00F17BCF">
        <w:tc>
          <w:tcPr>
            <w:tcW w:w="3686"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right="-143" w:firstLine="459"/>
              <w:rPr>
                <w:b/>
              </w:rPr>
            </w:pPr>
            <w:r w:rsidRPr="00092E40">
              <w:rPr>
                <w:b/>
              </w:rPr>
              <w:t>Игровая деятельность:</w:t>
            </w:r>
          </w:p>
          <w:p w:rsidR="00092E40" w:rsidRPr="00092E40" w:rsidRDefault="00092E40" w:rsidP="00092E40">
            <w:pPr>
              <w:ind w:right="-143" w:firstLine="459"/>
            </w:pPr>
            <w:r w:rsidRPr="00092E40">
              <w:t>- сюжетно-ролевая игра;</w:t>
            </w:r>
          </w:p>
          <w:p w:rsidR="00092E40" w:rsidRPr="00092E40" w:rsidRDefault="00092E40" w:rsidP="00092E40">
            <w:pPr>
              <w:ind w:right="-143" w:firstLine="459"/>
            </w:pPr>
            <w:r w:rsidRPr="00092E40">
              <w:t>- режиссерская игра;</w:t>
            </w:r>
          </w:p>
          <w:p w:rsidR="00092E40" w:rsidRPr="00092E40" w:rsidRDefault="00092E40" w:rsidP="00092E40">
            <w:pPr>
              <w:ind w:right="-143" w:firstLine="459"/>
            </w:pPr>
            <w:r w:rsidRPr="00092E40">
              <w:t>- игра-экспериментирование с разными материалами,</w:t>
            </w:r>
          </w:p>
          <w:p w:rsidR="00092E40" w:rsidRPr="00092E40" w:rsidRDefault="00092E40" w:rsidP="00092E40">
            <w:pPr>
              <w:ind w:right="-143" w:firstLine="459"/>
            </w:pPr>
            <w:r w:rsidRPr="00092E40">
              <w:t>- дидактические и развивающие игры;</w:t>
            </w:r>
          </w:p>
          <w:p w:rsidR="00092E40" w:rsidRPr="00092E40" w:rsidRDefault="00092E40" w:rsidP="00092E40">
            <w:pPr>
              <w:ind w:right="-143" w:firstLine="459"/>
            </w:pPr>
            <w:r w:rsidRPr="00092E40">
              <w:t>- подвижные игры;</w:t>
            </w:r>
          </w:p>
          <w:p w:rsidR="00092E40" w:rsidRPr="00092E40" w:rsidRDefault="00092E40" w:rsidP="00092E40">
            <w:pPr>
              <w:ind w:right="-143" w:firstLine="459"/>
            </w:pPr>
            <w:r w:rsidRPr="00092E40">
              <w:t>- музыкальные игры.</w:t>
            </w:r>
          </w:p>
          <w:p w:rsidR="00092E40" w:rsidRPr="00092E40" w:rsidRDefault="00092E40" w:rsidP="00092E40">
            <w:pPr>
              <w:ind w:right="-143" w:firstLine="459"/>
            </w:pP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59"/>
              <w:rPr>
                <w:rFonts w:eastAsia="Calibri"/>
                <w:lang w:eastAsia="en-US"/>
              </w:rPr>
            </w:pPr>
            <w:r w:rsidRPr="00092E40">
              <w:rPr>
                <w:b/>
              </w:rPr>
              <w:t>Воспитательный потенциал</w:t>
            </w:r>
            <w:r w:rsidRPr="00092E40">
              <w:t>:</w:t>
            </w:r>
          </w:p>
          <w:p w:rsidR="00092E40" w:rsidRPr="00092E40" w:rsidRDefault="00092E40" w:rsidP="00092E40">
            <w:pPr>
              <w:ind w:firstLine="459"/>
            </w:pPr>
            <w:r w:rsidRPr="00092E40">
              <w:rPr>
                <w:rFonts w:eastAsia="Calibri"/>
                <w:lang w:eastAsia="en-US"/>
              </w:rPr>
              <w:t>- в игре ребенок развивается, познает мир, приобретает игровой опыт, контролирует свои действия;</w:t>
            </w:r>
          </w:p>
          <w:p w:rsidR="00092E40" w:rsidRPr="00092E40" w:rsidRDefault="00092E40" w:rsidP="00092E40">
            <w:pPr>
              <w:ind w:firstLine="459"/>
            </w:pPr>
            <w:r w:rsidRPr="00092E40">
              <w:t>- проявляет настойчивость в поиске решения;</w:t>
            </w:r>
          </w:p>
          <w:p w:rsidR="00092E40" w:rsidRPr="00092E40" w:rsidRDefault="00092E40" w:rsidP="00092E40">
            <w:pPr>
              <w:ind w:firstLine="459"/>
            </w:pPr>
            <w:r w:rsidRPr="00092E40">
              <w:t>- проявляет интерес к игровому экспериментированию;</w:t>
            </w:r>
          </w:p>
          <w:p w:rsidR="00092E40" w:rsidRPr="00092E40" w:rsidRDefault="00092E40" w:rsidP="00092E40">
            <w:pPr>
              <w:ind w:firstLine="459"/>
            </w:pPr>
            <w:r w:rsidRPr="00092E40">
              <w:t>- придумывает новые правила игры;</w:t>
            </w:r>
          </w:p>
          <w:p w:rsidR="00092E40" w:rsidRPr="00092E40" w:rsidRDefault="00092E40" w:rsidP="00092E40">
            <w:pPr>
              <w:ind w:firstLine="459"/>
            </w:pPr>
            <w:r w:rsidRPr="00092E40">
              <w:t>- создает вместе с детьми продукты - сюжеты, зафиксированные разными способами (рисунки, пиктограммы, карты сказочной страны;</w:t>
            </w:r>
          </w:p>
          <w:p w:rsidR="00092E40" w:rsidRPr="00092E40" w:rsidRDefault="00092E40" w:rsidP="00092E40">
            <w:pPr>
              <w:ind w:firstLine="459"/>
            </w:pPr>
            <w:r w:rsidRPr="00092E40">
              <w:t>- осваивает умение объяснять воспитателю и сверстникам содержание и правила игры;</w:t>
            </w:r>
          </w:p>
          <w:p w:rsidR="00092E40" w:rsidRPr="00092E40" w:rsidRDefault="00092E40" w:rsidP="00092E40">
            <w:pPr>
              <w:ind w:firstLine="459"/>
            </w:pPr>
            <w:r w:rsidRPr="00092E40">
              <w:t>- бережно относится к игровым материалам.</w:t>
            </w:r>
          </w:p>
          <w:p w:rsidR="00092E40" w:rsidRPr="00092E40" w:rsidRDefault="00092E40" w:rsidP="00092E40">
            <w:pPr>
              <w:ind w:firstLine="459"/>
            </w:pPr>
          </w:p>
        </w:tc>
      </w:tr>
      <w:tr w:rsidR="00092E40" w:rsidRPr="00092E40" w:rsidTr="00F17BCF">
        <w:tc>
          <w:tcPr>
            <w:tcW w:w="3686"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right="-143" w:firstLine="459"/>
              <w:rPr>
                <w:b/>
              </w:rPr>
            </w:pPr>
            <w:r w:rsidRPr="00092E40">
              <w:rPr>
                <w:b/>
              </w:rPr>
              <w:t>Коммуникативная деятельность:</w:t>
            </w:r>
          </w:p>
          <w:p w:rsidR="00092E40" w:rsidRPr="00092E40" w:rsidRDefault="00092E40" w:rsidP="00092E40">
            <w:pPr>
              <w:ind w:right="-143" w:firstLine="459"/>
            </w:pPr>
            <w:r w:rsidRPr="00092E40">
              <w:t>-беседы;</w:t>
            </w:r>
          </w:p>
          <w:p w:rsidR="00092E40" w:rsidRPr="00092E40" w:rsidRDefault="00092E40" w:rsidP="00092E40">
            <w:pPr>
              <w:ind w:right="-143" w:firstLine="459"/>
              <w:rPr>
                <w:b/>
              </w:rPr>
            </w:pPr>
            <w:r w:rsidRPr="00092E40">
              <w:t>- рассматривание и сравнение</w:t>
            </w:r>
            <w:r w:rsidRPr="00092E40">
              <w:rPr>
                <w:b/>
              </w:rPr>
              <w:t>;</w:t>
            </w:r>
          </w:p>
          <w:p w:rsidR="00092E40" w:rsidRPr="00092E40" w:rsidRDefault="00092E40" w:rsidP="00092E40">
            <w:pPr>
              <w:ind w:right="-143" w:firstLine="459"/>
            </w:pPr>
            <w:r w:rsidRPr="00092E40">
              <w:t>- ситуативный разговор и речевая ситуация по теме;</w:t>
            </w:r>
          </w:p>
          <w:p w:rsidR="00092E40" w:rsidRPr="00092E40" w:rsidRDefault="00092E40" w:rsidP="00092E40">
            <w:pPr>
              <w:ind w:right="-143" w:firstLine="459"/>
              <w:rPr>
                <w:rFonts w:eastAsia="Calibri"/>
                <w:lang w:eastAsia="en-US"/>
              </w:rPr>
            </w:pPr>
            <w:r w:rsidRPr="00092E40">
              <w:t xml:space="preserve">- </w:t>
            </w:r>
            <w:r w:rsidRPr="00092E40">
              <w:rPr>
                <w:rFonts w:eastAsia="Calibri"/>
                <w:lang w:eastAsia="en-US"/>
              </w:rPr>
              <w:t>составление творческих рассказов;</w:t>
            </w:r>
          </w:p>
          <w:p w:rsidR="00092E40" w:rsidRPr="00092E40" w:rsidRDefault="00092E40" w:rsidP="00092E40">
            <w:pPr>
              <w:ind w:right="-143" w:firstLine="459"/>
              <w:rPr>
                <w:rFonts w:eastAsia="Calibri"/>
                <w:lang w:eastAsia="en-US"/>
              </w:rPr>
            </w:pPr>
            <w:r w:rsidRPr="00092E40">
              <w:rPr>
                <w:rFonts w:eastAsia="Calibri"/>
                <w:lang w:eastAsia="en-US"/>
              </w:rPr>
              <w:t>- составление описательных рассказов;</w:t>
            </w:r>
          </w:p>
          <w:p w:rsidR="00092E40" w:rsidRPr="00092E40" w:rsidRDefault="00092E40" w:rsidP="00092E40">
            <w:pPr>
              <w:ind w:right="-143" w:firstLine="459"/>
            </w:pPr>
            <w:r w:rsidRPr="00092E40">
              <w:rPr>
                <w:rFonts w:eastAsia="Calibri"/>
                <w:lang w:eastAsia="en-US"/>
              </w:rPr>
              <w:t>- речевые конкурсы.</w:t>
            </w:r>
          </w:p>
          <w:p w:rsidR="00092E40" w:rsidRPr="00092E40" w:rsidRDefault="00092E40" w:rsidP="00092E40">
            <w:pPr>
              <w:ind w:right="-143" w:firstLine="459"/>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59"/>
              <w:rPr>
                <w:rFonts w:eastAsia="Calibri"/>
                <w:lang w:eastAsia="en-US"/>
              </w:rPr>
            </w:pPr>
            <w:r w:rsidRPr="00092E40">
              <w:rPr>
                <w:b/>
              </w:rPr>
              <w:t>Воспитательный потенциал</w:t>
            </w:r>
            <w:r w:rsidRPr="00092E40">
              <w:t>:</w:t>
            </w:r>
          </w:p>
          <w:p w:rsidR="00092E40" w:rsidRPr="00092E40" w:rsidRDefault="00092E40" w:rsidP="00092E40">
            <w:pPr>
              <w:ind w:firstLine="459"/>
            </w:pPr>
            <w:r w:rsidRPr="00092E40">
              <w:t>- приобретает опыт социальных представлений о мире людей, нормах взаимоотношений со взрослыми и сверстниками;</w:t>
            </w:r>
          </w:p>
          <w:p w:rsidR="00092E40" w:rsidRPr="00092E40" w:rsidRDefault="00092E40" w:rsidP="00092E40">
            <w:pPr>
              <w:ind w:firstLine="459"/>
            </w:pPr>
            <w:r w:rsidRPr="00092E40">
              <w:t>- познает себя и других;</w:t>
            </w:r>
          </w:p>
          <w:p w:rsidR="00092E40" w:rsidRPr="00092E40" w:rsidRDefault="00092E40" w:rsidP="00092E40">
            <w:pPr>
              <w:ind w:firstLine="459"/>
            </w:pPr>
            <w:r w:rsidRPr="00092E40">
              <w:t>- обогащает представления о людях, их нравственных качествах, гендерных отличиях;</w:t>
            </w:r>
          </w:p>
          <w:p w:rsidR="00092E40" w:rsidRPr="00092E40" w:rsidRDefault="00092E40" w:rsidP="00092E40">
            <w:pPr>
              <w:ind w:firstLine="459"/>
            </w:pPr>
            <w:r w:rsidRPr="00092E40">
              <w:t>- осваивает практики социального поведения;</w:t>
            </w:r>
          </w:p>
          <w:p w:rsidR="00092E40" w:rsidRPr="00092E40" w:rsidRDefault="00092E40" w:rsidP="00092E40">
            <w:pPr>
              <w:ind w:firstLine="459"/>
            </w:pPr>
            <w:r w:rsidRPr="00092E40">
              <w:t>-  проявляет инициативу и самостоятельность в речевом общении со сверстниками и взрослыми;</w:t>
            </w:r>
          </w:p>
          <w:p w:rsidR="00092E40" w:rsidRPr="00092E40" w:rsidRDefault="00092E40" w:rsidP="00092E40">
            <w:pPr>
              <w:ind w:firstLine="459"/>
            </w:pPr>
            <w:r w:rsidRPr="00092E40">
              <w:t>-  приобретает опыт использования в практике общения описательный монолог;</w:t>
            </w:r>
          </w:p>
          <w:p w:rsidR="00092E40" w:rsidRPr="00092E40" w:rsidRDefault="00092E40" w:rsidP="00092E40">
            <w:pPr>
              <w:ind w:firstLine="459"/>
            </w:pPr>
            <w:r w:rsidRPr="00092E40">
              <w:t>- осваивает произношение сложных звуков родного языка;</w:t>
            </w:r>
          </w:p>
          <w:p w:rsidR="00092E40" w:rsidRPr="00092E40" w:rsidRDefault="00092E40" w:rsidP="00092E40">
            <w:pPr>
              <w:ind w:firstLine="459"/>
            </w:pPr>
            <w:r w:rsidRPr="00092E40">
              <w:t>- использует вежливые формы обращения к детям и взрослым;</w:t>
            </w:r>
          </w:p>
          <w:p w:rsidR="00092E40" w:rsidRPr="00092E40" w:rsidRDefault="00092E40" w:rsidP="00092E40">
            <w:pPr>
              <w:ind w:firstLine="459"/>
            </w:pPr>
            <w:r w:rsidRPr="00092E40">
              <w:t>- приобретает опыт участия в речевых конкурсах.</w:t>
            </w:r>
          </w:p>
          <w:p w:rsidR="00092E40" w:rsidRPr="00092E40" w:rsidRDefault="00092E40" w:rsidP="00092E40">
            <w:pPr>
              <w:ind w:firstLine="459"/>
            </w:pPr>
          </w:p>
        </w:tc>
      </w:tr>
      <w:tr w:rsidR="00092E40" w:rsidRPr="00092E40" w:rsidTr="00F17BCF">
        <w:tc>
          <w:tcPr>
            <w:tcW w:w="3686"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right="-143" w:firstLine="459"/>
            </w:pPr>
            <w:r w:rsidRPr="00092E40">
              <w:rPr>
                <w:b/>
              </w:rPr>
              <w:t xml:space="preserve">Познавательно-исследовательская деятельность: </w:t>
            </w:r>
          </w:p>
          <w:p w:rsidR="00092E40" w:rsidRPr="00092E40" w:rsidRDefault="00092E40" w:rsidP="00092E40">
            <w:pPr>
              <w:ind w:right="-143" w:firstLine="459"/>
              <w:rPr>
                <w:rFonts w:eastAsia="Calibri"/>
              </w:rPr>
            </w:pPr>
            <w:r w:rsidRPr="00092E40">
              <w:rPr>
                <w:rFonts w:eastAsia="Calibri"/>
              </w:rPr>
              <w:t>- экскурсия;</w:t>
            </w:r>
          </w:p>
          <w:p w:rsidR="00092E40" w:rsidRPr="00092E40" w:rsidRDefault="00092E40" w:rsidP="00092E40">
            <w:pPr>
              <w:ind w:right="-143" w:firstLine="459"/>
              <w:rPr>
                <w:rFonts w:eastAsia="Calibri"/>
              </w:rPr>
            </w:pPr>
            <w:r w:rsidRPr="00092E40">
              <w:rPr>
                <w:rFonts w:eastAsia="Calibri"/>
              </w:rPr>
              <w:t xml:space="preserve">- </w:t>
            </w:r>
            <w:r w:rsidRPr="00092E40">
              <w:rPr>
                <w:rFonts w:eastAsia="Calibri"/>
                <w:lang w:eastAsia="en-US"/>
              </w:rPr>
              <w:t>встречи с интересными людьми(социальными партнерами);</w:t>
            </w:r>
          </w:p>
          <w:p w:rsidR="00092E40" w:rsidRPr="00092E40" w:rsidRDefault="00092E40" w:rsidP="00092E40">
            <w:pPr>
              <w:ind w:right="-143" w:firstLine="459"/>
              <w:rPr>
                <w:rFonts w:eastAsia="Calibri"/>
                <w:lang w:eastAsia="en-US"/>
              </w:rPr>
            </w:pPr>
            <w:r w:rsidRPr="00092E40">
              <w:rPr>
                <w:rFonts w:eastAsia="Calibri"/>
                <w:lang w:eastAsia="en-US"/>
              </w:rPr>
              <w:t>- наблюдения;</w:t>
            </w:r>
          </w:p>
          <w:p w:rsidR="00092E40" w:rsidRPr="00092E40" w:rsidRDefault="00092E40" w:rsidP="00092E40">
            <w:pPr>
              <w:ind w:right="-143" w:firstLine="459"/>
              <w:rPr>
                <w:rFonts w:eastAsia="Calibri"/>
                <w:lang w:eastAsia="en-US"/>
              </w:rPr>
            </w:pPr>
            <w:r w:rsidRPr="00092E40">
              <w:rPr>
                <w:rFonts w:eastAsia="Calibri"/>
                <w:lang w:eastAsia="en-US"/>
              </w:rPr>
              <w:t>- рассматривание;</w:t>
            </w:r>
          </w:p>
          <w:p w:rsidR="00092E40" w:rsidRPr="00092E40" w:rsidRDefault="00092E40" w:rsidP="00092E40">
            <w:pPr>
              <w:ind w:right="-143" w:firstLine="459"/>
              <w:rPr>
                <w:rFonts w:eastAsia="Calibri"/>
                <w:lang w:eastAsia="en-US"/>
              </w:rPr>
            </w:pPr>
            <w:r w:rsidRPr="00092E40">
              <w:rPr>
                <w:rFonts w:eastAsia="Calibri"/>
                <w:lang w:eastAsia="en-US"/>
              </w:rPr>
              <w:t>- игры-путешествия;</w:t>
            </w:r>
          </w:p>
          <w:p w:rsidR="00092E40" w:rsidRPr="00092E40" w:rsidRDefault="00092E40" w:rsidP="00092E40">
            <w:pPr>
              <w:ind w:right="-143" w:firstLine="459"/>
              <w:rPr>
                <w:rFonts w:eastAsia="Calibri"/>
                <w:lang w:eastAsia="en-US"/>
              </w:rPr>
            </w:pPr>
            <w:r w:rsidRPr="00092E40">
              <w:rPr>
                <w:rFonts w:eastAsia="Calibri"/>
                <w:lang w:eastAsia="en-US"/>
              </w:rPr>
              <w:t>- экспериментирование;</w:t>
            </w:r>
          </w:p>
          <w:p w:rsidR="00092E40" w:rsidRPr="00092E40" w:rsidRDefault="00092E40" w:rsidP="00092E40">
            <w:pPr>
              <w:ind w:right="-143" w:firstLine="459"/>
              <w:rPr>
                <w:rFonts w:eastAsia="Calibri"/>
                <w:lang w:eastAsia="en-US"/>
              </w:rPr>
            </w:pPr>
            <w:r w:rsidRPr="00092E40">
              <w:rPr>
                <w:rFonts w:eastAsia="Calibri"/>
                <w:lang w:eastAsia="en-US"/>
              </w:rPr>
              <w:t>- моделирование;</w:t>
            </w:r>
          </w:p>
          <w:p w:rsidR="00092E40" w:rsidRPr="00092E40" w:rsidRDefault="00092E40" w:rsidP="00092E40">
            <w:pPr>
              <w:ind w:right="-143" w:firstLine="459"/>
              <w:rPr>
                <w:rFonts w:eastAsia="Calibri"/>
                <w:lang w:eastAsia="en-US"/>
              </w:rPr>
            </w:pPr>
            <w:r w:rsidRPr="00092E40">
              <w:rPr>
                <w:rFonts w:eastAsia="Calibri"/>
                <w:lang w:eastAsia="en-US"/>
              </w:rPr>
              <w:t>- коллекционирование;</w:t>
            </w:r>
          </w:p>
          <w:p w:rsidR="00092E40" w:rsidRPr="00092E40" w:rsidRDefault="00092E40" w:rsidP="00092E40">
            <w:pPr>
              <w:ind w:right="-143" w:firstLine="459"/>
              <w:rPr>
                <w:rFonts w:eastAsia="Calibri"/>
                <w:lang w:eastAsia="en-US"/>
              </w:rPr>
            </w:pPr>
            <w:r w:rsidRPr="00092E40">
              <w:rPr>
                <w:rFonts w:eastAsia="Calibri"/>
                <w:lang w:eastAsia="en-US"/>
              </w:rPr>
              <w:t>- конструирование.</w:t>
            </w:r>
          </w:p>
          <w:p w:rsidR="00092E40" w:rsidRPr="00092E40" w:rsidRDefault="00092E40" w:rsidP="00092E40">
            <w:pPr>
              <w:ind w:right="-143" w:firstLine="459"/>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lang w:eastAsia="en-US"/>
              </w:rPr>
            </w:pPr>
            <w:r w:rsidRPr="00092E40">
              <w:rPr>
                <w:b/>
              </w:rPr>
              <w:t>Воспитательный потенциал</w:t>
            </w:r>
            <w:r w:rsidRPr="00092E40">
              <w:t>:</w:t>
            </w:r>
          </w:p>
          <w:p w:rsidR="00092E40" w:rsidRPr="00092E40" w:rsidRDefault="00092E40" w:rsidP="00092E40">
            <w:pPr>
              <w:ind w:firstLine="459"/>
            </w:pPr>
            <w:r w:rsidRPr="00092E40">
              <w:t>- расширение культурного кругозора;</w:t>
            </w:r>
          </w:p>
          <w:p w:rsidR="00092E40" w:rsidRPr="00092E40" w:rsidRDefault="00092E40" w:rsidP="00092E40">
            <w:pPr>
              <w:ind w:firstLine="459"/>
            </w:pPr>
            <w:r w:rsidRPr="00092E40">
              <w:t>- приобретает опыт общения с интересными людьми;</w:t>
            </w:r>
          </w:p>
          <w:p w:rsidR="00092E40" w:rsidRPr="00092E40" w:rsidRDefault="00092E40" w:rsidP="00092E40">
            <w:pPr>
              <w:ind w:firstLine="459"/>
            </w:pPr>
            <w:r w:rsidRPr="00092E40">
              <w:t>- обогащение сенсорного опыта;</w:t>
            </w:r>
          </w:p>
          <w:p w:rsidR="00092E40" w:rsidRPr="00092E40" w:rsidRDefault="00092E40" w:rsidP="00092E40">
            <w:pPr>
              <w:ind w:firstLine="459"/>
            </w:pPr>
            <w:r w:rsidRPr="00092E40">
              <w:t>- освоение эталонных характеристик предметов;</w:t>
            </w:r>
          </w:p>
          <w:p w:rsidR="00092E40" w:rsidRPr="00092E40" w:rsidRDefault="00092E40" w:rsidP="00092E40">
            <w:pPr>
              <w:ind w:firstLine="459"/>
            </w:pPr>
            <w:r w:rsidRPr="00092E40">
              <w:t>- приобретает опыт исследовательских действий;</w:t>
            </w:r>
          </w:p>
          <w:p w:rsidR="00092E40" w:rsidRPr="00092E40" w:rsidRDefault="00092E40" w:rsidP="00092E40">
            <w:pPr>
              <w:ind w:firstLine="459"/>
            </w:pPr>
            <w:r w:rsidRPr="00092E40">
              <w:t>- познает мир природы;</w:t>
            </w:r>
          </w:p>
          <w:p w:rsidR="00092E40" w:rsidRPr="00092E40" w:rsidRDefault="00092E40" w:rsidP="00092E40">
            <w:pPr>
              <w:ind w:firstLine="459"/>
            </w:pPr>
            <w:r w:rsidRPr="00092E40">
              <w:t>- приобретает опыт наблюдения за объектами природы;</w:t>
            </w:r>
          </w:p>
          <w:p w:rsidR="00092E40" w:rsidRPr="00092E40" w:rsidRDefault="00092E40" w:rsidP="00092E40">
            <w:pPr>
              <w:ind w:firstLine="459"/>
            </w:pPr>
            <w:r w:rsidRPr="00092E40">
              <w:t>- приобретает опыт самостоятельного познания;</w:t>
            </w:r>
          </w:p>
          <w:p w:rsidR="00092E40" w:rsidRPr="00092E40" w:rsidRDefault="00092E40" w:rsidP="00092E40">
            <w:pPr>
              <w:ind w:firstLine="459"/>
            </w:pPr>
            <w:r w:rsidRPr="00092E40">
              <w:t>- приобретает опыт участия в коллективной творческой деятельности;</w:t>
            </w:r>
          </w:p>
          <w:p w:rsidR="00092E40" w:rsidRPr="00092E40" w:rsidRDefault="00092E40" w:rsidP="00092E40">
            <w:pPr>
              <w:ind w:firstLine="459"/>
            </w:pPr>
            <w:r w:rsidRPr="00092E40">
              <w:t>- осваивает способы моделирования, конструирования.</w:t>
            </w:r>
          </w:p>
          <w:p w:rsidR="00092E40" w:rsidRPr="00092E40" w:rsidRDefault="00092E40" w:rsidP="00092E40">
            <w:pPr>
              <w:ind w:firstLine="459"/>
            </w:pPr>
          </w:p>
        </w:tc>
      </w:tr>
      <w:tr w:rsidR="00092E40" w:rsidRPr="00092E40" w:rsidTr="00F17BCF">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459"/>
              <w:rPr>
                <w:b/>
              </w:rPr>
            </w:pPr>
            <w:r w:rsidRPr="00092E40">
              <w:rPr>
                <w:b/>
              </w:rPr>
              <w:t>Трудовая деятельность:</w:t>
            </w:r>
          </w:p>
          <w:p w:rsidR="00092E40" w:rsidRPr="00092E40" w:rsidRDefault="00092E40" w:rsidP="00092E40">
            <w:pPr>
              <w:ind w:right="-143" w:firstLine="459"/>
            </w:pPr>
            <w:r w:rsidRPr="00092E40">
              <w:t>- трудовые поручения;</w:t>
            </w:r>
          </w:p>
          <w:p w:rsidR="00092E40" w:rsidRPr="00092E40" w:rsidRDefault="00092E40" w:rsidP="00092E40">
            <w:pPr>
              <w:ind w:right="-143" w:firstLine="459"/>
            </w:pPr>
            <w:r w:rsidRPr="00092E40">
              <w:t>- дежурство;</w:t>
            </w:r>
          </w:p>
          <w:p w:rsidR="00092E40" w:rsidRPr="00092E40" w:rsidRDefault="00092E40" w:rsidP="00092E40">
            <w:pPr>
              <w:ind w:right="-143" w:firstLine="459"/>
            </w:pPr>
            <w:r w:rsidRPr="00092E40">
              <w:t>- коллективный труд.</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59"/>
              <w:rPr>
                <w:rFonts w:eastAsia="Calibri"/>
                <w:lang w:eastAsia="en-US"/>
              </w:rPr>
            </w:pPr>
            <w:r w:rsidRPr="00092E40">
              <w:rPr>
                <w:b/>
              </w:rPr>
              <w:t>Воспитательный потенциал</w:t>
            </w:r>
            <w:r w:rsidRPr="00092E40">
              <w:t>:</w:t>
            </w:r>
          </w:p>
          <w:p w:rsidR="00092E40" w:rsidRPr="00092E40" w:rsidRDefault="00092E40" w:rsidP="00092E40">
            <w:pPr>
              <w:ind w:firstLine="459"/>
            </w:pPr>
            <w:r w:rsidRPr="00092E40">
              <w:t>-  стремление к познанию разных видов трудовой деятельности;</w:t>
            </w:r>
          </w:p>
          <w:p w:rsidR="00092E40" w:rsidRPr="00092E40" w:rsidRDefault="00092E40" w:rsidP="00092E40">
            <w:pPr>
              <w:ind w:firstLine="459"/>
            </w:pPr>
            <w:r w:rsidRPr="00092E40">
              <w:lastRenderedPageBreak/>
              <w:t>- приобретает опыт уважительного отношения к труду взрослых и сверстников;</w:t>
            </w:r>
          </w:p>
          <w:p w:rsidR="00092E40" w:rsidRPr="00092E40" w:rsidRDefault="00092E40" w:rsidP="00092E40">
            <w:pPr>
              <w:ind w:firstLine="459"/>
            </w:pPr>
            <w:r w:rsidRPr="00092E40">
              <w:t>- приобретает опыт безопасного обращения  с инструментами и орудиями труда.</w:t>
            </w:r>
          </w:p>
          <w:p w:rsidR="00092E40" w:rsidRPr="00092E40" w:rsidRDefault="00092E40" w:rsidP="00092E40">
            <w:pPr>
              <w:ind w:firstLine="459"/>
            </w:pPr>
          </w:p>
        </w:tc>
      </w:tr>
      <w:tr w:rsidR="00092E40" w:rsidRPr="00092E40" w:rsidTr="00F17BCF">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459"/>
              <w:rPr>
                <w:b/>
              </w:rPr>
            </w:pPr>
            <w:r w:rsidRPr="00092E40">
              <w:rPr>
                <w:b/>
              </w:rPr>
              <w:lastRenderedPageBreak/>
              <w:t>Двигательная деятельность:</w:t>
            </w:r>
          </w:p>
          <w:p w:rsidR="00092E40" w:rsidRPr="00092E40" w:rsidRDefault="00092E40" w:rsidP="00092E40">
            <w:pPr>
              <w:ind w:right="-143" w:firstLine="459"/>
            </w:pPr>
            <w:r w:rsidRPr="00092E40">
              <w:t>- подвижные игры;</w:t>
            </w:r>
          </w:p>
          <w:p w:rsidR="00092E40" w:rsidRPr="00092E40" w:rsidRDefault="00092E40" w:rsidP="00092E40">
            <w:pPr>
              <w:ind w:right="-143" w:firstLine="459"/>
            </w:pPr>
            <w:r w:rsidRPr="00092E40">
              <w:t>- спортивные игры;</w:t>
            </w:r>
          </w:p>
          <w:p w:rsidR="00092E40" w:rsidRPr="00092E40" w:rsidRDefault="00092E40" w:rsidP="00092E40">
            <w:pPr>
              <w:ind w:right="-143" w:firstLine="459"/>
            </w:pPr>
            <w:r w:rsidRPr="00092E40">
              <w:t>- дидактические игры;</w:t>
            </w:r>
          </w:p>
          <w:p w:rsidR="00092E40" w:rsidRPr="00092E40" w:rsidRDefault="00092E40" w:rsidP="00092E40">
            <w:pPr>
              <w:ind w:right="-143" w:firstLine="459"/>
            </w:pPr>
            <w:r w:rsidRPr="00092E40">
              <w:t>- рассматривание физкультурных пособий, оборудования.</w:t>
            </w:r>
          </w:p>
          <w:p w:rsidR="00092E40" w:rsidRPr="00092E40" w:rsidRDefault="00092E40" w:rsidP="00092E40">
            <w:pPr>
              <w:ind w:right="-143" w:firstLine="459"/>
            </w:pP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59"/>
              <w:rPr>
                <w:b/>
              </w:rPr>
            </w:pPr>
            <w:r w:rsidRPr="00092E40">
              <w:rPr>
                <w:b/>
              </w:rPr>
              <w:t>Воспитательный потенциал:</w:t>
            </w:r>
          </w:p>
          <w:p w:rsidR="00092E40" w:rsidRPr="00092E40" w:rsidRDefault="00092E40" w:rsidP="00092E40">
            <w:pPr>
              <w:ind w:firstLine="459"/>
            </w:pPr>
            <w:r w:rsidRPr="00092E40">
              <w:t>- развитие физических качеств;</w:t>
            </w:r>
          </w:p>
          <w:p w:rsidR="00092E40" w:rsidRPr="00092E40" w:rsidRDefault="00092E40" w:rsidP="00092E40">
            <w:pPr>
              <w:ind w:firstLine="459"/>
            </w:pPr>
            <w:r w:rsidRPr="00092E40">
              <w:t>- освоение моделирующей структуры основных движений в процессе дидактической игры;</w:t>
            </w:r>
          </w:p>
          <w:p w:rsidR="00092E40" w:rsidRPr="00092E40" w:rsidRDefault="00092E40" w:rsidP="00092E40">
            <w:pPr>
              <w:ind w:firstLine="459"/>
            </w:pPr>
            <w:r w:rsidRPr="00092E40">
              <w:t>- освоение способов практических действий в процессе ознакомления с физкультурными пособиями и оборудованием.</w:t>
            </w:r>
          </w:p>
        </w:tc>
      </w:tr>
      <w:tr w:rsidR="00092E40" w:rsidRPr="00092E40" w:rsidTr="00F17BCF">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459"/>
              <w:rPr>
                <w:b/>
              </w:rPr>
            </w:pPr>
            <w:r w:rsidRPr="00092E40">
              <w:rPr>
                <w:b/>
              </w:rPr>
              <w:t>Чтение художественной литературы</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59"/>
              <w:rPr>
                <w:b/>
              </w:rPr>
            </w:pPr>
            <w:r w:rsidRPr="00092E40">
              <w:rPr>
                <w:b/>
              </w:rPr>
              <w:t>Воспитательный потенциал:</w:t>
            </w:r>
          </w:p>
          <w:p w:rsidR="00092E40" w:rsidRPr="00092E40" w:rsidRDefault="00092E40" w:rsidP="00092E40">
            <w:pPr>
              <w:ind w:firstLine="459"/>
            </w:pPr>
            <w:r w:rsidRPr="00092E40">
              <w:t>- обогащение «читательского» опыта, литературно-художественного вкуса;</w:t>
            </w:r>
          </w:p>
          <w:p w:rsidR="00092E40" w:rsidRPr="00092E40" w:rsidRDefault="00092E40" w:rsidP="00092E40">
            <w:pPr>
              <w:ind w:firstLine="459"/>
            </w:pPr>
            <w:r w:rsidRPr="00092E40">
              <w:t>- приобретает опыт освоения разных литературных жанров (сказка, стихотворение, рассказ);</w:t>
            </w:r>
          </w:p>
          <w:p w:rsidR="00092E40" w:rsidRPr="00092E40" w:rsidRDefault="00092E40" w:rsidP="00092E40">
            <w:pPr>
              <w:ind w:firstLine="459"/>
            </w:pPr>
            <w:r w:rsidRPr="00092E40">
              <w:t>- приобретает опыт активного участия  в разных видах художественной деятельности.</w:t>
            </w:r>
          </w:p>
          <w:p w:rsidR="00092E40" w:rsidRPr="00092E40" w:rsidRDefault="00092E40" w:rsidP="00092E40">
            <w:pPr>
              <w:ind w:firstLine="459"/>
            </w:pPr>
          </w:p>
        </w:tc>
      </w:tr>
      <w:tr w:rsidR="00092E40" w:rsidRPr="00092E40" w:rsidTr="00F17BCF">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459"/>
              <w:rPr>
                <w:b/>
              </w:rPr>
            </w:pPr>
            <w:r w:rsidRPr="00092E40">
              <w:rPr>
                <w:b/>
              </w:rPr>
              <w:t>Музыкально-художественная деятельность:</w:t>
            </w:r>
          </w:p>
          <w:p w:rsidR="00092E40" w:rsidRPr="00092E40" w:rsidRDefault="00092E40" w:rsidP="00092E40">
            <w:pPr>
              <w:ind w:right="-143" w:firstLine="459"/>
            </w:pPr>
            <w:r w:rsidRPr="00092E40">
              <w:t>- изобразительное искусство;</w:t>
            </w:r>
          </w:p>
          <w:p w:rsidR="00092E40" w:rsidRPr="00092E40" w:rsidRDefault="00092E40" w:rsidP="00092E40">
            <w:pPr>
              <w:ind w:right="-143" w:firstLine="459"/>
            </w:pPr>
            <w:r w:rsidRPr="00092E40">
              <w:t>- музыка.</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59"/>
              <w:rPr>
                <w:b/>
              </w:rPr>
            </w:pPr>
            <w:r w:rsidRPr="00092E40">
              <w:rPr>
                <w:b/>
              </w:rPr>
              <w:t>Воспитательный потенциал:</w:t>
            </w:r>
          </w:p>
          <w:p w:rsidR="00092E40" w:rsidRPr="00092E40" w:rsidRDefault="00092E40" w:rsidP="00092E40">
            <w:pPr>
              <w:ind w:firstLine="459"/>
            </w:pPr>
            <w:r w:rsidRPr="00092E40">
              <w:t>-  проявление эстетического отношения к окружающему миру, понимание ценности искусства;</w:t>
            </w:r>
          </w:p>
          <w:p w:rsidR="00092E40" w:rsidRPr="00092E40" w:rsidRDefault="00092E40" w:rsidP="00092E40">
            <w:pPr>
              <w:ind w:firstLine="459"/>
            </w:pPr>
            <w:r w:rsidRPr="00092E40">
              <w:t>- расширение представлений о видах декоративно-прикладного искусства, графике, живописи, скульптуре, архитектуре;</w:t>
            </w:r>
          </w:p>
          <w:p w:rsidR="00092E40" w:rsidRPr="00092E40" w:rsidRDefault="00092E40" w:rsidP="00092E40">
            <w:pPr>
              <w:ind w:firstLine="459"/>
            </w:pPr>
            <w:r w:rsidRPr="00092E40">
              <w:t>- обогащение слухового опыта детей при знакомстве с основными жанрами музыки.</w:t>
            </w:r>
          </w:p>
          <w:p w:rsidR="00092E40" w:rsidRPr="00092E40" w:rsidRDefault="00092E40" w:rsidP="00092E40">
            <w:pPr>
              <w:ind w:firstLine="459"/>
            </w:pPr>
          </w:p>
        </w:tc>
      </w:tr>
      <w:tr w:rsidR="00092E40" w:rsidRPr="00092E40" w:rsidTr="00F17BCF">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459"/>
              <w:rPr>
                <w:b/>
              </w:rPr>
            </w:pPr>
            <w:r w:rsidRPr="00092E40">
              <w:rPr>
                <w:b/>
              </w:rPr>
              <w:t>Продуктивная деятельность</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459"/>
              <w:rPr>
                <w:b/>
              </w:rPr>
            </w:pPr>
            <w:r w:rsidRPr="00092E40">
              <w:rPr>
                <w:b/>
              </w:rPr>
              <w:t>Воспитательный потенциал:</w:t>
            </w:r>
          </w:p>
          <w:p w:rsidR="00092E40" w:rsidRPr="00092E40" w:rsidRDefault="00092E40" w:rsidP="00092E40">
            <w:pPr>
              <w:ind w:firstLine="459"/>
            </w:pPr>
            <w:r w:rsidRPr="00092E40">
              <w:t>-  приобретает опыт и технические умения, изобразительные умения;</w:t>
            </w:r>
          </w:p>
          <w:p w:rsidR="00092E40" w:rsidRPr="00092E40" w:rsidRDefault="00092E40" w:rsidP="00092E40">
            <w:pPr>
              <w:ind w:firstLine="459"/>
            </w:pPr>
            <w:r w:rsidRPr="00092E40">
              <w:t>- приобретает опыт и умение сотрудничества  в коллективной творческой деятельности.</w:t>
            </w:r>
          </w:p>
          <w:p w:rsidR="00092E40" w:rsidRPr="00092E40" w:rsidRDefault="00092E40" w:rsidP="00092E40">
            <w:pPr>
              <w:ind w:firstLine="459"/>
            </w:pPr>
          </w:p>
        </w:tc>
      </w:tr>
    </w:tbl>
    <w:p w:rsidR="00092E40" w:rsidRPr="00092E40" w:rsidRDefault="00092E40" w:rsidP="00092E40">
      <w:pPr>
        <w:ind w:left="-567" w:right="-143" w:firstLine="709"/>
        <w:jc w:val="both"/>
      </w:pPr>
    </w:p>
    <w:p w:rsidR="00092E40" w:rsidRPr="00092E40" w:rsidRDefault="00092E40" w:rsidP="00092E40">
      <w:pPr>
        <w:ind w:left="-567" w:right="-143" w:firstLine="709"/>
        <w:jc w:val="both"/>
      </w:pPr>
    </w:p>
    <w:p w:rsidR="00092E40" w:rsidRPr="00DE1672" w:rsidRDefault="00092E40" w:rsidP="00F17BCF">
      <w:pPr>
        <w:ind w:right="-143"/>
        <w:rPr>
          <w:rFonts w:eastAsia="Calibri"/>
          <w:b/>
          <w:i/>
        </w:rPr>
      </w:pPr>
      <w:r w:rsidRPr="00092E40">
        <w:rPr>
          <w:rFonts w:eastAsia="Calibri"/>
          <w:b/>
        </w:rPr>
        <w:t xml:space="preserve"> </w:t>
      </w:r>
      <w:r w:rsidRPr="00DE1672">
        <w:rPr>
          <w:rFonts w:eastAsia="Calibri"/>
          <w:b/>
          <w:i/>
        </w:rPr>
        <w:t>Организация предметно-пространственной среды</w:t>
      </w:r>
    </w:p>
    <w:p w:rsidR="00092E40" w:rsidRPr="00092E40" w:rsidRDefault="00092E40" w:rsidP="00092E40">
      <w:pPr>
        <w:ind w:left="-567" w:right="-143" w:firstLine="709"/>
        <w:jc w:val="center"/>
        <w:rPr>
          <w:rFonts w:eastAsia="Calibri"/>
          <w:b/>
        </w:rPr>
      </w:pPr>
    </w:p>
    <w:p w:rsidR="00092E40" w:rsidRPr="00092E40" w:rsidRDefault="00092E40" w:rsidP="00092E40">
      <w:pPr>
        <w:ind w:left="-567" w:right="-143" w:firstLine="709"/>
        <w:rPr>
          <w:rFonts w:eastAsia="Calibri"/>
        </w:rPr>
      </w:pPr>
      <w:r w:rsidRPr="00092E40">
        <w:rPr>
          <w:rFonts w:eastAsia="Calibri"/>
        </w:rPr>
        <w:t>Для реализации требований Программы и ФГОС ДО пространство групп организовано в виде хорошо разграниченных зон (центры, уголки, площадки и пр.), оснащенных большим количеством развивающих материалов (книги, игрушки, материалы для творчества, развивающее оборудование и пр.).</w:t>
      </w:r>
    </w:p>
    <w:p w:rsidR="00092E40" w:rsidRPr="00092E40" w:rsidRDefault="00092E40" w:rsidP="00092E40">
      <w:pPr>
        <w:ind w:left="-567" w:right="-143" w:firstLine="709"/>
        <w:rPr>
          <w:rFonts w:eastAsia="Calibri"/>
        </w:rPr>
      </w:pPr>
      <w:r w:rsidRPr="00092E40">
        <w:rPr>
          <w:rFonts w:eastAsia="Calibri"/>
        </w:rPr>
        <w:t>Разделение пространства в помещении группы на центры активности способствует большей упорядоченности самостоятельных игр и занятий и позволяет детям заниматься конкретной деятельностью, используя конкретные материалы, без дополнительных пояснений и вмешательства со стороны взрослого. Кроме того, наличие центров активности помогает детям лучше понимать, где и как работать с материалами.</w:t>
      </w:r>
    </w:p>
    <w:p w:rsidR="00092E40" w:rsidRPr="00092E40" w:rsidRDefault="00092E40" w:rsidP="00092E40">
      <w:pPr>
        <w:ind w:left="-567" w:right="-143" w:firstLine="709"/>
        <w:rPr>
          <w:rFonts w:eastAsia="Calibri"/>
        </w:rPr>
      </w:pPr>
      <w:r w:rsidRPr="00092E40">
        <w:rPr>
          <w:rFonts w:eastAsia="Calibri"/>
        </w:rPr>
        <w:t xml:space="preserve"> </w:t>
      </w:r>
      <w:r w:rsidRPr="008C562A">
        <w:rPr>
          <w:rFonts w:eastAsia="Calibri"/>
        </w:rPr>
        <w:t>Предметно-пространственная среда организована с учетом компонентов, отражающих региональные, этнографические и другие особенности социокультурных условий; экологичность, природосообразность и безопасность;  ценность семьи, людей разных поколений, труда, здорового образа жизни и обеспечивающих детям возможность</w:t>
      </w:r>
      <w:r w:rsidRPr="00092E40">
        <w:rPr>
          <w:rFonts w:eastAsia="Calibri"/>
        </w:rPr>
        <w:t xml:space="preserve"> общения, игры и совместной деятельности, </w:t>
      </w:r>
      <w:r w:rsidRPr="00092E40">
        <w:rPr>
          <w:rFonts w:eastAsia="Calibri"/>
        </w:rPr>
        <w:lastRenderedPageBreak/>
        <w:t>познавательного развития, экспериментирования, освоения новых технологий, знакомство с особенностями традиций многонационального российского народа.</w:t>
      </w:r>
    </w:p>
    <w:p w:rsidR="00092E40" w:rsidRPr="00092E40" w:rsidRDefault="00092E40" w:rsidP="00092E40">
      <w:pPr>
        <w:pBdr>
          <w:bottom w:val="single" w:sz="6" w:space="1" w:color="auto"/>
        </w:pBdr>
        <w:ind w:left="-567" w:right="-143" w:firstLine="709"/>
        <w:rPr>
          <w:rFonts w:eastAsia="Calibri"/>
        </w:rPr>
      </w:pPr>
      <w:r w:rsidRPr="00092E40">
        <w:rPr>
          <w:rFonts w:eastAsia="Calibri"/>
        </w:rPr>
        <w:t xml:space="preserve">Игрушки, материалы и оборудование соответствуют требованиям безопасности </w:t>
      </w:r>
    </w:p>
    <w:p w:rsidR="00092E40" w:rsidRPr="00092E40" w:rsidRDefault="00092E40" w:rsidP="00092E40">
      <w:pPr>
        <w:pBdr>
          <w:bottom w:val="single" w:sz="6" w:space="1" w:color="auto"/>
        </w:pBdr>
        <w:ind w:left="-567" w:right="-143" w:firstLine="709"/>
        <w:rPr>
          <w:rFonts w:eastAsia="Calibri"/>
        </w:rPr>
      </w:pPr>
      <w:r w:rsidRPr="00092E40">
        <w:rPr>
          <w:rFonts w:eastAsia="Calibri"/>
        </w:rPr>
        <w:t>и возрастным задачам воспитания детей дошкольного возраста.</w:t>
      </w:r>
    </w:p>
    <w:p w:rsidR="00092E40" w:rsidRPr="00092E40" w:rsidRDefault="00092E40" w:rsidP="00213903">
      <w:pPr>
        <w:ind w:right="-143"/>
        <w:rPr>
          <w:rFonts w:eastAsia="Calibri"/>
          <w:b/>
        </w:rPr>
      </w:pPr>
    </w:p>
    <w:p w:rsidR="00092E40" w:rsidRPr="00092E40" w:rsidRDefault="00092E40" w:rsidP="00092E40">
      <w:pPr>
        <w:ind w:left="-567" w:right="-143" w:firstLine="709"/>
        <w:jc w:val="center"/>
        <w:rPr>
          <w:rFonts w:eastAsia="Calibri"/>
          <w:b/>
        </w:rPr>
      </w:pPr>
    </w:p>
    <w:p w:rsidR="00092E40" w:rsidRPr="008C562A" w:rsidRDefault="00092E40" w:rsidP="00092E40">
      <w:pPr>
        <w:ind w:left="-567" w:right="-143" w:firstLine="709"/>
        <w:jc w:val="center"/>
        <w:rPr>
          <w:rFonts w:eastAsia="Calibri"/>
          <w:i/>
        </w:rPr>
      </w:pPr>
      <w:r w:rsidRPr="008C562A">
        <w:rPr>
          <w:rFonts w:eastAsia="Calibri"/>
          <w:i/>
        </w:rPr>
        <w:t>Перечень оборудования и материалов центров активности</w:t>
      </w:r>
    </w:p>
    <w:p w:rsidR="00092E40" w:rsidRPr="00092E40" w:rsidRDefault="00092E40" w:rsidP="00092E40">
      <w:pPr>
        <w:ind w:left="-567" w:right="-143" w:firstLine="709"/>
        <w:rPr>
          <w:rFonts w:eastAsia="Calibri"/>
        </w:rPr>
      </w:pPr>
    </w:p>
    <w:tbl>
      <w:tblPr>
        <w:tblStyle w:val="af2"/>
        <w:tblW w:w="0" w:type="auto"/>
        <w:tblInd w:w="-459" w:type="dxa"/>
        <w:tblLook w:val="04A0" w:firstRow="1" w:lastRow="0" w:firstColumn="1" w:lastColumn="0" w:noHBand="0" w:noVBand="1"/>
      </w:tblPr>
      <w:tblGrid>
        <w:gridCol w:w="600"/>
        <w:gridCol w:w="4536"/>
        <w:gridCol w:w="4927"/>
      </w:tblGrid>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E40" w:rsidRPr="00092E40" w:rsidRDefault="00092E40" w:rsidP="00092E40">
            <w:pPr>
              <w:ind w:left="-567" w:right="-143" w:firstLine="709"/>
              <w:jc w:val="center"/>
              <w:rPr>
                <w:rFonts w:eastAsia="Calibri"/>
                <w:b/>
              </w:rPr>
            </w:pPr>
            <w:r w:rsidRPr="00092E40">
              <w:rPr>
                <w:rFonts w:eastAsia="Calibri"/>
                <w:b/>
              </w:rPr>
              <w:t>№</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092E40" w:rsidRPr="00092E40" w:rsidRDefault="00092E40" w:rsidP="00092E40">
            <w:pPr>
              <w:ind w:left="-567" w:right="-108" w:firstLine="709"/>
              <w:jc w:val="center"/>
              <w:rPr>
                <w:rFonts w:eastAsia="Calibri"/>
                <w:b/>
              </w:rPr>
            </w:pPr>
          </w:p>
          <w:p w:rsidR="00092E40" w:rsidRPr="00092E40" w:rsidRDefault="00092E40" w:rsidP="00092E40">
            <w:pPr>
              <w:ind w:left="-567" w:right="-108" w:firstLine="709"/>
              <w:jc w:val="center"/>
              <w:rPr>
                <w:rFonts w:eastAsia="Calibri"/>
                <w:b/>
              </w:rPr>
            </w:pPr>
            <w:r w:rsidRPr="00092E40">
              <w:rPr>
                <w:rFonts w:eastAsia="Calibri"/>
                <w:b/>
              </w:rPr>
              <w:t>Центры активности</w:t>
            </w:r>
          </w:p>
          <w:p w:rsidR="00092E40" w:rsidRPr="00092E40" w:rsidRDefault="00092E40" w:rsidP="00092E40">
            <w:pPr>
              <w:ind w:left="-567" w:right="-108" w:firstLine="709"/>
              <w:jc w:val="center"/>
              <w:rPr>
                <w:rFonts w:eastAsia="Calibri"/>
                <w:b/>
              </w:rPr>
            </w:pPr>
          </w:p>
        </w:tc>
        <w:tc>
          <w:tcPr>
            <w:tcW w:w="4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E40" w:rsidRPr="00092E40" w:rsidRDefault="00092E40" w:rsidP="00092E40">
            <w:pPr>
              <w:ind w:firstLine="459"/>
              <w:jc w:val="center"/>
              <w:rPr>
                <w:rFonts w:eastAsia="Calibri"/>
                <w:b/>
              </w:rPr>
            </w:pPr>
            <w:r w:rsidRPr="00092E40">
              <w:rPr>
                <w:rFonts w:eastAsia="Calibri"/>
                <w:b/>
              </w:rPr>
              <w:t>Оборудование и материалы</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1</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Центр строительства</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b/>
              </w:rPr>
            </w:pPr>
            <w:r w:rsidRPr="00092E40">
              <w:rPr>
                <w:rFonts w:eastAsia="Calibri"/>
                <w:b/>
              </w:rPr>
              <w:t>Оборудование</w:t>
            </w:r>
          </w:p>
          <w:p w:rsidR="00092E40" w:rsidRPr="00092E40" w:rsidRDefault="00092E40" w:rsidP="00092E40">
            <w:pPr>
              <w:ind w:firstLine="459"/>
              <w:rPr>
                <w:rFonts w:eastAsia="Calibri"/>
              </w:rPr>
            </w:pPr>
            <w:r w:rsidRPr="00092E40">
              <w:rPr>
                <w:rFonts w:eastAsia="Calibri"/>
              </w:rPr>
              <w:t>Открытые стеллажи для хранения материалов</w:t>
            </w:r>
          </w:p>
          <w:p w:rsidR="00092E40" w:rsidRPr="00092E40" w:rsidRDefault="00092E40" w:rsidP="00092E40">
            <w:pPr>
              <w:ind w:firstLine="459"/>
              <w:rPr>
                <w:rFonts w:eastAsia="Calibri"/>
              </w:rPr>
            </w:pPr>
            <w:r w:rsidRPr="00092E40">
              <w:rPr>
                <w:rFonts w:eastAsia="Calibri"/>
              </w:rPr>
              <w:t>Ковер или палас на пол</w:t>
            </w:r>
          </w:p>
          <w:p w:rsidR="00092E40" w:rsidRPr="00092E40" w:rsidRDefault="00092E40" w:rsidP="00092E40">
            <w:pPr>
              <w:ind w:firstLine="459"/>
              <w:rPr>
                <w:rFonts w:eastAsia="Calibri"/>
                <w:b/>
              </w:rPr>
            </w:pPr>
            <w:r w:rsidRPr="00092E40">
              <w:rPr>
                <w:rFonts w:eastAsia="Calibri"/>
                <w:b/>
              </w:rPr>
              <w:t>Материалы</w:t>
            </w:r>
          </w:p>
          <w:p w:rsidR="00092E40" w:rsidRPr="00092E40" w:rsidRDefault="00092E40" w:rsidP="00092E40">
            <w:pPr>
              <w:ind w:firstLine="459"/>
              <w:rPr>
                <w:rFonts w:eastAsia="Calibri"/>
              </w:rPr>
            </w:pPr>
            <w:r w:rsidRPr="00092E40">
              <w:rPr>
                <w:rFonts w:eastAsia="Calibri"/>
              </w:rPr>
              <w:t>Крупногабаритные напольные конструкторы: деревянные, пластиковые</w:t>
            </w:r>
          </w:p>
          <w:p w:rsidR="00092E40" w:rsidRPr="00092E40" w:rsidRDefault="00092E40" w:rsidP="00092E40">
            <w:pPr>
              <w:ind w:firstLine="459"/>
              <w:rPr>
                <w:rFonts w:eastAsia="Calibri"/>
              </w:rPr>
            </w:pPr>
            <w:r w:rsidRPr="00092E40">
              <w:rPr>
                <w:rFonts w:eastAsia="Calibri"/>
              </w:rPr>
              <w:t>Комплекты больших мягких модулей</w:t>
            </w:r>
          </w:p>
          <w:p w:rsidR="00092E40" w:rsidRPr="00092E40" w:rsidRDefault="00092E40" w:rsidP="00092E40">
            <w:pPr>
              <w:ind w:firstLine="459"/>
              <w:rPr>
                <w:rFonts w:eastAsia="Calibri"/>
              </w:rPr>
            </w:pPr>
            <w:r w:rsidRPr="00092E40">
              <w:rPr>
                <w:rFonts w:eastAsia="Calibri"/>
              </w:rPr>
              <w:t>Игрушечный транспорт</w:t>
            </w:r>
          </w:p>
          <w:p w:rsidR="00092E40" w:rsidRPr="00092E40" w:rsidRDefault="00092E40" w:rsidP="00092E40">
            <w:pPr>
              <w:ind w:firstLine="459"/>
              <w:rPr>
                <w:rFonts w:eastAsia="Calibri"/>
              </w:rPr>
            </w:pPr>
            <w:r w:rsidRPr="00092E40">
              <w:rPr>
                <w:rFonts w:eastAsia="Calibri"/>
              </w:rPr>
              <w:t>Фигурки, представляющие людей различного возраста, национальностей, профессий</w:t>
            </w:r>
          </w:p>
          <w:p w:rsidR="00092E40" w:rsidRPr="00092E40" w:rsidRDefault="00092E40" w:rsidP="00092E40">
            <w:pPr>
              <w:ind w:firstLine="459"/>
              <w:rPr>
                <w:rFonts w:eastAsia="Calibri"/>
              </w:rPr>
            </w:pPr>
            <w:r w:rsidRPr="00092E40">
              <w:rPr>
                <w:rFonts w:eastAsia="Calibri"/>
              </w:rPr>
              <w:t>Фигурки животных</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2</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Центр для сюжетно-ролевых игр</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b/>
              </w:rPr>
            </w:pPr>
            <w:r w:rsidRPr="00092E40">
              <w:rPr>
                <w:rFonts w:eastAsia="Calibri"/>
                <w:b/>
              </w:rPr>
              <w:t>Для игры в семью</w:t>
            </w:r>
          </w:p>
          <w:p w:rsidR="00092E40" w:rsidRPr="00092E40" w:rsidRDefault="00092E40" w:rsidP="00092E40">
            <w:pPr>
              <w:ind w:firstLine="459"/>
              <w:rPr>
                <w:rFonts w:eastAsia="Calibri"/>
              </w:rPr>
            </w:pPr>
            <w:r w:rsidRPr="00092E40">
              <w:rPr>
                <w:rFonts w:eastAsia="Calibri"/>
              </w:rPr>
              <w:t xml:space="preserve">Куклы младенцы и аксессуары для них (одеяльце, соска, бутылочки и прочее) </w:t>
            </w:r>
          </w:p>
          <w:p w:rsidR="00092E40" w:rsidRPr="00092E40" w:rsidRDefault="00092E40" w:rsidP="00092E40">
            <w:pPr>
              <w:ind w:firstLine="459"/>
              <w:rPr>
                <w:rFonts w:eastAsia="Calibri"/>
              </w:rPr>
            </w:pPr>
            <w:r w:rsidRPr="00092E40">
              <w:rPr>
                <w:rFonts w:eastAsia="Calibri"/>
              </w:rPr>
              <w:t>Куклы в одежде (мальчик и девочка)</w:t>
            </w:r>
          </w:p>
          <w:p w:rsidR="00092E40" w:rsidRPr="00092E40" w:rsidRDefault="00092E40" w:rsidP="00092E40">
            <w:pPr>
              <w:ind w:firstLine="459"/>
              <w:rPr>
                <w:rFonts w:eastAsia="Calibri"/>
              </w:rPr>
            </w:pPr>
            <w:r w:rsidRPr="00092E40">
              <w:rPr>
                <w:rFonts w:eastAsia="Calibri"/>
              </w:rPr>
              <w:t>Кукольная мебель, соразмерная росту ребенка: столик со стульями, плита, холодильник, кровать для куклы, шкафчик; дополнительно: кукольная мягкая мебель (диванчик или кресло)</w:t>
            </w:r>
          </w:p>
          <w:p w:rsidR="00092E40" w:rsidRPr="00092E40" w:rsidRDefault="00092E40" w:rsidP="00092E40">
            <w:pPr>
              <w:ind w:firstLine="459"/>
              <w:rPr>
                <w:rFonts w:eastAsia="Calibri"/>
              </w:rPr>
            </w:pPr>
            <w:r w:rsidRPr="00092E40">
              <w:rPr>
                <w:rFonts w:eastAsia="Calibri"/>
              </w:rPr>
              <w:t>Коляски</w:t>
            </w:r>
          </w:p>
          <w:p w:rsidR="00092E40" w:rsidRPr="00092E40" w:rsidRDefault="00092E40" w:rsidP="00092E40">
            <w:pPr>
              <w:ind w:firstLine="459"/>
              <w:rPr>
                <w:rFonts w:eastAsia="Calibri"/>
              </w:rPr>
            </w:pPr>
            <w:r w:rsidRPr="00092E40">
              <w:rPr>
                <w:rFonts w:eastAsia="Calibri"/>
              </w:rPr>
              <w:t>Одежда для кукол (для зимы и для лета)</w:t>
            </w:r>
          </w:p>
          <w:p w:rsidR="00092E40" w:rsidRPr="00092E40" w:rsidRDefault="00092E40" w:rsidP="00092E40">
            <w:pPr>
              <w:ind w:firstLine="459"/>
              <w:rPr>
                <w:rFonts w:eastAsia="Calibri"/>
              </w:rPr>
            </w:pPr>
            <w:r w:rsidRPr="00092E40">
              <w:rPr>
                <w:rFonts w:eastAsia="Calibri"/>
              </w:rPr>
              <w:t>Кукольная посуда (кастрюли и сковородки, тарелки, чашки, ложки и прочее), игрушечная еда</w:t>
            </w:r>
          </w:p>
          <w:p w:rsidR="00092E40" w:rsidRPr="00092E40" w:rsidRDefault="00092E40" w:rsidP="00092E40">
            <w:pPr>
              <w:ind w:firstLine="459"/>
              <w:rPr>
                <w:rFonts w:eastAsia="Calibri"/>
                <w:b/>
              </w:rPr>
            </w:pPr>
            <w:r w:rsidRPr="00092E40">
              <w:rPr>
                <w:rFonts w:eastAsia="Calibri"/>
                <w:b/>
              </w:rPr>
              <w:t>Наборы и аксессуары для игр в профессию</w:t>
            </w:r>
          </w:p>
          <w:p w:rsidR="00092E40" w:rsidRPr="00092E40" w:rsidRDefault="00092E40" w:rsidP="00092E40">
            <w:pPr>
              <w:ind w:firstLine="459"/>
              <w:rPr>
                <w:rFonts w:eastAsia="Calibri"/>
              </w:rPr>
            </w:pPr>
            <w:r w:rsidRPr="00092E40">
              <w:rPr>
                <w:rFonts w:eastAsia="Calibri"/>
              </w:rPr>
              <w:t>«Доктор»</w:t>
            </w:r>
          </w:p>
          <w:p w:rsidR="00092E40" w:rsidRPr="00092E40" w:rsidRDefault="00092E40" w:rsidP="00092E40">
            <w:pPr>
              <w:ind w:firstLine="459"/>
              <w:rPr>
                <w:rFonts w:eastAsia="Calibri"/>
              </w:rPr>
            </w:pPr>
            <w:r w:rsidRPr="00092E40">
              <w:rPr>
                <w:rFonts w:eastAsia="Calibri"/>
              </w:rPr>
              <w:t>«Парикмахер»</w:t>
            </w:r>
          </w:p>
          <w:p w:rsidR="00092E40" w:rsidRPr="00092E40" w:rsidRDefault="00092E40" w:rsidP="00092E40">
            <w:pPr>
              <w:ind w:firstLine="459"/>
              <w:rPr>
                <w:rFonts w:eastAsia="Calibri"/>
              </w:rPr>
            </w:pPr>
            <w:r w:rsidRPr="00092E40">
              <w:rPr>
                <w:rFonts w:eastAsia="Calibri"/>
              </w:rPr>
              <w:t>«Пожарный»</w:t>
            </w:r>
          </w:p>
          <w:p w:rsidR="00092E40" w:rsidRPr="00092E40" w:rsidRDefault="00092E40" w:rsidP="00092E40">
            <w:pPr>
              <w:ind w:firstLine="459"/>
              <w:rPr>
                <w:rFonts w:eastAsia="Calibri"/>
              </w:rPr>
            </w:pPr>
            <w:r w:rsidRPr="00092E40">
              <w:rPr>
                <w:rFonts w:eastAsia="Calibri"/>
              </w:rPr>
              <w:t>«Полицейский»</w:t>
            </w:r>
          </w:p>
          <w:p w:rsidR="00092E40" w:rsidRPr="00092E40" w:rsidRDefault="00092E40" w:rsidP="00092E40">
            <w:pPr>
              <w:ind w:firstLine="459"/>
              <w:rPr>
                <w:rFonts w:eastAsia="Calibri"/>
              </w:rPr>
            </w:pPr>
            <w:r w:rsidRPr="00092E40">
              <w:rPr>
                <w:rFonts w:eastAsia="Calibri"/>
              </w:rPr>
              <w:t>«Продавец»</w:t>
            </w:r>
          </w:p>
          <w:p w:rsidR="00092E40" w:rsidRPr="00092E40" w:rsidRDefault="00092E40" w:rsidP="00092E40">
            <w:pPr>
              <w:ind w:firstLine="459"/>
              <w:rPr>
                <w:rFonts w:eastAsia="Calibri"/>
              </w:rPr>
            </w:pPr>
            <w:r w:rsidRPr="00092E40">
              <w:rPr>
                <w:rFonts w:eastAsia="Calibri"/>
              </w:rPr>
              <w:t>«Солдат»</w:t>
            </w:r>
          </w:p>
          <w:p w:rsidR="00092E40" w:rsidRPr="00092E40" w:rsidRDefault="00092E40" w:rsidP="00092E40">
            <w:pPr>
              <w:ind w:firstLine="459"/>
              <w:rPr>
                <w:rFonts w:eastAsia="Calibri"/>
              </w:rPr>
            </w:pPr>
            <w:r w:rsidRPr="00092E40">
              <w:rPr>
                <w:rFonts w:eastAsia="Calibri"/>
              </w:rPr>
              <w:t>«Моряк»</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3</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Центр для театрализованных (драматических) игр</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b/>
              </w:rPr>
            </w:pPr>
            <w:r w:rsidRPr="00092E40">
              <w:rPr>
                <w:rFonts w:eastAsia="Calibri"/>
                <w:b/>
              </w:rPr>
              <w:t>Оснащение для игр-драматизаций (театрализованных представлений)</w:t>
            </w:r>
          </w:p>
          <w:p w:rsidR="00092E40" w:rsidRPr="00092E40" w:rsidRDefault="00092E40" w:rsidP="00092E40">
            <w:pPr>
              <w:ind w:firstLine="459"/>
              <w:rPr>
                <w:rFonts w:eastAsia="Calibri"/>
              </w:rPr>
            </w:pPr>
            <w:r w:rsidRPr="00092E40">
              <w:rPr>
                <w:rFonts w:eastAsia="Calibri"/>
              </w:rPr>
              <w:t>Большая складная ширма</w:t>
            </w:r>
          </w:p>
          <w:p w:rsidR="00092E40" w:rsidRPr="00092E40" w:rsidRDefault="00092E40" w:rsidP="00092E40">
            <w:pPr>
              <w:ind w:firstLine="459"/>
              <w:rPr>
                <w:rFonts w:eastAsia="Calibri"/>
              </w:rPr>
            </w:pPr>
            <w:r w:rsidRPr="00092E40">
              <w:rPr>
                <w:rFonts w:eastAsia="Calibri"/>
              </w:rPr>
              <w:t>Стойка-вешалка для костюмов</w:t>
            </w:r>
          </w:p>
          <w:p w:rsidR="00092E40" w:rsidRPr="00092E40" w:rsidRDefault="00092E40" w:rsidP="00092E40">
            <w:pPr>
              <w:ind w:firstLine="459"/>
              <w:rPr>
                <w:rFonts w:eastAsia="Calibri"/>
              </w:rPr>
            </w:pPr>
            <w:r w:rsidRPr="00092E40">
              <w:rPr>
                <w:rFonts w:eastAsia="Calibri"/>
              </w:rPr>
              <w:lastRenderedPageBreak/>
              <w:t>Костюмы, маски, атрибуты для постановки (разыгрывания) двух-трех сказок, соответствующих возрасту детей</w:t>
            </w:r>
          </w:p>
          <w:p w:rsidR="00092E40" w:rsidRPr="00092E40" w:rsidRDefault="00092E40" w:rsidP="00092E40">
            <w:pPr>
              <w:ind w:firstLine="459"/>
              <w:rPr>
                <w:rFonts w:eastAsia="Calibri"/>
              </w:rPr>
            </w:pPr>
            <w:r w:rsidRPr="00092E40">
              <w:rPr>
                <w:rFonts w:eastAsia="Calibri"/>
              </w:rPr>
              <w:t>Атрибуты для ряженья - элементы костюмов (шляпы, шарфы, юбки, сумки, зонты, бусы и прочее)</w:t>
            </w:r>
          </w:p>
          <w:p w:rsidR="00092E40" w:rsidRPr="00092E40" w:rsidRDefault="00092E40" w:rsidP="00092E40">
            <w:pPr>
              <w:ind w:firstLine="459"/>
              <w:rPr>
                <w:rFonts w:eastAsia="Calibri"/>
              </w:rPr>
            </w:pPr>
            <w:r w:rsidRPr="00092E40">
              <w:rPr>
                <w:rFonts w:eastAsia="Calibri"/>
              </w:rPr>
              <w:t>Атрибуты в соответствии с содержанием имитационных и хороводных игр: маски диких и домашних животных (взрослых и детенышей), маски сказочных персонажей</w:t>
            </w:r>
          </w:p>
          <w:p w:rsidR="00092E40" w:rsidRPr="00092E40" w:rsidRDefault="00092E40" w:rsidP="00092E40">
            <w:pPr>
              <w:ind w:firstLine="459"/>
              <w:rPr>
                <w:rFonts w:eastAsia="Calibri"/>
              </w:rPr>
            </w:pPr>
          </w:p>
          <w:p w:rsidR="00092E40" w:rsidRPr="00092E40" w:rsidRDefault="00092E40" w:rsidP="00092E40">
            <w:pPr>
              <w:ind w:firstLine="459"/>
              <w:rPr>
                <w:rFonts w:eastAsia="Calibri"/>
                <w:b/>
              </w:rPr>
            </w:pPr>
            <w:r w:rsidRPr="00092E40">
              <w:rPr>
                <w:rFonts w:eastAsia="Calibri"/>
                <w:b/>
              </w:rPr>
              <w:t>Оснащение для малых форм театрализованных представлений (кукольный театр, настольный театр и прочее)</w:t>
            </w:r>
          </w:p>
          <w:p w:rsidR="00092E40" w:rsidRPr="00092E40" w:rsidRDefault="00092E40" w:rsidP="00092E40">
            <w:pPr>
              <w:ind w:firstLine="459"/>
              <w:rPr>
                <w:rFonts w:eastAsia="Calibri"/>
              </w:rPr>
            </w:pPr>
            <w:r w:rsidRPr="00092E40">
              <w:rPr>
                <w:rFonts w:eastAsia="Calibri"/>
              </w:rPr>
              <w:t>Маленькая ширма для настольного театра</w:t>
            </w:r>
          </w:p>
          <w:p w:rsidR="00092E40" w:rsidRPr="00092E40" w:rsidRDefault="00092E40" w:rsidP="00092E40">
            <w:pPr>
              <w:ind w:firstLine="459"/>
              <w:rPr>
                <w:rFonts w:eastAsia="Calibri"/>
              </w:rPr>
            </w:pPr>
            <w:r w:rsidRPr="00092E40">
              <w:rPr>
                <w:rFonts w:eastAsia="Calibri"/>
              </w:rPr>
              <w:t>Атрибуты и наборы готовых игрушек (фигурки мелкого и среднего размера) или заготовок и полуфабрикатов для изготовления объемных или плоскостных персонажей и элементов декораций настольного театра</w:t>
            </w:r>
          </w:p>
          <w:p w:rsidR="00092E40" w:rsidRPr="00092E40" w:rsidRDefault="00092E40" w:rsidP="00092E40">
            <w:pPr>
              <w:ind w:firstLine="459"/>
              <w:rPr>
                <w:rFonts w:eastAsia="Calibri"/>
              </w:rPr>
            </w:pPr>
            <w:r w:rsidRPr="00092E40">
              <w:rPr>
                <w:rFonts w:eastAsia="Calibri"/>
              </w:rPr>
              <w:t>Набор атрибутов и кукол бибабо, соразмерные руке взрослого (для показа детям) или ребенка (перчаточные или пальчиковые)</w:t>
            </w:r>
          </w:p>
          <w:p w:rsidR="00092E40" w:rsidRPr="00092E40" w:rsidRDefault="00092E40" w:rsidP="00092E40">
            <w:pPr>
              <w:ind w:firstLine="459"/>
              <w:rPr>
                <w:rFonts w:eastAsia="Calibri"/>
              </w:rPr>
            </w:pPr>
            <w:r w:rsidRPr="00092E40">
              <w:rPr>
                <w:rFonts w:eastAsia="Calibri"/>
              </w:rPr>
              <w:t>Куклы и атрибуты для пальчикового театра</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lastRenderedPageBreak/>
              <w:t>4</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Центр (уголок) музыки</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rPr>
            </w:pPr>
            <w:r w:rsidRPr="00092E40">
              <w:rPr>
                <w:rFonts w:eastAsia="Calibri"/>
              </w:rPr>
              <w:t>Детские музыкальные инструменты (шумовые, струнные, ударные, клавишные)</w:t>
            </w:r>
          </w:p>
          <w:p w:rsidR="00092E40" w:rsidRPr="00092E40" w:rsidRDefault="00092E40" w:rsidP="00092E40">
            <w:pPr>
              <w:ind w:firstLine="459"/>
              <w:rPr>
                <w:rFonts w:eastAsia="Calibri"/>
              </w:rPr>
            </w:pPr>
            <w:r w:rsidRPr="00092E40">
              <w:rPr>
                <w:rFonts w:eastAsia="Calibri"/>
              </w:rPr>
              <w:t>Музыкально-дидактические игры</w:t>
            </w:r>
          </w:p>
          <w:p w:rsidR="00092E40" w:rsidRPr="00092E40" w:rsidRDefault="00092E40" w:rsidP="00092E40">
            <w:pPr>
              <w:ind w:firstLine="459"/>
              <w:rPr>
                <w:rFonts w:eastAsia="Calibri"/>
              </w:rPr>
            </w:pP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5</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Центр изобразительного искусства</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b/>
              </w:rPr>
            </w:pPr>
            <w:r w:rsidRPr="00092E40">
              <w:rPr>
                <w:rFonts w:eastAsia="Calibri"/>
                <w:b/>
              </w:rPr>
              <w:t>Оборудование</w:t>
            </w:r>
          </w:p>
          <w:p w:rsidR="00092E40" w:rsidRPr="00092E40" w:rsidRDefault="00092E40" w:rsidP="00092E40">
            <w:pPr>
              <w:ind w:firstLine="459"/>
              <w:rPr>
                <w:rFonts w:eastAsia="Calibri"/>
              </w:rPr>
            </w:pPr>
            <w:r w:rsidRPr="00092E40">
              <w:rPr>
                <w:rFonts w:eastAsia="Calibri"/>
              </w:rPr>
              <w:t>Стол (1-2)</w:t>
            </w:r>
          </w:p>
          <w:p w:rsidR="00092E40" w:rsidRPr="00092E40" w:rsidRDefault="00092E40" w:rsidP="00092E40">
            <w:pPr>
              <w:ind w:firstLine="459"/>
              <w:rPr>
                <w:rFonts w:eastAsia="Calibri"/>
              </w:rPr>
            </w:pPr>
            <w:r w:rsidRPr="00092E40">
              <w:rPr>
                <w:rFonts w:eastAsia="Calibri"/>
              </w:rPr>
              <w:t>Стулья (2-4)</w:t>
            </w:r>
          </w:p>
          <w:p w:rsidR="00092E40" w:rsidRPr="00092E40" w:rsidRDefault="00092E40" w:rsidP="00092E40">
            <w:pPr>
              <w:ind w:firstLine="459"/>
              <w:rPr>
                <w:rFonts w:eastAsia="Calibri"/>
              </w:rPr>
            </w:pPr>
            <w:r w:rsidRPr="00092E40">
              <w:rPr>
                <w:rFonts w:eastAsia="Calibri"/>
              </w:rPr>
              <w:t>Открытый стеллаж для хранения материалов</w:t>
            </w:r>
          </w:p>
          <w:p w:rsidR="00092E40" w:rsidRPr="00092E40" w:rsidRDefault="00092E40" w:rsidP="00092E40">
            <w:pPr>
              <w:ind w:firstLine="459"/>
              <w:rPr>
                <w:rFonts w:eastAsia="Calibri"/>
              </w:rPr>
            </w:pPr>
            <w:r w:rsidRPr="00092E40">
              <w:rPr>
                <w:rFonts w:eastAsia="Calibri"/>
              </w:rPr>
              <w:t>Доска</w:t>
            </w:r>
          </w:p>
          <w:p w:rsidR="00092E40" w:rsidRPr="00092E40" w:rsidRDefault="00092E40" w:rsidP="00092E40">
            <w:pPr>
              <w:ind w:firstLine="459"/>
              <w:rPr>
                <w:rFonts w:eastAsia="Calibri"/>
              </w:rPr>
            </w:pPr>
            <w:r w:rsidRPr="00092E40">
              <w:rPr>
                <w:rFonts w:eastAsia="Calibri"/>
              </w:rPr>
              <w:t>Мольберт</w:t>
            </w:r>
          </w:p>
          <w:p w:rsidR="00092E40" w:rsidRPr="00092E40" w:rsidRDefault="00092E40" w:rsidP="00092E40">
            <w:pPr>
              <w:ind w:firstLine="459"/>
              <w:rPr>
                <w:rFonts w:eastAsia="Calibri"/>
              </w:rPr>
            </w:pPr>
            <w:r w:rsidRPr="00092E40">
              <w:rPr>
                <w:rFonts w:eastAsia="Calibri"/>
              </w:rPr>
              <w:t>Рабочие халаты или фартуки</w:t>
            </w:r>
          </w:p>
          <w:p w:rsidR="00092E40" w:rsidRPr="00092E40" w:rsidRDefault="00092E40" w:rsidP="00092E40">
            <w:pPr>
              <w:ind w:firstLine="459"/>
              <w:rPr>
                <w:rFonts w:eastAsia="Calibri"/>
                <w:b/>
              </w:rPr>
            </w:pPr>
            <w:r w:rsidRPr="00092E40">
              <w:rPr>
                <w:rFonts w:eastAsia="Calibri"/>
                <w:b/>
              </w:rPr>
              <w:t>Материалы</w:t>
            </w:r>
          </w:p>
          <w:p w:rsidR="00092E40" w:rsidRPr="00092E40" w:rsidRDefault="00092E40" w:rsidP="00092E40">
            <w:pPr>
              <w:ind w:firstLine="459"/>
              <w:rPr>
                <w:rFonts w:eastAsia="Calibri"/>
                <w:b/>
              </w:rPr>
            </w:pPr>
            <w:r w:rsidRPr="00092E40">
              <w:rPr>
                <w:rFonts w:eastAsia="Calibri"/>
                <w:b/>
              </w:rPr>
              <w:t>Для рисования</w:t>
            </w:r>
          </w:p>
          <w:p w:rsidR="00092E40" w:rsidRPr="00092E40" w:rsidRDefault="00092E40" w:rsidP="00092E40">
            <w:pPr>
              <w:ind w:firstLine="459"/>
              <w:rPr>
                <w:rFonts w:eastAsia="Calibri"/>
              </w:rPr>
            </w:pPr>
            <w:r w:rsidRPr="00092E40">
              <w:rPr>
                <w:rFonts w:eastAsia="Calibri"/>
              </w:rPr>
              <w:t>Бумага и картон разных размеров (А5, А4, А3, А2) и разных цветов</w:t>
            </w:r>
          </w:p>
          <w:p w:rsidR="00092E40" w:rsidRPr="00092E40" w:rsidRDefault="00092E40" w:rsidP="00092E40">
            <w:pPr>
              <w:ind w:firstLine="459"/>
              <w:rPr>
                <w:rFonts w:eastAsia="Calibri"/>
              </w:rPr>
            </w:pPr>
            <w:r w:rsidRPr="00092E40">
              <w:rPr>
                <w:rFonts w:eastAsia="Calibri"/>
              </w:rPr>
              <w:t>Альбомы для рисования</w:t>
            </w:r>
          </w:p>
          <w:p w:rsidR="00092E40" w:rsidRPr="00092E40" w:rsidRDefault="00092E40" w:rsidP="00092E40">
            <w:pPr>
              <w:ind w:firstLine="459"/>
              <w:rPr>
                <w:rFonts w:eastAsia="Calibri"/>
              </w:rPr>
            </w:pPr>
            <w:r w:rsidRPr="00092E40">
              <w:rPr>
                <w:rFonts w:eastAsia="Calibri"/>
              </w:rPr>
              <w:t>Бумага для акварели</w:t>
            </w:r>
          </w:p>
          <w:p w:rsidR="00092E40" w:rsidRPr="00092E40" w:rsidRDefault="00092E40" w:rsidP="00092E40">
            <w:pPr>
              <w:ind w:firstLine="459"/>
              <w:rPr>
                <w:rFonts w:eastAsia="Calibri"/>
              </w:rPr>
            </w:pPr>
            <w:r w:rsidRPr="00092E40">
              <w:rPr>
                <w:rFonts w:eastAsia="Calibri"/>
              </w:rPr>
              <w:t>Восковые мелки, пастель</w:t>
            </w:r>
          </w:p>
          <w:p w:rsidR="00092E40" w:rsidRPr="00092E40" w:rsidRDefault="00092E40" w:rsidP="00092E40">
            <w:pPr>
              <w:ind w:firstLine="459"/>
              <w:rPr>
                <w:rFonts w:eastAsia="Calibri"/>
              </w:rPr>
            </w:pPr>
            <w:r w:rsidRPr="00092E40">
              <w:rPr>
                <w:rFonts w:eastAsia="Calibri"/>
              </w:rPr>
              <w:t>Простые и цветные карандаши</w:t>
            </w:r>
          </w:p>
          <w:p w:rsidR="00092E40" w:rsidRPr="00092E40" w:rsidRDefault="00092E40" w:rsidP="00092E40">
            <w:pPr>
              <w:ind w:firstLine="459"/>
              <w:rPr>
                <w:rFonts w:eastAsia="Calibri"/>
              </w:rPr>
            </w:pPr>
            <w:r w:rsidRPr="00092E40">
              <w:rPr>
                <w:rFonts w:eastAsia="Calibri"/>
              </w:rPr>
              <w:t>Маркеры, фломастеры (смываемые, на водной основе)</w:t>
            </w:r>
          </w:p>
          <w:p w:rsidR="00092E40" w:rsidRPr="00092E40" w:rsidRDefault="00092E40" w:rsidP="00092E40">
            <w:pPr>
              <w:ind w:firstLine="459"/>
              <w:rPr>
                <w:rFonts w:eastAsia="Calibri"/>
              </w:rPr>
            </w:pPr>
            <w:r w:rsidRPr="00092E40">
              <w:rPr>
                <w:rFonts w:eastAsia="Calibri"/>
              </w:rPr>
              <w:t>Краски акварельные и гуашевые</w:t>
            </w:r>
          </w:p>
          <w:p w:rsidR="00092E40" w:rsidRPr="00092E40" w:rsidRDefault="00092E40" w:rsidP="00092E40">
            <w:pPr>
              <w:ind w:firstLine="459"/>
              <w:rPr>
                <w:rFonts w:eastAsia="Calibri"/>
              </w:rPr>
            </w:pPr>
            <w:r w:rsidRPr="00092E40">
              <w:rPr>
                <w:rFonts w:eastAsia="Calibri"/>
              </w:rPr>
              <w:lastRenderedPageBreak/>
              <w:t>Кисти круглые и плоские, размеры № 2-6, 10-14</w:t>
            </w:r>
          </w:p>
          <w:p w:rsidR="00092E40" w:rsidRPr="00092E40" w:rsidRDefault="00092E40" w:rsidP="00092E40">
            <w:pPr>
              <w:ind w:firstLine="459"/>
              <w:rPr>
                <w:rFonts w:eastAsia="Calibri"/>
              </w:rPr>
            </w:pPr>
            <w:r w:rsidRPr="00092E40">
              <w:rPr>
                <w:rFonts w:eastAsia="Calibri"/>
              </w:rPr>
              <w:t>Палитры, стаканчики для воды, подставка для кистей</w:t>
            </w:r>
          </w:p>
          <w:p w:rsidR="00092E40" w:rsidRPr="00092E40" w:rsidRDefault="00092E40" w:rsidP="00092E40">
            <w:pPr>
              <w:ind w:firstLine="459"/>
              <w:rPr>
                <w:rFonts w:eastAsia="Calibri"/>
              </w:rPr>
            </w:pPr>
            <w:r w:rsidRPr="00092E40">
              <w:rPr>
                <w:rFonts w:eastAsia="Calibri"/>
              </w:rPr>
              <w:t>Перчатки, линейки, трафареты</w:t>
            </w:r>
          </w:p>
          <w:p w:rsidR="00092E40" w:rsidRPr="00092E40" w:rsidRDefault="00092E40" w:rsidP="00092E40">
            <w:pPr>
              <w:ind w:firstLine="459"/>
              <w:rPr>
                <w:rFonts w:eastAsia="Calibri"/>
              </w:rPr>
            </w:pPr>
            <w:r w:rsidRPr="00092E40">
              <w:rPr>
                <w:rFonts w:eastAsia="Calibri"/>
              </w:rPr>
              <w:t>Губка, ластик, салфетки, тряпочка для кисти</w:t>
            </w:r>
          </w:p>
          <w:p w:rsidR="00092E40" w:rsidRPr="00092E40" w:rsidRDefault="00092E40" w:rsidP="00092E40">
            <w:pPr>
              <w:ind w:firstLine="459"/>
              <w:rPr>
                <w:rFonts w:eastAsia="Calibri"/>
                <w:b/>
              </w:rPr>
            </w:pPr>
            <w:r w:rsidRPr="00092E40">
              <w:rPr>
                <w:rFonts w:eastAsia="Calibri"/>
                <w:b/>
              </w:rPr>
              <w:t>Для лепки</w:t>
            </w:r>
          </w:p>
          <w:p w:rsidR="00092E40" w:rsidRPr="00092E40" w:rsidRDefault="00092E40" w:rsidP="00092E40">
            <w:pPr>
              <w:ind w:firstLine="459"/>
              <w:rPr>
                <w:rFonts w:eastAsia="Calibri"/>
              </w:rPr>
            </w:pPr>
            <w:r w:rsidRPr="00092E40">
              <w:rPr>
                <w:rFonts w:eastAsia="Calibri"/>
              </w:rPr>
              <w:t>Пластилин, глина, масса для лепки</w:t>
            </w:r>
          </w:p>
          <w:p w:rsidR="00092E40" w:rsidRPr="00092E40" w:rsidRDefault="00092E40" w:rsidP="00092E40">
            <w:pPr>
              <w:ind w:firstLine="459"/>
              <w:rPr>
                <w:rFonts w:eastAsia="Calibri"/>
              </w:rPr>
            </w:pPr>
            <w:r w:rsidRPr="00092E40">
              <w:rPr>
                <w:rFonts w:eastAsia="Calibri"/>
              </w:rPr>
              <w:t>Доски для лепки</w:t>
            </w:r>
          </w:p>
          <w:p w:rsidR="00092E40" w:rsidRPr="00092E40" w:rsidRDefault="00092E40" w:rsidP="00092E40">
            <w:pPr>
              <w:ind w:firstLine="459"/>
              <w:rPr>
                <w:rFonts w:eastAsia="Calibri"/>
              </w:rPr>
            </w:pPr>
            <w:r w:rsidRPr="00092E40">
              <w:rPr>
                <w:rFonts w:eastAsia="Calibri"/>
              </w:rPr>
              <w:t>Стеки</w:t>
            </w:r>
          </w:p>
          <w:p w:rsidR="00092E40" w:rsidRPr="00092E40" w:rsidRDefault="00092E40" w:rsidP="00092E40">
            <w:pPr>
              <w:ind w:firstLine="459"/>
              <w:rPr>
                <w:rFonts w:eastAsia="Calibri"/>
                <w:b/>
              </w:rPr>
            </w:pPr>
            <w:r w:rsidRPr="00092E40">
              <w:rPr>
                <w:rFonts w:eastAsia="Calibri"/>
                <w:b/>
              </w:rPr>
              <w:t>Для поделок и аппликации</w:t>
            </w:r>
          </w:p>
          <w:p w:rsidR="00092E40" w:rsidRPr="00092E40" w:rsidRDefault="00092E40" w:rsidP="00092E40">
            <w:pPr>
              <w:ind w:firstLine="459"/>
              <w:rPr>
                <w:rFonts w:eastAsia="Calibri"/>
              </w:rPr>
            </w:pPr>
            <w:r w:rsidRPr="00092E40">
              <w:rPr>
                <w:rFonts w:eastAsia="Calibri"/>
              </w:rPr>
              <w:t>Бумага и картон для поделок разных цветов и фактуры</w:t>
            </w:r>
          </w:p>
          <w:p w:rsidR="00092E40" w:rsidRPr="00092E40" w:rsidRDefault="00092E40" w:rsidP="00092E40">
            <w:pPr>
              <w:ind w:firstLine="459"/>
              <w:rPr>
                <w:rFonts w:eastAsia="Calibri"/>
              </w:rPr>
            </w:pPr>
            <w:r w:rsidRPr="00092E40">
              <w:rPr>
                <w:rFonts w:eastAsia="Calibri"/>
              </w:rPr>
              <w:t>Материалы для коллажей (не менее 3 типов)</w:t>
            </w:r>
          </w:p>
          <w:p w:rsidR="00092E40" w:rsidRPr="00092E40" w:rsidRDefault="00092E40" w:rsidP="00092E40">
            <w:pPr>
              <w:ind w:firstLine="459"/>
              <w:rPr>
                <w:rFonts w:eastAsia="Calibri"/>
              </w:rPr>
            </w:pPr>
            <w:r w:rsidRPr="00092E40">
              <w:rPr>
                <w:rFonts w:eastAsia="Calibri"/>
              </w:rPr>
              <w:t>Ножницы с тупыми концами</w:t>
            </w:r>
          </w:p>
          <w:p w:rsidR="00092E40" w:rsidRPr="00092E40" w:rsidRDefault="00092E40" w:rsidP="00092E40">
            <w:pPr>
              <w:ind w:firstLine="459"/>
              <w:rPr>
                <w:rFonts w:eastAsia="Calibri"/>
              </w:rPr>
            </w:pPr>
            <w:r w:rsidRPr="00092E40">
              <w:rPr>
                <w:rFonts w:eastAsia="Calibri"/>
              </w:rPr>
              <w:t>Клей-карандаш</w:t>
            </w:r>
          </w:p>
          <w:p w:rsidR="00092E40" w:rsidRPr="00092E40" w:rsidRDefault="00092E40" w:rsidP="00092E40">
            <w:pPr>
              <w:ind w:firstLine="459"/>
              <w:rPr>
                <w:rFonts w:eastAsia="Calibri"/>
              </w:rPr>
            </w:pPr>
            <w:r w:rsidRPr="00092E40">
              <w:rPr>
                <w:rFonts w:eastAsia="Calibri"/>
              </w:rPr>
              <w:t>Природный материал</w:t>
            </w:r>
          </w:p>
          <w:p w:rsidR="00092E40" w:rsidRPr="00092E40" w:rsidRDefault="00092E40" w:rsidP="00092E40">
            <w:pPr>
              <w:ind w:firstLine="459"/>
              <w:rPr>
                <w:rFonts w:eastAsia="Calibri"/>
              </w:rPr>
            </w:pPr>
            <w:r w:rsidRPr="00092E40">
              <w:rPr>
                <w:rFonts w:eastAsia="Calibri"/>
              </w:rPr>
              <w:t>Материалы вторичного использования</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lastRenderedPageBreak/>
              <w:t>6</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Центр мелкой моторики</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b/>
              </w:rPr>
            </w:pPr>
            <w:r w:rsidRPr="00092E40">
              <w:rPr>
                <w:rFonts w:eastAsia="Calibri"/>
                <w:b/>
              </w:rPr>
              <w:t>Оборудование</w:t>
            </w:r>
          </w:p>
          <w:p w:rsidR="00092E40" w:rsidRPr="00092E40" w:rsidRDefault="00092E40" w:rsidP="00092E40">
            <w:pPr>
              <w:ind w:firstLine="459"/>
              <w:rPr>
                <w:rFonts w:eastAsia="Calibri"/>
              </w:rPr>
            </w:pPr>
            <w:r w:rsidRPr="00092E40">
              <w:rPr>
                <w:rFonts w:eastAsia="Calibri"/>
              </w:rPr>
              <w:t>Стол (1)</w:t>
            </w:r>
          </w:p>
          <w:p w:rsidR="00092E40" w:rsidRPr="00092E40" w:rsidRDefault="00092E40" w:rsidP="00092E40">
            <w:pPr>
              <w:ind w:firstLine="459"/>
              <w:rPr>
                <w:rFonts w:eastAsia="Calibri"/>
              </w:rPr>
            </w:pPr>
            <w:r w:rsidRPr="00092E40">
              <w:rPr>
                <w:rFonts w:eastAsia="Calibri"/>
              </w:rPr>
              <w:t>Стулья (2-4)</w:t>
            </w:r>
          </w:p>
          <w:p w:rsidR="00092E40" w:rsidRPr="00092E40" w:rsidRDefault="00092E40" w:rsidP="00092E40">
            <w:pPr>
              <w:ind w:firstLine="459"/>
              <w:rPr>
                <w:rFonts w:eastAsia="Calibri"/>
              </w:rPr>
            </w:pPr>
            <w:r w:rsidRPr="00092E40">
              <w:rPr>
                <w:rFonts w:eastAsia="Calibri"/>
              </w:rPr>
              <w:t>Открытый стеллаж для хранения материалов</w:t>
            </w:r>
          </w:p>
          <w:p w:rsidR="00092E40" w:rsidRPr="00092E40" w:rsidRDefault="00092E40" w:rsidP="00092E40">
            <w:pPr>
              <w:ind w:firstLine="459"/>
              <w:rPr>
                <w:rFonts w:eastAsia="Calibri"/>
                <w:b/>
              </w:rPr>
            </w:pPr>
            <w:r w:rsidRPr="00092E40">
              <w:rPr>
                <w:rFonts w:eastAsia="Calibri"/>
                <w:b/>
              </w:rPr>
              <w:t>Материалы</w:t>
            </w:r>
          </w:p>
          <w:p w:rsidR="00092E40" w:rsidRPr="00092E40" w:rsidRDefault="00092E40" w:rsidP="00092E40">
            <w:pPr>
              <w:ind w:firstLine="459"/>
              <w:rPr>
                <w:rFonts w:eastAsia="Calibri"/>
              </w:rPr>
            </w:pPr>
            <w:r w:rsidRPr="00092E40">
              <w:rPr>
                <w:rFonts w:eastAsia="Calibri"/>
              </w:rPr>
              <w:t>Игра «Собери бусы»</w:t>
            </w:r>
          </w:p>
          <w:p w:rsidR="00092E40" w:rsidRPr="00092E40" w:rsidRDefault="00092E40" w:rsidP="00092E40">
            <w:pPr>
              <w:ind w:firstLine="459"/>
              <w:rPr>
                <w:rFonts w:eastAsia="Calibri"/>
              </w:rPr>
            </w:pPr>
            <w:r w:rsidRPr="00092E40">
              <w:rPr>
                <w:rFonts w:eastAsia="Calibri"/>
              </w:rPr>
              <w:t>Детская мозаика</w:t>
            </w:r>
          </w:p>
          <w:p w:rsidR="00092E40" w:rsidRPr="00092E40" w:rsidRDefault="00092E40" w:rsidP="00092E40">
            <w:pPr>
              <w:ind w:firstLine="459"/>
              <w:rPr>
                <w:rFonts w:eastAsia="Calibri"/>
              </w:rPr>
            </w:pPr>
            <w:r w:rsidRPr="00092E40">
              <w:rPr>
                <w:rFonts w:eastAsia="Calibri"/>
              </w:rPr>
              <w:t>Игрушки с действиями:</w:t>
            </w:r>
          </w:p>
          <w:p w:rsidR="00092E40" w:rsidRPr="00092E40" w:rsidRDefault="00092E40" w:rsidP="00092E40">
            <w:pPr>
              <w:ind w:firstLine="459"/>
              <w:rPr>
                <w:rFonts w:eastAsia="Calibri"/>
              </w:rPr>
            </w:pPr>
            <w:r w:rsidRPr="00092E40">
              <w:rPr>
                <w:rFonts w:eastAsia="Calibri"/>
              </w:rPr>
              <w:t>- нанизывающиеся (башенки, пирамидки, бусы и др.)</w:t>
            </w:r>
          </w:p>
          <w:p w:rsidR="00092E40" w:rsidRPr="00092E40" w:rsidRDefault="00092E40" w:rsidP="00092E40">
            <w:pPr>
              <w:ind w:firstLine="459"/>
              <w:rPr>
                <w:rFonts w:eastAsia="Calibri"/>
              </w:rPr>
            </w:pPr>
            <w:r w:rsidRPr="00092E40">
              <w:rPr>
                <w:rFonts w:eastAsia="Calibri"/>
              </w:rPr>
              <w:t>- навинчивающиеся</w:t>
            </w:r>
          </w:p>
          <w:p w:rsidR="00092E40" w:rsidRPr="00092E40" w:rsidRDefault="00092E40" w:rsidP="00092E40">
            <w:pPr>
              <w:ind w:firstLine="459"/>
              <w:rPr>
                <w:rFonts w:eastAsia="Calibri"/>
              </w:rPr>
            </w:pPr>
            <w:r w:rsidRPr="00092E40">
              <w:rPr>
                <w:rFonts w:eastAsia="Calibri"/>
              </w:rPr>
              <w:t>- ввинчивающиеся</w:t>
            </w:r>
          </w:p>
          <w:p w:rsidR="00092E40" w:rsidRPr="00092E40" w:rsidRDefault="00092E40" w:rsidP="00092E40">
            <w:pPr>
              <w:ind w:firstLine="459"/>
              <w:rPr>
                <w:rFonts w:eastAsia="Calibri"/>
              </w:rPr>
            </w:pPr>
            <w:r w:rsidRPr="00092E40">
              <w:rPr>
                <w:rFonts w:eastAsia="Calibri"/>
              </w:rPr>
              <w:t>- вкладыши</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7</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501B82" w:rsidRDefault="00092E40" w:rsidP="008C562A">
            <w:pPr>
              <w:pStyle w:val="a9"/>
              <w:rPr>
                <w:rFonts w:ascii="Times New Roman" w:eastAsia="Calibri" w:hAnsi="Times New Roman"/>
                <w:b/>
                <w:sz w:val="24"/>
                <w:szCs w:val="24"/>
                <w:lang w:val="ru-RU"/>
              </w:rPr>
            </w:pPr>
            <w:r w:rsidRPr="00501B82">
              <w:rPr>
                <w:rFonts w:ascii="Times New Roman" w:eastAsia="Calibri" w:hAnsi="Times New Roman"/>
                <w:b/>
                <w:sz w:val="24"/>
                <w:szCs w:val="24"/>
                <w:lang w:val="ru-RU"/>
              </w:rPr>
              <w:t>Центр конструирования из деталей (среднего и мелкого размера)</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b/>
              </w:rPr>
            </w:pPr>
            <w:r w:rsidRPr="00092E40">
              <w:rPr>
                <w:rFonts w:eastAsia="Calibri"/>
                <w:b/>
              </w:rPr>
              <w:t>Оборудование</w:t>
            </w:r>
          </w:p>
          <w:p w:rsidR="00092E40" w:rsidRPr="00092E40" w:rsidRDefault="00092E40" w:rsidP="00092E40">
            <w:pPr>
              <w:ind w:firstLine="459"/>
              <w:rPr>
                <w:rFonts w:eastAsia="Calibri"/>
              </w:rPr>
            </w:pPr>
            <w:r w:rsidRPr="00092E40">
              <w:rPr>
                <w:rFonts w:eastAsia="Calibri"/>
              </w:rPr>
              <w:t>Стол (1)</w:t>
            </w:r>
          </w:p>
          <w:p w:rsidR="00092E40" w:rsidRPr="00092E40" w:rsidRDefault="00092E40" w:rsidP="00092E40">
            <w:pPr>
              <w:ind w:firstLine="459"/>
              <w:rPr>
                <w:rFonts w:eastAsia="Calibri"/>
              </w:rPr>
            </w:pPr>
            <w:r w:rsidRPr="00092E40">
              <w:rPr>
                <w:rFonts w:eastAsia="Calibri"/>
              </w:rPr>
              <w:t>Стулья (2-4)</w:t>
            </w:r>
          </w:p>
          <w:p w:rsidR="00092E40" w:rsidRPr="00092E40" w:rsidRDefault="00092E40" w:rsidP="00092E40">
            <w:pPr>
              <w:ind w:firstLine="459"/>
              <w:rPr>
                <w:rFonts w:eastAsia="Calibri"/>
              </w:rPr>
            </w:pPr>
            <w:r w:rsidRPr="00092E40">
              <w:rPr>
                <w:rFonts w:eastAsia="Calibri"/>
              </w:rPr>
              <w:t>Открытый стеллаж для хранения материалов</w:t>
            </w:r>
          </w:p>
          <w:p w:rsidR="00092E40" w:rsidRPr="00092E40" w:rsidRDefault="00092E40" w:rsidP="00092E40">
            <w:pPr>
              <w:ind w:firstLine="459"/>
              <w:rPr>
                <w:rFonts w:eastAsia="Calibri"/>
                <w:b/>
              </w:rPr>
            </w:pPr>
            <w:r w:rsidRPr="00092E40">
              <w:rPr>
                <w:rFonts w:eastAsia="Calibri"/>
                <w:b/>
              </w:rPr>
              <w:t>Материалы</w:t>
            </w:r>
          </w:p>
          <w:p w:rsidR="00092E40" w:rsidRPr="00092E40" w:rsidRDefault="00092E40" w:rsidP="00092E40">
            <w:pPr>
              <w:ind w:firstLine="459"/>
              <w:rPr>
                <w:rFonts w:eastAsia="Calibri"/>
              </w:rPr>
            </w:pPr>
            <w:r w:rsidRPr="00092E40">
              <w:rPr>
                <w:rFonts w:eastAsia="Calibri"/>
              </w:rPr>
              <w:t>Наборы конструкторов типа «Lego» (с человеческими фигурками)</w:t>
            </w:r>
          </w:p>
          <w:p w:rsidR="00092E40" w:rsidRPr="00092E40" w:rsidRDefault="00092E40" w:rsidP="00092E40">
            <w:pPr>
              <w:ind w:firstLine="459"/>
              <w:rPr>
                <w:rFonts w:eastAsia="Calibri"/>
              </w:rPr>
            </w:pPr>
            <w:r w:rsidRPr="00092E40">
              <w:rPr>
                <w:rFonts w:eastAsia="Calibri"/>
              </w:rPr>
              <w:t>Наборы среднего и мелкого конструктора, имеющие основные детали: кубики, кирпичики, призмы, конусы</w:t>
            </w:r>
          </w:p>
          <w:p w:rsidR="00092E40" w:rsidRPr="00092E40" w:rsidRDefault="00092E40" w:rsidP="00092E40">
            <w:pPr>
              <w:ind w:firstLine="459"/>
              <w:rPr>
                <w:rFonts w:eastAsia="Calibri"/>
              </w:rPr>
            </w:pPr>
            <w:r w:rsidRPr="00092E40">
              <w:rPr>
                <w:rFonts w:eastAsia="Calibri"/>
              </w:rPr>
              <w:t>Другие настольные конструкторы (металлический, магнитный и др.)</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8</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Центр (уголок) настольных игр</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b/>
              </w:rPr>
            </w:pPr>
            <w:r w:rsidRPr="00092E40">
              <w:rPr>
                <w:rFonts w:eastAsia="Calibri"/>
                <w:b/>
              </w:rPr>
              <w:t>Оборудование</w:t>
            </w:r>
          </w:p>
          <w:p w:rsidR="00092E40" w:rsidRPr="00092E40" w:rsidRDefault="00092E40" w:rsidP="00092E40">
            <w:pPr>
              <w:ind w:firstLine="459"/>
              <w:rPr>
                <w:rFonts w:eastAsia="Calibri"/>
              </w:rPr>
            </w:pPr>
            <w:r w:rsidRPr="00092E40">
              <w:rPr>
                <w:rFonts w:eastAsia="Calibri"/>
              </w:rPr>
              <w:t>Стол (1)</w:t>
            </w:r>
          </w:p>
          <w:p w:rsidR="00092E40" w:rsidRPr="00092E40" w:rsidRDefault="00092E40" w:rsidP="00092E40">
            <w:pPr>
              <w:ind w:firstLine="459"/>
              <w:rPr>
                <w:rFonts w:eastAsia="Calibri"/>
              </w:rPr>
            </w:pPr>
            <w:r w:rsidRPr="00092E40">
              <w:rPr>
                <w:rFonts w:eastAsia="Calibri"/>
              </w:rPr>
              <w:t>Стулья (2-4)</w:t>
            </w:r>
          </w:p>
          <w:p w:rsidR="00092E40" w:rsidRPr="00092E40" w:rsidRDefault="00092E40" w:rsidP="00092E40">
            <w:pPr>
              <w:ind w:firstLine="459"/>
              <w:rPr>
                <w:rFonts w:eastAsia="Calibri"/>
              </w:rPr>
            </w:pPr>
            <w:r w:rsidRPr="00092E40">
              <w:rPr>
                <w:rFonts w:eastAsia="Calibri"/>
              </w:rPr>
              <w:t>Открытый стеллаж для хранения материалов</w:t>
            </w:r>
          </w:p>
          <w:p w:rsidR="00092E40" w:rsidRPr="00092E40" w:rsidRDefault="00092E40" w:rsidP="00092E40">
            <w:pPr>
              <w:ind w:firstLine="459"/>
              <w:rPr>
                <w:rFonts w:eastAsia="Calibri"/>
                <w:b/>
              </w:rPr>
            </w:pPr>
            <w:r w:rsidRPr="00092E40">
              <w:rPr>
                <w:rFonts w:eastAsia="Calibri"/>
                <w:b/>
              </w:rPr>
              <w:t>Материалы</w:t>
            </w:r>
          </w:p>
          <w:p w:rsidR="00092E40" w:rsidRPr="00092E40" w:rsidRDefault="00092E40" w:rsidP="00092E40">
            <w:pPr>
              <w:ind w:firstLine="459"/>
              <w:rPr>
                <w:rFonts w:eastAsia="Calibri"/>
              </w:rPr>
            </w:pPr>
            <w:r w:rsidRPr="00092E40">
              <w:rPr>
                <w:rFonts w:eastAsia="Calibri"/>
              </w:rPr>
              <w:lastRenderedPageBreak/>
              <w:t>Разрезные картинки</w:t>
            </w:r>
          </w:p>
          <w:p w:rsidR="00092E40" w:rsidRPr="00092E40" w:rsidRDefault="00092E40" w:rsidP="00092E40">
            <w:pPr>
              <w:ind w:firstLine="459"/>
              <w:rPr>
                <w:rFonts w:eastAsia="Calibri"/>
              </w:rPr>
            </w:pPr>
            <w:r w:rsidRPr="00092E40">
              <w:rPr>
                <w:rFonts w:eastAsia="Calibri"/>
              </w:rPr>
              <w:t>Пазлы</w:t>
            </w:r>
          </w:p>
          <w:p w:rsidR="00092E40" w:rsidRPr="00092E40" w:rsidRDefault="00092E40" w:rsidP="00092E40">
            <w:pPr>
              <w:ind w:firstLine="459"/>
              <w:rPr>
                <w:rFonts w:eastAsia="Calibri"/>
              </w:rPr>
            </w:pPr>
            <w:r w:rsidRPr="00092E40">
              <w:rPr>
                <w:rFonts w:eastAsia="Calibri"/>
              </w:rPr>
              <w:t>Наборы кубиков с картинками</w:t>
            </w:r>
          </w:p>
          <w:p w:rsidR="00092E40" w:rsidRPr="00092E40" w:rsidRDefault="00092E40" w:rsidP="00092E40">
            <w:pPr>
              <w:ind w:firstLine="459"/>
              <w:rPr>
                <w:rFonts w:eastAsia="Calibri"/>
              </w:rPr>
            </w:pPr>
            <w:r w:rsidRPr="00092E40">
              <w:rPr>
                <w:rFonts w:eastAsia="Calibri"/>
              </w:rPr>
              <w:t>Лото</w:t>
            </w:r>
          </w:p>
          <w:p w:rsidR="00092E40" w:rsidRPr="00092E40" w:rsidRDefault="00092E40" w:rsidP="00092E40">
            <w:pPr>
              <w:ind w:firstLine="459"/>
              <w:rPr>
                <w:rFonts w:eastAsia="Calibri"/>
              </w:rPr>
            </w:pPr>
            <w:r w:rsidRPr="00092E40">
              <w:rPr>
                <w:rFonts w:eastAsia="Calibri"/>
              </w:rPr>
              <w:t>Домино</w:t>
            </w:r>
          </w:p>
          <w:p w:rsidR="00092E40" w:rsidRPr="00092E40" w:rsidRDefault="00092E40" w:rsidP="00092E40">
            <w:pPr>
              <w:ind w:firstLine="459"/>
              <w:rPr>
                <w:rFonts w:eastAsia="Calibri"/>
              </w:rPr>
            </w:pPr>
            <w:r w:rsidRPr="00092E40">
              <w:rPr>
                <w:rFonts w:eastAsia="Calibri"/>
              </w:rPr>
              <w:t>Парные карточки (игры типа «мемори»)</w:t>
            </w:r>
          </w:p>
          <w:p w:rsidR="00092E40" w:rsidRPr="00092E40" w:rsidRDefault="00092E40" w:rsidP="00092E40">
            <w:pPr>
              <w:ind w:firstLine="459"/>
              <w:rPr>
                <w:rFonts w:eastAsia="Calibri"/>
              </w:rPr>
            </w:pPr>
            <w:r w:rsidRPr="00092E40">
              <w:rPr>
                <w:rFonts w:eastAsia="Calibri"/>
              </w:rPr>
              <w:t>Другие настольно-печатные игры с правилами (игры-ходилки, и др.), соответствующие возрастным возможностям детей</w:t>
            </w:r>
          </w:p>
          <w:p w:rsidR="00092E40" w:rsidRPr="00092E40" w:rsidRDefault="00092E40" w:rsidP="00092E40">
            <w:pPr>
              <w:ind w:firstLine="459"/>
              <w:rPr>
                <w:rFonts w:eastAsia="Calibri"/>
              </w:rPr>
            </w:pPr>
            <w:r w:rsidRPr="00092E40">
              <w:rPr>
                <w:rFonts w:eastAsia="Calibri"/>
              </w:rPr>
              <w:t>Шашки, шахматы</w:t>
            </w:r>
          </w:p>
          <w:p w:rsidR="00092E40" w:rsidRPr="00092E40" w:rsidRDefault="00092E40" w:rsidP="00092E40">
            <w:pPr>
              <w:ind w:firstLine="459"/>
              <w:rPr>
                <w:rFonts w:eastAsia="Calibri"/>
              </w:rPr>
            </w:pPr>
            <w:r w:rsidRPr="00092E40">
              <w:rPr>
                <w:rFonts w:eastAsia="Calibri"/>
              </w:rPr>
              <w:t>Игры-головоломки</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lastRenderedPageBreak/>
              <w:t>9</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Центр математики</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b/>
              </w:rPr>
            </w:pPr>
            <w:r w:rsidRPr="00092E40">
              <w:rPr>
                <w:rFonts w:eastAsia="Calibri"/>
                <w:b/>
              </w:rPr>
              <w:t>Оборудование</w:t>
            </w:r>
          </w:p>
          <w:p w:rsidR="00092E40" w:rsidRPr="00092E40" w:rsidRDefault="00092E40" w:rsidP="00092E40">
            <w:pPr>
              <w:ind w:firstLine="459"/>
              <w:rPr>
                <w:rFonts w:eastAsia="Calibri"/>
              </w:rPr>
            </w:pPr>
            <w:r w:rsidRPr="00092E40">
              <w:rPr>
                <w:rFonts w:eastAsia="Calibri"/>
              </w:rPr>
              <w:t>Стол (1)</w:t>
            </w:r>
          </w:p>
          <w:p w:rsidR="00092E40" w:rsidRPr="00092E40" w:rsidRDefault="00092E40" w:rsidP="00092E40">
            <w:pPr>
              <w:ind w:firstLine="459"/>
              <w:rPr>
                <w:rFonts w:eastAsia="Calibri"/>
              </w:rPr>
            </w:pPr>
            <w:r w:rsidRPr="00092E40">
              <w:rPr>
                <w:rFonts w:eastAsia="Calibri"/>
              </w:rPr>
              <w:t>Стулья (2-4)</w:t>
            </w:r>
          </w:p>
          <w:p w:rsidR="00092E40" w:rsidRPr="00092E40" w:rsidRDefault="00092E40" w:rsidP="00092E40">
            <w:pPr>
              <w:ind w:firstLine="459"/>
              <w:rPr>
                <w:rFonts w:eastAsia="Calibri"/>
              </w:rPr>
            </w:pPr>
            <w:r w:rsidRPr="00092E40">
              <w:rPr>
                <w:rFonts w:eastAsia="Calibri"/>
              </w:rPr>
              <w:t>Открытый стеллаж для хранения материалов</w:t>
            </w:r>
          </w:p>
          <w:p w:rsidR="00092E40" w:rsidRPr="00092E40" w:rsidRDefault="00092E40" w:rsidP="00092E40">
            <w:pPr>
              <w:ind w:firstLine="459"/>
              <w:rPr>
                <w:rFonts w:eastAsia="Calibri"/>
                <w:b/>
              </w:rPr>
            </w:pPr>
            <w:r w:rsidRPr="00092E40">
              <w:rPr>
                <w:rFonts w:eastAsia="Calibri"/>
                <w:b/>
              </w:rPr>
              <w:t>Материалы</w:t>
            </w:r>
          </w:p>
          <w:p w:rsidR="00092E40" w:rsidRPr="00092E40" w:rsidRDefault="00092E40" w:rsidP="00092E40">
            <w:pPr>
              <w:ind w:firstLine="459"/>
              <w:rPr>
                <w:rFonts w:eastAsia="Calibri"/>
              </w:rPr>
            </w:pPr>
            <w:r w:rsidRPr="00092E40">
              <w:rPr>
                <w:rFonts w:eastAsia="Calibri"/>
              </w:rPr>
              <w:t>Разнообразный материал в открытых коробках, для измерения, взвешивания, сравнения по величине, форме. Коробки должны быть систематизированы и снабжены надписями и символами</w:t>
            </w:r>
          </w:p>
          <w:p w:rsidR="00092E40" w:rsidRPr="00092E40" w:rsidRDefault="00092E40" w:rsidP="00092E40">
            <w:pPr>
              <w:ind w:firstLine="459"/>
              <w:rPr>
                <w:rFonts w:eastAsia="Calibri"/>
              </w:rPr>
            </w:pPr>
            <w:r w:rsidRPr="00092E40">
              <w:rPr>
                <w:rFonts w:eastAsia="Calibri"/>
              </w:rPr>
              <w:t>Счетный материал и разноцветные стаканчики для сортировки</w:t>
            </w:r>
          </w:p>
          <w:p w:rsidR="00092E40" w:rsidRPr="00092E40" w:rsidRDefault="00092E40" w:rsidP="00092E40">
            <w:pPr>
              <w:ind w:firstLine="459"/>
              <w:rPr>
                <w:rFonts w:eastAsia="Calibri"/>
              </w:rPr>
            </w:pPr>
            <w:r w:rsidRPr="00092E40">
              <w:rPr>
                <w:rFonts w:eastAsia="Calibri"/>
              </w:rPr>
              <w:t>Головоломки (геометрические, «сложи узор» и др.)</w:t>
            </w:r>
          </w:p>
          <w:p w:rsidR="00092E40" w:rsidRPr="00092E40" w:rsidRDefault="00092E40" w:rsidP="00092E40">
            <w:pPr>
              <w:ind w:firstLine="459"/>
              <w:rPr>
                <w:rFonts w:eastAsia="Calibri"/>
              </w:rPr>
            </w:pPr>
            <w:r w:rsidRPr="00092E40">
              <w:rPr>
                <w:rFonts w:eastAsia="Calibri"/>
              </w:rPr>
              <w:t>Цифры и арифметические знаки большого размера (демонстрационный материал)</w:t>
            </w:r>
          </w:p>
          <w:p w:rsidR="00092E40" w:rsidRPr="00092E40" w:rsidRDefault="00092E40" w:rsidP="00092E40">
            <w:pPr>
              <w:ind w:firstLine="459"/>
              <w:rPr>
                <w:rFonts w:eastAsia="Calibri"/>
              </w:rPr>
            </w:pPr>
            <w:r w:rsidRPr="00092E40">
              <w:rPr>
                <w:rFonts w:eastAsia="Calibri"/>
              </w:rPr>
              <w:t>Счеты</w:t>
            </w:r>
          </w:p>
          <w:p w:rsidR="00092E40" w:rsidRPr="00092E40" w:rsidRDefault="00092E40" w:rsidP="00092E40">
            <w:pPr>
              <w:ind w:firstLine="459"/>
              <w:rPr>
                <w:rFonts w:eastAsia="Calibri"/>
              </w:rPr>
            </w:pPr>
            <w:r w:rsidRPr="00092E40">
              <w:rPr>
                <w:rFonts w:eastAsia="Calibri"/>
              </w:rPr>
              <w:t>Весы с объектами для взвешивания и сравнения</w:t>
            </w:r>
          </w:p>
          <w:p w:rsidR="00092E40" w:rsidRPr="00092E40" w:rsidRDefault="00092E40" w:rsidP="00092E40">
            <w:pPr>
              <w:ind w:firstLine="459"/>
              <w:rPr>
                <w:rFonts w:eastAsia="Calibri"/>
              </w:rPr>
            </w:pPr>
            <w:r w:rsidRPr="00092E40">
              <w:rPr>
                <w:rFonts w:eastAsia="Calibri"/>
              </w:rPr>
              <w:t>Линейки разной длины</w:t>
            </w:r>
          </w:p>
          <w:p w:rsidR="00092E40" w:rsidRPr="00092E40" w:rsidRDefault="00092E40" w:rsidP="00092E40">
            <w:pPr>
              <w:ind w:firstLine="459"/>
              <w:rPr>
                <w:rFonts w:eastAsia="Calibri"/>
              </w:rPr>
            </w:pPr>
            <w:r w:rsidRPr="00092E40">
              <w:rPr>
                <w:rFonts w:eastAsia="Calibri"/>
              </w:rPr>
              <w:t>Измерительные рулетки разных видов</w:t>
            </w:r>
          </w:p>
          <w:p w:rsidR="00092E40" w:rsidRPr="00092E40" w:rsidRDefault="00092E40" w:rsidP="00092E40">
            <w:pPr>
              <w:ind w:firstLine="459"/>
              <w:rPr>
                <w:rFonts w:eastAsia="Calibri"/>
              </w:rPr>
            </w:pPr>
            <w:r w:rsidRPr="00092E40">
              <w:rPr>
                <w:rFonts w:eastAsia="Calibri"/>
              </w:rPr>
              <w:t>Часы песочные</w:t>
            </w:r>
          </w:p>
          <w:p w:rsidR="00092E40" w:rsidRPr="00092E40" w:rsidRDefault="00092E40" w:rsidP="00092E40">
            <w:pPr>
              <w:ind w:firstLine="459"/>
              <w:rPr>
                <w:rFonts w:eastAsia="Calibri"/>
              </w:rPr>
            </w:pPr>
            <w:r w:rsidRPr="00092E40">
              <w:rPr>
                <w:rFonts w:eastAsia="Calibri"/>
              </w:rPr>
              <w:t>Секундомер</w:t>
            </w:r>
          </w:p>
          <w:p w:rsidR="00092E40" w:rsidRPr="00092E40" w:rsidRDefault="00092E40" w:rsidP="00092E40">
            <w:pPr>
              <w:ind w:firstLine="459"/>
              <w:rPr>
                <w:rFonts w:eastAsia="Calibri"/>
              </w:rPr>
            </w:pPr>
            <w:r w:rsidRPr="00092E40">
              <w:rPr>
                <w:rFonts w:eastAsia="Calibri"/>
              </w:rPr>
              <w:t>Числовой балансир</w:t>
            </w:r>
          </w:p>
          <w:p w:rsidR="00092E40" w:rsidRPr="00092E40" w:rsidRDefault="00092E40" w:rsidP="00092E40">
            <w:pPr>
              <w:ind w:firstLine="459"/>
              <w:rPr>
                <w:rFonts w:eastAsia="Calibri"/>
              </w:rPr>
            </w:pPr>
            <w:r w:rsidRPr="00092E40">
              <w:rPr>
                <w:rFonts w:eastAsia="Calibri"/>
              </w:rPr>
              <w:t>Наборы моделей: для деления на части от 2 до 16</w:t>
            </w:r>
          </w:p>
          <w:p w:rsidR="00092E40" w:rsidRPr="00092E40" w:rsidRDefault="00092E40" w:rsidP="00092E40">
            <w:pPr>
              <w:ind w:firstLine="459"/>
              <w:rPr>
                <w:rFonts w:eastAsia="Calibri"/>
              </w:rPr>
            </w:pPr>
            <w:r w:rsidRPr="00092E40">
              <w:rPr>
                <w:rFonts w:eastAsia="Calibri"/>
              </w:rPr>
              <w:t>Набор карточек с цифрами и т.п.</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10</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Центр науки и естествознания</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b/>
              </w:rPr>
            </w:pPr>
            <w:r w:rsidRPr="00092E40">
              <w:rPr>
                <w:rFonts w:eastAsia="Calibri"/>
                <w:b/>
              </w:rPr>
              <w:t>Оборудование</w:t>
            </w:r>
          </w:p>
          <w:p w:rsidR="00092E40" w:rsidRPr="00092E40" w:rsidRDefault="00092E40" w:rsidP="00092E40">
            <w:pPr>
              <w:ind w:firstLine="459"/>
              <w:rPr>
                <w:rFonts w:eastAsia="Calibri"/>
              </w:rPr>
            </w:pPr>
            <w:r w:rsidRPr="00092E40">
              <w:rPr>
                <w:rFonts w:eastAsia="Calibri"/>
              </w:rPr>
              <w:t>Стол (1)</w:t>
            </w:r>
          </w:p>
          <w:p w:rsidR="00092E40" w:rsidRPr="00092E40" w:rsidRDefault="00092E40" w:rsidP="00092E40">
            <w:pPr>
              <w:ind w:firstLine="459"/>
              <w:rPr>
                <w:rFonts w:eastAsia="Calibri"/>
              </w:rPr>
            </w:pPr>
            <w:r w:rsidRPr="00092E40">
              <w:rPr>
                <w:rFonts w:eastAsia="Calibri"/>
              </w:rPr>
              <w:t>Стулья (2-4)</w:t>
            </w:r>
          </w:p>
          <w:p w:rsidR="00092E40" w:rsidRPr="00092E40" w:rsidRDefault="00092E40" w:rsidP="00092E40">
            <w:pPr>
              <w:ind w:firstLine="459"/>
              <w:rPr>
                <w:rFonts w:eastAsia="Calibri"/>
              </w:rPr>
            </w:pPr>
            <w:r w:rsidRPr="00092E40">
              <w:rPr>
                <w:rFonts w:eastAsia="Calibri"/>
              </w:rPr>
              <w:t>Открытый стеллаж для хранения материалов</w:t>
            </w:r>
          </w:p>
          <w:p w:rsidR="00092E40" w:rsidRPr="00092E40" w:rsidRDefault="00092E40" w:rsidP="00092E40">
            <w:pPr>
              <w:ind w:firstLine="459"/>
              <w:rPr>
                <w:rFonts w:eastAsia="Calibri"/>
                <w:b/>
              </w:rPr>
            </w:pPr>
            <w:r w:rsidRPr="00092E40">
              <w:rPr>
                <w:rFonts w:eastAsia="Calibri"/>
                <w:b/>
              </w:rPr>
              <w:t>Материалы</w:t>
            </w:r>
          </w:p>
          <w:p w:rsidR="00092E40" w:rsidRPr="00092E40" w:rsidRDefault="00092E40" w:rsidP="00092E40">
            <w:pPr>
              <w:ind w:firstLine="459"/>
              <w:rPr>
                <w:rFonts w:eastAsia="Calibri"/>
              </w:rPr>
            </w:pPr>
            <w:r w:rsidRPr="00092E40">
              <w:rPr>
                <w:rFonts w:eastAsia="Calibri"/>
              </w:rPr>
              <w:t>Наборы различных объектов для исследований (коллекции камней, раковин, сосновых шишек, минералов, тканей, семян, растений (гербарий) и пр.)</w:t>
            </w:r>
          </w:p>
          <w:p w:rsidR="00092E40" w:rsidRPr="00092E40" w:rsidRDefault="00092E40" w:rsidP="00092E40">
            <w:pPr>
              <w:ind w:firstLine="459"/>
              <w:rPr>
                <w:rFonts w:eastAsia="Calibri"/>
              </w:rPr>
            </w:pPr>
            <w:r w:rsidRPr="00092E40">
              <w:rPr>
                <w:rFonts w:eastAsia="Calibri"/>
              </w:rPr>
              <w:t>Увеличительные стекла, лупы</w:t>
            </w:r>
          </w:p>
          <w:p w:rsidR="00092E40" w:rsidRPr="00092E40" w:rsidRDefault="00092E40" w:rsidP="00092E40">
            <w:pPr>
              <w:ind w:firstLine="459"/>
              <w:rPr>
                <w:rFonts w:eastAsia="Calibri"/>
              </w:rPr>
            </w:pPr>
            <w:r w:rsidRPr="00092E40">
              <w:rPr>
                <w:rFonts w:eastAsia="Calibri"/>
              </w:rPr>
              <w:t>Микроскоп</w:t>
            </w:r>
          </w:p>
          <w:p w:rsidR="00092E40" w:rsidRPr="00092E40" w:rsidRDefault="00092E40" w:rsidP="00092E40">
            <w:pPr>
              <w:ind w:firstLine="459"/>
              <w:rPr>
                <w:rFonts w:eastAsia="Calibri"/>
              </w:rPr>
            </w:pPr>
            <w:r w:rsidRPr="00092E40">
              <w:rPr>
                <w:rFonts w:eastAsia="Calibri"/>
              </w:rPr>
              <w:lastRenderedPageBreak/>
              <w:t>Набор магнитов</w:t>
            </w:r>
          </w:p>
          <w:p w:rsidR="00092E40" w:rsidRPr="00092E40" w:rsidRDefault="00092E40" w:rsidP="00092E40">
            <w:pPr>
              <w:ind w:firstLine="459"/>
              <w:rPr>
                <w:rFonts w:eastAsia="Calibri"/>
              </w:rPr>
            </w:pPr>
            <w:r w:rsidRPr="00092E40">
              <w:rPr>
                <w:rFonts w:eastAsia="Calibri"/>
              </w:rPr>
              <w:t>Наборы для экспериментирования</w:t>
            </w:r>
          </w:p>
          <w:p w:rsidR="00092E40" w:rsidRPr="00092E40" w:rsidRDefault="00092E40" w:rsidP="00092E40">
            <w:pPr>
              <w:ind w:firstLine="459"/>
              <w:rPr>
                <w:rFonts w:eastAsia="Calibri"/>
              </w:rPr>
            </w:pPr>
            <w:r w:rsidRPr="00092E40">
              <w:rPr>
                <w:rFonts w:eastAsia="Calibri"/>
              </w:rPr>
              <w:t>Весы</w:t>
            </w:r>
          </w:p>
          <w:p w:rsidR="00092E40" w:rsidRPr="00092E40" w:rsidRDefault="00092E40" w:rsidP="00092E40">
            <w:pPr>
              <w:ind w:firstLine="459"/>
              <w:rPr>
                <w:rFonts w:eastAsia="Calibri"/>
              </w:rPr>
            </w:pPr>
            <w:r w:rsidRPr="00092E40">
              <w:rPr>
                <w:rFonts w:eastAsia="Calibri"/>
              </w:rPr>
              <w:t>Термометры</w:t>
            </w:r>
          </w:p>
          <w:p w:rsidR="00092E40" w:rsidRPr="00092E40" w:rsidRDefault="00092E40" w:rsidP="00092E40">
            <w:pPr>
              <w:ind w:firstLine="459"/>
              <w:rPr>
                <w:rFonts w:eastAsia="Calibri"/>
              </w:rPr>
            </w:pPr>
            <w:r w:rsidRPr="00092E40">
              <w:rPr>
                <w:rFonts w:eastAsia="Calibri"/>
              </w:rPr>
              <w:t>Часы песочные, секундомер</w:t>
            </w:r>
          </w:p>
          <w:p w:rsidR="00092E40" w:rsidRPr="00092E40" w:rsidRDefault="00092E40" w:rsidP="00092E40">
            <w:pPr>
              <w:ind w:firstLine="459"/>
              <w:rPr>
                <w:rFonts w:eastAsia="Calibri"/>
              </w:rPr>
            </w:pPr>
            <w:r w:rsidRPr="00092E40">
              <w:rPr>
                <w:rFonts w:eastAsia="Calibri"/>
              </w:rPr>
              <w:t>Наборы мерных стаканов</w:t>
            </w:r>
          </w:p>
          <w:p w:rsidR="00092E40" w:rsidRPr="00092E40" w:rsidRDefault="00092E40" w:rsidP="00092E40">
            <w:pPr>
              <w:ind w:firstLine="459"/>
              <w:rPr>
                <w:rFonts w:eastAsia="Calibri"/>
              </w:rPr>
            </w:pPr>
            <w:r w:rsidRPr="00092E40">
              <w:rPr>
                <w:rFonts w:eastAsia="Calibri"/>
              </w:rPr>
              <w:t>Календарь погоды</w:t>
            </w:r>
          </w:p>
          <w:p w:rsidR="00092E40" w:rsidRPr="00092E40" w:rsidRDefault="00092E40" w:rsidP="00092E40">
            <w:pPr>
              <w:ind w:firstLine="459"/>
              <w:rPr>
                <w:rFonts w:eastAsia="Calibri"/>
              </w:rPr>
            </w:pPr>
            <w:r w:rsidRPr="00092E40">
              <w:rPr>
                <w:rFonts w:eastAsia="Calibri"/>
              </w:rPr>
              <w:t>Глобус. Географические карты. Детский атлас</w:t>
            </w:r>
          </w:p>
          <w:p w:rsidR="00092E40" w:rsidRPr="00092E40" w:rsidRDefault="00092E40" w:rsidP="00092E40">
            <w:pPr>
              <w:ind w:firstLine="459"/>
              <w:rPr>
                <w:rFonts w:eastAsia="Calibri"/>
              </w:rPr>
            </w:pPr>
            <w:r w:rsidRPr="00092E40">
              <w:rPr>
                <w:rFonts w:eastAsia="Calibri"/>
              </w:rPr>
              <w:t>Иллюстрированные познавательные книги, плакаты, картинки, знаки и символы государства, региона, населенного пункта и ДОО</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lastRenderedPageBreak/>
              <w:t>11</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Центр грамотности и письма</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b/>
              </w:rPr>
            </w:pPr>
            <w:r w:rsidRPr="00092E40">
              <w:rPr>
                <w:rFonts w:eastAsia="Calibri"/>
                <w:b/>
              </w:rPr>
              <w:t>Оборудование</w:t>
            </w:r>
          </w:p>
          <w:p w:rsidR="00092E40" w:rsidRPr="00092E40" w:rsidRDefault="00092E40" w:rsidP="00092E40">
            <w:pPr>
              <w:ind w:firstLine="459"/>
              <w:rPr>
                <w:rFonts w:eastAsia="Calibri"/>
              </w:rPr>
            </w:pPr>
            <w:r w:rsidRPr="00092E40">
              <w:rPr>
                <w:rFonts w:eastAsia="Calibri"/>
              </w:rPr>
              <w:t>Магнитная доска</w:t>
            </w:r>
          </w:p>
          <w:p w:rsidR="00092E40" w:rsidRPr="00092E40" w:rsidRDefault="00092E40" w:rsidP="00092E40">
            <w:pPr>
              <w:ind w:firstLine="459"/>
              <w:rPr>
                <w:rFonts w:eastAsia="Calibri"/>
              </w:rPr>
            </w:pPr>
            <w:r w:rsidRPr="00092E40">
              <w:rPr>
                <w:rFonts w:eastAsia="Calibri"/>
              </w:rPr>
              <w:t>Стол (1)</w:t>
            </w:r>
          </w:p>
          <w:p w:rsidR="00092E40" w:rsidRPr="00092E40" w:rsidRDefault="00092E40" w:rsidP="00092E40">
            <w:pPr>
              <w:ind w:firstLine="459"/>
              <w:rPr>
                <w:rFonts w:eastAsia="Calibri"/>
              </w:rPr>
            </w:pPr>
            <w:r w:rsidRPr="00092E40">
              <w:rPr>
                <w:rFonts w:eastAsia="Calibri"/>
              </w:rPr>
              <w:t>Стулья (2)</w:t>
            </w:r>
          </w:p>
          <w:p w:rsidR="00092E40" w:rsidRPr="00092E40" w:rsidRDefault="00092E40" w:rsidP="00092E40">
            <w:pPr>
              <w:ind w:firstLine="459"/>
              <w:rPr>
                <w:rFonts w:eastAsia="Calibri"/>
              </w:rPr>
            </w:pPr>
            <w:r w:rsidRPr="00092E40">
              <w:rPr>
                <w:rFonts w:eastAsia="Calibri"/>
              </w:rPr>
              <w:t>Открытый стеллаж для хранения материалов</w:t>
            </w:r>
          </w:p>
          <w:p w:rsidR="00092E40" w:rsidRPr="00092E40" w:rsidRDefault="00092E40" w:rsidP="00092E40">
            <w:pPr>
              <w:ind w:firstLine="459"/>
              <w:rPr>
                <w:rFonts w:eastAsia="Calibri"/>
                <w:b/>
              </w:rPr>
            </w:pPr>
            <w:r w:rsidRPr="00092E40">
              <w:rPr>
                <w:rFonts w:eastAsia="Calibri"/>
                <w:b/>
              </w:rPr>
              <w:t>Материалы</w:t>
            </w:r>
          </w:p>
          <w:p w:rsidR="00092E40" w:rsidRPr="00092E40" w:rsidRDefault="00092E40" w:rsidP="00092E40">
            <w:pPr>
              <w:ind w:firstLine="459"/>
              <w:rPr>
                <w:rFonts w:eastAsia="Calibri"/>
              </w:rPr>
            </w:pPr>
            <w:r w:rsidRPr="00092E40">
              <w:rPr>
                <w:rFonts w:eastAsia="Calibri"/>
              </w:rPr>
              <w:t>Плакат с алфавитом</w:t>
            </w:r>
          </w:p>
          <w:p w:rsidR="00092E40" w:rsidRPr="00092E40" w:rsidRDefault="00092E40" w:rsidP="00092E40">
            <w:pPr>
              <w:ind w:firstLine="459"/>
              <w:rPr>
                <w:rFonts w:eastAsia="Calibri"/>
              </w:rPr>
            </w:pPr>
            <w:r w:rsidRPr="00092E40">
              <w:rPr>
                <w:rFonts w:eastAsia="Calibri"/>
              </w:rPr>
              <w:t>Магнитная азбука</w:t>
            </w:r>
          </w:p>
          <w:p w:rsidR="00092E40" w:rsidRPr="00092E40" w:rsidRDefault="00092E40" w:rsidP="00092E40">
            <w:pPr>
              <w:ind w:firstLine="459"/>
              <w:rPr>
                <w:rFonts w:eastAsia="Calibri"/>
              </w:rPr>
            </w:pPr>
            <w:r w:rsidRPr="00092E40">
              <w:rPr>
                <w:rFonts w:eastAsia="Calibri"/>
              </w:rPr>
              <w:t>Кубики с буквами и слогами</w:t>
            </w:r>
          </w:p>
          <w:p w:rsidR="00092E40" w:rsidRPr="00092E40" w:rsidRDefault="00092E40" w:rsidP="00092E40">
            <w:pPr>
              <w:ind w:firstLine="459"/>
              <w:rPr>
                <w:rFonts w:eastAsia="Calibri"/>
              </w:rPr>
            </w:pPr>
            <w:r w:rsidRPr="00092E40">
              <w:rPr>
                <w:rFonts w:eastAsia="Calibri"/>
              </w:rPr>
              <w:t>Цветные и простые карандаши, фломастеры</w:t>
            </w:r>
          </w:p>
          <w:p w:rsidR="00092E40" w:rsidRPr="00092E40" w:rsidRDefault="00092E40" w:rsidP="00092E40">
            <w:pPr>
              <w:ind w:firstLine="459"/>
              <w:rPr>
                <w:rFonts w:eastAsia="Calibri"/>
              </w:rPr>
            </w:pPr>
            <w:r w:rsidRPr="00092E40">
              <w:rPr>
                <w:rFonts w:eastAsia="Calibri"/>
              </w:rPr>
              <w:t>Трафареты</w:t>
            </w:r>
          </w:p>
          <w:p w:rsidR="00092E40" w:rsidRPr="00092E40" w:rsidRDefault="00092E40" w:rsidP="00092E40">
            <w:pPr>
              <w:ind w:firstLine="459"/>
              <w:rPr>
                <w:rFonts w:eastAsia="Calibri"/>
              </w:rPr>
            </w:pPr>
            <w:r w:rsidRPr="00092E40">
              <w:rPr>
                <w:rFonts w:eastAsia="Calibri"/>
              </w:rPr>
              <w:t>Линейки</w:t>
            </w:r>
          </w:p>
          <w:p w:rsidR="00092E40" w:rsidRPr="00092E40" w:rsidRDefault="00092E40" w:rsidP="00092E40">
            <w:pPr>
              <w:ind w:firstLine="459"/>
              <w:rPr>
                <w:rFonts w:eastAsia="Calibri"/>
              </w:rPr>
            </w:pPr>
            <w:r w:rsidRPr="00092E40">
              <w:rPr>
                <w:rFonts w:eastAsia="Calibri"/>
              </w:rPr>
              <w:t>Бумага, конверты</w:t>
            </w:r>
          </w:p>
          <w:p w:rsidR="00092E40" w:rsidRPr="00092E40" w:rsidRDefault="00092E40" w:rsidP="00092E40">
            <w:pPr>
              <w:ind w:firstLine="459"/>
              <w:rPr>
                <w:rFonts w:eastAsia="Calibri"/>
              </w:rPr>
            </w:pPr>
            <w:r w:rsidRPr="00092E40">
              <w:rPr>
                <w:rFonts w:eastAsia="Calibri"/>
              </w:rPr>
              <w:t>Тренажер по «письму», водный фломастер, тряпочка</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12</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Литературный центр (книжный уголок)</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b/>
              </w:rPr>
            </w:pPr>
            <w:r w:rsidRPr="00092E40">
              <w:rPr>
                <w:rFonts w:eastAsia="Calibri"/>
                <w:b/>
              </w:rPr>
              <w:t>Оборудование</w:t>
            </w:r>
          </w:p>
          <w:p w:rsidR="00092E40" w:rsidRPr="00092E40" w:rsidRDefault="008C562A" w:rsidP="00092E40">
            <w:pPr>
              <w:ind w:firstLine="459"/>
              <w:rPr>
                <w:rFonts w:eastAsia="Calibri"/>
              </w:rPr>
            </w:pPr>
            <w:r>
              <w:rPr>
                <w:rFonts w:eastAsia="Calibri"/>
              </w:rPr>
              <w:t>Аудиоцентр</w:t>
            </w:r>
          </w:p>
          <w:p w:rsidR="00092E40" w:rsidRPr="00092E40" w:rsidRDefault="00092E40" w:rsidP="00092E40">
            <w:pPr>
              <w:ind w:firstLine="459"/>
              <w:rPr>
                <w:rFonts w:eastAsia="Calibri"/>
              </w:rPr>
            </w:pPr>
            <w:r w:rsidRPr="00092E40">
              <w:rPr>
                <w:rFonts w:eastAsia="Calibri"/>
              </w:rPr>
              <w:t>Мягкая детская мебель (диванчик, кресло)</w:t>
            </w:r>
          </w:p>
          <w:p w:rsidR="00092E40" w:rsidRPr="00092E40" w:rsidRDefault="00092E40" w:rsidP="00092E40">
            <w:pPr>
              <w:ind w:firstLine="459"/>
              <w:rPr>
                <w:rFonts w:eastAsia="Calibri"/>
              </w:rPr>
            </w:pPr>
            <w:r w:rsidRPr="00092E40">
              <w:rPr>
                <w:rFonts w:eastAsia="Calibri"/>
              </w:rPr>
              <w:t xml:space="preserve">Стол </w:t>
            </w:r>
          </w:p>
          <w:p w:rsidR="00092E40" w:rsidRPr="00092E40" w:rsidRDefault="00092E40" w:rsidP="00092E40">
            <w:pPr>
              <w:ind w:firstLine="459"/>
              <w:rPr>
                <w:rFonts w:eastAsia="Calibri"/>
              </w:rPr>
            </w:pPr>
            <w:r w:rsidRPr="00092E40">
              <w:rPr>
                <w:rFonts w:eastAsia="Calibri"/>
              </w:rPr>
              <w:t>Стулья (2)</w:t>
            </w:r>
          </w:p>
          <w:p w:rsidR="00092E40" w:rsidRPr="00092E40" w:rsidRDefault="00092E40" w:rsidP="00092E40">
            <w:pPr>
              <w:ind w:firstLine="459"/>
              <w:rPr>
                <w:rFonts w:eastAsia="Calibri"/>
              </w:rPr>
            </w:pPr>
            <w:r w:rsidRPr="00092E40">
              <w:rPr>
                <w:rFonts w:eastAsia="Calibri"/>
              </w:rPr>
              <w:t>Книжный стеллаж (низкий, открытый)</w:t>
            </w:r>
          </w:p>
          <w:p w:rsidR="00092E40" w:rsidRPr="00092E40" w:rsidRDefault="00092E40" w:rsidP="00092E40">
            <w:pPr>
              <w:ind w:firstLine="459"/>
              <w:rPr>
                <w:rFonts w:eastAsia="Calibri"/>
                <w:b/>
              </w:rPr>
            </w:pPr>
            <w:r w:rsidRPr="00092E40">
              <w:rPr>
                <w:rFonts w:eastAsia="Calibri"/>
                <w:b/>
              </w:rPr>
              <w:t>Материалы</w:t>
            </w:r>
          </w:p>
          <w:p w:rsidR="00092E40" w:rsidRPr="00092E40" w:rsidRDefault="00092E40" w:rsidP="00092E40">
            <w:pPr>
              <w:ind w:firstLine="459"/>
              <w:rPr>
                <w:rFonts w:eastAsia="Calibri"/>
              </w:rPr>
            </w:pPr>
            <w:r w:rsidRPr="00092E40">
              <w:rPr>
                <w:rFonts w:eastAsia="Calibri"/>
              </w:rPr>
              <w:t>Диски с аудиозаписями (сказки, рассказы)</w:t>
            </w:r>
          </w:p>
          <w:p w:rsidR="00092E40" w:rsidRPr="00092E40" w:rsidRDefault="00092E40" w:rsidP="00092E40">
            <w:pPr>
              <w:ind w:firstLine="459"/>
              <w:rPr>
                <w:rFonts w:eastAsia="Calibri"/>
              </w:rPr>
            </w:pPr>
            <w:r w:rsidRPr="00092E40">
              <w:rPr>
                <w:rFonts w:eastAsia="Calibri"/>
              </w:rPr>
              <w:t>Диски с музыкой</w:t>
            </w:r>
          </w:p>
          <w:p w:rsidR="00092E40" w:rsidRPr="00092E40" w:rsidRDefault="00092E40" w:rsidP="00092E40">
            <w:pPr>
              <w:ind w:firstLine="459"/>
              <w:rPr>
                <w:rFonts w:eastAsia="Calibri"/>
              </w:rPr>
            </w:pPr>
            <w:r w:rsidRPr="00092E40">
              <w:rPr>
                <w:rFonts w:eastAsia="Calibri"/>
              </w:rPr>
              <w:t>Детская художественная литература (иллюстрированные книги с крупным простым текстом)</w:t>
            </w:r>
          </w:p>
          <w:p w:rsidR="00092E40" w:rsidRPr="00092E40" w:rsidRDefault="00092E40" w:rsidP="00092E40">
            <w:pPr>
              <w:ind w:firstLine="459"/>
              <w:rPr>
                <w:rFonts w:eastAsia="Calibri"/>
              </w:rPr>
            </w:pPr>
            <w:r w:rsidRPr="00092E40">
              <w:rPr>
                <w:rFonts w:eastAsia="Calibri"/>
              </w:rPr>
              <w:t>Детская познавательная литература (с большим количеством иллюстративного материала)</w:t>
            </w:r>
          </w:p>
          <w:p w:rsidR="00092E40" w:rsidRPr="00092E40" w:rsidRDefault="00092E40" w:rsidP="00092E40">
            <w:pPr>
              <w:ind w:firstLine="459"/>
              <w:rPr>
                <w:rFonts w:eastAsia="Calibri"/>
              </w:rPr>
            </w:pPr>
            <w:r w:rsidRPr="00092E40">
              <w:rPr>
                <w:rFonts w:eastAsia="Calibri"/>
              </w:rPr>
              <w:t>Детская литература, отражающая региональные, этнографические и другие особенности социокультурных условий</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13</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Место для отдыха</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rPr>
            </w:pPr>
            <w:r w:rsidRPr="00092E40">
              <w:rPr>
                <w:rFonts w:eastAsia="Calibri"/>
              </w:rPr>
              <w:t>Любой тихий уголок, снабженный мягкой мебелью</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lastRenderedPageBreak/>
              <w:t>14</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Уголок уединения</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rPr>
            </w:pPr>
            <w:r w:rsidRPr="00092E40">
              <w:rPr>
                <w:rFonts w:eastAsia="Calibri"/>
              </w:rPr>
              <w:t>Любой тихий уголок, в котором могут разместиться 1-2 ребенка</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15</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Центр песка и воды</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rPr>
            </w:pPr>
            <w:r w:rsidRPr="00092E40">
              <w:rPr>
                <w:rFonts w:eastAsia="Calibri"/>
              </w:rPr>
              <w:t>Специализированный стол для игр с песком и водой</w:t>
            </w:r>
          </w:p>
          <w:p w:rsidR="00092E40" w:rsidRPr="00092E40" w:rsidRDefault="00092E40" w:rsidP="00092E40">
            <w:pPr>
              <w:ind w:firstLine="459"/>
              <w:rPr>
                <w:rFonts w:eastAsia="Calibri"/>
              </w:rPr>
            </w:pPr>
            <w:r w:rsidRPr="00092E40">
              <w:rPr>
                <w:rFonts w:eastAsia="Calibri"/>
              </w:rPr>
              <w:t>Наборы для экспериментирования с водой</w:t>
            </w:r>
          </w:p>
          <w:p w:rsidR="00092E40" w:rsidRPr="00092E40" w:rsidRDefault="00092E40" w:rsidP="00092E40">
            <w:pPr>
              <w:ind w:firstLine="459"/>
              <w:rPr>
                <w:rFonts w:eastAsia="Calibri"/>
              </w:rPr>
            </w:pPr>
            <w:r w:rsidRPr="00092E40">
              <w:rPr>
                <w:rFonts w:eastAsia="Calibri"/>
              </w:rPr>
              <w:t>Наборы для экспериментирования с песком</w:t>
            </w:r>
          </w:p>
          <w:p w:rsidR="00092E40" w:rsidRPr="00092E40" w:rsidRDefault="00092E40" w:rsidP="00092E40">
            <w:pPr>
              <w:ind w:firstLine="459"/>
              <w:rPr>
                <w:rFonts w:eastAsia="Calibri"/>
              </w:rPr>
            </w:pPr>
            <w:r w:rsidRPr="00092E40">
              <w:rPr>
                <w:rFonts w:eastAsia="Calibri"/>
              </w:rPr>
              <w:t>Детские метелка и совочек (для подметания упавшего песка)</w:t>
            </w:r>
          </w:p>
          <w:p w:rsidR="00092E40" w:rsidRPr="00092E40" w:rsidRDefault="00092E40" w:rsidP="00092E40">
            <w:pPr>
              <w:ind w:firstLine="459"/>
              <w:rPr>
                <w:rFonts w:eastAsia="Calibri"/>
              </w:rPr>
            </w:pPr>
            <w:r w:rsidRPr="00092E40">
              <w:rPr>
                <w:rFonts w:eastAsia="Calibri"/>
              </w:rPr>
              <w:t>Детская швабра с тряпкой</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16</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501B82" w:rsidRDefault="00092E40" w:rsidP="008C562A">
            <w:pPr>
              <w:pStyle w:val="a9"/>
              <w:rPr>
                <w:rFonts w:ascii="Times New Roman" w:eastAsia="Calibri" w:hAnsi="Times New Roman"/>
                <w:b/>
                <w:sz w:val="24"/>
                <w:szCs w:val="24"/>
                <w:lang w:val="ru-RU"/>
              </w:rPr>
            </w:pPr>
            <w:r w:rsidRPr="00501B82">
              <w:rPr>
                <w:rStyle w:val="aa"/>
                <w:rFonts w:ascii="Times New Roman" w:eastAsia="Calibri" w:hAnsi="Times New Roman"/>
                <w:b/>
                <w:sz w:val="24"/>
                <w:szCs w:val="24"/>
                <w:lang w:val="ru-RU"/>
              </w:rPr>
              <w:t>Площадка для активного отдыха (спортивный центр / уголок</w:t>
            </w:r>
            <w:r w:rsidRPr="00501B82">
              <w:rPr>
                <w:rFonts w:ascii="Times New Roman" w:eastAsia="Calibri" w:hAnsi="Times New Roman"/>
                <w:b/>
                <w:sz w:val="24"/>
                <w:szCs w:val="24"/>
                <w:lang w:val="ru-RU"/>
              </w:rPr>
              <w:t>)</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rPr>
            </w:pPr>
            <w:r w:rsidRPr="00092E40">
              <w:rPr>
                <w:rFonts w:eastAsia="Calibri"/>
              </w:rPr>
              <w:t>Шведская стенка или спортивный уголок (с канатом, кольцами и пр.)</w:t>
            </w:r>
          </w:p>
          <w:p w:rsidR="00092E40" w:rsidRPr="00092E40" w:rsidRDefault="00092E40" w:rsidP="00092E40">
            <w:pPr>
              <w:ind w:firstLine="459"/>
              <w:rPr>
                <w:rFonts w:eastAsia="Calibri"/>
              </w:rPr>
            </w:pPr>
            <w:r w:rsidRPr="00092E40">
              <w:rPr>
                <w:rFonts w:eastAsia="Calibri"/>
              </w:rPr>
              <w:t>Спортивные маты</w:t>
            </w:r>
          </w:p>
          <w:p w:rsidR="00092E40" w:rsidRPr="00092E40" w:rsidRDefault="00092E40" w:rsidP="00092E40">
            <w:pPr>
              <w:ind w:firstLine="459"/>
              <w:rPr>
                <w:rFonts w:eastAsia="Calibri"/>
              </w:rPr>
            </w:pPr>
            <w:r w:rsidRPr="00092E40">
              <w:rPr>
                <w:rFonts w:eastAsia="Calibri"/>
              </w:rPr>
              <w:t>Детские спортивные тренажеры</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17</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Место для группового сбора</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rPr>
            </w:pPr>
            <w:r w:rsidRPr="00092E40">
              <w:rPr>
                <w:rFonts w:eastAsia="Calibri"/>
              </w:rPr>
              <w:t>Магнитная или пробковая доска</w:t>
            </w:r>
          </w:p>
          <w:p w:rsidR="00092E40" w:rsidRPr="00092E40" w:rsidRDefault="00092E40" w:rsidP="00092E40">
            <w:pPr>
              <w:ind w:firstLine="459"/>
              <w:rPr>
                <w:rFonts w:eastAsia="Calibri"/>
              </w:rPr>
            </w:pPr>
            <w:r w:rsidRPr="00092E40">
              <w:rPr>
                <w:rFonts w:eastAsia="Calibri"/>
              </w:rPr>
              <w:t>Ковер или палас</w:t>
            </w:r>
          </w:p>
          <w:p w:rsidR="00092E40" w:rsidRPr="00092E40" w:rsidRDefault="00092E40" w:rsidP="00092E40">
            <w:pPr>
              <w:ind w:firstLine="459"/>
              <w:rPr>
                <w:rFonts w:eastAsia="Calibri"/>
              </w:rPr>
            </w:pPr>
            <w:r w:rsidRPr="00092E40">
              <w:rPr>
                <w:rFonts w:eastAsia="Calibri"/>
              </w:rPr>
              <w:t>Стульчики для каждого ребенка</w:t>
            </w:r>
          </w:p>
          <w:p w:rsidR="00092E40" w:rsidRPr="00092E40" w:rsidRDefault="00092E40" w:rsidP="00092E40">
            <w:pPr>
              <w:ind w:firstLine="459"/>
              <w:rPr>
                <w:rFonts w:eastAsia="Calibri"/>
              </w:rPr>
            </w:pPr>
            <w:r w:rsidRPr="00092E40">
              <w:rPr>
                <w:rFonts w:eastAsia="Calibri"/>
              </w:rPr>
              <w:t>Подушки для сиденья на полу (для каждого ребенка)</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18</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08" w:firstLine="709"/>
              <w:rPr>
                <w:rFonts w:eastAsia="Calibri"/>
                <w:b/>
              </w:rPr>
            </w:pPr>
            <w:r w:rsidRPr="00092E40">
              <w:rPr>
                <w:rFonts w:eastAsia="Calibri"/>
                <w:b/>
              </w:rPr>
              <w:t>Место для проведения групповых занятий</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rPr>
            </w:pPr>
            <w:r w:rsidRPr="00092E40">
              <w:rPr>
                <w:rFonts w:eastAsia="Calibri"/>
              </w:rPr>
              <w:t>Магнитная или пробковая доска</w:t>
            </w:r>
          </w:p>
          <w:p w:rsidR="00092E40" w:rsidRPr="00092E40" w:rsidRDefault="00092E40" w:rsidP="00092E40">
            <w:pPr>
              <w:ind w:firstLine="459"/>
              <w:rPr>
                <w:rFonts w:eastAsia="Calibri"/>
              </w:rPr>
            </w:pPr>
            <w:r w:rsidRPr="00092E40">
              <w:rPr>
                <w:rFonts w:eastAsia="Calibri"/>
              </w:rPr>
              <w:t>Столы, стулья (для каждого ребенка)</w:t>
            </w:r>
          </w:p>
        </w:tc>
      </w:tr>
      <w:tr w:rsidR="00092E40" w:rsidRPr="00092E40" w:rsidTr="00F17BCF">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rPr>
            </w:pPr>
            <w:r w:rsidRPr="00092E40">
              <w:rPr>
                <w:rFonts w:eastAsia="Calibri"/>
              </w:rPr>
              <w:t>19</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left="-567" w:right="-108" w:firstLine="709"/>
              <w:rPr>
                <w:rFonts w:eastAsia="Calibri"/>
                <w:b/>
              </w:rPr>
            </w:pPr>
            <w:r w:rsidRPr="00092E40">
              <w:rPr>
                <w:rFonts w:eastAsia="Calibri"/>
                <w:b/>
              </w:rPr>
              <w:t>Место для приема пищи (детское «кафе»)</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459"/>
              <w:rPr>
                <w:rFonts w:eastAsia="Calibri"/>
              </w:rPr>
            </w:pPr>
            <w:r w:rsidRPr="00092E40">
              <w:rPr>
                <w:rFonts w:eastAsia="Calibri"/>
              </w:rPr>
              <w:t>Столы, стулья (для каждого ребенка)</w:t>
            </w:r>
          </w:p>
          <w:p w:rsidR="00092E40" w:rsidRPr="00092E40" w:rsidRDefault="00092E40" w:rsidP="00092E40">
            <w:pPr>
              <w:ind w:firstLine="459"/>
              <w:rPr>
                <w:rFonts w:eastAsia="Calibri"/>
              </w:rPr>
            </w:pPr>
            <w:r w:rsidRPr="00092E40">
              <w:rPr>
                <w:rFonts w:eastAsia="Calibri"/>
              </w:rPr>
              <w:t>Столовые приборы, посуда, аксессуары</w:t>
            </w:r>
          </w:p>
        </w:tc>
      </w:tr>
    </w:tbl>
    <w:p w:rsidR="00092E40" w:rsidRPr="00092E40" w:rsidRDefault="00092E40" w:rsidP="00092E40">
      <w:pPr>
        <w:ind w:left="-567" w:right="-143" w:firstLine="709"/>
        <w:rPr>
          <w:rFonts w:eastAsia="Calibri"/>
          <w:b/>
        </w:rPr>
      </w:pPr>
    </w:p>
    <w:p w:rsidR="00092E40" w:rsidRPr="00DE1672" w:rsidRDefault="00092E40" w:rsidP="00F17BCF">
      <w:pPr>
        <w:spacing w:after="160" w:line="259" w:lineRule="auto"/>
        <w:ind w:right="-143"/>
        <w:rPr>
          <w:rFonts w:eastAsia="Calibri"/>
          <w:b/>
          <w:i/>
        </w:rPr>
      </w:pPr>
      <w:r w:rsidRPr="00DE1672">
        <w:rPr>
          <w:rFonts w:eastAsia="Calibri"/>
          <w:b/>
          <w:i/>
        </w:rPr>
        <w:t xml:space="preserve"> Социальное партнерство</w:t>
      </w:r>
    </w:p>
    <w:p w:rsidR="00092E40" w:rsidRPr="00092E40" w:rsidRDefault="00092E40" w:rsidP="00092E40">
      <w:pPr>
        <w:ind w:left="-567" w:right="-143" w:firstLine="709"/>
        <w:rPr>
          <w:rFonts w:eastAsia="Calibri"/>
          <w:b/>
        </w:rPr>
      </w:pPr>
    </w:p>
    <w:p w:rsidR="00092E40" w:rsidRPr="00092E40" w:rsidRDefault="00092E40" w:rsidP="00092E40">
      <w:pPr>
        <w:ind w:left="-567" w:right="-143" w:firstLine="709"/>
        <w:rPr>
          <w:rFonts w:eastAsia="Calibri"/>
        </w:rPr>
      </w:pPr>
      <w:r w:rsidRPr="00092E40">
        <w:rPr>
          <w:rFonts w:eastAsia="Calibri"/>
        </w:rPr>
        <w:t>Дошкольная образовательная организация является открытой социальной системой.</w:t>
      </w:r>
    </w:p>
    <w:p w:rsidR="00092E40" w:rsidRPr="00092E40" w:rsidRDefault="00092E40" w:rsidP="00092E40">
      <w:pPr>
        <w:ind w:left="-567" w:right="-143" w:firstLine="709"/>
        <w:rPr>
          <w:rFonts w:eastAsia="Calibri"/>
        </w:rPr>
      </w:pPr>
      <w:r w:rsidRPr="00092E40">
        <w:rPr>
          <w:rFonts w:eastAsia="Calibri"/>
        </w:rPr>
        <w:t>В результате взаимодействия с партнерами происходит развитие дошкольной организации. Работа с социальными партнерами способствует формированию позитивной самооценки дошкольников. Дети познают окружающий социальный мир, взаимодействуют с людьми разных профессий и сверстниками.</w:t>
      </w:r>
    </w:p>
    <w:p w:rsidR="00092E40" w:rsidRPr="00092E40" w:rsidRDefault="00092E40" w:rsidP="00092E40">
      <w:pPr>
        <w:ind w:left="-567" w:right="-143" w:firstLine="709"/>
        <w:rPr>
          <w:rFonts w:eastAsia="Calibri"/>
        </w:rPr>
      </w:pPr>
      <w:r w:rsidRPr="00092E40">
        <w:rPr>
          <w:rFonts w:eastAsia="Calibri"/>
        </w:rPr>
        <w:t>Работа с родителями - одна из важных составляющих партнерской деятельности.</w:t>
      </w:r>
    </w:p>
    <w:p w:rsidR="00092E40" w:rsidRPr="00092E40" w:rsidRDefault="00092E40" w:rsidP="00092E40">
      <w:pPr>
        <w:ind w:left="-567" w:right="-143" w:firstLine="709"/>
        <w:rPr>
          <w:rFonts w:eastAsia="Calibri"/>
        </w:rPr>
      </w:pPr>
      <w:r w:rsidRPr="00092E40">
        <w:rPr>
          <w:rFonts w:eastAsia="Calibri"/>
        </w:rPr>
        <w:t xml:space="preserve">Родительская ответственность, заинтересованность, взаимопонимание способствуют целостному развитию личности каждого ребенка. </w:t>
      </w:r>
    </w:p>
    <w:p w:rsidR="00092E40" w:rsidRPr="00092E40" w:rsidRDefault="00092E40" w:rsidP="00092E40">
      <w:pPr>
        <w:ind w:left="-567" w:right="-143" w:firstLine="709"/>
        <w:rPr>
          <w:rFonts w:eastAsia="Calibri"/>
        </w:rPr>
      </w:pPr>
      <w:r w:rsidRPr="00092E40">
        <w:rPr>
          <w:rFonts w:eastAsia="Calibri"/>
        </w:rPr>
        <w:t>Специалисты учреждений культуры ведут интересную работу по приобщению детей к культурным ценностям своего народа.</w:t>
      </w:r>
    </w:p>
    <w:p w:rsidR="00092E40" w:rsidRPr="00092E40" w:rsidRDefault="00092E40" w:rsidP="00092E40">
      <w:pPr>
        <w:ind w:left="-567" w:right="-143" w:firstLine="709"/>
        <w:rPr>
          <w:rFonts w:eastAsia="Calibri"/>
        </w:rPr>
      </w:pPr>
      <w:r w:rsidRPr="00092E40">
        <w:rPr>
          <w:rFonts w:eastAsia="Calibri"/>
        </w:rPr>
        <w:t>Социальные партнеры принимают участие в региональных праздниках, воспитательных мероприятиях. Партнеры - пожарные проводят встречи-занятия с детьми по освоению правил пожарной безопасности; сотрудники ГАИ помогают детям освоить правила поведения на дороге.</w:t>
      </w:r>
    </w:p>
    <w:p w:rsidR="00092E40" w:rsidRPr="00092E40" w:rsidRDefault="00092E40" w:rsidP="00092E40">
      <w:pPr>
        <w:ind w:left="-567" w:right="-143" w:firstLine="709"/>
        <w:rPr>
          <w:rFonts w:eastAsia="Calibri"/>
          <w:b/>
        </w:rPr>
      </w:pPr>
    </w:p>
    <w:p w:rsidR="00092E40" w:rsidRPr="00092E40" w:rsidRDefault="00092E40" w:rsidP="00092E40">
      <w:pPr>
        <w:ind w:left="-567" w:right="-143" w:firstLine="709"/>
        <w:jc w:val="center"/>
        <w:rPr>
          <w:rFonts w:eastAsia="Calibri"/>
          <w:b/>
        </w:rPr>
      </w:pPr>
      <w:r w:rsidRPr="00092E40">
        <w:rPr>
          <w:rFonts w:eastAsia="Calibri"/>
          <w:b/>
        </w:rPr>
        <w:t>Партнеры дошкольной образовательной организации, направления взаимодействия</w:t>
      </w:r>
    </w:p>
    <w:p w:rsidR="00092E40" w:rsidRPr="00092E40" w:rsidRDefault="00092E40" w:rsidP="00092E40">
      <w:pPr>
        <w:ind w:left="-567" w:right="-143" w:firstLine="709"/>
        <w:jc w:val="center"/>
        <w:rPr>
          <w:rFonts w:eastAsia="Calibri"/>
          <w:b/>
        </w:rPr>
      </w:pPr>
    </w:p>
    <w:tbl>
      <w:tblPr>
        <w:tblStyle w:val="af2"/>
        <w:tblW w:w="10065" w:type="dxa"/>
        <w:tblInd w:w="-459" w:type="dxa"/>
        <w:tblLook w:val="04A0" w:firstRow="1" w:lastRow="0" w:firstColumn="1" w:lastColumn="0" w:noHBand="0" w:noVBand="1"/>
      </w:tblPr>
      <w:tblGrid>
        <w:gridCol w:w="3573"/>
        <w:gridCol w:w="6492"/>
      </w:tblGrid>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E40" w:rsidRPr="00092E40" w:rsidRDefault="00092E40" w:rsidP="00092E40">
            <w:pPr>
              <w:ind w:left="-567" w:right="-143" w:firstLine="709"/>
              <w:jc w:val="center"/>
              <w:rPr>
                <w:rFonts w:eastAsia="Calibri"/>
                <w:b/>
              </w:rPr>
            </w:pPr>
          </w:p>
          <w:p w:rsidR="00092E40" w:rsidRPr="00092E40" w:rsidRDefault="00092E40" w:rsidP="00092E40">
            <w:pPr>
              <w:ind w:left="-567" w:right="-143" w:firstLine="709"/>
              <w:jc w:val="center"/>
              <w:rPr>
                <w:rFonts w:eastAsia="Calibri"/>
                <w:b/>
              </w:rPr>
            </w:pPr>
            <w:r w:rsidRPr="00092E40">
              <w:rPr>
                <w:rFonts w:eastAsia="Calibri"/>
                <w:b/>
              </w:rPr>
              <w:t>Партнеры</w:t>
            </w:r>
          </w:p>
          <w:p w:rsidR="00092E40" w:rsidRPr="00092E40" w:rsidRDefault="00092E40" w:rsidP="00092E40">
            <w:pPr>
              <w:ind w:left="-567" w:right="-143" w:firstLine="709"/>
              <w:jc w:val="center"/>
              <w:rPr>
                <w:rFonts w:eastAsia="Calibri"/>
                <w:b/>
              </w:rPr>
            </w:pPr>
          </w:p>
        </w:tc>
        <w:tc>
          <w:tcPr>
            <w:tcW w:w="64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E40" w:rsidRPr="00092E40" w:rsidRDefault="00092E40" w:rsidP="00092E40">
            <w:pPr>
              <w:ind w:left="5" w:right="-143" w:firstLine="425"/>
              <w:jc w:val="center"/>
              <w:rPr>
                <w:rFonts w:eastAsia="Calibri"/>
                <w:b/>
              </w:rPr>
            </w:pPr>
            <w:r w:rsidRPr="00092E40">
              <w:rPr>
                <w:rFonts w:eastAsia="Calibri"/>
                <w:b/>
              </w:rPr>
              <w:t>Направления взаимодействия</w:t>
            </w:r>
          </w:p>
        </w:tc>
      </w:tr>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rPr>
            </w:pPr>
            <w:r w:rsidRPr="00092E40">
              <w:rPr>
                <w:rFonts w:eastAsia="Calibri"/>
                <w:b/>
              </w:rPr>
              <w:t>Родители</w:t>
            </w:r>
          </w:p>
        </w:tc>
        <w:tc>
          <w:tcPr>
            <w:tcW w:w="6492"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 w:right="-143" w:firstLine="425"/>
              <w:rPr>
                <w:rFonts w:eastAsia="Calibri"/>
              </w:rPr>
            </w:pPr>
            <w:r w:rsidRPr="00092E40">
              <w:rPr>
                <w:rFonts w:eastAsia="Calibri"/>
              </w:rPr>
              <w:t>Совместная подготовка  и проведение образовательных, воспитательных, оздоровительных, трудовых проектов.</w:t>
            </w:r>
          </w:p>
          <w:p w:rsidR="00092E40" w:rsidRPr="00092E40" w:rsidRDefault="00092E40" w:rsidP="00092E40">
            <w:pPr>
              <w:ind w:left="5" w:right="-143" w:firstLine="425"/>
              <w:rPr>
                <w:rFonts w:eastAsia="Calibri"/>
              </w:rPr>
            </w:pPr>
          </w:p>
        </w:tc>
      </w:tr>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rPr>
            </w:pPr>
            <w:r w:rsidRPr="00092E40">
              <w:rPr>
                <w:rFonts w:eastAsia="Calibri"/>
                <w:b/>
              </w:rPr>
              <w:t>Учреждения культуры:</w:t>
            </w:r>
          </w:p>
          <w:p w:rsidR="00092E40" w:rsidRPr="00092E40" w:rsidRDefault="00F17BCF" w:rsidP="00092E40">
            <w:pPr>
              <w:ind w:left="-567" w:right="-143" w:firstLine="709"/>
              <w:rPr>
                <w:rFonts w:eastAsia="Calibri"/>
              </w:rPr>
            </w:pPr>
            <w:r>
              <w:rPr>
                <w:rFonts w:eastAsia="Calibri"/>
              </w:rPr>
              <w:t xml:space="preserve">- </w:t>
            </w:r>
            <w:r w:rsidR="00092E40" w:rsidRPr="00092E40">
              <w:rPr>
                <w:rFonts w:eastAsia="Calibri"/>
              </w:rPr>
              <w:t xml:space="preserve"> Центральная библиотека</w:t>
            </w:r>
            <w:r>
              <w:rPr>
                <w:rFonts w:eastAsia="Calibri"/>
              </w:rPr>
              <w:t xml:space="preserve"> №7</w:t>
            </w:r>
            <w:r w:rsidR="00092E40" w:rsidRPr="00092E40">
              <w:rPr>
                <w:rFonts w:eastAsia="Calibri"/>
              </w:rPr>
              <w:t>;</w:t>
            </w:r>
          </w:p>
          <w:p w:rsidR="00092E40" w:rsidRPr="00092E40" w:rsidRDefault="00F17BCF" w:rsidP="00F17BCF">
            <w:pPr>
              <w:ind w:left="-567" w:right="-143" w:firstLine="709"/>
              <w:rPr>
                <w:rFonts w:eastAsia="Calibri"/>
              </w:rPr>
            </w:pPr>
            <w:r>
              <w:rPr>
                <w:rFonts w:eastAsia="Calibri"/>
              </w:rPr>
              <w:t xml:space="preserve">- </w:t>
            </w:r>
            <w:r w:rsidR="00092E40" w:rsidRPr="00092E40">
              <w:rPr>
                <w:rFonts w:eastAsia="Calibri"/>
              </w:rPr>
              <w:t>театр;</w:t>
            </w:r>
          </w:p>
          <w:p w:rsidR="00092E40" w:rsidRPr="00092E40" w:rsidRDefault="00F17BCF" w:rsidP="00092E40">
            <w:pPr>
              <w:ind w:left="-567" w:right="-143" w:firstLine="709"/>
              <w:rPr>
                <w:rFonts w:eastAsia="Calibri"/>
              </w:rPr>
            </w:pPr>
            <w:r>
              <w:rPr>
                <w:rFonts w:eastAsia="Calibri"/>
              </w:rPr>
              <w:lastRenderedPageBreak/>
              <w:t>- детская школа искусств имени В.Н.Еждика</w:t>
            </w:r>
          </w:p>
        </w:tc>
        <w:tc>
          <w:tcPr>
            <w:tcW w:w="6492"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F17BCF">
            <w:pPr>
              <w:ind w:left="5" w:right="-143" w:firstLine="425"/>
              <w:rPr>
                <w:rFonts w:eastAsia="Calibri"/>
              </w:rPr>
            </w:pPr>
            <w:r w:rsidRPr="00092E40">
              <w:rPr>
                <w:rFonts w:eastAsia="Calibri"/>
              </w:rPr>
              <w:lastRenderedPageBreak/>
              <w:t>Детская библиотека: посещение выставок де</w:t>
            </w:r>
            <w:r w:rsidR="00F17BCF">
              <w:rPr>
                <w:rFonts w:eastAsia="Calibri"/>
              </w:rPr>
              <w:t>тской книги.</w:t>
            </w:r>
          </w:p>
          <w:p w:rsidR="00092E40" w:rsidRPr="00092E40" w:rsidRDefault="00092E40" w:rsidP="00092E40">
            <w:pPr>
              <w:ind w:left="5" w:right="-143" w:firstLine="425"/>
              <w:rPr>
                <w:rFonts w:eastAsia="Calibri"/>
              </w:rPr>
            </w:pPr>
            <w:r w:rsidRPr="00092E40">
              <w:rPr>
                <w:rFonts w:eastAsia="Calibri"/>
              </w:rPr>
              <w:t>Кукольный театр: посещение и просмотр спектаклей, встречи с артистами.</w:t>
            </w:r>
          </w:p>
          <w:p w:rsidR="00092E40" w:rsidRPr="00092E40" w:rsidRDefault="00F17BCF" w:rsidP="00092E40">
            <w:pPr>
              <w:ind w:left="5" w:right="-143" w:firstLine="425"/>
              <w:rPr>
                <w:rFonts w:eastAsia="Calibri"/>
              </w:rPr>
            </w:pPr>
            <w:r>
              <w:rPr>
                <w:rFonts w:eastAsia="Calibri"/>
              </w:rPr>
              <w:lastRenderedPageBreak/>
              <w:t xml:space="preserve">Концерт </w:t>
            </w:r>
          </w:p>
          <w:p w:rsidR="00092E40" w:rsidRPr="00092E40" w:rsidRDefault="00092E40" w:rsidP="00092E40">
            <w:pPr>
              <w:ind w:left="5" w:right="-143" w:firstLine="425"/>
              <w:rPr>
                <w:rFonts w:eastAsia="Calibri"/>
              </w:rPr>
            </w:pPr>
          </w:p>
        </w:tc>
      </w:tr>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rPr>
            </w:pPr>
            <w:r w:rsidRPr="00092E40">
              <w:rPr>
                <w:rFonts w:eastAsia="Calibri"/>
                <w:b/>
              </w:rPr>
              <w:lastRenderedPageBreak/>
              <w:t>Спасательные службы:</w:t>
            </w:r>
          </w:p>
          <w:p w:rsidR="00092E40" w:rsidRPr="00092E40" w:rsidRDefault="00092E40" w:rsidP="00092E40">
            <w:pPr>
              <w:ind w:left="-567" w:right="-143" w:firstLine="709"/>
              <w:rPr>
                <w:rFonts w:eastAsia="Calibri"/>
              </w:rPr>
            </w:pPr>
            <w:r w:rsidRPr="00092E40">
              <w:rPr>
                <w:rFonts w:eastAsia="Calibri"/>
              </w:rPr>
              <w:t>- пожарная часть;</w:t>
            </w:r>
          </w:p>
          <w:p w:rsidR="00092E40" w:rsidRPr="00092E40" w:rsidRDefault="00092E40" w:rsidP="00092E40">
            <w:pPr>
              <w:ind w:left="-567" w:right="-143" w:firstLine="709"/>
              <w:rPr>
                <w:rFonts w:eastAsia="Calibri"/>
              </w:rPr>
            </w:pPr>
            <w:r w:rsidRPr="00092E40">
              <w:rPr>
                <w:rFonts w:eastAsia="Calibri"/>
              </w:rPr>
              <w:t>- автоинспекция</w:t>
            </w:r>
          </w:p>
        </w:tc>
        <w:tc>
          <w:tcPr>
            <w:tcW w:w="6492"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F17BCF" w:rsidP="00092E40">
            <w:pPr>
              <w:ind w:left="5" w:right="-143" w:firstLine="425"/>
              <w:rPr>
                <w:rFonts w:eastAsia="Calibri"/>
              </w:rPr>
            </w:pPr>
            <w:r>
              <w:rPr>
                <w:rFonts w:eastAsia="Calibri"/>
              </w:rPr>
              <w:t xml:space="preserve">Пожарная часть: </w:t>
            </w:r>
            <w:r w:rsidR="00092E40" w:rsidRPr="00092E40">
              <w:rPr>
                <w:rFonts w:eastAsia="Calibri"/>
              </w:rPr>
              <w:t xml:space="preserve"> беседа со специалистами - пожарными.</w:t>
            </w:r>
          </w:p>
          <w:p w:rsidR="00092E40" w:rsidRPr="00092E40" w:rsidRDefault="00F17BCF" w:rsidP="00F17BCF">
            <w:pPr>
              <w:ind w:left="5" w:right="-143" w:firstLine="425"/>
              <w:rPr>
                <w:rFonts w:eastAsia="Calibri"/>
              </w:rPr>
            </w:pPr>
            <w:r>
              <w:rPr>
                <w:rFonts w:eastAsia="Calibri"/>
              </w:rPr>
              <w:t>Служба ГАИ:</w:t>
            </w:r>
            <w:r w:rsidR="00092E40" w:rsidRPr="00092E40">
              <w:rPr>
                <w:rFonts w:eastAsia="Calibri"/>
              </w:rPr>
              <w:t xml:space="preserve"> беседа  с автоинспектором о соблюдении правил дорожного движения.</w:t>
            </w:r>
          </w:p>
        </w:tc>
      </w:tr>
      <w:tr w:rsidR="00092E40" w:rsidRPr="00092E40" w:rsidTr="00F17BCF">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67" w:right="-143" w:firstLine="709"/>
              <w:rPr>
                <w:rFonts w:eastAsia="Calibri"/>
                <w:b/>
              </w:rPr>
            </w:pPr>
            <w:r w:rsidRPr="00092E40">
              <w:rPr>
                <w:rFonts w:eastAsia="Calibri"/>
                <w:b/>
              </w:rPr>
              <w:t xml:space="preserve">Учреждение здравоохранения: </w:t>
            </w:r>
          </w:p>
          <w:p w:rsidR="00092E40" w:rsidRPr="00092E40" w:rsidRDefault="00092E40" w:rsidP="00092E40">
            <w:pPr>
              <w:ind w:left="-567" w:right="-143" w:firstLine="709"/>
              <w:rPr>
                <w:rFonts w:eastAsia="Calibri"/>
              </w:rPr>
            </w:pPr>
            <w:r w:rsidRPr="00092E40">
              <w:rPr>
                <w:rFonts w:eastAsia="Calibri"/>
              </w:rPr>
              <w:t>- детская поликлиника</w:t>
            </w:r>
          </w:p>
          <w:p w:rsidR="00092E40" w:rsidRPr="00092E40" w:rsidRDefault="00092E40" w:rsidP="00092E40">
            <w:pPr>
              <w:ind w:left="-567" w:right="-143" w:firstLine="709"/>
              <w:rPr>
                <w:rFonts w:eastAsia="Calibri"/>
              </w:rPr>
            </w:pPr>
          </w:p>
        </w:tc>
        <w:tc>
          <w:tcPr>
            <w:tcW w:w="6492"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left="5" w:right="-143" w:firstLine="425"/>
              <w:rPr>
                <w:rFonts w:eastAsia="Calibri"/>
              </w:rPr>
            </w:pPr>
            <w:r w:rsidRPr="00092E40">
              <w:rPr>
                <w:rFonts w:eastAsia="Calibri"/>
              </w:rPr>
              <w:t>Детская поликлиника: приглашение специалистов в детский сад, беседы о здоровье и здоровом образе жизни.</w:t>
            </w:r>
          </w:p>
        </w:tc>
      </w:tr>
    </w:tbl>
    <w:p w:rsidR="00092E40" w:rsidRPr="00092E40" w:rsidRDefault="00092E40" w:rsidP="00092E40">
      <w:pPr>
        <w:ind w:left="-567" w:right="-143" w:firstLine="709"/>
        <w:rPr>
          <w:b/>
          <w:bCs/>
        </w:rPr>
      </w:pPr>
    </w:p>
    <w:p w:rsidR="000810C1" w:rsidRPr="008C562A" w:rsidRDefault="000810C1" w:rsidP="000810C1">
      <w:pPr>
        <w:ind w:left="-567" w:right="-143" w:firstLine="709"/>
        <w:rPr>
          <w:rFonts w:eastAsia="Calibri"/>
          <w:b/>
        </w:rPr>
      </w:pPr>
      <w:r w:rsidRPr="008C562A">
        <w:rPr>
          <w:rFonts w:eastAsia="Calibri"/>
          <w:b/>
        </w:rPr>
        <w:t>Организационный раздел Программы воспитания</w:t>
      </w:r>
    </w:p>
    <w:p w:rsidR="000810C1" w:rsidRPr="008C562A" w:rsidRDefault="000810C1" w:rsidP="000810C1">
      <w:pPr>
        <w:ind w:left="-567" w:right="-143" w:firstLine="709"/>
        <w:rPr>
          <w:rFonts w:eastAsia="Calibri"/>
          <w:i/>
        </w:rPr>
      </w:pPr>
    </w:p>
    <w:p w:rsidR="000810C1" w:rsidRPr="008C562A" w:rsidRDefault="000810C1" w:rsidP="000810C1">
      <w:pPr>
        <w:ind w:left="-567" w:right="-143" w:firstLine="709"/>
        <w:rPr>
          <w:rFonts w:eastAsia="Calibri"/>
          <w:i/>
        </w:rPr>
      </w:pPr>
      <w:r w:rsidRPr="008C562A">
        <w:rPr>
          <w:rFonts w:eastAsia="Calibri"/>
          <w:i/>
        </w:rPr>
        <w:t xml:space="preserve"> Кадровое обеспечение</w:t>
      </w:r>
    </w:p>
    <w:p w:rsidR="000810C1" w:rsidRPr="000810C1" w:rsidRDefault="000810C1" w:rsidP="000810C1">
      <w:pPr>
        <w:ind w:left="-567" w:right="-143" w:firstLine="709"/>
        <w:rPr>
          <w:rFonts w:eastAsia="Calibri"/>
        </w:rPr>
      </w:pPr>
    </w:p>
    <w:tbl>
      <w:tblPr>
        <w:tblStyle w:val="110"/>
        <w:tblW w:w="10065" w:type="dxa"/>
        <w:tblInd w:w="-459" w:type="dxa"/>
        <w:tblLayout w:type="fixed"/>
        <w:tblLook w:val="04A0" w:firstRow="1" w:lastRow="0" w:firstColumn="1" w:lastColumn="0" w:noHBand="0" w:noVBand="1"/>
      </w:tblPr>
      <w:tblGrid>
        <w:gridCol w:w="3093"/>
        <w:gridCol w:w="1368"/>
        <w:gridCol w:w="1445"/>
        <w:gridCol w:w="2032"/>
        <w:gridCol w:w="2127"/>
      </w:tblGrid>
      <w:tr w:rsidR="000810C1" w:rsidRPr="000810C1" w:rsidTr="001B7B05">
        <w:trPr>
          <w:trHeight w:val="625"/>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0810C1" w:rsidRDefault="000810C1" w:rsidP="000810C1">
            <w:pPr>
              <w:ind w:left="-567" w:right="-143" w:firstLine="709"/>
              <w:jc w:val="center"/>
              <w:rPr>
                <w:rFonts w:eastAsia="Calibri"/>
                <w:b/>
                <w:lang w:eastAsia="en-US"/>
              </w:rPr>
            </w:pPr>
          </w:p>
          <w:p w:rsidR="000810C1" w:rsidRPr="000810C1" w:rsidRDefault="000810C1" w:rsidP="000810C1">
            <w:pPr>
              <w:ind w:left="-567" w:right="-143" w:firstLine="709"/>
              <w:jc w:val="center"/>
              <w:rPr>
                <w:rFonts w:eastAsia="Calibri"/>
                <w:b/>
                <w:lang w:eastAsia="en-US"/>
              </w:rPr>
            </w:pPr>
            <w:r w:rsidRPr="000810C1">
              <w:rPr>
                <w:rFonts w:eastAsia="Calibri"/>
                <w:b/>
                <w:lang w:eastAsia="en-US"/>
              </w:rPr>
              <w:t>Кадровое обеспечение Программы воспитания</w:t>
            </w:r>
          </w:p>
          <w:p w:rsidR="000810C1" w:rsidRPr="000810C1" w:rsidRDefault="000810C1" w:rsidP="000810C1">
            <w:pPr>
              <w:ind w:left="-567" w:right="-143" w:firstLine="709"/>
              <w:jc w:val="center"/>
              <w:rPr>
                <w:rFonts w:eastAsia="Calibri"/>
                <w:b/>
                <w:lang w:eastAsia="en-US"/>
              </w:rPr>
            </w:pPr>
          </w:p>
        </w:tc>
      </w:tr>
      <w:tr w:rsidR="000810C1" w:rsidRPr="000810C1" w:rsidTr="001B7B05">
        <w:trPr>
          <w:trHeight w:val="90"/>
        </w:trPr>
        <w:tc>
          <w:tcPr>
            <w:tcW w:w="30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0810C1" w:rsidRDefault="000810C1" w:rsidP="000810C1">
            <w:pPr>
              <w:ind w:left="33" w:right="-143"/>
              <w:jc w:val="center"/>
              <w:rPr>
                <w:rFonts w:eastAsia="Calibri"/>
                <w:lang w:eastAsia="en-US"/>
              </w:rPr>
            </w:pPr>
            <w:r w:rsidRPr="000810C1">
              <w:rPr>
                <w:rFonts w:eastAsia="Calibri"/>
                <w:lang w:eastAsia="en-US"/>
              </w:rPr>
              <w:t>ФИО</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0810C1" w:rsidRDefault="000810C1" w:rsidP="000810C1">
            <w:pPr>
              <w:ind w:right="-143"/>
              <w:jc w:val="center"/>
              <w:rPr>
                <w:rFonts w:eastAsia="Calibri"/>
                <w:lang w:eastAsia="en-US"/>
              </w:rPr>
            </w:pPr>
            <w:r w:rsidRPr="000810C1">
              <w:rPr>
                <w:rFonts w:eastAsia="Calibri"/>
                <w:lang w:eastAsia="en-US"/>
              </w:rPr>
              <w:t>Должность</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0810C1" w:rsidRDefault="000810C1" w:rsidP="000810C1">
            <w:pPr>
              <w:ind w:left="-174" w:right="-143"/>
              <w:jc w:val="center"/>
              <w:rPr>
                <w:rFonts w:eastAsia="Calibri"/>
                <w:lang w:eastAsia="en-US"/>
              </w:rPr>
            </w:pPr>
            <w:r w:rsidRPr="000810C1">
              <w:rPr>
                <w:rFonts w:eastAsia="Calibri"/>
                <w:lang w:eastAsia="en-US"/>
              </w:rPr>
              <w:t>Образование</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0810C1" w:rsidRDefault="000810C1" w:rsidP="000810C1">
            <w:pPr>
              <w:jc w:val="center"/>
              <w:rPr>
                <w:rFonts w:eastAsia="Calibri"/>
                <w:lang w:eastAsia="en-US"/>
              </w:rPr>
            </w:pPr>
            <w:r w:rsidRPr="000810C1">
              <w:rPr>
                <w:rFonts w:eastAsia="Calibri"/>
                <w:lang w:eastAsia="en-US"/>
              </w:rPr>
              <w:t>Педагогический стаж</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0810C1" w:rsidRDefault="000810C1" w:rsidP="000810C1">
            <w:pPr>
              <w:ind w:right="-143"/>
              <w:jc w:val="center"/>
              <w:rPr>
                <w:rFonts w:eastAsia="Calibri"/>
                <w:lang w:eastAsia="en-US"/>
              </w:rPr>
            </w:pPr>
            <w:r w:rsidRPr="000810C1">
              <w:rPr>
                <w:rFonts w:eastAsia="Calibri"/>
                <w:lang w:eastAsia="en-US"/>
              </w:rPr>
              <w:t>Квалификационная категория</w:t>
            </w:r>
          </w:p>
        </w:tc>
      </w:tr>
      <w:tr w:rsidR="000810C1" w:rsidRPr="000810C1" w:rsidTr="001B7B05">
        <w:trPr>
          <w:trHeight w:val="455"/>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0810C1" w:rsidRDefault="000810C1" w:rsidP="000810C1">
            <w:pPr>
              <w:ind w:left="-567" w:right="-143" w:firstLine="709"/>
              <w:jc w:val="center"/>
              <w:rPr>
                <w:rFonts w:eastAsia="Calibri"/>
                <w:b/>
                <w:lang w:eastAsia="en-US"/>
              </w:rPr>
            </w:pPr>
            <w:r w:rsidRPr="000810C1">
              <w:rPr>
                <w:rFonts w:eastAsia="Calibri"/>
                <w:b/>
                <w:lang w:eastAsia="en-US"/>
              </w:rPr>
              <w:t>Руководители</w:t>
            </w:r>
          </w:p>
        </w:tc>
      </w:tr>
      <w:tr w:rsidR="001B7B05" w:rsidRPr="000810C1" w:rsidTr="001B7B05">
        <w:tc>
          <w:tcPr>
            <w:tcW w:w="3093" w:type="dxa"/>
          </w:tcPr>
          <w:p w:rsidR="001B7B05" w:rsidRPr="00306122" w:rsidRDefault="001B7B05" w:rsidP="001B7B05">
            <w:pPr>
              <w:jc w:val="center"/>
              <w:rPr>
                <w:sz w:val="20"/>
                <w:szCs w:val="20"/>
              </w:rPr>
            </w:pPr>
            <w:r w:rsidRPr="00306122">
              <w:rPr>
                <w:sz w:val="20"/>
                <w:szCs w:val="20"/>
              </w:rPr>
              <w:t>Мельник Светлана Николаевна</w:t>
            </w:r>
          </w:p>
        </w:tc>
        <w:tc>
          <w:tcPr>
            <w:tcW w:w="1368" w:type="dxa"/>
          </w:tcPr>
          <w:p w:rsidR="001B7B05" w:rsidRPr="00306122" w:rsidRDefault="001B7B05" w:rsidP="001B7B05">
            <w:pPr>
              <w:jc w:val="center"/>
              <w:rPr>
                <w:sz w:val="20"/>
                <w:szCs w:val="20"/>
              </w:rPr>
            </w:pPr>
            <w:r w:rsidRPr="00306122">
              <w:rPr>
                <w:sz w:val="20"/>
                <w:szCs w:val="20"/>
              </w:rPr>
              <w:t>Заведующий</w:t>
            </w:r>
          </w:p>
        </w:tc>
        <w:tc>
          <w:tcPr>
            <w:tcW w:w="1445" w:type="dxa"/>
          </w:tcPr>
          <w:p w:rsidR="001B7B05" w:rsidRPr="00306122" w:rsidRDefault="001B7B05" w:rsidP="001B7B05">
            <w:pPr>
              <w:jc w:val="center"/>
              <w:rPr>
                <w:sz w:val="20"/>
                <w:szCs w:val="20"/>
              </w:rPr>
            </w:pPr>
            <w:r w:rsidRPr="00306122">
              <w:rPr>
                <w:sz w:val="20"/>
                <w:szCs w:val="20"/>
              </w:rPr>
              <w:t>Высшее профессиональное</w:t>
            </w:r>
          </w:p>
        </w:tc>
        <w:tc>
          <w:tcPr>
            <w:tcW w:w="2032" w:type="dxa"/>
          </w:tcPr>
          <w:p w:rsidR="001B7B05" w:rsidRPr="00306122" w:rsidRDefault="001B7B05" w:rsidP="001B7B05">
            <w:pPr>
              <w:jc w:val="center"/>
              <w:rPr>
                <w:sz w:val="20"/>
                <w:szCs w:val="20"/>
              </w:rPr>
            </w:pPr>
            <w:r w:rsidRPr="00306122">
              <w:rPr>
                <w:sz w:val="20"/>
                <w:szCs w:val="20"/>
              </w:rPr>
              <w:t>20 лет</w:t>
            </w:r>
          </w:p>
        </w:tc>
        <w:tc>
          <w:tcPr>
            <w:tcW w:w="2127" w:type="dxa"/>
          </w:tcPr>
          <w:p w:rsidR="001B7B05" w:rsidRPr="00306122" w:rsidRDefault="001B7B05" w:rsidP="001B7B05">
            <w:pPr>
              <w:jc w:val="center"/>
              <w:rPr>
                <w:sz w:val="20"/>
                <w:szCs w:val="20"/>
              </w:rPr>
            </w:pPr>
            <w:r w:rsidRPr="00306122">
              <w:rPr>
                <w:sz w:val="20"/>
                <w:szCs w:val="20"/>
              </w:rPr>
              <w:t>Не имеет</w:t>
            </w:r>
          </w:p>
        </w:tc>
      </w:tr>
      <w:tr w:rsidR="001B7B05" w:rsidRPr="000810C1" w:rsidTr="001B7B05">
        <w:trPr>
          <w:trHeight w:val="417"/>
        </w:trPr>
        <w:tc>
          <w:tcPr>
            <w:tcW w:w="10065" w:type="dxa"/>
            <w:gridSpan w:val="5"/>
            <w:hideMark/>
          </w:tcPr>
          <w:p w:rsidR="001B7B05" w:rsidRPr="00DE1672" w:rsidRDefault="001B7B05" w:rsidP="001B7B05">
            <w:pPr>
              <w:jc w:val="center"/>
              <w:rPr>
                <w:b/>
              </w:rPr>
            </w:pPr>
            <w:r w:rsidRPr="00DE1672">
              <w:rPr>
                <w:b/>
              </w:rPr>
              <w:t>Педагоги (воспитатели)</w:t>
            </w:r>
          </w:p>
        </w:tc>
      </w:tr>
      <w:tr w:rsidR="001B7B05" w:rsidRPr="000810C1" w:rsidTr="001B7B05">
        <w:trPr>
          <w:trHeight w:val="90"/>
        </w:trPr>
        <w:tc>
          <w:tcPr>
            <w:tcW w:w="3093" w:type="dxa"/>
          </w:tcPr>
          <w:p w:rsidR="001B7B05" w:rsidRPr="00CA7FCF" w:rsidRDefault="001B7B05" w:rsidP="001B7B05">
            <w:pPr>
              <w:jc w:val="center"/>
              <w:rPr>
                <w:sz w:val="20"/>
                <w:szCs w:val="20"/>
              </w:rPr>
            </w:pPr>
            <w:r w:rsidRPr="00CA7FCF">
              <w:rPr>
                <w:sz w:val="20"/>
                <w:szCs w:val="20"/>
              </w:rPr>
              <w:t>Кучмина Наталия Геннадьевна</w:t>
            </w:r>
          </w:p>
        </w:tc>
        <w:tc>
          <w:tcPr>
            <w:tcW w:w="1368" w:type="dxa"/>
          </w:tcPr>
          <w:p w:rsidR="001B7B05" w:rsidRPr="00CA7FCF" w:rsidRDefault="001B7B05" w:rsidP="001B7B05">
            <w:pPr>
              <w:jc w:val="center"/>
              <w:rPr>
                <w:sz w:val="20"/>
                <w:szCs w:val="20"/>
              </w:rPr>
            </w:pPr>
            <w:r>
              <w:rPr>
                <w:sz w:val="20"/>
                <w:szCs w:val="20"/>
              </w:rPr>
              <w:t>Старший в</w:t>
            </w:r>
            <w:r w:rsidRPr="00CA7FCF">
              <w:rPr>
                <w:sz w:val="20"/>
                <w:szCs w:val="20"/>
              </w:rPr>
              <w:t>оспитатель</w:t>
            </w:r>
          </w:p>
        </w:tc>
        <w:tc>
          <w:tcPr>
            <w:tcW w:w="1445" w:type="dxa"/>
          </w:tcPr>
          <w:p w:rsidR="001B7B05" w:rsidRPr="00CA7FCF" w:rsidRDefault="001B7B05" w:rsidP="001B7B05">
            <w:pPr>
              <w:jc w:val="center"/>
              <w:rPr>
                <w:sz w:val="20"/>
                <w:szCs w:val="20"/>
              </w:rPr>
            </w:pPr>
            <w:r w:rsidRPr="00CA7FCF">
              <w:rPr>
                <w:sz w:val="20"/>
                <w:szCs w:val="20"/>
              </w:rPr>
              <w:t>Среднее профессиональное</w:t>
            </w:r>
          </w:p>
        </w:tc>
        <w:tc>
          <w:tcPr>
            <w:tcW w:w="2032" w:type="dxa"/>
          </w:tcPr>
          <w:p w:rsidR="001B7B05" w:rsidRPr="00CA7FCF" w:rsidRDefault="001B7B05" w:rsidP="001B7B05">
            <w:pPr>
              <w:jc w:val="center"/>
              <w:rPr>
                <w:sz w:val="20"/>
                <w:szCs w:val="20"/>
              </w:rPr>
            </w:pPr>
            <w:r w:rsidRPr="00CA7FCF">
              <w:rPr>
                <w:sz w:val="20"/>
                <w:szCs w:val="20"/>
              </w:rPr>
              <w:t>28 лет</w:t>
            </w:r>
          </w:p>
        </w:tc>
        <w:tc>
          <w:tcPr>
            <w:tcW w:w="2127" w:type="dxa"/>
          </w:tcPr>
          <w:p w:rsidR="001B7B05" w:rsidRPr="00CA7FCF" w:rsidRDefault="001B7B05" w:rsidP="001B7B05">
            <w:pPr>
              <w:jc w:val="center"/>
              <w:rPr>
                <w:sz w:val="20"/>
                <w:szCs w:val="20"/>
              </w:rPr>
            </w:pPr>
            <w:r w:rsidRPr="00CA7FCF">
              <w:rPr>
                <w:sz w:val="20"/>
                <w:szCs w:val="20"/>
              </w:rPr>
              <w:t>Высшая</w:t>
            </w:r>
          </w:p>
        </w:tc>
      </w:tr>
      <w:tr w:rsidR="001B7B05" w:rsidRPr="000810C1" w:rsidTr="001B7B05">
        <w:trPr>
          <w:trHeight w:val="90"/>
        </w:trPr>
        <w:tc>
          <w:tcPr>
            <w:tcW w:w="3093" w:type="dxa"/>
          </w:tcPr>
          <w:p w:rsidR="001B7B05" w:rsidRPr="00CA7FCF" w:rsidRDefault="001B7B05" w:rsidP="001B7B05">
            <w:pPr>
              <w:jc w:val="center"/>
              <w:rPr>
                <w:sz w:val="20"/>
                <w:szCs w:val="20"/>
              </w:rPr>
            </w:pPr>
            <w:r w:rsidRPr="00CA7FCF">
              <w:rPr>
                <w:sz w:val="20"/>
                <w:szCs w:val="20"/>
              </w:rPr>
              <w:t>Беляева Елена Сергеевна</w:t>
            </w:r>
          </w:p>
        </w:tc>
        <w:tc>
          <w:tcPr>
            <w:tcW w:w="1368" w:type="dxa"/>
          </w:tcPr>
          <w:p w:rsidR="001B7B05" w:rsidRPr="00CA7FCF" w:rsidRDefault="001B7B05" w:rsidP="001B7B05">
            <w:pPr>
              <w:jc w:val="center"/>
              <w:rPr>
                <w:sz w:val="20"/>
                <w:szCs w:val="20"/>
              </w:rPr>
            </w:pPr>
            <w:r w:rsidRPr="00CA7FCF">
              <w:rPr>
                <w:sz w:val="20"/>
                <w:szCs w:val="20"/>
              </w:rPr>
              <w:t>Воспитатель</w:t>
            </w:r>
          </w:p>
        </w:tc>
        <w:tc>
          <w:tcPr>
            <w:tcW w:w="1445" w:type="dxa"/>
          </w:tcPr>
          <w:p w:rsidR="001B7B05" w:rsidRPr="00CA7FCF" w:rsidRDefault="001B7B05" w:rsidP="001B7B05">
            <w:pPr>
              <w:jc w:val="center"/>
              <w:rPr>
                <w:sz w:val="20"/>
                <w:szCs w:val="20"/>
              </w:rPr>
            </w:pPr>
            <w:r w:rsidRPr="00CA7FCF">
              <w:rPr>
                <w:sz w:val="20"/>
                <w:szCs w:val="20"/>
              </w:rPr>
              <w:t>Среднее профессиональное</w:t>
            </w:r>
          </w:p>
        </w:tc>
        <w:tc>
          <w:tcPr>
            <w:tcW w:w="2032" w:type="dxa"/>
          </w:tcPr>
          <w:p w:rsidR="001B7B05" w:rsidRPr="00CA7FCF" w:rsidRDefault="001B7B05" w:rsidP="001B7B05">
            <w:pPr>
              <w:jc w:val="center"/>
              <w:rPr>
                <w:sz w:val="20"/>
                <w:szCs w:val="20"/>
              </w:rPr>
            </w:pPr>
            <w:r w:rsidRPr="00CA7FCF">
              <w:rPr>
                <w:sz w:val="20"/>
                <w:szCs w:val="20"/>
              </w:rPr>
              <w:t>1 год</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Боршова Елена Александровна</w:t>
            </w:r>
          </w:p>
        </w:tc>
        <w:tc>
          <w:tcPr>
            <w:tcW w:w="1368" w:type="dxa"/>
          </w:tcPr>
          <w:p w:rsidR="001B7B05" w:rsidRPr="00CA7FCF" w:rsidRDefault="001B7B05" w:rsidP="001B7B05">
            <w:pPr>
              <w:jc w:val="center"/>
              <w:rPr>
                <w:sz w:val="20"/>
                <w:szCs w:val="20"/>
              </w:rPr>
            </w:pPr>
            <w:r w:rsidRPr="00CA7FCF">
              <w:rPr>
                <w:sz w:val="20"/>
                <w:szCs w:val="20"/>
              </w:rPr>
              <w:t>Учитель-логопед</w:t>
            </w:r>
          </w:p>
        </w:tc>
        <w:tc>
          <w:tcPr>
            <w:tcW w:w="1445" w:type="dxa"/>
          </w:tcPr>
          <w:p w:rsidR="001B7B05" w:rsidRPr="00CA7FCF" w:rsidRDefault="001B7B05" w:rsidP="001B7B05">
            <w:pPr>
              <w:jc w:val="center"/>
              <w:rPr>
                <w:sz w:val="20"/>
                <w:szCs w:val="20"/>
              </w:rPr>
            </w:pPr>
            <w:r w:rsidRPr="00CA7FCF">
              <w:rPr>
                <w:sz w:val="20"/>
                <w:szCs w:val="20"/>
              </w:rPr>
              <w:t>Высшее профессиональное</w:t>
            </w:r>
          </w:p>
        </w:tc>
        <w:tc>
          <w:tcPr>
            <w:tcW w:w="2032" w:type="dxa"/>
          </w:tcPr>
          <w:p w:rsidR="001B7B05" w:rsidRPr="00CA7FCF" w:rsidRDefault="001B7B05" w:rsidP="001B7B05">
            <w:pPr>
              <w:jc w:val="center"/>
              <w:rPr>
                <w:sz w:val="20"/>
                <w:szCs w:val="20"/>
              </w:rPr>
            </w:pPr>
            <w:r w:rsidRPr="00CA7FCF">
              <w:rPr>
                <w:sz w:val="20"/>
                <w:szCs w:val="20"/>
              </w:rPr>
              <w:t>15 лет</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Бондаренко Наталья Владимировна</w:t>
            </w:r>
          </w:p>
        </w:tc>
        <w:tc>
          <w:tcPr>
            <w:tcW w:w="1368" w:type="dxa"/>
          </w:tcPr>
          <w:p w:rsidR="001B7B05" w:rsidRPr="00CA7FCF" w:rsidRDefault="001B7B05" w:rsidP="001B7B05">
            <w:pPr>
              <w:jc w:val="center"/>
              <w:rPr>
                <w:sz w:val="20"/>
                <w:szCs w:val="20"/>
              </w:rPr>
            </w:pPr>
            <w:r w:rsidRPr="00CA7FCF">
              <w:rPr>
                <w:sz w:val="20"/>
                <w:szCs w:val="20"/>
              </w:rPr>
              <w:t>Воспитатель</w:t>
            </w:r>
          </w:p>
        </w:tc>
        <w:tc>
          <w:tcPr>
            <w:tcW w:w="1445" w:type="dxa"/>
          </w:tcPr>
          <w:p w:rsidR="001B7B05" w:rsidRPr="00CA7FCF" w:rsidRDefault="001B7B05" w:rsidP="001B7B05">
            <w:pPr>
              <w:jc w:val="center"/>
              <w:rPr>
                <w:sz w:val="20"/>
                <w:szCs w:val="20"/>
              </w:rPr>
            </w:pPr>
            <w:r w:rsidRPr="00CA7FCF">
              <w:rPr>
                <w:sz w:val="20"/>
                <w:szCs w:val="20"/>
              </w:rPr>
              <w:t>Среднее профессиональное</w:t>
            </w:r>
          </w:p>
        </w:tc>
        <w:tc>
          <w:tcPr>
            <w:tcW w:w="2032" w:type="dxa"/>
          </w:tcPr>
          <w:p w:rsidR="001B7B05" w:rsidRPr="00CA7FCF" w:rsidRDefault="001B7B05" w:rsidP="001B7B05">
            <w:pPr>
              <w:jc w:val="center"/>
              <w:rPr>
                <w:sz w:val="20"/>
                <w:szCs w:val="20"/>
              </w:rPr>
            </w:pPr>
            <w:r w:rsidRPr="00CA7FCF">
              <w:rPr>
                <w:sz w:val="20"/>
                <w:szCs w:val="20"/>
              </w:rPr>
              <w:t>2 года</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rPr>
          <w:trHeight w:val="90"/>
        </w:trPr>
        <w:tc>
          <w:tcPr>
            <w:tcW w:w="3093" w:type="dxa"/>
          </w:tcPr>
          <w:p w:rsidR="001B7B05" w:rsidRPr="00CA7FCF" w:rsidRDefault="001B7B05" w:rsidP="001B7B05">
            <w:pPr>
              <w:jc w:val="center"/>
              <w:rPr>
                <w:sz w:val="20"/>
                <w:szCs w:val="20"/>
              </w:rPr>
            </w:pPr>
            <w:r w:rsidRPr="00CA7FCF">
              <w:rPr>
                <w:sz w:val="20"/>
                <w:szCs w:val="20"/>
              </w:rPr>
              <w:t>Доценко Ольга Васильевна</w:t>
            </w:r>
          </w:p>
        </w:tc>
        <w:tc>
          <w:tcPr>
            <w:tcW w:w="1368" w:type="dxa"/>
          </w:tcPr>
          <w:p w:rsidR="001B7B05" w:rsidRPr="00CA7FCF" w:rsidRDefault="001B7B05" w:rsidP="001B7B05">
            <w:pPr>
              <w:jc w:val="center"/>
              <w:rPr>
                <w:sz w:val="20"/>
                <w:szCs w:val="20"/>
              </w:rPr>
            </w:pPr>
            <w:r w:rsidRPr="00CA7FCF">
              <w:rPr>
                <w:sz w:val="20"/>
                <w:szCs w:val="20"/>
              </w:rPr>
              <w:t>Воспитатель</w:t>
            </w:r>
          </w:p>
        </w:tc>
        <w:tc>
          <w:tcPr>
            <w:tcW w:w="1445" w:type="dxa"/>
          </w:tcPr>
          <w:p w:rsidR="001B7B05" w:rsidRPr="00CA7FCF" w:rsidRDefault="001B7B05" w:rsidP="001B7B05">
            <w:pPr>
              <w:jc w:val="center"/>
              <w:rPr>
                <w:sz w:val="20"/>
                <w:szCs w:val="20"/>
              </w:rPr>
            </w:pPr>
            <w:r w:rsidRPr="00CA7FCF">
              <w:rPr>
                <w:sz w:val="20"/>
                <w:szCs w:val="20"/>
              </w:rPr>
              <w:t>Высшее профессиональное</w:t>
            </w:r>
          </w:p>
        </w:tc>
        <w:tc>
          <w:tcPr>
            <w:tcW w:w="2032" w:type="dxa"/>
          </w:tcPr>
          <w:p w:rsidR="001B7B05" w:rsidRPr="00CA7FCF" w:rsidRDefault="001B7B05" w:rsidP="001B7B05">
            <w:pPr>
              <w:jc w:val="center"/>
              <w:rPr>
                <w:sz w:val="20"/>
                <w:szCs w:val="20"/>
              </w:rPr>
            </w:pPr>
            <w:r w:rsidRPr="00CA7FCF">
              <w:rPr>
                <w:sz w:val="20"/>
                <w:szCs w:val="20"/>
              </w:rPr>
              <w:t>22 года</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rPr>
          <w:trHeight w:val="90"/>
        </w:trPr>
        <w:tc>
          <w:tcPr>
            <w:tcW w:w="3093" w:type="dxa"/>
          </w:tcPr>
          <w:p w:rsidR="001B7B05" w:rsidRPr="00CA7FCF" w:rsidRDefault="001B7B05" w:rsidP="001B7B05">
            <w:pPr>
              <w:jc w:val="center"/>
              <w:rPr>
                <w:sz w:val="20"/>
                <w:szCs w:val="20"/>
              </w:rPr>
            </w:pPr>
            <w:r w:rsidRPr="00CA7FCF">
              <w:rPr>
                <w:sz w:val="20"/>
                <w:szCs w:val="20"/>
              </w:rPr>
              <w:t>Воронкова Елена Валерьевна</w:t>
            </w:r>
          </w:p>
        </w:tc>
        <w:tc>
          <w:tcPr>
            <w:tcW w:w="1368" w:type="dxa"/>
          </w:tcPr>
          <w:p w:rsidR="001B7B05" w:rsidRPr="00CA7FCF" w:rsidRDefault="001B7B05" w:rsidP="001B7B05">
            <w:pPr>
              <w:jc w:val="center"/>
              <w:rPr>
                <w:sz w:val="20"/>
                <w:szCs w:val="20"/>
              </w:rPr>
            </w:pPr>
            <w:r w:rsidRPr="00CA7FCF">
              <w:rPr>
                <w:sz w:val="20"/>
                <w:szCs w:val="20"/>
              </w:rPr>
              <w:t>Воспитатель</w:t>
            </w:r>
          </w:p>
        </w:tc>
        <w:tc>
          <w:tcPr>
            <w:tcW w:w="1445" w:type="dxa"/>
          </w:tcPr>
          <w:p w:rsidR="001B7B05" w:rsidRPr="00CA7FCF" w:rsidRDefault="001B7B05" w:rsidP="001B7B05">
            <w:pPr>
              <w:jc w:val="center"/>
              <w:rPr>
                <w:sz w:val="20"/>
                <w:szCs w:val="20"/>
              </w:rPr>
            </w:pPr>
            <w:r w:rsidRPr="00CA7FCF">
              <w:rPr>
                <w:sz w:val="20"/>
                <w:szCs w:val="20"/>
              </w:rPr>
              <w:t>Высшее профессиональное</w:t>
            </w:r>
          </w:p>
        </w:tc>
        <w:tc>
          <w:tcPr>
            <w:tcW w:w="2032" w:type="dxa"/>
          </w:tcPr>
          <w:p w:rsidR="001B7B05" w:rsidRPr="00CA7FCF" w:rsidRDefault="001B7B05" w:rsidP="001B7B05">
            <w:pPr>
              <w:jc w:val="center"/>
              <w:rPr>
                <w:sz w:val="20"/>
                <w:szCs w:val="20"/>
              </w:rPr>
            </w:pPr>
            <w:r>
              <w:rPr>
                <w:sz w:val="20"/>
                <w:szCs w:val="20"/>
              </w:rPr>
              <w:t>24 года</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Игнатенко Елена Викторовна</w:t>
            </w:r>
          </w:p>
        </w:tc>
        <w:tc>
          <w:tcPr>
            <w:tcW w:w="1368" w:type="dxa"/>
          </w:tcPr>
          <w:p w:rsidR="001B7B05" w:rsidRPr="00CA7FCF" w:rsidRDefault="001B7B05" w:rsidP="001B7B05">
            <w:pPr>
              <w:jc w:val="center"/>
              <w:rPr>
                <w:sz w:val="20"/>
                <w:szCs w:val="20"/>
              </w:rPr>
            </w:pPr>
            <w:r w:rsidRPr="00CA7FCF">
              <w:rPr>
                <w:sz w:val="20"/>
                <w:szCs w:val="20"/>
              </w:rPr>
              <w:t>Воспитатель</w:t>
            </w:r>
          </w:p>
        </w:tc>
        <w:tc>
          <w:tcPr>
            <w:tcW w:w="1445" w:type="dxa"/>
          </w:tcPr>
          <w:p w:rsidR="001B7B05" w:rsidRPr="00CA7FCF" w:rsidRDefault="001B7B05" w:rsidP="001B7B05">
            <w:pPr>
              <w:jc w:val="center"/>
              <w:rPr>
                <w:sz w:val="20"/>
                <w:szCs w:val="20"/>
              </w:rPr>
            </w:pPr>
            <w:r w:rsidRPr="00CA7FCF">
              <w:rPr>
                <w:sz w:val="20"/>
                <w:szCs w:val="20"/>
              </w:rPr>
              <w:t>Высшее профессиональное</w:t>
            </w:r>
          </w:p>
        </w:tc>
        <w:tc>
          <w:tcPr>
            <w:tcW w:w="2032" w:type="dxa"/>
          </w:tcPr>
          <w:p w:rsidR="001B7B05" w:rsidRPr="00CA7FCF" w:rsidRDefault="001B7B05" w:rsidP="001B7B05">
            <w:pPr>
              <w:jc w:val="center"/>
              <w:rPr>
                <w:sz w:val="20"/>
                <w:szCs w:val="20"/>
              </w:rPr>
            </w:pPr>
            <w:r w:rsidRPr="00CA7FCF">
              <w:rPr>
                <w:sz w:val="20"/>
                <w:szCs w:val="20"/>
              </w:rPr>
              <w:t>7 лет</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Корсунова Лариса Александ</w:t>
            </w:r>
          </w:p>
          <w:p w:rsidR="001B7B05" w:rsidRPr="00CA7FCF" w:rsidRDefault="001B7B05" w:rsidP="001B7B05">
            <w:pPr>
              <w:jc w:val="center"/>
              <w:rPr>
                <w:sz w:val="20"/>
                <w:szCs w:val="20"/>
              </w:rPr>
            </w:pPr>
            <w:r w:rsidRPr="00CA7FCF">
              <w:rPr>
                <w:sz w:val="20"/>
                <w:szCs w:val="20"/>
              </w:rPr>
              <w:t>ровна</w:t>
            </w:r>
          </w:p>
        </w:tc>
        <w:tc>
          <w:tcPr>
            <w:tcW w:w="1368" w:type="dxa"/>
          </w:tcPr>
          <w:p w:rsidR="001B7B05" w:rsidRPr="00CA7FCF" w:rsidRDefault="001B7B05" w:rsidP="001B7B05">
            <w:pPr>
              <w:jc w:val="center"/>
              <w:rPr>
                <w:sz w:val="20"/>
                <w:szCs w:val="20"/>
              </w:rPr>
            </w:pPr>
            <w:r w:rsidRPr="00CA7FCF">
              <w:rPr>
                <w:sz w:val="20"/>
                <w:szCs w:val="20"/>
              </w:rPr>
              <w:t>Воспитатель</w:t>
            </w:r>
          </w:p>
        </w:tc>
        <w:tc>
          <w:tcPr>
            <w:tcW w:w="1445" w:type="dxa"/>
          </w:tcPr>
          <w:p w:rsidR="001B7B05" w:rsidRPr="00CA7FCF" w:rsidRDefault="001B7B05" w:rsidP="001B7B05">
            <w:pPr>
              <w:jc w:val="center"/>
              <w:rPr>
                <w:sz w:val="20"/>
                <w:szCs w:val="20"/>
              </w:rPr>
            </w:pPr>
            <w:r w:rsidRPr="00CA7FCF">
              <w:rPr>
                <w:sz w:val="20"/>
                <w:szCs w:val="20"/>
              </w:rPr>
              <w:t>Среднее профессиональное</w:t>
            </w:r>
          </w:p>
        </w:tc>
        <w:tc>
          <w:tcPr>
            <w:tcW w:w="2032" w:type="dxa"/>
          </w:tcPr>
          <w:p w:rsidR="001B7B05" w:rsidRPr="00CA7FCF" w:rsidRDefault="001B7B05" w:rsidP="001B7B05">
            <w:pPr>
              <w:jc w:val="center"/>
              <w:rPr>
                <w:sz w:val="20"/>
                <w:szCs w:val="20"/>
              </w:rPr>
            </w:pPr>
            <w:r w:rsidRPr="00CA7FCF">
              <w:rPr>
                <w:sz w:val="20"/>
                <w:szCs w:val="20"/>
              </w:rPr>
              <w:t>14 лет</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Качан Ольга Петровна</w:t>
            </w:r>
          </w:p>
        </w:tc>
        <w:tc>
          <w:tcPr>
            <w:tcW w:w="1368" w:type="dxa"/>
          </w:tcPr>
          <w:p w:rsidR="001B7B05" w:rsidRPr="00CA7FCF" w:rsidRDefault="001B7B05" w:rsidP="001B7B05">
            <w:pPr>
              <w:jc w:val="center"/>
              <w:rPr>
                <w:sz w:val="20"/>
                <w:szCs w:val="20"/>
              </w:rPr>
            </w:pPr>
            <w:r w:rsidRPr="00CA7FCF">
              <w:rPr>
                <w:sz w:val="20"/>
                <w:szCs w:val="20"/>
              </w:rPr>
              <w:t>Воспитатель</w:t>
            </w:r>
          </w:p>
        </w:tc>
        <w:tc>
          <w:tcPr>
            <w:tcW w:w="1445" w:type="dxa"/>
          </w:tcPr>
          <w:p w:rsidR="001B7B05" w:rsidRPr="00CA7FCF" w:rsidRDefault="001B7B05" w:rsidP="001B7B05">
            <w:pPr>
              <w:jc w:val="center"/>
              <w:rPr>
                <w:sz w:val="20"/>
                <w:szCs w:val="20"/>
              </w:rPr>
            </w:pPr>
            <w:r w:rsidRPr="00CA7FCF">
              <w:rPr>
                <w:sz w:val="20"/>
                <w:szCs w:val="20"/>
              </w:rPr>
              <w:t>Высшее профессиональное</w:t>
            </w:r>
          </w:p>
        </w:tc>
        <w:tc>
          <w:tcPr>
            <w:tcW w:w="2032" w:type="dxa"/>
          </w:tcPr>
          <w:p w:rsidR="001B7B05" w:rsidRPr="00CA7FCF" w:rsidRDefault="001B7B05" w:rsidP="001B7B05">
            <w:pPr>
              <w:jc w:val="center"/>
              <w:rPr>
                <w:sz w:val="20"/>
                <w:szCs w:val="20"/>
              </w:rPr>
            </w:pPr>
            <w:r w:rsidRPr="00CA7FCF">
              <w:rPr>
                <w:sz w:val="20"/>
                <w:szCs w:val="20"/>
              </w:rPr>
              <w:t>14 лет</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Лысенко Светлана Александ</w:t>
            </w:r>
          </w:p>
          <w:p w:rsidR="001B7B05" w:rsidRPr="00CA7FCF" w:rsidRDefault="001B7B05" w:rsidP="001B7B05">
            <w:pPr>
              <w:jc w:val="center"/>
              <w:rPr>
                <w:sz w:val="20"/>
                <w:szCs w:val="20"/>
              </w:rPr>
            </w:pPr>
            <w:r w:rsidRPr="00CA7FCF">
              <w:rPr>
                <w:sz w:val="20"/>
                <w:szCs w:val="20"/>
              </w:rPr>
              <w:t>ровна</w:t>
            </w:r>
          </w:p>
        </w:tc>
        <w:tc>
          <w:tcPr>
            <w:tcW w:w="1368" w:type="dxa"/>
          </w:tcPr>
          <w:p w:rsidR="001B7B05" w:rsidRPr="00CA7FCF" w:rsidRDefault="001B7B05" w:rsidP="001B7B05">
            <w:pPr>
              <w:jc w:val="center"/>
              <w:rPr>
                <w:sz w:val="20"/>
                <w:szCs w:val="20"/>
              </w:rPr>
            </w:pPr>
            <w:r w:rsidRPr="00CA7FCF">
              <w:rPr>
                <w:sz w:val="20"/>
                <w:szCs w:val="20"/>
              </w:rPr>
              <w:t>Музыкаль</w:t>
            </w:r>
          </w:p>
          <w:p w:rsidR="001B7B05" w:rsidRPr="00CA7FCF" w:rsidRDefault="001B7B05" w:rsidP="001B7B05">
            <w:pPr>
              <w:jc w:val="center"/>
              <w:rPr>
                <w:sz w:val="20"/>
                <w:szCs w:val="20"/>
              </w:rPr>
            </w:pPr>
            <w:r w:rsidRPr="00CA7FCF">
              <w:rPr>
                <w:sz w:val="20"/>
                <w:szCs w:val="20"/>
              </w:rPr>
              <w:t>ный руководитель</w:t>
            </w:r>
          </w:p>
        </w:tc>
        <w:tc>
          <w:tcPr>
            <w:tcW w:w="1445" w:type="dxa"/>
          </w:tcPr>
          <w:p w:rsidR="001B7B05" w:rsidRPr="00CA7FCF" w:rsidRDefault="001B7B05" w:rsidP="001B7B05">
            <w:pPr>
              <w:jc w:val="center"/>
              <w:rPr>
                <w:sz w:val="20"/>
                <w:szCs w:val="20"/>
              </w:rPr>
            </w:pPr>
            <w:r w:rsidRPr="00CA7FCF">
              <w:rPr>
                <w:sz w:val="20"/>
                <w:szCs w:val="20"/>
              </w:rPr>
              <w:t>Среднее профессиональное</w:t>
            </w:r>
          </w:p>
        </w:tc>
        <w:tc>
          <w:tcPr>
            <w:tcW w:w="2032" w:type="dxa"/>
          </w:tcPr>
          <w:p w:rsidR="001B7B05" w:rsidRPr="00CA7FCF" w:rsidRDefault="001B7B05" w:rsidP="001B7B05">
            <w:pPr>
              <w:jc w:val="center"/>
              <w:rPr>
                <w:sz w:val="20"/>
                <w:szCs w:val="20"/>
              </w:rPr>
            </w:pPr>
            <w:r w:rsidRPr="00CA7FCF">
              <w:rPr>
                <w:sz w:val="20"/>
                <w:szCs w:val="20"/>
              </w:rPr>
              <w:t>5 лет</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Ледяев Иван Михайлович</w:t>
            </w:r>
          </w:p>
        </w:tc>
        <w:tc>
          <w:tcPr>
            <w:tcW w:w="1368" w:type="dxa"/>
          </w:tcPr>
          <w:p w:rsidR="001B7B05" w:rsidRPr="00CA7FCF" w:rsidRDefault="001B7B05" w:rsidP="001B7B05">
            <w:pPr>
              <w:jc w:val="center"/>
              <w:rPr>
                <w:sz w:val="20"/>
                <w:szCs w:val="20"/>
              </w:rPr>
            </w:pPr>
            <w:r w:rsidRPr="00CA7FCF">
              <w:rPr>
                <w:sz w:val="20"/>
                <w:szCs w:val="20"/>
              </w:rPr>
              <w:t>Инструктор по физкультуре</w:t>
            </w:r>
          </w:p>
        </w:tc>
        <w:tc>
          <w:tcPr>
            <w:tcW w:w="1445" w:type="dxa"/>
          </w:tcPr>
          <w:p w:rsidR="001B7B05" w:rsidRPr="00CA7FCF" w:rsidRDefault="001B7B05" w:rsidP="001B7B05">
            <w:pPr>
              <w:jc w:val="center"/>
              <w:rPr>
                <w:sz w:val="20"/>
                <w:szCs w:val="20"/>
              </w:rPr>
            </w:pPr>
            <w:r w:rsidRPr="00CA7FCF">
              <w:rPr>
                <w:sz w:val="20"/>
                <w:szCs w:val="20"/>
              </w:rPr>
              <w:t>Высшее профессиональное</w:t>
            </w:r>
          </w:p>
        </w:tc>
        <w:tc>
          <w:tcPr>
            <w:tcW w:w="2032" w:type="dxa"/>
          </w:tcPr>
          <w:p w:rsidR="001B7B05" w:rsidRPr="00CA7FCF" w:rsidRDefault="001B7B05" w:rsidP="001B7B05">
            <w:pPr>
              <w:jc w:val="center"/>
              <w:rPr>
                <w:sz w:val="20"/>
                <w:szCs w:val="20"/>
              </w:rPr>
            </w:pPr>
            <w:r w:rsidRPr="00CA7FCF">
              <w:rPr>
                <w:sz w:val="20"/>
                <w:szCs w:val="20"/>
              </w:rPr>
              <w:t>30 лет</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lastRenderedPageBreak/>
              <w:t>Муравлева Елена Александровна</w:t>
            </w:r>
          </w:p>
        </w:tc>
        <w:tc>
          <w:tcPr>
            <w:tcW w:w="1368" w:type="dxa"/>
          </w:tcPr>
          <w:p w:rsidR="001B7B05" w:rsidRPr="00CA7FCF" w:rsidRDefault="001B7B05" w:rsidP="001B7B05">
            <w:pPr>
              <w:jc w:val="center"/>
              <w:rPr>
                <w:sz w:val="20"/>
                <w:szCs w:val="20"/>
              </w:rPr>
            </w:pPr>
            <w:r w:rsidRPr="00CA7FCF">
              <w:rPr>
                <w:sz w:val="20"/>
                <w:szCs w:val="20"/>
              </w:rPr>
              <w:t>Учитель-логопед</w:t>
            </w:r>
          </w:p>
        </w:tc>
        <w:tc>
          <w:tcPr>
            <w:tcW w:w="1445" w:type="dxa"/>
          </w:tcPr>
          <w:p w:rsidR="001B7B05" w:rsidRPr="00CA7FCF" w:rsidRDefault="001B7B05" w:rsidP="001B7B05">
            <w:pPr>
              <w:jc w:val="center"/>
              <w:rPr>
                <w:sz w:val="20"/>
                <w:szCs w:val="20"/>
              </w:rPr>
            </w:pPr>
            <w:r w:rsidRPr="00CA7FCF">
              <w:rPr>
                <w:sz w:val="20"/>
                <w:szCs w:val="20"/>
              </w:rPr>
              <w:t>Высшее профессиональное</w:t>
            </w:r>
          </w:p>
        </w:tc>
        <w:tc>
          <w:tcPr>
            <w:tcW w:w="2032" w:type="dxa"/>
          </w:tcPr>
          <w:p w:rsidR="001B7B05" w:rsidRPr="00CA7FCF" w:rsidRDefault="001B7B05" w:rsidP="001B7B05">
            <w:pPr>
              <w:jc w:val="center"/>
              <w:rPr>
                <w:sz w:val="20"/>
                <w:szCs w:val="20"/>
              </w:rPr>
            </w:pPr>
            <w:r w:rsidRPr="00CA7FCF">
              <w:rPr>
                <w:sz w:val="20"/>
                <w:szCs w:val="20"/>
              </w:rPr>
              <w:t>7 лет</w:t>
            </w:r>
          </w:p>
        </w:tc>
        <w:tc>
          <w:tcPr>
            <w:tcW w:w="2127" w:type="dxa"/>
          </w:tcPr>
          <w:p w:rsidR="001B7B05" w:rsidRPr="00CA7FCF" w:rsidRDefault="001B7B05" w:rsidP="001B7B05">
            <w:pPr>
              <w:jc w:val="center"/>
              <w:rPr>
                <w:sz w:val="20"/>
                <w:szCs w:val="20"/>
              </w:rPr>
            </w:pPr>
            <w:r>
              <w:rPr>
                <w:sz w:val="20"/>
                <w:szCs w:val="20"/>
              </w:rPr>
              <w:t>Первая</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Михайличенко Марина Витальевна</w:t>
            </w:r>
          </w:p>
        </w:tc>
        <w:tc>
          <w:tcPr>
            <w:tcW w:w="1368" w:type="dxa"/>
          </w:tcPr>
          <w:p w:rsidR="001B7B05" w:rsidRPr="00CA7FCF" w:rsidRDefault="001B7B05" w:rsidP="001B7B05">
            <w:pPr>
              <w:jc w:val="center"/>
              <w:rPr>
                <w:sz w:val="20"/>
                <w:szCs w:val="20"/>
              </w:rPr>
            </w:pPr>
            <w:r w:rsidRPr="00CA7FCF">
              <w:rPr>
                <w:sz w:val="20"/>
                <w:szCs w:val="20"/>
              </w:rPr>
              <w:t>Воспитатель</w:t>
            </w:r>
          </w:p>
        </w:tc>
        <w:tc>
          <w:tcPr>
            <w:tcW w:w="1445" w:type="dxa"/>
          </w:tcPr>
          <w:p w:rsidR="001B7B05" w:rsidRPr="00CA7FCF" w:rsidRDefault="001B7B05" w:rsidP="001B7B05">
            <w:pPr>
              <w:jc w:val="center"/>
              <w:rPr>
                <w:sz w:val="20"/>
                <w:szCs w:val="20"/>
              </w:rPr>
            </w:pPr>
            <w:r w:rsidRPr="00CA7FCF">
              <w:rPr>
                <w:sz w:val="20"/>
                <w:szCs w:val="20"/>
              </w:rPr>
              <w:t>Среднее профессиональное</w:t>
            </w:r>
          </w:p>
        </w:tc>
        <w:tc>
          <w:tcPr>
            <w:tcW w:w="2032" w:type="dxa"/>
          </w:tcPr>
          <w:p w:rsidR="001B7B05" w:rsidRPr="00CA7FCF" w:rsidRDefault="001B7B05" w:rsidP="001B7B05">
            <w:pPr>
              <w:jc w:val="center"/>
              <w:rPr>
                <w:sz w:val="20"/>
                <w:szCs w:val="20"/>
              </w:rPr>
            </w:pPr>
            <w:r w:rsidRPr="00CA7FCF">
              <w:rPr>
                <w:sz w:val="20"/>
                <w:szCs w:val="20"/>
              </w:rPr>
              <w:t>10 месяцев</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Нейжмак Ирина Николаевна</w:t>
            </w:r>
          </w:p>
        </w:tc>
        <w:tc>
          <w:tcPr>
            <w:tcW w:w="1368" w:type="dxa"/>
          </w:tcPr>
          <w:p w:rsidR="001B7B05" w:rsidRPr="00CA7FCF" w:rsidRDefault="001B7B05" w:rsidP="001B7B05">
            <w:pPr>
              <w:jc w:val="center"/>
              <w:rPr>
                <w:sz w:val="20"/>
                <w:szCs w:val="20"/>
              </w:rPr>
            </w:pPr>
            <w:r w:rsidRPr="00CA7FCF">
              <w:rPr>
                <w:sz w:val="20"/>
                <w:szCs w:val="20"/>
              </w:rPr>
              <w:t>Воспитатель</w:t>
            </w:r>
          </w:p>
        </w:tc>
        <w:tc>
          <w:tcPr>
            <w:tcW w:w="1445" w:type="dxa"/>
          </w:tcPr>
          <w:p w:rsidR="001B7B05" w:rsidRPr="00CA7FCF" w:rsidRDefault="001B7B05" w:rsidP="001B7B05">
            <w:pPr>
              <w:jc w:val="center"/>
              <w:rPr>
                <w:sz w:val="20"/>
                <w:szCs w:val="20"/>
              </w:rPr>
            </w:pPr>
            <w:r w:rsidRPr="00CA7FCF">
              <w:rPr>
                <w:sz w:val="20"/>
                <w:szCs w:val="20"/>
              </w:rPr>
              <w:t>Среднее профессиональное</w:t>
            </w:r>
          </w:p>
        </w:tc>
        <w:tc>
          <w:tcPr>
            <w:tcW w:w="2032" w:type="dxa"/>
          </w:tcPr>
          <w:p w:rsidR="001B7B05" w:rsidRPr="00CA7FCF" w:rsidRDefault="001B7B05" w:rsidP="001B7B05">
            <w:pPr>
              <w:jc w:val="center"/>
              <w:rPr>
                <w:sz w:val="20"/>
                <w:szCs w:val="20"/>
              </w:rPr>
            </w:pPr>
            <w:r w:rsidRPr="00CA7FCF">
              <w:rPr>
                <w:sz w:val="20"/>
                <w:szCs w:val="20"/>
              </w:rPr>
              <w:t>8 месяцев</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Процай Евгения Николаевна</w:t>
            </w:r>
          </w:p>
        </w:tc>
        <w:tc>
          <w:tcPr>
            <w:tcW w:w="1368" w:type="dxa"/>
          </w:tcPr>
          <w:p w:rsidR="001B7B05" w:rsidRPr="00CA7FCF" w:rsidRDefault="001B7B05" w:rsidP="001B7B05">
            <w:pPr>
              <w:jc w:val="center"/>
              <w:rPr>
                <w:sz w:val="20"/>
                <w:szCs w:val="20"/>
              </w:rPr>
            </w:pPr>
            <w:r w:rsidRPr="00CA7FCF">
              <w:rPr>
                <w:sz w:val="20"/>
                <w:szCs w:val="20"/>
              </w:rPr>
              <w:t>Воспитатель</w:t>
            </w:r>
          </w:p>
        </w:tc>
        <w:tc>
          <w:tcPr>
            <w:tcW w:w="1445" w:type="dxa"/>
          </w:tcPr>
          <w:p w:rsidR="001B7B05" w:rsidRPr="00CA7FCF" w:rsidRDefault="001B7B05" w:rsidP="001B7B05">
            <w:pPr>
              <w:jc w:val="center"/>
              <w:rPr>
                <w:sz w:val="20"/>
                <w:szCs w:val="20"/>
              </w:rPr>
            </w:pPr>
            <w:r w:rsidRPr="00CA7FCF">
              <w:rPr>
                <w:sz w:val="20"/>
                <w:szCs w:val="20"/>
              </w:rPr>
              <w:t>Среднее профессиональное</w:t>
            </w:r>
          </w:p>
        </w:tc>
        <w:tc>
          <w:tcPr>
            <w:tcW w:w="2032" w:type="dxa"/>
          </w:tcPr>
          <w:p w:rsidR="001B7B05" w:rsidRPr="00CA7FCF" w:rsidRDefault="001B7B05" w:rsidP="001B7B05">
            <w:pPr>
              <w:jc w:val="center"/>
              <w:rPr>
                <w:sz w:val="20"/>
                <w:szCs w:val="20"/>
              </w:rPr>
            </w:pPr>
            <w:r w:rsidRPr="00CA7FCF">
              <w:rPr>
                <w:sz w:val="20"/>
                <w:szCs w:val="20"/>
              </w:rPr>
              <w:t>3 года</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Пригорь Людмила Александровна</w:t>
            </w:r>
          </w:p>
        </w:tc>
        <w:tc>
          <w:tcPr>
            <w:tcW w:w="1368" w:type="dxa"/>
          </w:tcPr>
          <w:p w:rsidR="001B7B05" w:rsidRPr="00CA7FCF" w:rsidRDefault="001B7B05" w:rsidP="001B7B05">
            <w:pPr>
              <w:jc w:val="center"/>
              <w:rPr>
                <w:sz w:val="20"/>
                <w:szCs w:val="20"/>
              </w:rPr>
            </w:pPr>
            <w:r w:rsidRPr="00CA7FCF">
              <w:rPr>
                <w:sz w:val="20"/>
                <w:szCs w:val="20"/>
              </w:rPr>
              <w:t>Воспитатель</w:t>
            </w:r>
          </w:p>
        </w:tc>
        <w:tc>
          <w:tcPr>
            <w:tcW w:w="1445" w:type="dxa"/>
          </w:tcPr>
          <w:p w:rsidR="001B7B05" w:rsidRPr="00CA7FCF" w:rsidRDefault="001B7B05" w:rsidP="001B7B05">
            <w:pPr>
              <w:jc w:val="center"/>
              <w:rPr>
                <w:sz w:val="20"/>
                <w:szCs w:val="20"/>
              </w:rPr>
            </w:pPr>
            <w:r w:rsidRPr="00CA7FCF">
              <w:rPr>
                <w:sz w:val="20"/>
                <w:szCs w:val="20"/>
              </w:rPr>
              <w:t>Среднее профессиональное</w:t>
            </w:r>
          </w:p>
        </w:tc>
        <w:tc>
          <w:tcPr>
            <w:tcW w:w="2032" w:type="dxa"/>
          </w:tcPr>
          <w:p w:rsidR="001B7B05" w:rsidRPr="00CA7FCF" w:rsidRDefault="001B7B05" w:rsidP="001B7B05">
            <w:pPr>
              <w:jc w:val="center"/>
              <w:rPr>
                <w:sz w:val="20"/>
                <w:szCs w:val="20"/>
              </w:rPr>
            </w:pPr>
            <w:r w:rsidRPr="00CA7FCF">
              <w:rPr>
                <w:sz w:val="20"/>
                <w:szCs w:val="20"/>
              </w:rPr>
              <w:t>4 года</w:t>
            </w:r>
          </w:p>
        </w:tc>
        <w:tc>
          <w:tcPr>
            <w:tcW w:w="2127" w:type="dxa"/>
          </w:tcPr>
          <w:p w:rsidR="001B7B05" w:rsidRPr="00CA7FCF" w:rsidRDefault="001B7B05" w:rsidP="001B7B05">
            <w:pPr>
              <w:jc w:val="center"/>
              <w:rPr>
                <w:sz w:val="20"/>
                <w:szCs w:val="20"/>
              </w:rPr>
            </w:pPr>
            <w:r w:rsidRPr="00CA7FCF">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Проскурина Наталья Борисовна</w:t>
            </w:r>
          </w:p>
        </w:tc>
        <w:tc>
          <w:tcPr>
            <w:tcW w:w="1368" w:type="dxa"/>
          </w:tcPr>
          <w:p w:rsidR="001B7B05" w:rsidRPr="00CA7FCF" w:rsidRDefault="001B7B05" w:rsidP="001B7B05">
            <w:pPr>
              <w:jc w:val="center"/>
              <w:rPr>
                <w:sz w:val="20"/>
                <w:szCs w:val="20"/>
              </w:rPr>
            </w:pPr>
            <w:r w:rsidRPr="00CA7FCF">
              <w:rPr>
                <w:sz w:val="20"/>
                <w:szCs w:val="20"/>
              </w:rPr>
              <w:t>Инструктор по физкультуре</w:t>
            </w:r>
          </w:p>
        </w:tc>
        <w:tc>
          <w:tcPr>
            <w:tcW w:w="1445" w:type="dxa"/>
          </w:tcPr>
          <w:p w:rsidR="001B7B05" w:rsidRPr="00CA7FCF" w:rsidRDefault="001B7B05" w:rsidP="001B7B05">
            <w:pPr>
              <w:jc w:val="center"/>
              <w:rPr>
                <w:sz w:val="20"/>
                <w:szCs w:val="20"/>
              </w:rPr>
            </w:pPr>
            <w:r w:rsidRPr="00CA7FCF">
              <w:rPr>
                <w:sz w:val="20"/>
                <w:szCs w:val="20"/>
              </w:rPr>
              <w:t>Высшее профессиональное</w:t>
            </w:r>
          </w:p>
        </w:tc>
        <w:tc>
          <w:tcPr>
            <w:tcW w:w="2032" w:type="dxa"/>
          </w:tcPr>
          <w:p w:rsidR="001B7B05" w:rsidRPr="00CA7FCF" w:rsidRDefault="001B7B05" w:rsidP="001B7B05">
            <w:pPr>
              <w:jc w:val="center"/>
              <w:rPr>
                <w:sz w:val="20"/>
                <w:szCs w:val="20"/>
              </w:rPr>
            </w:pPr>
            <w:r w:rsidRPr="00CA7FCF">
              <w:rPr>
                <w:sz w:val="20"/>
                <w:szCs w:val="20"/>
              </w:rPr>
              <w:t>17 лет</w:t>
            </w:r>
          </w:p>
        </w:tc>
        <w:tc>
          <w:tcPr>
            <w:tcW w:w="2127" w:type="dxa"/>
          </w:tcPr>
          <w:p w:rsidR="001B7B05" w:rsidRPr="00CA7FCF" w:rsidRDefault="001B7B05" w:rsidP="001B7B05">
            <w:pPr>
              <w:jc w:val="center"/>
              <w:rPr>
                <w:sz w:val="20"/>
                <w:szCs w:val="20"/>
              </w:rPr>
            </w:pPr>
            <w:r>
              <w:rPr>
                <w:sz w:val="20"/>
                <w:szCs w:val="20"/>
              </w:rPr>
              <w:t>Первая</w:t>
            </w:r>
          </w:p>
        </w:tc>
      </w:tr>
      <w:tr w:rsidR="001B7B05" w:rsidRPr="000810C1" w:rsidTr="001B7B05">
        <w:tc>
          <w:tcPr>
            <w:tcW w:w="3093" w:type="dxa"/>
          </w:tcPr>
          <w:p w:rsidR="001B7B05" w:rsidRPr="00CA7FCF" w:rsidRDefault="001B7B05" w:rsidP="001B7B05">
            <w:pPr>
              <w:jc w:val="center"/>
              <w:rPr>
                <w:sz w:val="20"/>
                <w:szCs w:val="20"/>
              </w:rPr>
            </w:pPr>
            <w:r w:rsidRPr="00CA7FCF">
              <w:rPr>
                <w:sz w:val="20"/>
                <w:szCs w:val="20"/>
              </w:rPr>
              <w:t>Решетникова Елена Николаевна</w:t>
            </w:r>
          </w:p>
        </w:tc>
        <w:tc>
          <w:tcPr>
            <w:tcW w:w="1368" w:type="dxa"/>
          </w:tcPr>
          <w:p w:rsidR="001B7B05" w:rsidRPr="00CA7FCF" w:rsidRDefault="001B7B05" w:rsidP="001B7B05">
            <w:pPr>
              <w:jc w:val="center"/>
              <w:rPr>
                <w:sz w:val="20"/>
                <w:szCs w:val="20"/>
              </w:rPr>
            </w:pPr>
            <w:r w:rsidRPr="00CA7FCF">
              <w:rPr>
                <w:sz w:val="20"/>
                <w:szCs w:val="20"/>
              </w:rPr>
              <w:t>В</w:t>
            </w:r>
            <w:r>
              <w:rPr>
                <w:sz w:val="20"/>
                <w:szCs w:val="20"/>
              </w:rPr>
              <w:t>оспитатель</w:t>
            </w:r>
          </w:p>
        </w:tc>
        <w:tc>
          <w:tcPr>
            <w:tcW w:w="1445" w:type="dxa"/>
          </w:tcPr>
          <w:p w:rsidR="001B7B05" w:rsidRPr="00CA7FCF" w:rsidRDefault="001B7B05" w:rsidP="001B7B05">
            <w:pPr>
              <w:jc w:val="center"/>
              <w:rPr>
                <w:sz w:val="20"/>
                <w:szCs w:val="20"/>
              </w:rPr>
            </w:pPr>
            <w:r w:rsidRPr="00CA7FCF">
              <w:rPr>
                <w:sz w:val="20"/>
                <w:szCs w:val="20"/>
              </w:rPr>
              <w:t>Высшее профессиональное</w:t>
            </w:r>
          </w:p>
        </w:tc>
        <w:tc>
          <w:tcPr>
            <w:tcW w:w="2032" w:type="dxa"/>
          </w:tcPr>
          <w:p w:rsidR="001B7B05" w:rsidRPr="00CA7FCF" w:rsidRDefault="001B7B05" w:rsidP="001B7B05">
            <w:pPr>
              <w:jc w:val="center"/>
              <w:rPr>
                <w:sz w:val="20"/>
                <w:szCs w:val="20"/>
              </w:rPr>
            </w:pPr>
            <w:r>
              <w:rPr>
                <w:sz w:val="20"/>
                <w:szCs w:val="20"/>
              </w:rPr>
              <w:t>5 лет</w:t>
            </w:r>
          </w:p>
        </w:tc>
        <w:tc>
          <w:tcPr>
            <w:tcW w:w="2127" w:type="dxa"/>
          </w:tcPr>
          <w:p w:rsidR="001B7B05" w:rsidRPr="00CA7FCF" w:rsidRDefault="001B7B05" w:rsidP="001B7B05">
            <w:pPr>
              <w:jc w:val="center"/>
              <w:rPr>
                <w:sz w:val="20"/>
                <w:szCs w:val="20"/>
              </w:rPr>
            </w:pPr>
            <w:r>
              <w:rPr>
                <w:sz w:val="20"/>
                <w:szCs w:val="20"/>
              </w:rPr>
              <w:t>Не имеет</w:t>
            </w:r>
          </w:p>
        </w:tc>
      </w:tr>
      <w:tr w:rsidR="001B7B05" w:rsidRPr="000810C1" w:rsidTr="001B7B05">
        <w:tc>
          <w:tcPr>
            <w:tcW w:w="3093" w:type="dxa"/>
          </w:tcPr>
          <w:p w:rsidR="001B7B05" w:rsidRPr="00CA7FCF" w:rsidRDefault="001B7B05" w:rsidP="001B7B05">
            <w:pPr>
              <w:jc w:val="center"/>
              <w:rPr>
                <w:sz w:val="20"/>
                <w:szCs w:val="20"/>
              </w:rPr>
            </w:pPr>
            <w:r>
              <w:rPr>
                <w:sz w:val="20"/>
                <w:szCs w:val="20"/>
              </w:rPr>
              <w:t>Силина Людмила Вячеславовна</w:t>
            </w:r>
          </w:p>
        </w:tc>
        <w:tc>
          <w:tcPr>
            <w:tcW w:w="1368" w:type="dxa"/>
          </w:tcPr>
          <w:p w:rsidR="001B7B05" w:rsidRPr="00CA7FCF" w:rsidRDefault="001B7B05" w:rsidP="001B7B05">
            <w:pPr>
              <w:jc w:val="center"/>
              <w:rPr>
                <w:sz w:val="20"/>
                <w:szCs w:val="20"/>
              </w:rPr>
            </w:pPr>
            <w:r>
              <w:rPr>
                <w:sz w:val="20"/>
                <w:szCs w:val="20"/>
              </w:rPr>
              <w:t>Воспитатель</w:t>
            </w:r>
          </w:p>
        </w:tc>
        <w:tc>
          <w:tcPr>
            <w:tcW w:w="1445" w:type="dxa"/>
          </w:tcPr>
          <w:p w:rsidR="001B7B05" w:rsidRPr="00CA7FCF" w:rsidRDefault="001B7B05" w:rsidP="001B7B05">
            <w:pPr>
              <w:jc w:val="center"/>
              <w:rPr>
                <w:sz w:val="20"/>
                <w:szCs w:val="20"/>
              </w:rPr>
            </w:pPr>
            <w:r>
              <w:rPr>
                <w:sz w:val="20"/>
                <w:szCs w:val="20"/>
              </w:rPr>
              <w:t>Среднее профессиональное</w:t>
            </w:r>
          </w:p>
        </w:tc>
        <w:tc>
          <w:tcPr>
            <w:tcW w:w="2032" w:type="dxa"/>
          </w:tcPr>
          <w:p w:rsidR="001B7B05" w:rsidRPr="00CA7FCF" w:rsidRDefault="001B7B05" w:rsidP="001B7B05">
            <w:pPr>
              <w:jc w:val="center"/>
              <w:rPr>
                <w:sz w:val="20"/>
                <w:szCs w:val="20"/>
              </w:rPr>
            </w:pPr>
            <w:r>
              <w:rPr>
                <w:sz w:val="20"/>
                <w:szCs w:val="20"/>
              </w:rPr>
              <w:t>5 лет</w:t>
            </w:r>
          </w:p>
        </w:tc>
        <w:tc>
          <w:tcPr>
            <w:tcW w:w="2127" w:type="dxa"/>
          </w:tcPr>
          <w:p w:rsidR="001B7B05" w:rsidRPr="00CA7FCF" w:rsidRDefault="001B7B05" w:rsidP="001B7B05">
            <w:pPr>
              <w:jc w:val="center"/>
              <w:rPr>
                <w:sz w:val="20"/>
                <w:szCs w:val="20"/>
              </w:rPr>
            </w:pPr>
            <w:r>
              <w:rPr>
                <w:sz w:val="20"/>
                <w:szCs w:val="20"/>
              </w:rPr>
              <w:t>Первая</w:t>
            </w:r>
          </w:p>
        </w:tc>
      </w:tr>
      <w:tr w:rsidR="001B7B05" w:rsidRPr="000810C1" w:rsidTr="001B7B05">
        <w:tc>
          <w:tcPr>
            <w:tcW w:w="3093" w:type="dxa"/>
          </w:tcPr>
          <w:p w:rsidR="001B7B05" w:rsidRPr="005B61BB" w:rsidRDefault="001B7B05" w:rsidP="001B7B05">
            <w:pPr>
              <w:jc w:val="center"/>
              <w:rPr>
                <w:sz w:val="20"/>
                <w:szCs w:val="20"/>
              </w:rPr>
            </w:pPr>
            <w:r w:rsidRPr="005B61BB">
              <w:rPr>
                <w:sz w:val="20"/>
                <w:szCs w:val="20"/>
              </w:rPr>
              <w:t>Фисюкова Наталья Константиновна</w:t>
            </w:r>
          </w:p>
        </w:tc>
        <w:tc>
          <w:tcPr>
            <w:tcW w:w="1368" w:type="dxa"/>
          </w:tcPr>
          <w:p w:rsidR="001B7B05" w:rsidRPr="005B61BB" w:rsidRDefault="001B7B05" w:rsidP="001B7B05">
            <w:pPr>
              <w:jc w:val="center"/>
              <w:rPr>
                <w:sz w:val="20"/>
                <w:szCs w:val="20"/>
              </w:rPr>
            </w:pPr>
            <w:r w:rsidRPr="005B61BB">
              <w:rPr>
                <w:sz w:val="20"/>
                <w:szCs w:val="20"/>
              </w:rPr>
              <w:t>Воспитатель</w:t>
            </w:r>
          </w:p>
        </w:tc>
        <w:tc>
          <w:tcPr>
            <w:tcW w:w="1445" w:type="dxa"/>
          </w:tcPr>
          <w:p w:rsidR="001B7B05" w:rsidRPr="005B61BB" w:rsidRDefault="001B7B05" w:rsidP="001B7B05">
            <w:pPr>
              <w:jc w:val="center"/>
              <w:rPr>
                <w:sz w:val="20"/>
                <w:szCs w:val="20"/>
              </w:rPr>
            </w:pPr>
            <w:r w:rsidRPr="005B61BB">
              <w:rPr>
                <w:sz w:val="20"/>
                <w:szCs w:val="20"/>
              </w:rPr>
              <w:t>Среднее профессиональное</w:t>
            </w:r>
          </w:p>
        </w:tc>
        <w:tc>
          <w:tcPr>
            <w:tcW w:w="2032" w:type="dxa"/>
          </w:tcPr>
          <w:p w:rsidR="001B7B05" w:rsidRPr="005B61BB" w:rsidRDefault="001B7B05" w:rsidP="001B7B05">
            <w:pPr>
              <w:jc w:val="center"/>
              <w:rPr>
                <w:sz w:val="20"/>
                <w:szCs w:val="20"/>
              </w:rPr>
            </w:pPr>
            <w:r w:rsidRPr="005B61BB">
              <w:rPr>
                <w:sz w:val="20"/>
                <w:szCs w:val="20"/>
              </w:rPr>
              <w:t>5 лет</w:t>
            </w:r>
          </w:p>
        </w:tc>
        <w:tc>
          <w:tcPr>
            <w:tcW w:w="2127" w:type="dxa"/>
          </w:tcPr>
          <w:p w:rsidR="001B7B05" w:rsidRPr="005B61BB" w:rsidRDefault="001B7B05" w:rsidP="001B7B05">
            <w:pPr>
              <w:jc w:val="center"/>
              <w:rPr>
                <w:sz w:val="20"/>
                <w:szCs w:val="20"/>
              </w:rPr>
            </w:pPr>
            <w:r w:rsidRPr="005B61BB">
              <w:rPr>
                <w:sz w:val="20"/>
                <w:szCs w:val="20"/>
              </w:rPr>
              <w:t>Не имеет</w:t>
            </w:r>
          </w:p>
        </w:tc>
      </w:tr>
      <w:tr w:rsidR="001B7B05" w:rsidRPr="000810C1" w:rsidTr="001B7B05">
        <w:tc>
          <w:tcPr>
            <w:tcW w:w="3093" w:type="dxa"/>
          </w:tcPr>
          <w:p w:rsidR="001B7B05" w:rsidRPr="00814A3D" w:rsidRDefault="001B7B05" w:rsidP="001B7B05">
            <w:pPr>
              <w:jc w:val="center"/>
              <w:rPr>
                <w:sz w:val="20"/>
                <w:szCs w:val="20"/>
              </w:rPr>
            </w:pPr>
            <w:r w:rsidRPr="00814A3D">
              <w:rPr>
                <w:sz w:val="20"/>
                <w:szCs w:val="20"/>
              </w:rPr>
              <w:t>Хворостова Людмила Петровна</w:t>
            </w:r>
          </w:p>
        </w:tc>
        <w:tc>
          <w:tcPr>
            <w:tcW w:w="1368" w:type="dxa"/>
          </w:tcPr>
          <w:p w:rsidR="001B7B05" w:rsidRPr="00814A3D" w:rsidRDefault="001B7B05" w:rsidP="001B7B05">
            <w:pPr>
              <w:jc w:val="center"/>
              <w:rPr>
                <w:sz w:val="20"/>
                <w:szCs w:val="20"/>
              </w:rPr>
            </w:pPr>
            <w:r w:rsidRPr="00814A3D">
              <w:rPr>
                <w:sz w:val="20"/>
                <w:szCs w:val="20"/>
              </w:rPr>
              <w:t>Педагог-психолог</w:t>
            </w:r>
          </w:p>
        </w:tc>
        <w:tc>
          <w:tcPr>
            <w:tcW w:w="1445" w:type="dxa"/>
          </w:tcPr>
          <w:p w:rsidR="001B7B05" w:rsidRPr="00814A3D" w:rsidRDefault="001B7B05" w:rsidP="001B7B05">
            <w:pPr>
              <w:jc w:val="center"/>
              <w:rPr>
                <w:sz w:val="20"/>
                <w:szCs w:val="20"/>
              </w:rPr>
            </w:pPr>
            <w:r w:rsidRPr="00814A3D">
              <w:rPr>
                <w:sz w:val="20"/>
                <w:szCs w:val="20"/>
              </w:rPr>
              <w:t>Высшее профессиональное</w:t>
            </w:r>
          </w:p>
        </w:tc>
        <w:tc>
          <w:tcPr>
            <w:tcW w:w="2032" w:type="dxa"/>
          </w:tcPr>
          <w:p w:rsidR="001B7B05" w:rsidRPr="00814A3D" w:rsidRDefault="001B7B05" w:rsidP="001B7B05">
            <w:pPr>
              <w:jc w:val="center"/>
              <w:rPr>
                <w:sz w:val="20"/>
                <w:szCs w:val="20"/>
              </w:rPr>
            </w:pPr>
            <w:r w:rsidRPr="00814A3D">
              <w:rPr>
                <w:sz w:val="20"/>
                <w:szCs w:val="20"/>
              </w:rPr>
              <w:t>5 лет</w:t>
            </w:r>
          </w:p>
        </w:tc>
        <w:tc>
          <w:tcPr>
            <w:tcW w:w="2127" w:type="dxa"/>
          </w:tcPr>
          <w:p w:rsidR="001B7B05" w:rsidRPr="00814A3D" w:rsidRDefault="001B7B05" w:rsidP="001B7B05">
            <w:pPr>
              <w:jc w:val="center"/>
              <w:rPr>
                <w:sz w:val="20"/>
                <w:szCs w:val="20"/>
              </w:rPr>
            </w:pPr>
            <w:r w:rsidRPr="00814A3D">
              <w:rPr>
                <w:sz w:val="20"/>
                <w:szCs w:val="20"/>
              </w:rPr>
              <w:t>Первая</w:t>
            </w:r>
          </w:p>
        </w:tc>
      </w:tr>
      <w:tr w:rsidR="001B7B05" w:rsidRPr="000810C1" w:rsidTr="001B7B05">
        <w:tc>
          <w:tcPr>
            <w:tcW w:w="3093" w:type="dxa"/>
          </w:tcPr>
          <w:p w:rsidR="001B7B05" w:rsidRPr="00CA7FCF" w:rsidRDefault="001B7B05" w:rsidP="001B7B05">
            <w:pPr>
              <w:jc w:val="center"/>
              <w:rPr>
                <w:sz w:val="20"/>
                <w:szCs w:val="20"/>
              </w:rPr>
            </w:pPr>
            <w:r>
              <w:rPr>
                <w:sz w:val="20"/>
                <w:szCs w:val="20"/>
              </w:rPr>
              <w:t>Широких Ульяна Николаевна</w:t>
            </w:r>
          </w:p>
        </w:tc>
        <w:tc>
          <w:tcPr>
            <w:tcW w:w="1368" w:type="dxa"/>
          </w:tcPr>
          <w:p w:rsidR="001B7B05" w:rsidRPr="00CA7FCF" w:rsidRDefault="001B7B05" w:rsidP="001B7B05">
            <w:pPr>
              <w:jc w:val="center"/>
              <w:rPr>
                <w:sz w:val="20"/>
                <w:szCs w:val="20"/>
              </w:rPr>
            </w:pPr>
            <w:r>
              <w:rPr>
                <w:sz w:val="20"/>
                <w:szCs w:val="20"/>
              </w:rPr>
              <w:t>Музыкальный руководитель</w:t>
            </w:r>
          </w:p>
        </w:tc>
        <w:tc>
          <w:tcPr>
            <w:tcW w:w="1445" w:type="dxa"/>
          </w:tcPr>
          <w:p w:rsidR="001B7B05" w:rsidRPr="00CA7FCF" w:rsidRDefault="001B7B05" w:rsidP="001B7B05">
            <w:pPr>
              <w:jc w:val="center"/>
              <w:rPr>
                <w:sz w:val="20"/>
                <w:szCs w:val="20"/>
              </w:rPr>
            </w:pPr>
            <w:r>
              <w:rPr>
                <w:sz w:val="20"/>
                <w:szCs w:val="20"/>
              </w:rPr>
              <w:t>Среднее профессиональное</w:t>
            </w:r>
          </w:p>
        </w:tc>
        <w:tc>
          <w:tcPr>
            <w:tcW w:w="2032" w:type="dxa"/>
          </w:tcPr>
          <w:p w:rsidR="001B7B05" w:rsidRPr="00CA7FCF" w:rsidRDefault="001B7B05" w:rsidP="001B7B05">
            <w:pPr>
              <w:jc w:val="center"/>
              <w:rPr>
                <w:sz w:val="20"/>
                <w:szCs w:val="20"/>
              </w:rPr>
            </w:pPr>
            <w:r>
              <w:rPr>
                <w:sz w:val="20"/>
                <w:szCs w:val="20"/>
              </w:rPr>
              <w:t>9 лет</w:t>
            </w:r>
          </w:p>
        </w:tc>
        <w:tc>
          <w:tcPr>
            <w:tcW w:w="2127" w:type="dxa"/>
          </w:tcPr>
          <w:p w:rsidR="001B7B05" w:rsidRPr="00CA7FCF" w:rsidRDefault="001B7B05" w:rsidP="001B7B05">
            <w:pPr>
              <w:jc w:val="center"/>
              <w:rPr>
                <w:sz w:val="20"/>
                <w:szCs w:val="20"/>
              </w:rPr>
            </w:pPr>
            <w:r>
              <w:rPr>
                <w:sz w:val="20"/>
                <w:szCs w:val="20"/>
              </w:rPr>
              <w:t>Первая</w:t>
            </w:r>
          </w:p>
        </w:tc>
      </w:tr>
      <w:tr w:rsidR="001B7B05" w:rsidRPr="000810C1" w:rsidTr="001B7B05">
        <w:tc>
          <w:tcPr>
            <w:tcW w:w="3093" w:type="dxa"/>
          </w:tcPr>
          <w:p w:rsidR="001B7B05" w:rsidRPr="00CA7FCF" w:rsidRDefault="001B7B05" w:rsidP="001B7B05">
            <w:pPr>
              <w:jc w:val="center"/>
              <w:rPr>
                <w:sz w:val="20"/>
                <w:szCs w:val="20"/>
              </w:rPr>
            </w:pPr>
            <w:r>
              <w:rPr>
                <w:sz w:val="20"/>
                <w:szCs w:val="20"/>
              </w:rPr>
              <w:t>Юрченко Анастасия Николаевна</w:t>
            </w:r>
          </w:p>
        </w:tc>
        <w:tc>
          <w:tcPr>
            <w:tcW w:w="1368" w:type="dxa"/>
          </w:tcPr>
          <w:p w:rsidR="001B7B05" w:rsidRPr="00CA7FCF" w:rsidRDefault="001B7B05" w:rsidP="001B7B05">
            <w:pPr>
              <w:jc w:val="center"/>
              <w:rPr>
                <w:sz w:val="20"/>
                <w:szCs w:val="20"/>
              </w:rPr>
            </w:pPr>
            <w:r>
              <w:rPr>
                <w:sz w:val="20"/>
                <w:szCs w:val="20"/>
              </w:rPr>
              <w:t>Воспитатель</w:t>
            </w:r>
          </w:p>
        </w:tc>
        <w:tc>
          <w:tcPr>
            <w:tcW w:w="1445" w:type="dxa"/>
          </w:tcPr>
          <w:p w:rsidR="001B7B05" w:rsidRPr="00CA7FCF" w:rsidRDefault="001B7B05" w:rsidP="001B7B05">
            <w:pPr>
              <w:jc w:val="center"/>
              <w:rPr>
                <w:sz w:val="20"/>
                <w:szCs w:val="20"/>
              </w:rPr>
            </w:pPr>
            <w:r>
              <w:rPr>
                <w:sz w:val="20"/>
                <w:szCs w:val="20"/>
              </w:rPr>
              <w:t>Среднее профессиональное</w:t>
            </w:r>
          </w:p>
        </w:tc>
        <w:tc>
          <w:tcPr>
            <w:tcW w:w="2032" w:type="dxa"/>
          </w:tcPr>
          <w:p w:rsidR="001B7B05" w:rsidRPr="00CA7FCF" w:rsidRDefault="001B7B05" w:rsidP="001B7B05">
            <w:pPr>
              <w:jc w:val="center"/>
              <w:rPr>
                <w:sz w:val="20"/>
                <w:szCs w:val="20"/>
              </w:rPr>
            </w:pPr>
            <w:r>
              <w:rPr>
                <w:sz w:val="20"/>
                <w:szCs w:val="20"/>
              </w:rPr>
              <w:t>4 года</w:t>
            </w:r>
          </w:p>
        </w:tc>
        <w:tc>
          <w:tcPr>
            <w:tcW w:w="2127" w:type="dxa"/>
          </w:tcPr>
          <w:p w:rsidR="001B7B05" w:rsidRPr="00CA7FCF" w:rsidRDefault="001B7B05" w:rsidP="001B7B05">
            <w:pPr>
              <w:jc w:val="center"/>
              <w:rPr>
                <w:sz w:val="20"/>
                <w:szCs w:val="20"/>
              </w:rPr>
            </w:pPr>
            <w:r>
              <w:rPr>
                <w:sz w:val="20"/>
                <w:szCs w:val="20"/>
              </w:rPr>
              <w:t>Не имеет</w:t>
            </w:r>
          </w:p>
        </w:tc>
      </w:tr>
      <w:tr w:rsidR="001B7B05" w:rsidRPr="000810C1" w:rsidTr="001B7B05">
        <w:tc>
          <w:tcPr>
            <w:tcW w:w="3093" w:type="dxa"/>
          </w:tcPr>
          <w:p w:rsidR="001B7B05" w:rsidRPr="005B61BB" w:rsidRDefault="001B7B05" w:rsidP="001B7B05">
            <w:pPr>
              <w:jc w:val="center"/>
              <w:rPr>
                <w:sz w:val="20"/>
                <w:szCs w:val="20"/>
              </w:rPr>
            </w:pPr>
            <w:r>
              <w:rPr>
                <w:sz w:val="20"/>
                <w:szCs w:val="20"/>
              </w:rPr>
              <w:t>Яровенко Анастасия Владимировна</w:t>
            </w:r>
          </w:p>
        </w:tc>
        <w:tc>
          <w:tcPr>
            <w:tcW w:w="1368" w:type="dxa"/>
          </w:tcPr>
          <w:p w:rsidR="001B7B05" w:rsidRPr="005B61BB" w:rsidRDefault="001B7B05" w:rsidP="001B7B05">
            <w:pPr>
              <w:jc w:val="center"/>
              <w:rPr>
                <w:sz w:val="20"/>
                <w:szCs w:val="20"/>
              </w:rPr>
            </w:pPr>
            <w:r w:rsidRPr="005B61BB">
              <w:rPr>
                <w:sz w:val="20"/>
                <w:szCs w:val="20"/>
              </w:rPr>
              <w:t>Воспитатель</w:t>
            </w:r>
          </w:p>
        </w:tc>
        <w:tc>
          <w:tcPr>
            <w:tcW w:w="1445" w:type="dxa"/>
          </w:tcPr>
          <w:p w:rsidR="001B7B05" w:rsidRPr="005B61BB" w:rsidRDefault="001B7B05" w:rsidP="001B7B05">
            <w:pPr>
              <w:jc w:val="center"/>
              <w:rPr>
                <w:sz w:val="20"/>
                <w:szCs w:val="20"/>
              </w:rPr>
            </w:pPr>
            <w:r>
              <w:rPr>
                <w:sz w:val="20"/>
                <w:szCs w:val="20"/>
              </w:rPr>
              <w:t>Высшее профессиональное</w:t>
            </w:r>
          </w:p>
        </w:tc>
        <w:tc>
          <w:tcPr>
            <w:tcW w:w="2032" w:type="dxa"/>
          </w:tcPr>
          <w:p w:rsidR="001B7B05" w:rsidRPr="005B61BB" w:rsidRDefault="001B7B05" w:rsidP="001B7B05">
            <w:pPr>
              <w:jc w:val="center"/>
              <w:rPr>
                <w:sz w:val="20"/>
                <w:szCs w:val="20"/>
              </w:rPr>
            </w:pPr>
            <w:r>
              <w:rPr>
                <w:sz w:val="20"/>
                <w:szCs w:val="20"/>
              </w:rPr>
              <w:t>5 лет</w:t>
            </w:r>
          </w:p>
        </w:tc>
        <w:tc>
          <w:tcPr>
            <w:tcW w:w="2127" w:type="dxa"/>
          </w:tcPr>
          <w:p w:rsidR="001B7B05" w:rsidRPr="005B61BB" w:rsidRDefault="001B7B05" w:rsidP="001B7B05">
            <w:pPr>
              <w:jc w:val="center"/>
              <w:rPr>
                <w:sz w:val="20"/>
                <w:szCs w:val="20"/>
              </w:rPr>
            </w:pPr>
            <w:r w:rsidRPr="005B61BB">
              <w:rPr>
                <w:sz w:val="20"/>
                <w:szCs w:val="20"/>
              </w:rPr>
              <w:t>Не имеет</w:t>
            </w:r>
          </w:p>
        </w:tc>
      </w:tr>
    </w:tbl>
    <w:p w:rsidR="000810C1" w:rsidRPr="000810C1" w:rsidRDefault="000810C1" w:rsidP="000810C1">
      <w:pPr>
        <w:ind w:left="-567" w:right="-143" w:firstLine="709"/>
        <w:rPr>
          <w:rFonts w:eastAsia="Calibri"/>
          <w:lang w:eastAsia="en-US"/>
        </w:rPr>
      </w:pPr>
    </w:p>
    <w:p w:rsidR="000810C1" w:rsidRDefault="000810C1" w:rsidP="00F17BCF">
      <w:pPr>
        <w:spacing w:after="160" w:line="259" w:lineRule="auto"/>
        <w:ind w:right="-143"/>
        <w:rPr>
          <w:rFonts w:eastAsia="Calibri"/>
          <w:b/>
        </w:rPr>
      </w:pPr>
    </w:p>
    <w:p w:rsidR="00092E40" w:rsidRPr="00F17BCF" w:rsidRDefault="00092E40" w:rsidP="00F17BCF">
      <w:pPr>
        <w:spacing w:after="160" w:line="259" w:lineRule="auto"/>
        <w:ind w:right="-143"/>
        <w:rPr>
          <w:b/>
          <w:bCs/>
        </w:rPr>
      </w:pPr>
      <w:r w:rsidRPr="00092E40">
        <w:rPr>
          <w:rFonts w:eastAsia="Calibri"/>
          <w:b/>
        </w:rPr>
        <w:t xml:space="preserve"> Нормативно-методическое обеспечение</w:t>
      </w:r>
    </w:p>
    <w:p w:rsidR="00092E40" w:rsidRPr="00092E40" w:rsidRDefault="00092E40" w:rsidP="00092E40">
      <w:pPr>
        <w:ind w:left="-567" w:right="-143" w:firstLine="709"/>
        <w:rPr>
          <w:rFonts w:eastAsia="Calibri"/>
        </w:rPr>
      </w:pPr>
    </w:p>
    <w:p w:rsidR="00092E40" w:rsidRPr="001B7B05" w:rsidRDefault="00092E40" w:rsidP="00092E40">
      <w:pPr>
        <w:ind w:left="-567" w:right="-143" w:firstLine="709"/>
        <w:rPr>
          <w:rFonts w:eastAsia="Calibri"/>
          <w:i/>
          <w:lang w:eastAsia="en-US"/>
        </w:rPr>
      </w:pPr>
      <w:r w:rsidRPr="001B7B05">
        <w:rPr>
          <w:rFonts w:eastAsia="Calibri"/>
          <w:i/>
          <w:lang w:eastAsia="en-US"/>
        </w:rPr>
        <w:t>Нормативно-правов</w:t>
      </w:r>
      <w:r w:rsidR="001B7B05">
        <w:rPr>
          <w:rFonts w:eastAsia="Calibri"/>
          <w:i/>
          <w:lang w:eastAsia="en-US"/>
        </w:rPr>
        <w:t>ую основу воспитательной работы</w:t>
      </w:r>
      <w:r w:rsidRPr="001B7B05">
        <w:rPr>
          <w:rFonts w:eastAsia="Calibri"/>
          <w:i/>
          <w:lang w:eastAsia="en-US"/>
        </w:rPr>
        <w:t xml:space="preserve"> дошкольной</w:t>
      </w:r>
    </w:p>
    <w:p w:rsidR="00092E40" w:rsidRPr="001B7B05" w:rsidRDefault="00092E40" w:rsidP="00092E40">
      <w:pPr>
        <w:ind w:left="-567" w:right="-143" w:firstLine="709"/>
        <w:rPr>
          <w:rFonts w:eastAsia="Calibri"/>
          <w:i/>
          <w:lang w:eastAsia="en-US"/>
        </w:rPr>
      </w:pPr>
      <w:r w:rsidRPr="001B7B05">
        <w:rPr>
          <w:rFonts w:eastAsia="Calibri"/>
          <w:i/>
          <w:lang w:eastAsia="en-US"/>
        </w:rPr>
        <w:t>образовательной организации определяют следующие документы:</w:t>
      </w:r>
    </w:p>
    <w:p w:rsidR="00092E40" w:rsidRPr="00092E40" w:rsidRDefault="00092E40" w:rsidP="00092E40">
      <w:pPr>
        <w:ind w:left="-567" w:right="-143" w:firstLine="709"/>
        <w:rPr>
          <w:rFonts w:eastAsia="Calibri"/>
          <w:lang w:eastAsia="en-US"/>
        </w:rPr>
      </w:pPr>
      <w:r w:rsidRPr="00092E40">
        <w:rPr>
          <w:rFonts w:eastAsia="Calibri"/>
          <w:lang w:eastAsia="en-US"/>
        </w:rPr>
        <w:t>• Конституция Российской Федерации;</w:t>
      </w:r>
    </w:p>
    <w:p w:rsidR="00092E40" w:rsidRPr="00092E40" w:rsidRDefault="00092E40" w:rsidP="00092E40">
      <w:pPr>
        <w:ind w:left="-567" w:right="-143" w:firstLine="709"/>
        <w:rPr>
          <w:rFonts w:eastAsia="Calibri"/>
          <w:lang w:eastAsia="en-US"/>
        </w:rPr>
      </w:pPr>
      <w:r w:rsidRPr="00092E40">
        <w:rPr>
          <w:rFonts w:eastAsia="Calibri"/>
          <w:lang w:eastAsia="en-US"/>
        </w:rPr>
        <w:t>• Федеральный закон от 29 декабря 2012 года №273-ФЗ «Об образовании в</w:t>
      </w:r>
    </w:p>
    <w:p w:rsidR="00092E40" w:rsidRPr="00092E40" w:rsidRDefault="00092E40" w:rsidP="00092E40">
      <w:pPr>
        <w:ind w:left="-567" w:right="-143" w:firstLine="709"/>
        <w:rPr>
          <w:rFonts w:eastAsia="Calibri"/>
          <w:lang w:eastAsia="en-US"/>
        </w:rPr>
      </w:pPr>
      <w:r w:rsidRPr="00092E40">
        <w:rPr>
          <w:rFonts w:eastAsia="Calibri"/>
          <w:lang w:eastAsia="en-US"/>
        </w:rPr>
        <w:t>Российской Федерации»;</w:t>
      </w:r>
    </w:p>
    <w:p w:rsidR="00092E40" w:rsidRPr="00092E40" w:rsidRDefault="00092E40" w:rsidP="00092E40">
      <w:pPr>
        <w:ind w:left="-567" w:right="-143" w:firstLine="709"/>
        <w:rPr>
          <w:rFonts w:eastAsia="Calibri"/>
          <w:lang w:eastAsia="en-US"/>
        </w:rPr>
      </w:pPr>
      <w:r w:rsidRPr="00092E40">
        <w:rPr>
          <w:rFonts w:eastAsia="Calibri"/>
          <w:lang w:eastAsia="en-US"/>
        </w:rPr>
        <w:t>• Указ Президента Российской Федерации</w:t>
      </w:r>
    </w:p>
    <w:p w:rsidR="00092E40" w:rsidRPr="00092E40" w:rsidRDefault="00092E40" w:rsidP="00092E40">
      <w:pPr>
        <w:ind w:left="-567" w:right="-143" w:firstLine="709"/>
        <w:rPr>
          <w:rFonts w:eastAsia="Calibri"/>
          <w:lang w:eastAsia="en-US"/>
        </w:rPr>
      </w:pPr>
      <w:r w:rsidRPr="00092E40">
        <w:rPr>
          <w:rFonts w:eastAsia="Calibri"/>
          <w:lang w:eastAsia="en-US"/>
        </w:rPr>
        <w:t>от 02.07.2021 № 400 «О Стратегии национальной безопасности Российской Федерации»;</w:t>
      </w:r>
    </w:p>
    <w:p w:rsidR="00092E40" w:rsidRPr="00092E40" w:rsidRDefault="00092E40" w:rsidP="00092E40">
      <w:pPr>
        <w:ind w:left="-567" w:right="-143" w:firstLine="709"/>
        <w:rPr>
          <w:rFonts w:eastAsia="Calibri"/>
          <w:lang w:eastAsia="en-US"/>
        </w:rPr>
      </w:pPr>
      <w:r w:rsidRPr="00092E40">
        <w:rPr>
          <w:rFonts w:eastAsia="Calibri"/>
          <w:lang w:eastAsia="en-US"/>
        </w:rPr>
        <w:t>• Стратегия развития воспитания в Российской Федерации на период до 2025 года.</w:t>
      </w:r>
    </w:p>
    <w:p w:rsidR="00092E40" w:rsidRPr="00092E40" w:rsidRDefault="00092E40" w:rsidP="00092E40">
      <w:pPr>
        <w:ind w:left="-567" w:right="-143" w:firstLine="709"/>
        <w:rPr>
          <w:rFonts w:eastAsia="Calibri"/>
        </w:rPr>
      </w:pPr>
    </w:p>
    <w:p w:rsidR="00092E40" w:rsidRPr="00092E40" w:rsidRDefault="00092E40" w:rsidP="001B7B05">
      <w:pPr>
        <w:ind w:left="-567" w:right="-143" w:firstLine="709"/>
        <w:rPr>
          <w:rFonts w:eastAsia="Calibri"/>
          <w:b/>
        </w:rPr>
      </w:pPr>
      <w:r w:rsidRPr="00092E40">
        <w:rPr>
          <w:rFonts w:eastAsia="Calibri"/>
          <w:b/>
        </w:rPr>
        <w:t>Методическое обеспечение программы воспитания</w:t>
      </w:r>
    </w:p>
    <w:p w:rsidR="00092E40" w:rsidRPr="00092E40" w:rsidRDefault="00092E40" w:rsidP="001B7B05">
      <w:pPr>
        <w:ind w:left="-567" w:right="-143" w:firstLine="709"/>
        <w:jc w:val="center"/>
        <w:rPr>
          <w:rFonts w:eastAsia="Calibri"/>
        </w:rPr>
      </w:pPr>
    </w:p>
    <w:p w:rsidR="00092E40" w:rsidRPr="001B7B05" w:rsidRDefault="00092E40" w:rsidP="001B7B05">
      <w:pPr>
        <w:ind w:left="-567" w:right="-143" w:firstLine="709"/>
        <w:jc w:val="center"/>
        <w:rPr>
          <w:rFonts w:eastAsia="Calibri"/>
          <w:i/>
        </w:rPr>
      </w:pPr>
      <w:r w:rsidRPr="001B7B05">
        <w:rPr>
          <w:rFonts w:eastAsia="Calibri"/>
          <w:i/>
        </w:rPr>
        <w:t>Методические пособия</w:t>
      </w:r>
    </w:p>
    <w:p w:rsidR="00092E40" w:rsidRPr="00092E40" w:rsidRDefault="00092E40" w:rsidP="001B7B05">
      <w:pPr>
        <w:ind w:left="-567" w:right="-143" w:firstLine="709"/>
        <w:jc w:val="center"/>
        <w:rPr>
          <w:rFonts w:eastAsia="Calibri"/>
        </w:rPr>
      </w:pPr>
    </w:p>
    <w:tbl>
      <w:tblPr>
        <w:tblStyle w:val="110"/>
        <w:tblW w:w="10065" w:type="dxa"/>
        <w:tblInd w:w="-459" w:type="dxa"/>
        <w:tblLook w:val="04A0" w:firstRow="1" w:lastRow="0" w:firstColumn="1" w:lastColumn="0" w:noHBand="0" w:noVBand="1"/>
      </w:tblPr>
      <w:tblGrid>
        <w:gridCol w:w="3289"/>
        <w:gridCol w:w="6776"/>
      </w:tblGrid>
      <w:tr w:rsidR="00092E40" w:rsidRPr="00092E40" w:rsidTr="000810C1">
        <w:trPr>
          <w:trHeight w:val="860"/>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E40" w:rsidRPr="00092E40" w:rsidRDefault="00092E40" w:rsidP="00092E40">
            <w:pPr>
              <w:ind w:right="-143" w:firstLine="317"/>
              <w:jc w:val="center"/>
              <w:rPr>
                <w:rFonts w:eastAsia="Calibri"/>
                <w:b/>
              </w:rPr>
            </w:pPr>
            <w:r w:rsidRPr="00092E40">
              <w:rPr>
                <w:rFonts w:eastAsia="Calibri"/>
                <w:b/>
              </w:rPr>
              <w:lastRenderedPageBreak/>
              <w:t>Автор, название методического пособия</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E40" w:rsidRPr="00092E40" w:rsidRDefault="00092E40" w:rsidP="00092E40">
            <w:pPr>
              <w:ind w:right="-143" w:firstLine="431"/>
              <w:jc w:val="center"/>
              <w:rPr>
                <w:rFonts w:eastAsia="Calibri"/>
                <w:b/>
              </w:rPr>
            </w:pPr>
            <w:r w:rsidRPr="00092E40">
              <w:rPr>
                <w:rFonts w:eastAsia="Calibri"/>
                <w:b/>
              </w:rPr>
              <w:t>Краткое содержание методического пособия</w:t>
            </w:r>
          </w:p>
        </w:tc>
      </w:tr>
      <w:tr w:rsidR="00092E40" w:rsidRPr="00092E40" w:rsidTr="000810C1">
        <w:tc>
          <w:tcPr>
            <w:tcW w:w="3289"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right="-143" w:firstLine="317"/>
              <w:rPr>
                <w:rFonts w:eastAsia="Calibri"/>
                <w:lang w:eastAsia="en-US"/>
              </w:rPr>
            </w:pPr>
            <w:r w:rsidRPr="00092E40">
              <w:rPr>
                <w:rFonts w:eastAsia="Calibri"/>
                <w:lang w:eastAsia="en-US"/>
              </w:rPr>
              <w:t>Методические рекомендации по реализации Федеральной образовательной программы дошкольного образования.</w:t>
            </w:r>
          </w:p>
          <w:p w:rsidR="00092E40" w:rsidRPr="00092E40" w:rsidRDefault="00092E40" w:rsidP="00092E40">
            <w:pPr>
              <w:ind w:right="-143" w:firstLine="317"/>
              <w:rPr>
                <w:rFonts w:eastAsia="Calibri"/>
              </w:rPr>
            </w:pPr>
            <w:r w:rsidRPr="00092E40">
              <w:rPr>
                <w:rFonts w:eastAsia="Calibri"/>
                <w:lang w:eastAsia="en-US"/>
              </w:rPr>
              <w:t>Министерство Просвещения РФ, Москва, 10 марта, 2023.</w:t>
            </w:r>
          </w:p>
          <w:p w:rsidR="00092E40" w:rsidRPr="00092E40" w:rsidRDefault="00092E40" w:rsidP="00092E40">
            <w:pPr>
              <w:ind w:right="-143" w:firstLine="317"/>
              <w:rPr>
                <w:rFonts w:eastAsia="Calibri"/>
              </w:rPr>
            </w:pP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431"/>
              <w:rPr>
                <w:rFonts w:eastAsia="Calibri"/>
                <w:iCs/>
                <w:lang w:eastAsia="en-US"/>
              </w:rPr>
            </w:pPr>
            <w:r w:rsidRPr="00092E40">
              <w:rPr>
                <w:rFonts w:eastAsia="Calibri"/>
              </w:rPr>
              <w:t xml:space="preserve">Методические рекомендации отвечают на вопрос </w:t>
            </w:r>
            <w:r w:rsidRPr="00092E40">
              <w:rPr>
                <w:rFonts w:eastAsia="Calibri"/>
                <w:iCs/>
                <w:lang w:eastAsia="en-US"/>
              </w:rPr>
              <w:t>«В чем состоит специфика Федеральной программы?».</w:t>
            </w:r>
          </w:p>
          <w:p w:rsidR="00092E40" w:rsidRPr="00092E40" w:rsidRDefault="00092E40" w:rsidP="00092E40">
            <w:pPr>
              <w:ind w:right="-143" w:firstLine="431"/>
              <w:rPr>
                <w:rFonts w:eastAsia="Calibri"/>
                <w:lang w:eastAsia="en-US"/>
              </w:rPr>
            </w:pPr>
            <w:r w:rsidRPr="00092E40">
              <w:rPr>
                <w:rFonts w:eastAsia="Calibri"/>
                <w:lang w:eastAsia="en-US"/>
              </w:rPr>
              <w:t>В содержании раскрыты вопросы:</w:t>
            </w:r>
          </w:p>
          <w:p w:rsidR="00092E40" w:rsidRPr="00092E40" w:rsidRDefault="00092E40" w:rsidP="00092E40">
            <w:pPr>
              <w:ind w:right="-143" w:firstLine="431"/>
              <w:rPr>
                <w:rFonts w:eastAsia="Calibri"/>
                <w:lang w:eastAsia="en-US"/>
              </w:rPr>
            </w:pPr>
            <w:r w:rsidRPr="00092E40">
              <w:rPr>
                <w:rFonts w:eastAsia="Calibri"/>
              </w:rPr>
              <w:t xml:space="preserve">- </w:t>
            </w:r>
            <w:r w:rsidRPr="00092E40">
              <w:rPr>
                <w:rFonts w:eastAsia="Calibri"/>
                <w:lang w:eastAsia="en-US"/>
              </w:rPr>
              <w:t>нормативно-правовые и научно-теоретические основы Федеральной программы;</w:t>
            </w:r>
          </w:p>
          <w:p w:rsidR="00092E40" w:rsidRPr="00092E40" w:rsidRDefault="00092E40" w:rsidP="00092E40">
            <w:pPr>
              <w:ind w:right="-143" w:firstLine="431"/>
              <w:rPr>
                <w:rFonts w:eastAsia="Calibri"/>
                <w:lang w:eastAsia="en-US"/>
              </w:rPr>
            </w:pPr>
            <w:r w:rsidRPr="00092E40">
              <w:rPr>
                <w:rFonts w:eastAsia="Calibri"/>
                <w:lang w:eastAsia="en-US"/>
              </w:rPr>
              <w:t>- Федеральная программа - обязательная часть образовательной программы ДОО;</w:t>
            </w:r>
          </w:p>
          <w:p w:rsidR="00092E40" w:rsidRPr="00092E40" w:rsidRDefault="00092E40" w:rsidP="00092E40">
            <w:pPr>
              <w:ind w:right="-143" w:firstLine="431"/>
              <w:rPr>
                <w:rFonts w:eastAsia="Calibri"/>
                <w:lang w:eastAsia="en-US"/>
              </w:rPr>
            </w:pPr>
            <w:r w:rsidRPr="00092E40">
              <w:rPr>
                <w:rFonts w:eastAsia="Calibri"/>
                <w:lang w:eastAsia="en-US"/>
              </w:rPr>
              <w:t>- Вариативная часть образовательной программы ДОО;</w:t>
            </w:r>
          </w:p>
          <w:p w:rsidR="00092E40" w:rsidRPr="00092E40" w:rsidRDefault="00092E40" w:rsidP="00092E40">
            <w:pPr>
              <w:ind w:right="-143" w:firstLine="431"/>
              <w:rPr>
                <w:rFonts w:eastAsia="Calibri"/>
                <w:lang w:eastAsia="en-US"/>
              </w:rPr>
            </w:pPr>
            <w:r w:rsidRPr="00092E40">
              <w:rPr>
                <w:rFonts w:eastAsia="Calibri"/>
                <w:lang w:eastAsia="en-US"/>
              </w:rPr>
              <w:t>- Анализ соответствия Программы обязательному минимуму содержания, заданному в Федеральной программе;</w:t>
            </w:r>
          </w:p>
          <w:p w:rsidR="00092E40" w:rsidRPr="00092E40" w:rsidRDefault="00092E40" w:rsidP="00092E40">
            <w:pPr>
              <w:ind w:right="-143" w:firstLine="431"/>
              <w:rPr>
                <w:rFonts w:eastAsia="Calibri"/>
              </w:rPr>
            </w:pPr>
            <w:r w:rsidRPr="00092E40">
              <w:rPr>
                <w:rFonts w:eastAsia="Calibri"/>
                <w:lang w:eastAsia="en-US"/>
              </w:rPr>
              <w:t>- Приложения.</w:t>
            </w:r>
          </w:p>
        </w:tc>
      </w:tr>
      <w:tr w:rsidR="00092E40" w:rsidRPr="00092E40" w:rsidTr="000810C1">
        <w:tc>
          <w:tcPr>
            <w:tcW w:w="3289"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right="-143" w:firstLine="317"/>
              <w:rPr>
                <w:rFonts w:eastAsia="Calibri"/>
              </w:rPr>
            </w:pPr>
            <w:r w:rsidRPr="00092E40">
              <w:rPr>
                <w:rFonts w:eastAsia="Calibri"/>
              </w:rPr>
              <w:t>Практическое руководство «Воспитателю о воспитании». Издательство: М., 2022 Институт изучения детства, семьи и воспитания.</w:t>
            </w:r>
          </w:p>
          <w:p w:rsidR="00092E40" w:rsidRPr="00092E40" w:rsidRDefault="00092E40" w:rsidP="00092E40">
            <w:pPr>
              <w:ind w:right="-143" w:firstLine="317"/>
              <w:rPr>
                <w:rFonts w:eastAsia="Calibri"/>
              </w:rPr>
            </w:pP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431"/>
              <w:rPr>
                <w:rFonts w:eastAsia="Calibri"/>
              </w:rPr>
            </w:pPr>
            <w:r w:rsidRPr="00092E40">
              <w:rPr>
                <w:rFonts w:eastAsia="Calibri"/>
              </w:rPr>
              <w:t>Практическое руководство «Воспитателю о воспитании» предлагает педагогу профессиональный инструмент реализации программы воспитания в дошкольных образовательных организациях. Содержание практического руководства направлено на достижение цели воспитания через решение следующих задач:</w:t>
            </w:r>
          </w:p>
          <w:p w:rsidR="00092E40" w:rsidRPr="00092E40" w:rsidRDefault="00092E40" w:rsidP="00092E40">
            <w:pPr>
              <w:ind w:right="-143" w:firstLine="431"/>
              <w:rPr>
                <w:rFonts w:eastAsia="Calibri"/>
              </w:rPr>
            </w:pPr>
            <w:r w:rsidRPr="00092E40">
              <w:rPr>
                <w:rFonts w:eastAsia="Calibri"/>
              </w:rPr>
              <w:t>- содействие становлению первичных представлений о базовых ценностях российского общества;</w:t>
            </w:r>
          </w:p>
          <w:p w:rsidR="00092E40" w:rsidRPr="00092E40" w:rsidRDefault="00092E40" w:rsidP="00092E40">
            <w:pPr>
              <w:ind w:right="-143" w:firstLine="431"/>
              <w:rPr>
                <w:rFonts w:eastAsia="Calibri"/>
              </w:rPr>
            </w:pPr>
            <w:r w:rsidRPr="00092E40">
              <w:rPr>
                <w:rFonts w:eastAsia="Calibri"/>
              </w:rPr>
              <w:t>- формирование ценностного отношения к окружающему миру, другим людям, самому себе;</w:t>
            </w:r>
          </w:p>
          <w:p w:rsidR="00092E40" w:rsidRPr="00092E40" w:rsidRDefault="00092E40" w:rsidP="00092E40">
            <w:pPr>
              <w:ind w:right="-143" w:firstLine="431"/>
              <w:rPr>
                <w:rFonts w:eastAsia="Calibri"/>
              </w:rPr>
            </w:pPr>
            <w:r w:rsidRPr="00092E40">
              <w:rPr>
                <w:rFonts w:eastAsia="Calibri"/>
              </w:rPr>
              <w:t>- поддержка освоения первичного опыта деятельности и поведения в соответствии с базовыми ценностями и нормами российского общества.</w:t>
            </w:r>
          </w:p>
          <w:p w:rsidR="00092E40" w:rsidRPr="00092E40" w:rsidRDefault="00092E40" w:rsidP="00092E40">
            <w:pPr>
              <w:ind w:right="-143" w:firstLine="431"/>
              <w:rPr>
                <w:rFonts w:eastAsia="Calibri"/>
              </w:rPr>
            </w:pPr>
          </w:p>
        </w:tc>
      </w:tr>
      <w:tr w:rsidR="00092E40" w:rsidRPr="00092E40" w:rsidTr="000810C1">
        <w:tc>
          <w:tcPr>
            <w:tcW w:w="3289"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right="-143" w:firstLine="317"/>
              <w:rPr>
                <w:rFonts w:eastAsia="Calibri"/>
                <w:lang w:eastAsia="en-US"/>
              </w:rPr>
            </w:pPr>
            <w:r w:rsidRPr="00092E40">
              <w:rPr>
                <w:rFonts w:eastAsia="Calibri"/>
              </w:rPr>
              <w:t>А. Теплова «Разработка программы воспитания» Издательство: М., 2022 Институт изучения детства, семьи и воспитания.</w:t>
            </w:r>
          </w:p>
          <w:p w:rsidR="00092E40" w:rsidRPr="00092E40" w:rsidRDefault="00092E40" w:rsidP="00092E40">
            <w:pPr>
              <w:ind w:right="-143" w:firstLine="317"/>
              <w:rPr>
                <w:rFonts w:eastAsia="Calibri"/>
              </w:rPr>
            </w:pP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431"/>
              <w:rPr>
                <w:rFonts w:eastAsia="Calibri"/>
                <w:iCs/>
                <w:lang w:eastAsia="en-US"/>
              </w:rPr>
            </w:pPr>
            <w:r w:rsidRPr="00092E40">
              <w:rPr>
                <w:rFonts w:eastAsia="Calibri"/>
                <w:iCs/>
                <w:lang w:eastAsia="en-US"/>
              </w:rPr>
              <w:t>Назначение программы:</w:t>
            </w:r>
          </w:p>
          <w:p w:rsidR="00092E40" w:rsidRPr="00092E40" w:rsidRDefault="00092E40" w:rsidP="00092E40">
            <w:pPr>
              <w:ind w:right="-143" w:firstLine="431"/>
              <w:rPr>
                <w:rFonts w:eastAsia="Calibri"/>
                <w:iCs/>
                <w:lang w:eastAsia="en-US"/>
              </w:rPr>
            </w:pPr>
            <w:r w:rsidRPr="00092E40">
              <w:rPr>
                <w:rFonts w:eastAsia="Calibri"/>
                <w:iCs/>
                <w:lang w:eastAsia="en-US"/>
              </w:rPr>
              <w:t>- программа воспитания есть инструмент управления становлением и развитием личности ребенка в пространстве образования.</w:t>
            </w:r>
          </w:p>
          <w:p w:rsidR="00092E40" w:rsidRPr="00092E40" w:rsidRDefault="00092E40" w:rsidP="00092E40">
            <w:pPr>
              <w:ind w:right="-143" w:firstLine="431"/>
              <w:rPr>
                <w:rFonts w:eastAsia="Calibri"/>
                <w:iCs/>
                <w:lang w:eastAsia="en-US"/>
              </w:rPr>
            </w:pPr>
            <w:r w:rsidRPr="00092E40">
              <w:rPr>
                <w:rFonts w:eastAsia="Calibri"/>
                <w:iCs/>
                <w:lang w:eastAsia="en-US"/>
              </w:rPr>
              <w:t>Вариативная структура программы:</w:t>
            </w:r>
          </w:p>
          <w:p w:rsidR="00092E40" w:rsidRPr="00092E40" w:rsidRDefault="00092E40" w:rsidP="00092E40">
            <w:pPr>
              <w:ind w:right="-143" w:firstLine="431"/>
              <w:rPr>
                <w:rFonts w:eastAsia="Calibri"/>
                <w:iCs/>
                <w:lang w:eastAsia="en-US"/>
              </w:rPr>
            </w:pPr>
            <w:r w:rsidRPr="00092E40">
              <w:rPr>
                <w:rFonts w:eastAsia="Calibri"/>
                <w:iCs/>
                <w:lang w:eastAsia="en-US"/>
              </w:rPr>
              <w:t>- уклад, воспитывающая среда, общность, деятельность, событие.</w:t>
            </w:r>
          </w:p>
          <w:p w:rsidR="00092E40" w:rsidRPr="00092E40" w:rsidRDefault="00092E40" w:rsidP="00092E40">
            <w:pPr>
              <w:ind w:right="-143" w:firstLine="431"/>
              <w:rPr>
                <w:rFonts w:eastAsia="Calibri"/>
              </w:rPr>
            </w:pPr>
          </w:p>
        </w:tc>
      </w:tr>
      <w:tr w:rsidR="00092E40" w:rsidRPr="00092E40" w:rsidTr="000810C1">
        <w:tc>
          <w:tcPr>
            <w:tcW w:w="3289"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right="-143" w:firstLine="317"/>
              <w:rPr>
                <w:rFonts w:eastAsia="Calibri"/>
              </w:rPr>
            </w:pPr>
            <w:r w:rsidRPr="00092E40">
              <w:rPr>
                <w:rFonts w:eastAsia="Calibri"/>
                <w:lang w:eastAsia="en-US"/>
              </w:rPr>
              <w:t>В. Савченко «Организация системы методической работы в ДОО по сопровождению ФГОС ДО» Издательство: «Детство-Пресс», 2021.</w:t>
            </w:r>
          </w:p>
          <w:p w:rsidR="00092E40" w:rsidRPr="00092E40" w:rsidRDefault="00092E40" w:rsidP="00092E40">
            <w:pPr>
              <w:ind w:right="-143" w:firstLine="317"/>
              <w:rPr>
                <w:rFonts w:eastAsia="Calibri"/>
              </w:rPr>
            </w:pP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431"/>
              <w:rPr>
                <w:rFonts w:eastAsia="Calibri"/>
              </w:rPr>
            </w:pPr>
            <w:r w:rsidRPr="00092E40">
              <w:rPr>
                <w:rFonts w:eastAsia="Calibri"/>
                <w:lang w:eastAsia="en-US"/>
              </w:rPr>
              <w:t>В материалах представлены основные формы и содержание методической деятельности по сопровождению введения ФГОС ДО. Раскрыта технология планирования основной методической работы ДОО.</w:t>
            </w:r>
          </w:p>
        </w:tc>
      </w:tr>
    </w:tbl>
    <w:p w:rsidR="000810C1" w:rsidRDefault="000810C1" w:rsidP="000810C1">
      <w:pPr>
        <w:ind w:right="-143"/>
        <w:rPr>
          <w:rFonts w:eastAsia="Calibri"/>
        </w:rPr>
      </w:pPr>
    </w:p>
    <w:p w:rsidR="00092E40" w:rsidRPr="00092E40" w:rsidRDefault="00092E40" w:rsidP="000810C1">
      <w:pPr>
        <w:ind w:right="-143"/>
        <w:rPr>
          <w:rFonts w:eastAsia="Calibri"/>
          <w:b/>
        </w:rPr>
      </w:pPr>
      <w:r w:rsidRPr="00092E40">
        <w:rPr>
          <w:rFonts w:eastAsia="Calibri"/>
          <w:b/>
        </w:rPr>
        <w:t xml:space="preserve"> Требования к условиям работы с особыми категориями детей</w:t>
      </w:r>
    </w:p>
    <w:p w:rsidR="00092E40" w:rsidRPr="00092E40" w:rsidRDefault="00092E40" w:rsidP="00092E40">
      <w:pPr>
        <w:ind w:left="-567" w:right="-143" w:firstLine="709"/>
        <w:rPr>
          <w:rFonts w:eastAsia="Calibri"/>
        </w:rPr>
      </w:pPr>
    </w:p>
    <w:p w:rsidR="001B7B05" w:rsidRDefault="00092E40" w:rsidP="001B7B05">
      <w:pPr>
        <w:ind w:left="-567" w:right="-143" w:firstLine="709"/>
        <w:rPr>
          <w:rFonts w:eastAsia="Calibri"/>
          <w:i/>
        </w:rPr>
      </w:pPr>
      <w:r w:rsidRPr="001B7B05">
        <w:rPr>
          <w:rFonts w:eastAsia="Calibri"/>
          <w:i/>
        </w:rPr>
        <w:t>Условия, обеспечивающие достижение целевых ориентиров в работе с особыми</w:t>
      </w:r>
    </w:p>
    <w:p w:rsidR="00092E40" w:rsidRPr="001B7B05" w:rsidRDefault="001B7B05" w:rsidP="001B7B05">
      <w:pPr>
        <w:ind w:left="-567" w:right="-143" w:firstLine="709"/>
        <w:rPr>
          <w:rFonts w:eastAsia="Calibri"/>
          <w:i/>
        </w:rPr>
      </w:pPr>
      <w:r>
        <w:rPr>
          <w:rFonts w:eastAsia="Calibri"/>
          <w:i/>
        </w:rPr>
        <w:t xml:space="preserve">                                               </w:t>
      </w:r>
      <w:r w:rsidR="00092E40" w:rsidRPr="001B7B05">
        <w:rPr>
          <w:rFonts w:eastAsia="Calibri"/>
          <w:i/>
        </w:rPr>
        <w:t xml:space="preserve"> категориями детей</w:t>
      </w:r>
    </w:p>
    <w:p w:rsidR="00092E40" w:rsidRPr="00092E40" w:rsidRDefault="00092E40" w:rsidP="00092E40">
      <w:pPr>
        <w:ind w:left="-567" w:right="-143" w:firstLine="709"/>
        <w:jc w:val="center"/>
        <w:rPr>
          <w:rFonts w:eastAsia="Calibri"/>
          <w:b/>
        </w:rPr>
      </w:pPr>
    </w:p>
    <w:tbl>
      <w:tblPr>
        <w:tblStyle w:val="110"/>
        <w:tblW w:w="10065" w:type="dxa"/>
        <w:tblInd w:w="-459" w:type="dxa"/>
        <w:tblLook w:val="04A0" w:firstRow="1" w:lastRow="0" w:firstColumn="1" w:lastColumn="0" w:noHBand="0" w:noVBand="1"/>
      </w:tblPr>
      <w:tblGrid>
        <w:gridCol w:w="3289"/>
        <w:gridCol w:w="6776"/>
      </w:tblGrid>
      <w:tr w:rsidR="00092E40" w:rsidRPr="00092E40" w:rsidTr="000810C1">
        <w:trPr>
          <w:trHeight w:val="797"/>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E40" w:rsidRPr="00092E40" w:rsidRDefault="00092E40" w:rsidP="00092E40">
            <w:pPr>
              <w:ind w:right="-143" w:firstLine="317"/>
              <w:jc w:val="center"/>
              <w:rPr>
                <w:rFonts w:eastAsia="Calibri"/>
                <w:b/>
                <w:lang w:eastAsia="en-US"/>
              </w:rPr>
            </w:pPr>
            <w:r w:rsidRPr="00092E40">
              <w:rPr>
                <w:rFonts w:eastAsia="Calibri"/>
                <w:b/>
                <w:lang w:eastAsia="en-US"/>
              </w:rPr>
              <w:t>Условия</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E40" w:rsidRPr="00092E40" w:rsidRDefault="00092E40" w:rsidP="00092E40">
            <w:pPr>
              <w:ind w:firstLine="289"/>
              <w:jc w:val="center"/>
              <w:rPr>
                <w:rFonts w:eastAsia="Calibri"/>
                <w:b/>
                <w:lang w:eastAsia="en-US"/>
              </w:rPr>
            </w:pPr>
            <w:r w:rsidRPr="00092E40">
              <w:rPr>
                <w:rFonts w:eastAsia="Calibri"/>
                <w:b/>
                <w:lang w:eastAsia="en-US"/>
              </w:rPr>
              <w:t>Направление деятельности педагога</w:t>
            </w:r>
          </w:p>
        </w:tc>
      </w:tr>
      <w:tr w:rsidR="00092E40" w:rsidRPr="00092E40" w:rsidTr="000810C1">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317"/>
              <w:rPr>
                <w:rFonts w:eastAsia="Calibri"/>
                <w:b/>
                <w:lang w:eastAsia="en-US"/>
              </w:rPr>
            </w:pPr>
            <w:r w:rsidRPr="00092E40">
              <w:rPr>
                <w:rFonts w:eastAsia="Calibri"/>
                <w:b/>
                <w:lang w:eastAsia="en-US"/>
              </w:rPr>
              <w:lastRenderedPageBreak/>
              <w:t>Взаимодействие взрослых с детьми</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289"/>
              <w:rPr>
                <w:rFonts w:eastAsia="Calibri"/>
              </w:rPr>
            </w:pPr>
            <w:r w:rsidRPr="00092E40">
              <w:rPr>
                <w:rFonts w:eastAsia="Calibri"/>
              </w:rPr>
              <w:t>Создание игровых ситуаций, в которых каждому ребенку с особыми образовательными потребностями предоставляется возможность выбора деятельности, партнера и средств.</w:t>
            </w:r>
          </w:p>
          <w:p w:rsidR="00092E40" w:rsidRPr="00092E40" w:rsidRDefault="00092E40" w:rsidP="00092E40">
            <w:pPr>
              <w:ind w:firstLine="289"/>
              <w:rPr>
                <w:rFonts w:eastAsia="Calibri"/>
              </w:rPr>
            </w:pPr>
          </w:p>
        </w:tc>
      </w:tr>
      <w:tr w:rsidR="00092E40" w:rsidRPr="00092E40" w:rsidTr="000810C1">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317"/>
              <w:rPr>
                <w:rFonts w:eastAsia="Calibri"/>
                <w:b/>
                <w:lang w:eastAsia="en-US"/>
              </w:rPr>
            </w:pPr>
            <w:r w:rsidRPr="00092E40">
              <w:rPr>
                <w:rFonts w:eastAsia="Calibri"/>
                <w:b/>
                <w:lang w:eastAsia="en-US"/>
              </w:rPr>
              <w:t>Игровое взаимодействие</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289"/>
              <w:rPr>
                <w:rFonts w:eastAsia="Calibri"/>
              </w:rPr>
            </w:pPr>
            <w:r w:rsidRPr="00092E40">
              <w:rPr>
                <w:rFonts w:eastAsia="Calibri"/>
                <w:lang w:eastAsia="en-US"/>
              </w:rPr>
              <w:t xml:space="preserve">Организация игр для развития и закрепления </w:t>
            </w:r>
            <w:r w:rsidRPr="00092E40">
              <w:rPr>
                <w:rFonts w:eastAsia="Calibri"/>
              </w:rPr>
              <w:t>навыков коммуникации, развитию общей и мелкой моторики, развитию памяти.</w:t>
            </w:r>
          </w:p>
          <w:p w:rsidR="00092E40" w:rsidRPr="00092E40" w:rsidRDefault="00092E40" w:rsidP="00092E40">
            <w:pPr>
              <w:ind w:firstLine="289"/>
              <w:rPr>
                <w:rFonts w:eastAsia="Calibri"/>
              </w:rPr>
            </w:pPr>
            <w:r w:rsidRPr="00092E40">
              <w:rPr>
                <w:rFonts w:eastAsia="Calibri"/>
              </w:rPr>
              <w:t xml:space="preserve">Организация игр для развития способности </w:t>
            </w:r>
            <w:r w:rsidRPr="00092E40">
              <w:rPr>
                <w:rFonts w:eastAsia="Calibri"/>
                <w:lang w:eastAsia="en-US"/>
              </w:rPr>
              <w:t>к преодолению физических и психологических барьеров.</w:t>
            </w:r>
          </w:p>
          <w:p w:rsidR="00092E40" w:rsidRPr="00092E40" w:rsidRDefault="00092E40" w:rsidP="00092E40">
            <w:pPr>
              <w:ind w:firstLine="289"/>
              <w:rPr>
                <w:rFonts w:eastAsia="Calibri"/>
                <w:lang w:eastAsia="en-US"/>
              </w:rPr>
            </w:pPr>
          </w:p>
        </w:tc>
      </w:tr>
      <w:tr w:rsidR="00092E40" w:rsidRPr="00092E40" w:rsidTr="000810C1">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317"/>
              <w:rPr>
                <w:rFonts w:eastAsia="Calibri"/>
                <w:b/>
                <w:lang w:eastAsia="en-US"/>
              </w:rPr>
            </w:pPr>
            <w:r w:rsidRPr="00092E40">
              <w:rPr>
                <w:rFonts w:eastAsia="Calibri"/>
                <w:b/>
                <w:lang w:eastAsia="en-US"/>
              </w:rPr>
              <w:t>Воспитывающая среда</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092E40" w:rsidRPr="00092E40" w:rsidRDefault="00092E40" w:rsidP="00092E40">
            <w:pPr>
              <w:ind w:firstLine="289"/>
              <w:rPr>
                <w:rFonts w:eastAsia="Calibri"/>
                <w:lang w:eastAsia="en-US"/>
              </w:rPr>
            </w:pPr>
            <w:r w:rsidRPr="00092E40">
              <w:rPr>
                <w:rFonts w:eastAsia="Calibri"/>
                <w:lang w:eastAsia="en-US"/>
              </w:rPr>
              <w:t xml:space="preserve">Организация игр в сенсорной комнате, </w:t>
            </w:r>
            <w:r w:rsidRPr="00092E40">
              <w:rPr>
                <w:rFonts w:eastAsia="Calibri"/>
              </w:rPr>
              <w:t>оснащенной специальным оборудованием для работы</w:t>
            </w:r>
            <w:r w:rsidR="001B7B05">
              <w:rPr>
                <w:rFonts w:eastAsia="Calibri"/>
              </w:rPr>
              <w:t xml:space="preserve"> </w:t>
            </w:r>
            <w:r w:rsidRPr="00092E40">
              <w:rPr>
                <w:rFonts w:eastAsia="Calibri"/>
              </w:rPr>
              <w:t xml:space="preserve">с детьми с ОВЗ и детьми-инвалидами. </w:t>
            </w:r>
          </w:p>
          <w:p w:rsidR="00092E40" w:rsidRPr="00092E40" w:rsidRDefault="00092E40" w:rsidP="00092E40">
            <w:pPr>
              <w:ind w:firstLine="289"/>
              <w:rPr>
                <w:rFonts w:eastAsia="Calibri"/>
                <w:lang w:eastAsia="en-US"/>
              </w:rPr>
            </w:pPr>
            <w:r w:rsidRPr="00092E40">
              <w:rPr>
                <w:rFonts w:eastAsia="Calibri"/>
                <w:lang w:eastAsia="en-US"/>
              </w:rPr>
              <w:t>(Наполняемость сенсорной комнаты: мягкое оборудование, светозвуковые панели, сухой бассейн, тактильное оборудование, развивающие оборудование).</w:t>
            </w:r>
          </w:p>
          <w:p w:rsidR="00092E40" w:rsidRPr="00092E40" w:rsidRDefault="00092E40" w:rsidP="00092E40">
            <w:pPr>
              <w:ind w:firstLine="289"/>
              <w:rPr>
                <w:rFonts w:eastAsia="Calibri"/>
                <w:lang w:eastAsia="en-US"/>
              </w:rPr>
            </w:pPr>
          </w:p>
        </w:tc>
      </w:tr>
      <w:tr w:rsidR="00092E40" w:rsidRPr="00092E40" w:rsidTr="000810C1">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317"/>
              <w:rPr>
                <w:rFonts w:eastAsia="Calibri"/>
                <w:b/>
                <w:lang w:eastAsia="en-US"/>
              </w:rPr>
            </w:pPr>
            <w:r w:rsidRPr="00092E40">
              <w:rPr>
                <w:rFonts w:eastAsia="Calibri"/>
                <w:b/>
                <w:lang w:eastAsia="en-US"/>
              </w:rPr>
              <w:t>Совместные воспитательные мероприятия</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289"/>
              <w:rPr>
                <w:rFonts w:eastAsia="Calibri"/>
                <w:lang w:eastAsia="en-US"/>
              </w:rPr>
            </w:pPr>
            <w:r w:rsidRPr="00092E40">
              <w:rPr>
                <w:rFonts w:eastAsia="Calibri"/>
                <w:lang w:eastAsia="en-US"/>
              </w:rPr>
              <w:t>Организация выставки поделок.</w:t>
            </w:r>
          </w:p>
          <w:p w:rsidR="00092E40" w:rsidRPr="00092E40" w:rsidRDefault="00092E40" w:rsidP="00092E40">
            <w:pPr>
              <w:ind w:firstLine="289"/>
              <w:rPr>
                <w:rFonts w:eastAsia="Calibri"/>
                <w:lang w:eastAsia="en-US"/>
              </w:rPr>
            </w:pPr>
            <w:r w:rsidRPr="00092E40">
              <w:rPr>
                <w:rFonts w:eastAsia="Calibri"/>
                <w:lang w:eastAsia="en-US"/>
              </w:rPr>
              <w:t>Организация выставки рисунков.</w:t>
            </w:r>
          </w:p>
          <w:p w:rsidR="00092E40" w:rsidRPr="00092E40" w:rsidRDefault="00092E40" w:rsidP="00092E40">
            <w:pPr>
              <w:ind w:firstLine="289"/>
              <w:rPr>
                <w:rFonts w:eastAsia="Calibri"/>
                <w:lang w:eastAsia="en-US"/>
              </w:rPr>
            </w:pPr>
            <w:r w:rsidRPr="00092E40">
              <w:rPr>
                <w:rFonts w:eastAsia="Calibri"/>
                <w:lang w:eastAsia="en-US"/>
              </w:rPr>
              <w:t>Спортивный праздник «Дружная семья».</w:t>
            </w:r>
          </w:p>
          <w:p w:rsidR="00092E40" w:rsidRPr="00092E40" w:rsidRDefault="00092E40" w:rsidP="00092E40">
            <w:pPr>
              <w:ind w:firstLine="289"/>
              <w:rPr>
                <w:rFonts w:eastAsia="Calibri"/>
                <w:lang w:eastAsia="en-US"/>
              </w:rPr>
            </w:pPr>
            <w:r w:rsidRPr="00092E40">
              <w:rPr>
                <w:rFonts w:eastAsia="Calibri"/>
                <w:lang w:eastAsia="en-US"/>
              </w:rPr>
              <w:t>Театрализация  знакомых сказок.</w:t>
            </w:r>
          </w:p>
        </w:tc>
      </w:tr>
      <w:tr w:rsidR="00092E40" w:rsidRPr="00092E40" w:rsidTr="000810C1">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right="-143" w:firstLine="317"/>
              <w:rPr>
                <w:rFonts w:eastAsia="Calibri"/>
                <w:b/>
                <w:lang w:eastAsia="en-US"/>
              </w:rPr>
            </w:pPr>
            <w:r w:rsidRPr="00092E40">
              <w:rPr>
                <w:rFonts w:eastAsia="Calibri"/>
                <w:b/>
                <w:lang w:eastAsia="en-US"/>
              </w:rPr>
              <w:t>Взаимодействие с семьей</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92E40" w:rsidRPr="00092E40" w:rsidRDefault="00092E40" w:rsidP="00092E40">
            <w:pPr>
              <w:ind w:firstLine="289"/>
              <w:rPr>
                <w:rFonts w:eastAsia="Calibri"/>
              </w:rPr>
            </w:pPr>
            <w:r w:rsidRPr="00092E40">
              <w:rPr>
                <w:rFonts w:eastAsia="Calibri"/>
              </w:rPr>
              <w:t xml:space="preserve">Консультативная помощь семье в вопросах выбора оптимальной стратегии воспитания и приемов коррекционно-развивающей работы с ребенком. </w:t>
            </w:r>
          </w:p>
          <w:p w:rsidR="00092E40" w:rsidRPr="00092E40" w:rsidRDefault="00092E40" w:rsidP="00092E40">
            <w:pPr>
              <w:ind w:firstLine="289"/>
              <w:rPr>
                <w:rFonts w:eastAsia="Calibri"/>
              </w:rPr>
            </w:pPr>
            <w:r w:rsidRPr="00092E40">
              <w:rPr>
                <w:rFonts w:eastAsia="Calibri"/>
              </w:rPr>
              <w:t>Консультирование специалистами педагогов по выбору индивидуально ориентированных методов и приемов работы с детьми.</w:t>
            </w:r>
          </w:p>
          <w:p w:rsidR="00092E40" w:rsidRPr="00092E40" w:rsidRDefault="00092E40" w:rsidP="00092E40">
            <w:pPr>
              <w:ind w:firstLine="289"/>
              <w:rPr>
                <w:rFonts w:eastAsia="Calibri"/>
              </w:rPr>
            </w:pPr>
            <w:r w:rsidRPr="00092E40">
              <w:rPr>
                <w:rFonts w:eastAsia="Calibri"/>
              </w:rPr>
              <w:t>Для родителей: лекции, беседы, информационные стенды, печатные материалы, электронные ресурсы.</w:t>
            </w:r>
          </w:p>
          <w:p w:rsidR="00092E40" w:rsidRPr="00092E40" w:rsidRDefault="00092E40" w:rsidP="00092E40">
            <w:pPr>
              <w:ind w:firstLine="289"/>
              <w:rPr>
                <w:rFonts w:eastAsia="Calibri"/>
              </w:rPr>
            </w:pPr>
            <w:r w:rsidRPr="00092E40">
              <w:rPr>
                <w:rFonts w:eastAsia="Calibri"/>
              </w:rPr>
              <w:t>Проведение тематических выступлений, онлайн-консультаций для педагогов и родителей (законных представителей).</w:t>
            </w:r>
          </w:p>
          <w:p w:rsidR="00092E40" w:rsidRPr="00092E40" w:rsidRDefault="00092E40" w:rsidP="00092E40">
            <w:pPr>
              <w:ind w:firstLine="289"/>
              <w:rPr>
                <w:rFonts w:eastAsia="Calibri"/>
              </w:rPr>
            </w:pPr>
          </w:p>
        </w:tc>
      </w:tr>
    </w:tbl>
    <w:p w:rsidR="00092E40" w:rsidRDefault="00092E40" w:rsidP="009E144B">
      <w:pPr>
        <w:spacing w:line="360" w:lineRule="auto"/>
        <w:rPr>
          <w:b/>
          <w:sz w:val="28"/>
          <w:szCs w:val="28"/>
        </w:rPr>
      </w:pPr>
    </w:p>
    <w:p w:rsidR="00092E40" w:rsidRDefault="00092E40" w:rsidP="009E144B">
      <w:pPr>
        <w:spacing w:line="360" w:lineRule="auto"/>
        <w:rPr>
          <w:b/>
          <w:sz w:val="28"/>
          <w:szCs w:val="28"/>
        </w:rPr>
      </w:pPr>
    </w:p>
    <w:p w:rsidR="009E144B" w:rsidRPr="001B7B05" w:rsidRDefault="000810C1" w:rsidP="009E144B">
      <w:pPr>
        <w:spacing w:line="360" w:lineRule="auto"/>
        <w:rPr>
          <w:b/>
        </w:rPr>
      </w:pPr>
      <w:r w:rsidRPr="001B7B05">
        <w:rPr>
          <w:b/>
        </w:rPr>
        <w:t xml:space="preserve">3. </w:t>
      </w:r>
      <w:r w:rsidR="009E144B" w:rsidRPr="001B7B05">
        <w:rPr>
          <w:b/>
        </w:rPr>
        <w:t>Организационный раздел.</w:t>
      </w:r>
    </w:p>
    <w:p w:rsidR="000810C1" w:rsidRPr="001B7B05" w:rsidRDefault="000810C1" w:rsidP="000810C1">
      <w:pPr>
        <w:pStyle w:val="a9"/>
        <w:ind w:left="-567" w:right="-143" w:firstLine="709"/>
        <w:rPr>
          <w:rFonts w:ascii="Times New Roman" w:hAnsi="Times New Roman"/>
          <w:b/>
          <w:color w:val="C00000"/>
          <w:sz w:val="24"/>
          <w:szCs w:val="24"/>
          <w:lang w:val="ru-RU" w:eastAsia="ru-RU"/>
        </w:rPr>
      </w:pPr>
      <w:r w:rsidRPr="001B7B05">
        <w:rPr>
          <w:rFonts w:ascii="Times New Roman" w:hAnsi="Times New Roman"/>
          <w:b/>
          <w:sz w:val="24"/>
          <w:szCs w:val="24"/>
          <w:lang w:val="ru-RU" w:eastAsia="ru-RU"/>
        </w:rPr>
        <w:t>3.1. Психолого-педагогические условия реализации Образовательной программы</w:t>
      </w:r>
    </w:p>
    <w:p w:rsidR="000810C1" w:rsidRPr="00C43AB3" w:rsidRDefault="000810C1" w:rsidP="000810C1">
      <w:pPr>
        <w:pStyle w:val="a9"/>
        <w:ind w:left="-567" w:right="-143" w:firstLine="709"/>
        <w:rPr>
          <w:rFonts w:ascii="Times New Roman" w:hAnsi="Times New Roman"/>
          <w:sz w:val="24"/>
          <w:szCs w:val="24"/>
          <w:lang w:val="ru-RU" w:eastAsia="ru-RU"/>
        </w:rPr>
      </w:pPr>
    </w:p>
    <w:tbl>
      <w:tblPr>
        <w:tblStyle w:val="af2"/>
        <w:tblW w:w="10065" w:type="dxa"/>
        <w:tblInd w:w="-459" w:type="dxa"/>
        <w:tblLook w:val="04A0" w:firstRow="1" w:lastRow="0" w:firstColumn="1" w:lastColumn="0" w:noHBand="0" w:noVBand="1"/>
      </w:tblPr>
      <w:tblGrid>
        <w:gridCol w:w="3289"/>
        <w:gridCol w:w="6776"/>
      </w:tblGrid>
      <w:tr w:rsidR="000810C1" w:rsidTr="00AB55E0">
        <w:trPr>
          <w:trHeight w:val="1069"/>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tcPr>
          <w:p w:rsidR="000810C1" w:rsidRPr="000810C1" w:rsidRDefault="000810C1" w:rsidP="00AB55E0">
            <w:pPr>
              <w:pStyle w:val="a9"/>
              <w:ind w:right="-143"/>
              <w:jc w:val="center"/>
              <w:rPr>
                <w:rFonts w:ascii="Times New Roman" w:hAnsi="Times New Roman"/>
                <w:b/>
                <w:sz w:val="24"/>
                <w:szCs w:val="24"/>
                <w:lang w:val="ru-RU" w:eastAsia="ru-RU"/>
              </w:rPr>
            </w:pPr>
            <w:r w:rsidRPr="000810C1">
              <w:rPr>
                <w:rFonts w:ascii="Times New Roman" w:hAnsi="Times New Roman"/>
                <w:b/>
                <w:sz w:val="24"/>
                <w:szCs w:val="24"/>
                <w:lang w:val="ru-RU" w:eastAsia="ru-RU"/>
              </w:rPr>
              <w:t>Условия</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C43AB3" w:rsidRDefault="000810C1" w:rsidP="00AB55E0">
            <w:pPr>
              <w:pStyle w:val="a9"/>
              <w:jc w:val="center"/>
              <w:rPr>
                <w:rFonts w:ascii="Times New Roman" w:hAnsi="Times New Roman"/>
                <w:b/>
                <w:sz w:val="24"/>
                <w:szCs w:val="24"/>
                <w:lang w:val="ru-RU"/>
              </w:rPr>
            </w:pPr>
            <w:r w:rsidRPr="00C43AB3">
              <w:rPr>
                <w:rFonts w:ascii="Times New Roman" w:hAnsi="Times New Roman"/>
                <w:b/>
                <w:sz w:val="24"/>
                <w:szCs w:val="24"/>
                <w:lang w:val="ru-RU"/>
              </w:rPr>
              <w:t>Деятельность педагогического коллектива по обеспечению психолого-педагогических условий</w:t>
            </w: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sz w:val="24"/>
                <w:szCs w:val="24"/>
                <w:lang w:val="ru-RU" w:eastAsia="ru-RU"/>
              </w:rPr>
            </w:pPr>
            <w:r w:rsidRPr="00C43AB3">
              <w:rPr>
                <w:rFonts w:ascii="Times New Roman" w:hAnsi="Times New Roman"/>
                <w:sz w:val="24"/>
                <w:szCs w:val="24"/>
                <w:lang w:val="ru-RU" w:eastAsia="ru-RU"/>
              </w:rPr>
              <w:t xml:space="preserve">Признание детства </w:t>
            </w:r>
          </w:p>
          <w:p w:rsidR="000810C1" w:rsidRPr="00C43AB3" w:rsidRDefault="000810C1" w:rsidP="00AB55E0">
            <w:pPr>
              <w:pStyle w:val="a9"/>
              <w:ind w:right="-143"/>
              <w:rPr>
                <w:rFonts w:ascii="Times New Roman" w:hAnsi="Times New Roman"/>
                <w:sz w:val="24"/>
                <w:szCs w:val="24"/>
                <w:lang w:val="ru-RU" w:eastAsia="ru-RU"/>
              </w:rPr>
            </w:pPr>
            <w:r w:rsidRPr="00C43AB3">
              <w:rPr>
                <w:rFonts w:ascii="Times New Roman" w:hAnsi="Times New Roman"/>
                <w:sz w:val="24"/>
                <w:szCs w:val="24"/>
                <w:lang w:val="ru-RU" w:eastAsia="ru-RU"/>
              </w:rPr>
              <w:t>как уникального периода в становлении человека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xml:space="preserve">- понимание неповторимости личности каждого ребенка; </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xml:space="preserve">- принятие воспитанника таким, какой он есть, со всеми его индивидуальными проявлениями; </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проявление уважения к развивающейся личности, как высшей ценности;</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поддержка уверенности в собственных возможностях и способностях у каждого воспитанника.</w:t>
            </w:r>
          </w:p>
          <w:p w:rsidR="000810C1" w:rsidRPr="00C43AB3" w:rsidRDefault="000810C1" w:rsidP="00AB55E0">
            <w:pPr>
              <w:pStyle w:val="a9"/>
              <w:ind w:firstLine="431"/>
              <w:rPr>
                <w:rFonts w:ascii="Times New Roman" w:hAnsi="Times New Roman"/>
                <w:sz w:val="24"/>
                <w:szCs w:val="24"/>
                <w:lang w:val="ru-RU" w:eastAsia="ru-RU"/>
              </w:rPr>
            </w:pP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sz w:val="24"/>
                <w:szCs w:val="24"/>
                <w:lang w:val="ru-RU" w:eastAsia="ru-RU"/>
              </w:rPr>
            </w:pPr>
            <w:r w:rsidRPr="00C43AB3">
              <w:rPr>
                <w:rFonts w:ascii="Times New Roman" w:hAnsi="Times New Roman"/>
                <w:sz w:val="24"/>
                <w:szCs w:val="24"/>
                <w:lang w:val="ru-RU" w:eastAsia="ru-RU"/>
              </w:rPr>
              <w:lastRenderedPageBreak/>
              <w:t>Решение образовательных задач с использованием новых и традиционных форм организации</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b/>
                <w:sz w:val="24"/>
                <w:szCs w:val="24"/>
                <w:lang w:val="ru-RU" w:eastAsia="ru-RU"/>
              </w:rPr>
              <w:t xml:space="preserve">Реализация новых форм </w:t>
            </w:r>
            <w:r w:rsidRPr="00C43AB3">
              <w:rPr>
                <w:rFonts w:ascii="Times New Roman" w:hAnsi="Times New Roman"/>
                <w:sz w:val="24"/>
                <w:szCs w:val="24"/>
                <w:lang w:val="ru-RU" w:eastAsia="ru-RU"/>
              </w:rPr>
              <w:t xml:space="preserve">организации воспитательно-образовательного процесса: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w:t>
            </w:r>
            <w:r w:rsidRPr="00C43AB3">
              <w:rPr>
                <w:rFonts w:ascii="Times New Roman" w:hAnsi="Times New Roman"/>
                <w:b/>
                <w:sz w:val="24"/>
                <w:szCs w:val="24"/>
                <w:lang w:val="ru-RU" w:eastAsia="ru-RU"/>
              </w:rPr>
              <w:t>образовательных областей.</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b/>
                <w:sz w:val="24"/>
                <w:szCs w:val="24"/>
                <w:lang w:val="ru-RU" w:eastAsia="ru-RU"/>
              </w:rPr>
              <w:t>Реализация традиционных форм</w:t>
            </w:r>
            <w:r w:rsidRPr="00C43AB3">
              <w:rPr>
                <w:rFonts w:ascii="Times New Roman" w:hAnsi="Times New Roman"/>
                <w:sz w:val="24"/>
                <w:szCs w:val="24"/>
                <w:lang w:val="ru-RU" w:eastAsia="ru-RU"/>
              </w:rPr>
              <w:t xml:space="preserve"> воспитательно-образовательного процесса: фронтальные, подгрупповые, индивидуальные занятия.</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b/>
                <w:sz w:val="24"/>
                <w:szCs w:val="24"/>
                <w:lang w:val="ru-RU" w:eastAsia="ru-RU"/>
              </w:rPr>
              <w:t>Занятие рассматривается как дело</w:t>
            </w:r>
            <w:r w:rsidRPr="00C43AB3">
              <w:rPr>
                <w:rFonts w:ascii="Times New Roman" w:hAnsi="Times New Roman"/>
                <w:sz w:val="24"/>
                <w:szCs w:val="24"/>
                <w:lang w:val="ru-RU" w:eastAsia="ru-RU"/>
              </w:rPr>
              <w:t xml:space="preserve">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rsidR="000810C1" w:rsidRPr="00C43AB3" w:rsidRDefault="000810C1" w:rsidP="00AB55E0">
            <w:pPr>
              <w:pStyle w:val="a9"/>
              <w:ind w:firstLine="431"/>
              <w:rPr>
                <w:rFonts w:ascii="Times New Roman" w:hAnsi="Times New Roman"/>
                <w:sz w:val="24"/>
                <w:szCs w:val="24"/>
                <w:lang w:val="ru-RU" w:eastAsia="ru-RU"/>
              </w:rPr>
            </w:pP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color w:val="C00000"/>
                <w:sz w:val="24"/>
                <w:szCs w:val="24"/>
                <w:lang w:val="ru-RU" w:eastAsia="ru-RU"/>
              </w:rPr>
            </w:pPr>
            <w:r w:rsidRPr="00C43AB3">
              <w:rPr>
                <w:rFonts w:ascii="Times New Roman" w:hAnsi="Times New Roman"/>
                <w:sz w:val="24"/>
                <w:szCs w:val="24"/>
                <w:lang w:val="ru-RU" w:eastAsia="ru-RU"/>
              </w:rPr>
              <w:t>Обеспечение преемственности содержания и форм организации образовательного процесса в ДОО</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Преемственность дошкольного и начального общего уровней образования с опорой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rsidR="000810C1" w:rsidRPr="00C43AB3" w:rsidRDefault="000810C1" w:rsidP="00AB55E0">
            <w:pPr>
              <w:pStyle w:val="a9"/>
              <w:ind w:firstLine="431"/>
              <w:rPr>
                <w:rFonts w:ascii="Times New Roman" w:hAnsi="Times New Roman"/>
                <w:color w:val="C00000"/>
                <w:sz w:val="24"/>
                <w:szCs w:val="24"/>
                <w:lang w:val="ru-RU" w:eastAsia="ru-RU"/>
              </w:rPr>
            </w:pP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sz w:val="24"/>
                <w:szCs w:val="24"/>
                <w:lang w:val="ru-RU" w:eastAsia="ru-RU"/>
              </w:rPr>
            </w:pPr>
            <w:r w:rsidRPr="00C43AB3">
              <w:rPr>
                <w:rFonts w:ascii="Times New Roman" w:hAnsi="Times New Roman"/>
                <w:sz w:val="24"/>
                <w:szCs w:val="24"/>
                <w:lang w:val="ru-RU" w:eastAsia="ru-RU"/>
              </w:rPr>
              <w:t>Учет специфики возрастного и индивидуального психофизического развития обучающихся</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использование форм и методов, соответствующих возрастным особенностям детей;</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использование видов деятельности, специфических для каждого возрастного периода, социальной ситуации развития.</w:t>
            </w:r>
          </w:p>
          <w:p w:rsidR="000810C1" w:rsidRPr="00C43AB3" w:rsidRDefault="000810C1" w:rsidP="00AB55E0">
            <w:pPr>
              <w:pStyle w:val="a9"/>
              <w:ind w:firstLine="431"/>
              <w:rPr>
                <w:rFonts w:ascii="Times New Roman" w:hAnsi="Times New Roman"/>
                <w:sz w:val="24"/>
                <w:szCs w:val="24"/>
                <w:lang w:val="ru-RU" w:eastAsia="ru-RU"/>
              </w:rPr>
            </w:pP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color w:val="C00000"/>
                <w:sz w:val="24"/>
                <w:szCs w:val="24"/>
                <w:lang w:val="ru-RU" w:eastAsia="ru-RU"/>
              </w:rPr>
            </w:pPr>
            <w:r w:rsidRPr="00C43AB3">
              <w:rPr>
                <w:rFonts w:ascii="Times New Roman" w:hAnsi="Times New Roman"/>
                <w:sz w:val="24"/>
                <w:szCs w:val="24"/>
                <w:lang w:val="ru-RU" w:eastAsia="ru-RU"/>
              </w:rPr>
              <w:t>Создание развивающей и эмоционально комфортной для ребенка образовательной среды</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обеспечение развивающей и эмоционально комфортной для ребенка образовательной среды, способствующей эмоционально-ценностному, социально-личностному,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w:t>
            </w: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sz w:val="24"/>
                <w:szCs w:val="24"/>
                <w:lang w:val="ru-RU" w:eastAsia="ru-RU"/>
              </w:rPr>
            </w:pPr>
            <w:r w:rsidRPr="00C43AB3">
              <w:rPr>
                <w:rFonts w:ascii="Times New Roman" w:hAnsi="Times New Roman"/>
                <w:sz w:val="24"/>
                <w:szCs w:val="24"/>
                <w:lang w:val="ru-RU" w:eastAsia="ru-RU"/>
              </w:rPr>
              <w:t>Построение образовательной деятельности на основе взаимодействия взрослых с детьми</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учет интересов и возможностей каждого ребенка;</w:t>
            </w:r>
          </w:p>
          <w:p w:rsidR="000810C1" w:rsidRPr="00C43AB3" w:rsidRDefault="000810C1" w:rsidP="00AB55E0">
            <w:pPr>
              <w:pStyle w:val="a9"/>
              <w:ind w:firstLine="431"/>
              <w:rPr>
                <w:rFonts w:ascii="Times New Roman" w:hAnsi="Times New Roman"/>
                <w:color w:val="C00000"/>
                <w:sz w:val="24"/>
                <w:szCs w:val="24"/>
                <w:lang w:val="ru-RU" w:eastAsia="ru-RU"/>
              </w:rPr>
            </w:pPr>
            <w:r w:rsidRPr="00C43AB3">
              <w:rPr>
                <w:rFonts w:ascii="Times New Roman" w:hAnsi="Times New Roman"/>
                <w:sz w:val="24"/>
                <w:szCs w:val="24"/>
                <w:lang w:val="ru-RU" w:eastAsia="ru-RU"/>
              </w:rPr>
              <w:t>- учет социальной ситуации развития ребенка.</w:t>
            </w: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Default="000810C1" w:rsidP="00AB55E0">
            <w:pPr>
              <w:pStyle w:val="a9"/>
              <w:ind w:right="-143" w:firstLine="459"/>
              <w:rPr>
                <w:rFonts w:ascii="Times New Roman" w:hAnsi="Times New Roman"/>
                <w:color w:val="C00000"/>
                <w:sz w:val="24"/>
                <w:szCs w:val="24"/>
                <w:lang w:eastAsia="ru-RU"/>
              </w:rPr>
            </w:pPr>
            <w:r>
              <w:rPr>
                <w:rFonts w:ascii="Times New Roman" w:hAnsi="Times New Roman"/>
                <w:sz w:val="24"/>
                <w:szCs w:val="24"/>
                <w:lang w:eastAsia="ru-RU"/>
              </w:rPr>
              <w:t>Индивидуализация образования</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поддержка ребенка, построение его образовательной траектории;</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оптимизация работы с группой детей, основанная на результатах педагогической диагностики (мониторинга).</w:t>
            </w:r>
          </w:p>
          <w:p w:rsidR="000810C1" w:rsidRPr="00C43AB3" w:rsidRDefault="000810C1" w:rsidP="00AB55E0">
            <w:pPr>
              <w:pStyle w:val="a9"/>
              <w:ind w:firstLine="431"/>
              <w:rPr>
                <w:rFonts w:ascii="Times New Roman" w:hAnsi="Times New Roman"/>
                <w:sz w:val="24"/>
                <w:szCs w:val="24"/>
                <w:lang w:val="ru-RU" w:eastAsia="ru-RU"/>
              </w:rPr>
            </w:pP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color w:val="C00000"/>
                <w:sz w:val="24"/>
                <w:szCs w:val="24"/>
                <w:lang w:val="ru-RU" w:eastAsia="ru-RU"/>
              </w:rPr>
            </w:pPr>
            <w:r w:rsidRPr="00C43AB3">
              <w:rPr>
                <w:rFonts w:ascii="Times New Roman" w:hAnsi="Times New Roman"/>
                <w:sz w:val="24"/>
                <w:szCs w:val="24"/>
                <w:lang w:val="ru-RU" w:eastAsia="ru-RU"/>
              </w:rPr>
              <w:t>Оказание ранней коррекционной помощи детям с ООП, в том числе с ОВЗ</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Планирование, организация и использование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w:t>
            </w:r>
          </w:p>
          <w:p w:rsidR="000810C1" w:rsidRPr="00C43AB3" w:rsidRDefault="000810C1" w:rsidP="00AB55E0">
            <w:pPr>
              <w:pStyle w:val="a9"/>
              <w:ind w:firstLine="431"/>
              <w:rPr>
                <w:rFonts w:ascii="Times New Roman" w:hAnsi="Times New Roman"/>
                <w:sz w:val="24"/>
                <w:szCs w:val="24"/>
                <w:lang w:val="ru-RU" w:eastAsia="ru-RU"/>
              </w:rPr>
            </w:pP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sz w:val="24"/>
                <w:szCs w:val="24"/>
                <w:lang w:val="ru-RU" w:eastAsia="ru-RU"/>
              </w:rPr>
            </w:pPr>
            <w:r w:rsidRPr="00C43AB3">
              <w:rPr>
                <w:rFonts w:ascii="Times New Roman" w:hAnsi="Times New Roman"/>
                <w:sz w:val="24"/>
                <w:szCs w:val="24"/>
                <w:lang w:val="ru-RU" w:eastAsia="ru-RU"/>
              </w:rPr>
              <w:t xml:space="preserve">Совершенствование образовательной работы на основе результатов выявления </w:t>
            </w:r>
            <w:r w:rsidRPr="00C43AB3">
              <w:rPr>
                <w:rFonts w:ascii="Times New Roman" w:hAnsi="Times New Roman"/>
                <w:sz w:val="24"/>
                <w:szCs w:val="24"/>
                <w:lang w:val="ru-RU" w:eastAsia="ru-RU"/>
              </w:rPr>
              <w:lastRenderedPageBreak/>
              <w:t>запросов родительского и профессионального сообщества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lastRenderedPageBreak/>
              <w:t>Выявление выявления запросов родительского и профессионального сообщества:</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личные встречи;</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lastRenderedPageBreak/>
              <w:t>- беседы с педагогами, специалистами;</w:t>
            </w:r>
          </w:p>
          <w:p w:rsidR="000810C1" w:rsidRDefault="000810C1" w:rsidP="00AB55E0">
            <w:pPr>
              <w:pStyle w:val="a9"/>
              <w:ind w:firstLine="431"/>
              <w:rPr>
                <w:rFonts w:ascii="Times New Roman" w:hAnsi="Times New Roman"/>
                <w:color w:val="C00000"/>
                <w:sz w:val="24"/>
                <w:szCs w:val="24"/>
                <w:lang w:eastAsia="ru-RU"/>
              </w:rPr>
            </w:pPr>
            <w:r>
              <w:rPr>
                <w:rFonts w:ascii="Times New Roman" w:hAnsi="Times New Roman"/>
                <w:sz w:val="24"/>
                <w:szCs w:val="24"/>
                <w:lang w:eastAsia="ru-RU"/>
              </w:rPr>
              <w:t>- анкетирование.</w:t>
            </w: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color w:val="C00000"/>
                <w:sz w:val="24"/>
                <w:szCs w:val="24"/>
                <w:lang w:val="ru-RU" w:eastAsia="ru-RU"/>
              </w:rPr>
            </w:pPr>
            <w:r w:rsidRPr="00C43AB3">
              <w:rPr>
                <w:rFonts w:ascii="Times New Roman" w:hAnsi="Times New Roman"/>
                <w:sz w:val="24"/>
                <w:szCs w:val="24"/>
                <w:lang w:val="ru-RU" w:eastAsia="ru-RU"/>
              </w:rPr>
              <w:lastRenderedPageBreak/>
              <w:t>Психологическая, педагогическая и методическая помощь и поддержка</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Консультирование родителей (законных представителей) в вопросах обучения, воспитания и развитии детей, охраны и укрепления их здоровья.</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Консультативная помощь семье в вопросах выбора оптимальной стратегии воспитания и приемов коррекционно-развивающей работы с ребенком.</w:t>
            </w:r>
          </w:p>
          <w:p w:rsidR="000810C1" w:rsidRPr="00C43AB3" w:rsidRDefault="000810C1" w:rsidP="00AB55E0">
            <w:pPr>
              <w:pStyle w:val="a9"/>
              <w:ind w:firstLine="431"/>
              <w:rPr>
                <w:rFonts w:ascii="Times New Roman" w:hAnsi="Times New Roman"/>
                <w:color w:val="C00000"/>
                <w:sz w:val="24"/>
                <w:szCs w:val="24"/>
                <w:lang w:val="ru-RU" w:eastAsia="ru-RU"/>
              </w:rPr>
            </w:pP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sz w:val="24"/>
                <w:szCs w:val="24"/>
                <w:lang w:val="ru-RU" w:eastAsia="ru-RU"/>
              </w:rPr>
            </w:pPr>
            <w:r w:rsidRPr="00C43AB3">
              <w:rPr>
                <w:rFonts w:ascii="Times New Roman" w:hAnsi="Times New Roman"/>
                <w:sz w:val="24"/>
                <w:szCs w:val="24"/>
                <w:lang w:val="ru-RU" w:eastAsia="ru-RU"/>
              </w:rPr>
              <w:t>Вовлечение родителей (законных представителей) в процесс реализации образовательной программы</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color w:val="C00000"/>
                <w:sz w:val="24"/>
                <w:szCs w:val="24"/>
                <w:lang w:val="ru-RU" w:eastAsia="ru-RU"/>
              </w:rPr>
            </w:pPr>
            <w:r w:rsidRPr="00C43AB3">
              <w:rPr>
                <w:rFonts w:ascii="Times New Roman" w:hAnsi="Times New Roman"/>
                <w:sz w:val="24"/>
                <w:szCs w:val="24"/>
                <w:lang w:val="ru-RU" w:eastAsia="ru-RU"/>
              </w:rPr>
              <w:t>Построение отношений сотрудничества в соответствии с образовательными потребностями и возможностями семьи обучающихся.</w:t>
            </w: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sz w:val="24"/>
                <w:szCs w:val="24"/>
                <w:lang w:val="ru-RU" w:eastAsia="ru-RU"/>
              </w:rPr>
            </w:pPr>
            <w:r w:rsidRPr="00C43AB3">
              <w:rPr>
                <w:rFonts w:ascii="Times New Roman" w:hAnsi="Times New Roman"/>
                <w:sz w:val="24"/>
                <w:szCs w:val="24"/>
                <w:lang w:val="ru-RU" w:eastAsia="ru-RU"/>
              </w:rPr>
              <w:t>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Повышение квалификации педагогов для психолого-педагогического просвещения родителей (законных представителей).</w:t>
            </w:r>
          </w:p>
          <w:p w:rsidR="000810C1" w:rsidRPr="00C43AB3" w:rsidRDefault="000810C1" w:rsidP="00AB55E0">
            <w:pPr>
              <w:pStyle w:val="a9"/>
              <w:ind w:firstLine="431"/>
              <w:rPr>
                <w:rFonts w:ascii="Times New Roman" w:hAnsi="Times New Roman"/>
                <w:color w:val="C00000"/>
                <w:sz w:val="24"/>
                <w:szCs w:val="24"/>
                <w:lang w:val="ru-RU" w:eastAsia="ru-RU"/>
              </w:rPr>
            </w:pP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sz w:val="24"/>
                <w:szCs w:val="24"/>
                <w:lang w:val="ru-RU" w:eastAsia="ru-RU"/>
              </w:rPr>
            </w:pPr>
            <w:r w:rsidRPr="00C43AB3">
              <w:rPr>
                <w:rFonts w:ascii="Times New Roman" w:hAnsi="Times New Roman"/>
                <w:sz w:val="24"/>
                <w:szCs w:val="24"/>
                <w:lang w:val="ru-RU" w:eastAsia="ru-RU"/>
              </w:rPr>
              <w:t>Непрерывное психолого-педагогическое сопровождение участников образовательных отношений в процессе реализации Федеральной программы в ДОО</w:t>
            </w: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xml:space="preserve">Обеспечение вариативности содержания, направлений и форм сопровождения по запросам родительского и профессионального сообществ. </w:t>
            </w:r>
          </w:p>
          <w:p w:rsidR="000810C1" w:rsidRPr="00C43AB3" w:rsidRDefault="000810C1" w:rsidP="00AB55E0">
            <w:pPr>
              <w:pStyle w:val="a9"/>
              <w:ind w:firstLine="431"/>
              <w:rPr>
                <w:rFonts w:ascii="Times New Roman" w:hAnsi="Times New Roman"/>
                <w:color w:val="C00000"/>
                <w:sz w:val="24"/>
                <w:szCs w:val="24"/>
                <w:lang w:val="ru-RU" w:eastAsia="ru-RU"/>
              </w:rPr>
            </w:pP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color w:val="C00000"/>
                <w:sz w:val="24"/>
                <w:szCs w:val="24"/>
                <w:lang w:val="ru-RU" w:eastAsia="ru-RU"/>
              </w:rPr>
            </w:pPr>
            <w:r w:rsidRPr="00C43AB3">
              <w:rPr>
                <w:rFonts w:ascii="Times New Roman" w:hAnsi="Times New Roman"/>
                <w:sz w:val="24"/>
                <w:szCs w:val="24"/>
                <w:lang w:val="ru-RU" w:eastAsia="ru-RU"/>
              </w:rPr>
              <w:t>Взаимодействие с различными социальными институтами</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взаимодействие и сотрудничество с учреждениями сферы образования, культуры, физкультуры и спорта, другими социально-воспитательными субъектами открытой образовательной системы;</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использование форм и методов взаимодействия, востребованных современной педагогической практикой и семьей;</w:t>
            </w:r>
          </w:p>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xml:space="preserve">- участие всех сторон взаимодействия в совместной социально-значимой деятельности. </w:t>
            </w:r>
          </w:p>
          <w:p w:rsidR="000810C1" w:rsidRPr="00C43AB3" w:rsidRDefault="000810C1" w:rsidP="00AB55E0">
            <w:pPr>
              <w:pStyle w:val="a9"/>
              <w:ind w:firstLine="431"/>
              <w:rPr>
                <w:rFonts w:ascii="Times New Roman" w:hAnsi="Times New Roman"/>
                <w:sz w:val="24"/>
                <w:szCs w:val="24"/>
                <w:lang w:val="ru-RU" w:eastAsia="ru-RU"/>
              </w:rPr>
            </w:pP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sz w:val="24"/>
                <w:szCs w:val="24"/>
                <w:lang w:val="ru-RU" w:eastAsia="ru-RU"/>
              </w:rPr>
            </w:pPr>
            <w:r w:rsidRPr="00C43AB3">
              <w:rPr>
                <w:rFonts w:ascii="Times New Roman" w:hAnsi="Times New Roman"/>
                <w:sz w:val="24"/>
                <w:szCs w:val="24"/>
                <w:lang w:val="ru-RU" w:eastAsia="ru-RU"/>
              </w:rPr>
              <w:t>Использование широких возможностей социальной среды, социума</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color w:val="C00000"/>
                <w:sz w:val="24"/>
                <w:szCs w:val="24"/>
                <w:lang w:val="ru-RU" w:eastAsia="ru-RU"/>
              </w:rPr>
            </w:pPr>
            <w:r w:rsidRPr="00C43AB3">
              <w:rPr>
                <w:rFonts w:ascii="Times New Roman" w:hAnsi="Times New Roman"/>
                <w:sz w:val="24"/>
                <w:szCs w:val="24"/>
                <w:lang w:val="ru-RU" w:eastAsia="ru-RU"/>
              </w:rPr>
              <w:t>Обеспечение использования социальной среды как дополнительного средства развития личности, совершенствования процесса ее социализации.</w:t>
            </w: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color w:val="C00000"/>
                <w:sz w:val="24"/>
                <w:szCs w:val="24"/>
                <w:lang w:val="ru-RU" w:eastAsia="ru-RU"/>
              </w:rPr>
            </w:pPr>
            <w:r w:rsidRPr="00C43AB3">
              <w:rPr>
                <w:rFonts w:ascii="Times New Roman" w:hAnsi="Times New Roman"/>
                <w:sz w:val="24"/>
                <w:szCs w:val="24"/>
                <w:lang w:val="ru-RU" w:eastAsia="ru-RU"/>
              </w:rPr>
              <w:t>Предоставление информации о Федеральной программе</w:t>
            </w:r>
          </w:p>
        </w:tc>
        <w:tc>
          <w:tcPr>
            <w:tcW w:w="6776"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Информирование семьи, заинтересованных лиц, вовлеченных в образовательную деятельность, а также широкой общественности о Федеральной программе образования.</w:t>
            </w:r>
          </w:p>
          <w:p w:rsidR="000810C1" w:rsidRPr="00C43AB3" w:rsidRDefault="000810C1" w:rsidP="00AB55E0">
            <w:pPr>
              <w:pStyle w:val="a9"/>
              <w:ind w:firstLine="431"/>
              <w:rPr>
                <w:rFonts w:ascii="Times New Roman" w:hAnsi="Times New Roman"/>
                <w:sz w:val="24"/>
                <w:szCs w:val="24"/>
                <w:lang w:val="ru-RU" w:eastAsia="ru-RU"/>
              </w:rPr>
            </w:pPr>
          </w:p>
        </w:tc>
      </w:tr>
      <w:tr w:rsidR="000810C1" w:rsidTr="00AB55E0">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pStyle w:val="a9"/>
              <w:ind w:right="-143" w:firstLine="459"/>
              <w:rPr>
                <w:rFonts w:ascii="Times New Roman" w:hAnsi="Times New Roman"/>
                <w:sz w:val="24"/>
                <w:szCs w:val="24"/>
                <w:lang w:val="ru-RU" w:eastAsia="ru-RU"/>
              </w:rPr>
            </w:pPr>
            <w:r w:rsidRPr="00C43AB3">
              <w:rPr>
                <w:rFonts w:ascii="Times New Roman" w:hAnsi="Times New Roman"/>
                <w:sz w:val="24"/>
                <w:szCs w:val="24"/>
                <w:lang w:val="ru-RU" w:eastAsia="ru-RU"/>
              </w:rPr>
              <w:t>Обеспечение возможностей для обсуждения Федеральной программы</w:t>
            </w:r>
          </w:p>
          <w:p w:rsidR="000810C1" w:rsidRPr="00C43AB3" w:rsidRDefault="000810C1" w:rsidP="00AB55E0">
            <w:pPr>
              <w:pStyle w:val="a9"/>
              <w:ind w:right="-143" w:firstLine="459"/>
              <w:rPr>
                <w:rFonts w:ascii="Times New Roman" w:hAnsi="Times New Roman"/>
                <w:sz w:val="24"/>
                <w:szCs w:val="24"/>
                <w:lang w:val="ru-RU" w:eastAsia="ru-RU"/>
              </w:rPr>
            </w:pPr>
          </w:p>
        </w:tc>
        <w:tc>
          <w:tcPr>
            <w:tcW w:w="6776" w:type="dxa"/>
            <w:tcBorders>
              <w:top w:val="single" w:sz="4" w:space="0" w:color="auto"/>
              <w:left w:val="single" w:sz="4" w:space="0" w:color="auto"/>
              <w:bottom w:val="single" w:sz="4" w:space="0" w:color="auto"/>
              <w:right w:val="single" w:sz="4" w:space="0" w:color="auto"/>
            </w:tcBorders>
            <w:shd w:val="clear" w:color="auto" w:fill="auto"/>
          </w:tcPr>
          <w:p w:rsidR="000810C1" w:rsidRPr="00C43AB3" w:rsidRDefault="000810C1" w:rsidP="00AB55E0">
            <w:pPr>
              <w:pStyle w:val="a9"/>
              <w:ind w:firstLine="431"/>
              <w:rPr>
                <w:rFonts w:ascii="Times New Roman" w:hAnsi="Times New Roman"/>
                <w:sz w:val="24"/>
                <w:szCs w:val="24"/>
                <w:lang w:val="ru-RU" w:eastAsia="ru-RU"/>
              </w:rPr>
            </w:pPr>
            <w:r w:rsidRPr="00C43AB3">
              <w:rPr>
                <w:rFonts w:ascii="Times New Roman" w:hAnsi="Times New Roman"/>
                <w:sz w:val="24"/>
                <w:szCs w:val="24"/>
                <w:lang w:val="ru-RU" w:eastAsia="ru-RU"/>
              </w:rPr>
              <w:t xml:space="preserve">Использование материалов, обеспечивающих реализацию Федеральной программы, в том числе в информационной среде. </w:t>
            </w:r>
          </w:p>
          <w:p w:rsidR="000810C1" w:rsidRPr="00C43AB3" w:rsidRDefault="000810C1" w:rsidP="00AB55E0">
            <w:pPr>
              <w:pStyle w:val="a9"/>
              <w:ind w:firstLine="431"/>
              <w:rPr>
                <w:rFonts w:ascii="Times New Roman" w:hAnsi="Times New Roman"/>
                <w:color w:val="C00000"/>
                <w:sz w:val="24"/>
                <w:szCs w:val="24"/>
                <w:lang w:val="ru-RU" w:eastAsia="ru-RU"/>
              </w:rPr>
            </w:pPr>
          </w:p>
        </w:tc>
      </w:tr>
    </w:tbl>
    <w:p w:rsidR="000810C1" w:rsidRPr="00C43AB3" w:rsidRDefault="000810C1" w:rsidP="000810C1">
      <w:pPr>
        <w:pStyle w:val="a9"/>
        <w:ind w:left="-567" w:right="-143" w:firstLine="709"/>
        <w:rPr>
          <w:rFonts w:ascii="Times New Roman" w:hAnsi="Times New Roman"/>
          <w:sz w:val="24"/>
          <w:szCs w:val="24"/>
          <w:lang w:val="ru-RU" w:eastAsia="ru-RU"/>
        </w:rPr>
      </w:pPr>
    </w:p>
    <w:p w:rsidR="000810C1" w:rsidRPr="00C43AB3" w:rsidRDefault="000810C1" w:rsidP="000810C1">
      <w:pPr>
        <w:ind w:left="-567" w:right="-143" w:firstLine="709"/>
        <w:rPr>
          <w:rFonts w:eastAsia="Calibri"/>
        </w:rPr>
      </w:pPr>
      <w:r>
        <w:rPr>
          <w:rFonts w:eastAsia="Calibri"/>
          <w:b/>
          <w:bCs/>
        </w:rPr>
        <w:t xml:space="preserve">3.2. </w:t>
      </w:r>
      <w:r w:rsidRPr="00C43AB3">
        <w:rPr>
          <w:rFonts w:eastAsia="Calibri"/>
          <w:b/>
          <w:bCs/>
        </w:rPr>
        <w:t>Особенности организации развивающей предметно-пространственной среды</w:t>
      </w:r>
    </w:p>
    <w:p w:rsidR="000810C1" w:rsidRPr="00C43AB3" w:rsidRDefault="000810C1" w:rsidP="000810C1">
      <w:pPr>
        <w:ind w:left="-567" w:right="-143" w:firstLine="709"/>
        <w:rPr>
          <w:rFonts w:eastAsia="Calibri"/>
        </w:rPr>
      </w:pPr>
    </w:p>
    <w:p w:rsidR="000810C1" w:rsidRPr="00C43AB3" w:rsidRDefault="000810C1" w:rsidP="000810C1">
      <w:pPr>
        <w:ind w:left="-567" w:right="-143" w:firstLine="709"/>
        <w:rPr>
          <w:rFonts w:eastAsia="Calibri"/>
        </w:rPr>
      </w:pPr>
      <w:r w:rsidRPr="001B7B05">
        <w:rPr>
          <w:rFonts w:eastAsia="Calibri"/>
          <w:i/>
        </w:rPr>
        <w:lastRenderedPageBreak/>
        <w:t>Развивающая предметно-пространственная среда</w:t>
      </w:r>
      <w:r w:rsidRPr="00C43AB3">
        <w:rPr>
          <w:rFonts w:eastAsia="Calibri"/>
          <w:b/>
        </w:rPr>
        <w:t xml:space="preserve"> </w:t>
      </w:r>
      <w:r w:rsidRPr="00C43AB3">
        <w:rPr>
          <w:rFonts w:eastAsia="Calibri"/>
        </w:rPr>
        <w:t xml:space="preserve">является частью образовательной среды и выступает основой для разнообразной, разносторонне развивающей, содержательной и привлекательной для каждого ребенка деятельности. </w:t>
      </w:r>
    </w:p>
    <w:p w:rsidR="000810C1" w:rsidRPr="00C43AB3" w:rsidRDefault="000810C1" w:rsidP="000810C1">
      <w:pPr>
        <w:ind w:left="-567" w:right="-143" w:firstLine="709"/>
        <w:rPr>
          <w:rFonts w:eastAsia="Calibri"/>
        </w:rPr>
      </w:pPr>
    </w:p>
    <w:tbl>
      <w:tblPr>
        <w:tblStyle w:val="af2"/>
        <w:tblW w:w="10065" w:type="dxa"/>
        <w:tblInd w:w="-459" w:type="dxa"/>
        <w:tblLook w:val="04A0" w:firstRow="1" w:lastRow="0" w:firstColumn="1" w:lastColumn="0" w:noHBand="0" w:noVBand="1"/>
      </w:tblPr>
      <w:tblGrid>
        <w:gridCol w:w="3119"/>
        <w:gridCol w:w="6946"/>
      </w:tblGrid>
      <w:tr w:rsidR="000810C1" w:rsidRPr="00C43AB3" w:rsidTr="00AB55E0">
        <w:trPr>
          <w:trHeight w:val="10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C43AB3" w:rsidRDefault="000810C1" w:rsidP="00AB55E0">
            <w:pPr>
              <w:ind w:right="-143" w:firstLine="33"/>
              <w:jc w:val="center"/>
              <w:rPr>
                <w:rFonts w:eastAsia="Calibri"/>
              </w:rPr>
            </w:pPr>
            <w:r w:rsidRPr="00C43AB3">
              <w:rPr>
                <w:rFonts w:eastAsia="Calibri"/>
                <w:b/>
              </w:rPr>
              <w:t>Развивающая предметно-пространственная среда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C43AB3" w:rsidRDefault="000810C1" w:rsidP="00AB55E0">
            <w:pPr>
              <w:ind w:right="-143" w:firstLine="34"/>
              <w:jc w:val="center"/>
              <w:rPr>
                <w:rFonts w:eastAsia="Calibri"/>
                <w:b/>
              </w:rPr>
            </w:pPr>
            <w:r w:rsidRPr="00C43AB3">
              <w:rPr>
                <w:rFonts w:eastAsia="Calibri"/>
                <w:b/>
              </w:rPr>
              <w:t>Организованное пространство предметно-развивающей среды</w:t>
            </w:r>
          </w:p>
        </w:tc>
      </w:tr>
      <w:tr w:rsidR="000810C1" w:rsidRPr="00C43AB3" w:rsidTr="00AB55E0">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ind w:left="33" w:right="-143" w:firstLine="426"/>
              <w:rPr>
                <w:rFonts w:eastAsia="Calibri"/>
              </w:rPr>
            </w:pPr>
            <w:r w:rsidRPr="00C43AB3">
              <w:rPr>
                <w:rFonts w:eastAsia="Calibri"/>
              </w:rPr>
              <w:t>Материальные объекты предметно-пространственной среды</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0810C1" w:rsidRPr="00C43AB3" w:rsidRDefault="000810C1" w:rsidP="00AB55E0">
            <w:pPr>
              <w:ind w:right="-143" w:firstLine="317"/>
              <w:rPr>
                <w:rFonts w:eastAsia="Calibri"/>
              </w:rPr>
            </w:pPr>
            <w:r w:rsidRPr="00C43AB3">
              <w:rPr>
                <w:rFonts w:eastAsia="Calibri"/>
              </w:rPr>
              <w:t>Территория ДОО, групповые комнаты, специализированные, технологические, административные помещения;</w:t>
            </w:r>
          </w:p>
          <w:p w:rsidR="000810C1" w:rsidRPr="00C43AB3" w:rsidRDefault="000810C1" w:rsidP="00AB55E0">
            <w:pPr>
              <w:ind w:right="-143" w:firstLine="317"/>
              <w:rPr>
                <w:rFonts w:eastAsia="Calibri"/>
              </w:rPr>
            </w:pPr>
            <w:r w:rsidRPr="00C43AB3">
              <w:rPr>
                <w:rFonts w:eastAsia="Calibri"/>
              </w:rPr>
              <w:t>- материалы, оборудование, электронные образовательные ресурсы и средства обучения и воспитания, охраны и укрепления здоровья детей дошкольного возраста;</w:t>
            </w:r>
          </w:p>
          <w:p w:rsidR="000810C1" w:rsidRPr="00C43AB3" w:rsidRDefault="000810C1" w:rsidP="00AB55E0">
            <w:pPr>
              <w:ind w:right="-143" w:firstLine="317"/>
              <w:rPr>
                <w:rFonts w:eastAsia="Calibri"/>
              </w:rPr>
            </w:pPr>
            <w:r w:rsidRPr="00C43AB3">
              <w:rPr>
                <w:rFonts w:eastAsia="Calibri"/>
              </w:rPr>
              <w:t>- материалы для организации самостоятельной творческой деятельности детей.</w:t>
            </w:r>
          </w:p>
          <w:p w:rsidR="000810C1" w:rsidRPr="00C43AB3" w:rsidRDefault="000810C1" w:rsidP="00AB55E0">
            <w:pPr>
              <w:ind w:right="-143" w:firstLine="317"/>
              <w:rPr>
                <w:rFonts w:eastAsia="Calibri"/>
              </w:rPr>
            </w:pPr>
          </w:p>
        </w:tc>
      </w:tr>
      <w:tr w:rsidR="000810C1" w:rsidRPr="00C43AB3" w:rsidTr="00AB55E0">
        <w:trPr>
          <w:trHeight w:val="609"/>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C43AB3" w:rsidRDefault="000810C1" w:rsidP="00AB55E0">
            <w:pPr>
              <w:ind w:left="-567" w:right="-143" w:firstLine="709"/>
              <w:jc w:val="center"/>
              <w:rPr>
                <w:rFonts w:eastAsia="Calibri"/>
                <w:b/>
              </w:rPr>
            </w:pPr>
            <w:r w:rsidRPr="00C43AB3">
              <w:rPr>
                <w:rFonts w:eastAsia="Calibri"/>
                <w:b/>
              </w:rPr>
              <w:t>Возможности развивающей предметно-пространственной среды</w:t>
            </w:r>
          </w:p>
        </w:tc>
      </w:tr>
      <w:tr w:rsidR="000810C1" w:rsidRPr="00C43AB3" w:rsidTr="00AB55E0">
        <w:tc>
          <w:tcPr>
            <w:tcW w:w="10065" w:type="dxa"/>
            <w:gridSpan w:val="2"/>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ind w:right="-143" w:firstLine="459"/>
              <w:rPr>
                <w:rFonts w:eastAsia="Calibri"/>
              </w:rPr>
            </w:pPr>
            <w:r w:rsidRPr="00C43AB3">
              <w:rPr>
                <w:rFonts w:eastAsia="Calibri"/>
                <w:b/>
              </w:rPr>
              <w:t>Реализации разных видов индивидуальной и коллективной деятельности</w:t>
            </w:r>
            <w:r w:rsidRPr="00C43AB3">
              <w:rPr>
                <w:rFonts w:eastAsia="Calibri"/>
              </w:rPr>
              <w:t>:</w:t>
            </w:r>
          </w:p>
          <w:p w:rsidR="000810C1" w:rsidRPr="00C43AB3" w:rsidRDefault="000810C1" w:rsidP="00AB55E0">
            <w:pPr>
              <w:ind w:right="-143" w:firstLine="459"/>
              <w:rPr>
                <w:rFonts w:eastAsia="Calibri"/>
              </w:rPr>
            </w:pPr>
            <w:r w:rsidRPr="00C43AB3">
              <w:rPr>
                <w:rFonts w:eastAsia="Calibri"/>
              </w:rPr>
              <w:t>- игровой, коммуникативной, познавательно-исследовательской, двигательной, продуктивной в соответствии с потребностями каждого возрастного этапа детей;</w:t>
            </w:r>
          </w:p>
          <w:p w:rsidR="000810C1" w:rsidRPr="00C43AB3" w:rsidRDefault="000810C1" w:rsidP="00AB55E0">
            <w:pPr>
              <w:ind w:right="-143" w:firstLine="459"/>
              <w:rPr>
                <w:rFonts w:eastAsia="Calibri"/>
              </w:rPr>
            </w:pPr>
            <w:r w:rsidRPr="00C43AB3">
              <w:rPr>
                <w:rFonts w:eastAsia="Calibri"/>
              </w:rPr>
              <w:t>- охрану и укрепления их здоровья, возможностями учета особенностей и коррекции недостатков их развития.</w:t>
            </w:r>
          </w:p>
          <w:p w:rsidR="000810C1" w:rsidRPr="00C43AB3" w:rsidRDefault="000810C1" w:rsidP="00AB55E0">
            <w:pPr>
              <w:ind w:right="-143" w:firstLine="459"/>
              <w:rPr>
                <w:rFonts w:eastAsia="Calibri"/>
              </w:rPr>
            </w:pPr>
          </w:p>
        </w:tc>
      </w:tr>
      <w:tr w:rsidR="000810C1" w:rsidRPr="00C43AB3" w:rsidTr="00AB55E0">
        <w:trPr>
          <w:trHeight w:val="599"/>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C43AB3" w:rsidRDefault="000810C1" w:rsidP="00AB55E0">
            <w:pPr>
              <w:ind w:left="-567" w:right="-143" w:firstLine="709"/>
              <w:jc w:val="center"/>
              <w:rPr>
                <w:rFonts w:eastAsia="Calibri"/>
                <w:b/>
              </w:rPr>
            </w:pPr>
            <w:r w:rsidRPr="00C43AB3">
              <w:rPr>
                <w:rFonts w:eastAsia="Calibri"/>
                <w:b/>
                <w:lang w:eastAsia="en-US"/>
              </w:rPr>
              <w:t>Принципы организации развивающей предметно-пространственной среды</w:t>
            </w:r>
          </w:p>
        </w:tc>
      </w:tr>
      <w:tr w:rsidR="000810C1" w:rsidRPr="00C43AB3" w:rsidTr="00AB55E0">
        <w:tc>
          <w:tcPr>
            <w:tcW w:w="10065" w:type="dxa"/>
            <w:gridSpan w:val="2"/>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ind w:right="-143" w:firstLine="459"/>
              <w:rPr>
                <w:rFonts w:eastAsia="Calibri"/>
                <w:b/>
              </w:rPr>
            </w:pPr>
            <w:r w:rsidRPr="00C43AB3">
              <w:rPr>
                <w:rFonts w:eastAsia="Calibri"/>
                <w:b/>
              </w:rPr>
              <w:t>Развивающая предметно-пространственная среда является:</w:t>
            </w:r>
          </w:p>
          <w:p w:rsidR="000810C1" w:rsidRPr="00C43AB3" w:rsidRDefault="000810C1" w:rsidP="00AB55E0">
            <w:pPr>
              <w:ind w:right="-143" w:firstLine="459"/>
              <w:rPr>
                <w:rFonts w:eastAsia="Calibri"/>
              </w:rPr>
            </w:pPr>
            <w:r w:rsidRPr="00C43AB3">
              <w:rPr>
                <w:rFonts w:eastAsia="Calibri"/>
              </w:rPr>
              <w:t>- содержательно насыщенной, трансформируемой, полифункциональной, доступной, безопасной.</w:t>
            </w:r>
          </w:p>
          <w:p w:rsidR="000810C1" w:rsidRPr="00C43AB3" w:rsidRDefault="000810C1" w:rsidP="00AB55E0">
            <w:pPr>
              <w:ind w:right="-143" w:firstLine="459"/>
              <w:rPr>
                <w:rFonts w:eastAsia="Calibri"/>
              </w:rPr>
            </w:pPr>
          </w:p>
        </w:tc>
      </w:tr>
      <w:tr w:rsidR="000810C1" w:rsidRPr="00C43AB3" w:rsidTr="00AB55E0">
        <w:trPr>
          <w:trHeight w:val="693"/>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810C1" w:rsidRPr="00C43AB3" w:rsidRDefault="000810C1" w:rsidP="00AB55E0">
            <w:pPr>
              <w:ind w:left="-567" w:right="-143" w:firstLine="709"/>
              <w:jc w:val="center"/>
              <w:rPr>
                <w:rFonts w:eastAsia="Calibri"/>
                <w:b/>
                <w:lang w:eastAsia="en-US"/>
              </w:rPr>
            </w:pPr>
            <w:r w:rsidRPr="00C43AB3">
              <w:rPr>
                <w:rFonts w:eastAsia="Calibri"/>
                <w:b/>
                <w:lang w:eastAsia="en-US"/>
              </w:rPr>
              <w:t>Условия, обеспечивающие комфорт и эффективность деятельности</w:t>
            </w:r>
          </w:p>
        </w:tc>
      </w:tr>
      <w:tr w:rsidR="000810C1" w:rsidRPr="00C43AB3" w:rsidTr="00AB55E0">
        <w:tc>
          <w:tcPr>
            <w:tcW w:w="10065" w:type="dxa"/>
            <w:gridSpan w:val="2"/>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ind w:right="-143" w:firstLine="459"/>
              <w:rPr>
                <w:rFonts w:eastAsia="Calibri"/>
                <w:b/>
              </w:rPr>
            </w:pPr>
            <w:r w:rsidRPr="00C43AB3">
              <w:rPr>
                <w:rFonts w:eastAsia="Calibri"/>
                <w:b/>
              </w:rPr>
              <w:t xml:space="preserve">Созданы условия для: </w:t>
            </w:r>
          </w:p>
          <w:p w:rsidR="000810C1" w:rsidRPr="00C43AB3" w:rsidRDefault="000810C1" w:rsidP="00AB55E0">
            <w:pPr>
              <w:ind w:right="-143" w:firstLine="459"/>
              <w:rPr>
                <w:rFonts w:eastAsia="Calibri"/>
              </w:rPr>
            </w:pPr>
            <w:r w:rsidRPr="00C43AB3">
              <w:rPr>
                <w:rFonts w:eastAsia="Calibri"/>
              </w:rPr>
              <w:t>- эмоционального благополучия детей и комфортной работы педагогических и учебно-вспомогательных сотрудников;</w:t>
            </w:r>
          </w:p>
          <w:p w:rsidR="000810C1" w:rsidRPr="00C43AB3" w:rsidRDefault="000810C1" w:rsidP="00AB55E0">
            <w:pPr>
              <w:ind w:right="-143" w:firstLine="459"/>
              <w:rPr>
                <w:rFonts w:eastAsia="Calibri"/>
              </w:rPr>
            </w:pPr>
            <w:r w:rsidRPr="00C43AB3">
              <w:rPr>
                <w:rFonts w:eastAsia="Calibri"/>
              </w:rPr>
              <w:t>- использования информационно-коммуникационных технологий в образовательном процессе;</w:t>
            </w:r>
          </w:p>
          <w:p w:rsidR="000810C1" w:rsidRPr="00C43AB3" w:rsidRDefault="000810C1" w:rsidP="00AB55E0">
            <w:pPr>
              <w:ind w:right="-143" w:firstLine="459"/>
              <w:rPr>
                <w:rFonts w:eastAsia="Calibri"/>
              </w:rPr>
            </w:pPr>
            <w:r w:rsidRPr="00C43AB3">
              <w:rPr>
                <w:rFonts w:eastAsia="Calibri"/>
              </w:rPr>
              <w:t>- подключения всех групповых, а также иных помещений ДОО к сети Интернет;</w:t>
            </w:r>
          </w:p>
          <w:p w:rsidR="000810C1" w:rsidRPr="00C43AB3" w:rsidRDefault="000810C1" w:rsidP="00AB55E0">
            <w:pPr>
              <w:ind w:right="-143" w:firstLine="459"/>
              <w:rPr>
                <w:rFonts w:eastAsia="Calibri"/>
              </w:rPr>
            </w:pPr>
            <w:r w:rsidRPr="00C43AB3">
              <w:rPr>
                <w:rFonts w:eastAsia="Calibri"/>
              </w:rPr>
              <w:t>- использования элементов цифровой образовательной среды.</w:t>
            </w:r>
          </w:p>
          <w:p w:rsidR="000810C1" w:rsidRPr="00C43AB3" w:rsidRDefault="000810C1" w:rsidP="00AB55E0">
            <w:pPr>
              <w:ind w:right="-143" w:firstLine="459"/>
              <w:rPr>
                <w:rFonts w:eastAsia="Calibri"/>
              </w:rPr>
            </w:pPr>
          </w:p>
        </w:tc>
      </w:tr>
      <w:tr w:rsidR="000810C1" w:rsidRPr="00C43AB3" w:rsidTr="00AB55E0">
        <w:tc>
          <w:tcPr>
            <w:tcW w:w="100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10C1" w:rsidRPr="00C43AB3" w:rsidRDefault="000810C1" w:rsidP="00AB55E0">
            <w:pPr>
              <w:ind w:left="-567" w:right="-143" w:firstLine="709"/>
              <w:jc w:val="center"/>
              <w:rPr>
                <w:rFonts w:eastAsia="Calibri"/>
                <w:b/>
              </w:rPr>
            </w:pPr>
            <w:r w:rsidRPr="00C43AB3">
              <w:rPr>
                <w:rFonts w:eastAsia="Calibri"/>
                <w:b/>
              </w:rPr>
              <w:t>Обеспечение</w:t>
            </w:r>
            <w:r w:rsidR="001B7B05">
              <w:rPr>
                <w:rFonts w:eastAsia="Calibri"/>
                <w:b/>
              </w:rPr>
              <w:t xml:space="preserve"> </w:t>
            </w:r>
            <w:r w:rsidRPr="00C43AB3">
              <w:rPr>
                <w:rFonts w:eastAsia="Calibri"/>
                <w:b/>
                <w:lang w:eastAsia="en-US"/>
              </w:rPr>
              <w:t>развивающей предметно-пространственной среды мебелью и оборудованием</w:t>
            </w:r>
          </w:p>
        </w:tc>
      </w:tr>
      <w:tr w:rsidR="000810C1" w:rsidRPr="00C43AB3" w:rsidTr="00AB55E0">
        <w:tc>
          <w:tcPr>
            <w:tcW w:w="10065" w:type="dxa"/>
            <w:gridSpan w:val="2"/>
            <w:tcBorders>
              <w:top w:val="single" w:sz="4" w:space="0" w:color="auto"/>
              <w:left w:val="single" w:sz="4" w:space="0" w:color="auto"/>
              <w:bottom w:val="single" w:sz="4" w:space="0" w:color="auto"/>
              <w:right w:val="single" w:sz="4" w:space="0" w:color="auto"/>
            </w:tcBorders>
            <w:shd w:val="clear" w:color="auto" w:fill="auto"/>
            <w:hideMark/>
          </w:tcPr>
          <w:p w:rsidR="000810C1" w:rsidRPr="00C43AB3" w:rsidRDefault="000810C1" w:rsidP="00AB55E0">
            <w:pPr>
              <w:ind w:right="-143" w:firstLine="459"/>
              <w:rPr>
                <w:rFonts w:eastAsia="Calibri"/>
                <w:b/>
              </w:rPr>
            </w:pPr>
            <w:r w:rsidRPr="00C43AB3">
              <w:rPr>
                <w:rFonts w:eastAsia="Calibri"/>
                <w:b/>
              </w:rPr>
              <w:t>Развивающая предметно-пространственная среда обеспечена:</w:t>
            </w:r>
          </w:p>
          <w:p w:rsidR="000810C1" w:rsidRPr="00C43AB3" w:rsidRDefault="000810C1" w:rsidP="00AB55E0">
            <w:pPr>
              <w:ind w:right="-143" w:firstLine="459"/>
              <w:rPr>
                <w:rFonts w:eastAsia="Calibri"/>
              </w:rPr>
            </w:pPr>
            <w:r w:rsidRPr="00C43AB3">
              <w:rPr>
                <w:rFonts w:eastAsia="Calibri"/>
              </w:rPr>
              <w:t>-специально приспособленной мебелью для детей с ОВЗ, позволяющая заниматься разными видами деятельности, общаться и играть со сверстниками;</w:t>
            </w:r>
          </w:p>
          <w:p w:rsidR="000810C1" w:rsidRPr="00C43AB3" w:rsidRDefault="000810C1" w:rsidP="00AB55E0">
            <w:pPr>
              <w:ind w:right="-143" w:firstLine="459"/>
              <w:rPr>
                <w:rFonts w:eastAsia="Calibri"/>
              </w:rPr>
            </w:pPr>
            <w:r w:rsidRPr="00C43AB3">
              <w:rPr>
                <w:rFonts w:eastAsia="Calibri"/>
              </w:rPr>
              <w:t xml:space="preserve">- групповые помещения имеют достаточно пространства (места) для специального оборудования. </w:t>
            </w:r>
          </w:p>
          <w:p w:rsidR="000810C1" w:rsidRPr="00C43AB3" w:rsidRDefault="000810C1" w:rsidP="00AB55E0">
            <w:pPr>
              <w:ind w:right="-143" w:firstLine="459"/>
              <w:rPr>
                <w:rFonts w:eastAsia="Calibri"/>
              </w:rPr>
            </w:pPr>
          </w:p>
        </w:tc>
      </w:tr>
    </w:tbl>
    <w:p w:rsidR="000810C1" w:rsidRDefault="000810C1" w:rsidP="000810C1">
      <w:pPr>
        <w:ind w:left="360"/>
        <w:rPr>
          <w:b/>
        </w:rPr>
      </w:pPr>
    </w:p>
    <w:p w:rsidR="000810C1" w:rsidRDefault="000810C1" w:rsidP="000810C1">
      <w:pPr>
        <w:ind w:left="360"/>
        <w:rPr>
          <w:b/>
        </w:rPr>
      </w:pPr>
    </w:p>
    <w:p w:rsidR="000810C1" w:rsidRDefault="009E144B" w:rsidP="009E144B">
      <w:pPr>
        <w:spacing w:line="360" w:lineRule="auto"/>
        <w:rPr>
          <w:b/>
        </w:rPr>
      </w:pPr>
      <w:r w:rsidRPr="009D453C">
        <w:rPr>
          <w:b/>
        </w:rPr>
        <w:tab/>
      </w:r>
    </w:p>
    <w:p w:rsidR="009E144B" w:rsidRDefault="000810C1" w:rsidP="009E144B">
      <w:pPr>
        <w:spacing w:line="360" w:lineRule="auto"/>
        <w:rPr>
          <w:b/>
        </w:rPr>
      </w:pPr>
      <w:r>
        <w:rPr>
          <w:b/>
        </w:rPr>
        <w:lastRenderedPageBreak/>
        <w:t xml:space="preserve">3.3. </w:t>
      </w:r>
      <w:r w:rsidR="009E144B" w:rsidRPr="009D453C">
        <w:rPr>
          <w:b/>
        </w:rPr>
        <w:t xml:space="preserve">Материально-техническое обеспечение </w:t>
      </w:r>
      <w:r>
        <w:rPr>
          <w:b/>
        </w:rPr>
        <w:t xml:space="preserve">образовательной </w:t>
      </w:r>
      <w:r w:rsidR="009E144B" w:rsidRPr="009D453C">
        <w:rPr>
          <w:b/>
        </w:rPr>
        <w:t>Программы</w:t>
      </w:r>
      <w:r>
        <w:rPr>
          <w:b/>
        </w:rPr>
        <w:t>, обеспеченность методическими материалами.</w:t>
      </w:r>
    </w:p>
    <w:p w:rsidR="009E144B" w:rsidRDefault="009E144B" w:rsidP="009E144B">
      <w:pPr>
        <w:autoSpaceDE w:val="0"/>
        <w:autoSpaceDN w:val="0"/>
        <w:adjustRightInd w:val="0"/>
        <w:jc w:val="both"/>
        <w:rPr>
          <w:i/>
          <w:iCs/>
          <w:color w:val="000000"/>
        </w:rPr>
      </w:pPr>
      <w:r w:rsidRPr="005C276C">
        <w:rPr>
          <w:i/>
          <w:iCs/>
          <w:color w:val="000000"/>
        </w:rPr>
        <w:t xml:space="preserve">I. Требования, определяемые в соответствии с санитарно-эпидемиологическими правилами и нормативами: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Здание МБДОУ № 1 "Ручеек</w:t>
      </w:r>
      <w:r w:rsidRPr="00092E40">
        <w:rPr>
          <w:rFonts w:ascii="Times New Roman" w:hAnsi="Times New Roman"/>
          <w:b/>
          <w:sz w:val="24"/>
          <w:szCs w:val="24"/>
          <w:lang w:val="ru-RU"/>
        </w:rPr>
        <w:t xml:space="preserve">"– </w:t>
      </w:r>
      <w:r w:rsidRPr="00092E40">
        <w:rPr>
          <w:rFonts w:ascii="Times New Roman" w:hAnsi="Times New Roman"/>
          <w:sz w:val="24"/>
          <w:szCs w:val="24"/>
          <w:lang w:val="ru-RU"/>
        </w:rPr>
        <w:t xml:space="preserve">отдельно стоящее двухэтажное здание, площадью </w:t>
      </w:r>
      <w:smartTag w:uri="urn:schemas-microsoft-com:office:smarttags" w:element="metricconverter">
        <w:smartTagPr>
          <w:attr w:name="ProductID" w:val="1439,5 м2"/>
        </w:smartTagPr>
        <w:r w:rsidRPr="00092E40">
          <w:rPr>
            <w:rFonts w:ascii="Times New Roman" w:hAnsi="Times New Roman"/>
            <w:sz w:val="24"/>
            <w:szCs w:val="24"/>
            <w:lang w:val="ru-RU"/>
          </w:rPr>
          <w:t>1439,5 м2</w:t>
        </w:r>
      </w:smartTag>
      <w:r w:rsidRPr="00092E40">
        <w:rPr>
          <w:rFonts w:ascii="Times New Roman" w:hAnsi="Times New Roman"/>
          <w:sz w:val="24"/>
          <w:szCs w:val="24"/>
          <w:lang w:val="ru-RU"/>
        </w:rPr>
        <w:t xml:space="preserve"> , построенное в 2014 году по типовому проекту. Вместимость –240 детей. Рассчитано на 14 групповых ячеек. Групповые ячейки для детей до 4-х лет расположены на 1-м этаже, для детей от 4 до 7 лет на 2-м этаже. Каждая групповая ячейка имеет несколько помещений, соответствующих требованиям санитарных норм: раздевальная (для приема детей и хранения верхней одежды), площадью не менее </w:t>
      </w:r>
      <w:smartTag w:uri="urn:schemas-microsoft-com:office:smarttags" w:element="metricconverter">
        <w:smartTagPr>
          <w:attr w:name="ProductID" w:val="18 кв. м"/>
        </w:smartTagPr>
        <w:r w:rsidRPr="00092E40">
          <w:rPr>
            <w:rFonts w:ascii="Times New Roman" w:hAnsi="Times New Roman"/>
            <w:sz w:val="24"/>
            <w:szCs w:val="24"/>
            <w:lang w:val="ru-RU"/>
          </w:rPr>
          <w:t>18 кв. м</w:t>
        </w:r>
      </w:smartTag>
      <w:r w:rsidRPr="00092E40">
        <w:rPr>
          <w:rFonts w:ascii="Times New Roman" w:hAnsi="Times New Roman"/>
          <w:sz w:val="24"/>
          <w:szCs w:val="24"/>
          <w:lang w:val="ru-RU"/>
        </w:rPr>
        <w:t xml:space="preserve">; групповая (для проведения игр, занятий и приема пищи), площадью из расчета не менее </w:t>
      </w:r>
      <w:smartTag w:uri="urn:schemas-microsoft-com:office:smarttags" w:element="metricconverter">
        <w:smartTagPr>
          <w:attr w:name="ProductID" w:val="2,5 кв. м"/>
        </w:smartTagPr>
        <w:r w:rsidRPr="00092E40">
          <w:rPr>
            <w:rFonts w:ascii="Times New Roman" w:hAnsi="Times New Roman"/>
            <w:sz w:val="24"/>
            <w:szCs w:val="24"/>
            <w:lang w:val="ru-RU"/>
          </w:rPr>
          <w:t>2,5 кв. м</w:t>
        </w:r>
      </w:smartTag>
      <w:r w:rsidRPr="00092E40">
        <w:rPr>
          <w:rFonts w:ascii="Times New Roman" w:hAnsi="Times New Roman"/>
          <w:sz w:val="24"/>
          <w:szCs w:val="24"/>
          <w:lang w:val="ru-RU"/>
        </w:rPr>
        <w:t xml:space="preserve"> на 1 ребенка в группах раннего возраста, не менее </w:t>
      </w:r>
      <w:smartTag w:uri="urn:schemas-microsoft-com:office:smarttags" w:element="metricconverter">
        <w:smartTagPr>
          <w:attr w:name="ProductID" w:val="2,0 кв. м"/>
        </w:smartTagPr>
        <w:r w:rsidRPr="00092E40">
          <w:rPr>
            <w:rFonts w:ascii="Times New Roman" w:hAnsi="Times New Roman"/>
            <w:sz w:val="24"/>
            <w:szCs w:val="24"/>
            <w:lang w:val="ru-RU"/>
          </w:rPr>
          <w:t>2,0 кв. м</w:t>
        </w:r>
      </w:smartTag>
      <w:r w:rsidRPr="00092E40">
        <w:rPr>
          <w:rFonts w:ascii="Times New Roman" w:hAnsi="Times New Roman"/>
          <w:sz w:val="24"/>
          <w:szCs w:val="24"/>
          <w:lang w:val="ru-RU"/>
        </w:rPr>
        <w:t xml:space="preserve"> на 1 ребенка в дошкольных группах,  спальня, площадью из расчета не менее </w:t>
      </w:r>
      <w:smartTag w:uri="urn:schemas-microsoft-com:office:smarttags" w:element="metricconverter">
        <w:smartTagPr>
          <w:attr w:name="ProductID" w:val="1,8 кв. м"/>
        </w:smartTagPr>
        <w:r w:rsidRPr="00092E40">
          <w:rPr>
            <w:rFonts w:ascii="Times New Roman" w:hAnsi="Times New Roman"/>
            <w:sz w:val="24"/>
            <w:szCs w:val="24"/>
            <w:lang w:val="ru-RU"/>
          </w:rPr>
          <w:t>1,8 кв. м</w:t>
        </w:r>
      </w:smartTag>
      <w:r w:rsidRPr="00092E40">
        <w:rPr>
          <w:rFonts w:ascii="Times New Roman" w:hAnsi="Times New Roman"/>
          <w:sz w:val="24"/>
          <w:szCs w:val="24"/>
          <w:lang w:val="ru-RU"/>
        </w:rPr>
        <w:t xml:space="preserve"> на 1 ребенка в группах раннего возраста, не менее </w:t>
      </w:r>
      <w:smartTag w:uri="urn:schemas-microsoft-com:office:smarttags" w:element="metricconverter">
        <w:smartTagPr>
          <w:attr w:name="ProductID" w:val="2,0 кв. м"/>
        </w:smartTagPr>
        <w:r w:rsidRPr="00092E40">
          <w:rPr>
            <w:rFonts w:ascii="Times New Roman" w:hAnsi="Times New Roman"/>
            <w:sz w:val="24"/>
            <w:szCs w:val="24"/>
            <w:lang w:val="ru-RU"/>
          </w:rPr>
          <w:t>2,0 кв. м</w:t>
        </w:r>
      </w:smartTag>
      <w:r w:rsidRPr="00092E40">
        <w:rPr>
          <w:rFonts w:ascii="Times New Roman" w:hAnsi="Times New Roman"/>
          <w:sz w:val="24"/>
          <w:szCs w:val="24"/>
          <w:lang w:val="ru-RU"/>
        </w:rPr>
        <w:t xml:space="preserve"> на 1 ребенка в дошкольных группах; туалетная (совмещенная с умывальной) площадью не менее </w:t>
      </w:r>
      <w:smartTag w:uri="urn:schemas-microsoft-com:office:smarttags" w:element="metricconverter">
        <w:smartTagPr>
          <w:attr w:name="ProductID" w:val="16 кв. м"/>
        </w:smartTagPr>
        <w:r w:rsidRPr="00092E40">
          <w:rPr>
            <w:rFonts w:ascii="Times New Roman" w:hAnsi="Times New Roman"/>
            <w:sz w:val="24"/>
            <w:szCs w:val="24"/>
            <w:lang w:val="ru-RU"/>
          </w:rPr>
          <w:t>16 кв. м</w:t>
        </w:r>
      </w:smartTag>
      <w:r w:rsidRPr="00092E40">
        <w:rPr>
          <w:rFonts w:ascii="Times New Roman" w:hAnsi="Times New Roman"/>
          <w:sz w:val="24"/>
          <w:szCs w:val="24"/>
          <w:lang w:val="ru-RU"/>
        </w:rPr>
        <w:t xml:space="preserve"> для дошкольных групп и не менее </w:t>
      </w:r>
      <w:smartTag w:uri="urn:schemas-microsoft-com:office:smarttags" w:element="metricconverter">
        <w:smartTagPr>
          <w:attr w:name="ProductID" w:val="12 кв. м"/>
        </w:smartTagPr>
        <w:r w:rsidRPr="00092E40">
          <w:rPr>
            <w:rFonts w:ascii="Times New Roman" w:hAnsi="Times New Roman"/>
            <w:sz w:val="24"/>
            <w:szCs w:val="24"/>
            <w:lang w:val="ru-RU"/>
          </w:rPr>
          <w:t>12 кв. м</w:t>
        </w:r>
      </w:smartTag>
      <w:r w:rsidRPr="00092E40">
        <w:rPr>
          <w:rFonts w:ascii="Times New Roman" w:hAnsi="Times New Roman"/>
          <w:sz w:val="24"/>
          <w:szCs w:val="24"/>
          <w:lang w:val="ru-RU"/>
        </w:rPr>
        <w:t xml:space="preserve"> для ясельных групп. Все групповые ячейки обеспечены необходимой мебелью, играми и пособиями, соответствующими возрасту детей.</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Здание оборудовано системами холодного и горячего водоснабжения, канализации, отопления и вентиляции в соответствии с требованиями, предъявляемыми к отоплению, вентиляции и кондиционированию воздуха в общественных зданиях и сооружениях.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Для занятия физкультурой имеется зал площадью </w:t>
      </w:r>
      <w:smartTag w:uri="urn:schemas-microsoft-com:office:smarttags" w:element="metricconverter">
        <w:smartTagPr>
          <w:attr w:name="ProductID" w:val="72,7 кв. м"/>
        </w:smartTagPr>
        <w:r w:rsidRPr="00092E40">
          <w:rPr>
            <w:rFonts w:ascii="Times New Roman" w:hAnsi="Times New Roman"/>
            <w:sz w:val="24"/>
            <w:szCs w:val="24"/>
            <w:lang w:val="ru-RU"/>
          </w:rPr>
          <w:t>72,7 кв. м</w:t>
        </w:r>
      </w:smartTag>
      <w:r w:rsidRPr="00092E40">
        <w:rPr>
          <w:rFonts w:ascii="Times New Roman" w:hAnsi="Times New Roman"/>
          <w:sz w:val="24"/>
          <w:szCs w:val="24"/>
          <w:lang w:val="ru-RU"/>
        </w:rPr>
        <w:t xml:space="preserve">,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Для занятия музыкой имеется зал площадью </w:t>
      </w:r>
      <w:smartTag w:uri="urn:schemas-microsoft-com:office:smarttags" w:element="metricconverter">
        <w:smartTagPr>
          <w:attr w:name="ProductID" w:val="91,0 кв. м"/>
        </w:smartTagPr>
        <w:r w:rsidRPr="00092E40">
          <w:rPr>
            <w:rFonts w:ascii="Times New Roman" w:hAnsi="Times New Roman"/>
            <w:sz w:val="24"/>
            <w:szCs w:val="24"/>
            <w:lang w:val="ru-RU"/>
          </w:rPr>
          <w:t>91,0 кв. м</w:t>
        </w:r>
      </w:smartTag>
      <w:r w:rsidRPr="00092E40">
        <w:rPr>
          <w:rFonts w:ascii="Times New Roman" w:hAnsi="Times New Roman"/>
          <w:sz w:val="24"/>
          <w:szCs w:val="24"/>
          <w:lang w:val="ru-RU"/>
        </w:rPr>
        <w:t xml:space="preserve">,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Кабинет учителя-логопеда;</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Кабинет учителя-дефектолога;</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Кабинет психолога;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Кабинет старшего воспитателя;</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Бассейн.</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          Кабинеты специалистов и залы имеют достаточный набор материалов и пособий для проведения развивающих занятий с детьми.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         Оборудование помещений соответствует росту и возрасту детей, учтены гигиенические и педагогические требования. Функциональные размеры используемой детской мебели для сидения и столов (обеденных и учебных) соответствуют обязательным требованиям, установленным техническими регламентами и национальным стандартам.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        Помещения имеют отделку, допускающую уборку влажным способом и дезинфекцию.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        Все строительные и отделочные материалы безвредны для здоровья детей.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Здания и объекты организации оборудованы техническими средствами безбарьерной среды для передвижения воспитанников с ОВЗ.</w:t>
      </w:r>
    </w:p>
    <w:p w:rsidR="004F21E3" w:rsidRPr="00092E40" w:rsidRDefault="004F21E3" w:rsidP="004F21E3">
      <w:pPr>
        <w:pStyle w:val="a9"/>
        <w:rPr>
          <w:rFonts w:ascii="Times New Roman" w:hAnsi="Times New Roman"/>
          <w:sz w:val="24"/>
          <w:szCs w:val="24"/>
          <w:lang w:val="ru-RU"/>
        </w:rPr>
      </w:pP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        Уровни естественного и искусственного освещения соответствуют требованиям к естественному, искусственному и совмещенному освещению жилых и общественных зданий. Источники искусственного освещения обеспечивают достаточное равномерное освещение всех помещений. В помещениях используется люминесцентное освещение с использованием ламп по спектру светоизлучения: белый, тепло-белый, естественно-белый.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        Устройство, оборудование, содержание пищеблока соответствует санитарным правилам к организациям общественного питания, изготовлению и оборотоспособности в них пищевых продуктов и продовольственного сырья. Пищеблок оборудован необходимым технологическим и холодильным оборудованием. Набор оборудования производственных, складских помещений соответствует санитарным правилам. Все технологическое и холодильное оборудование находится в рабочем состоянии. Пищевые продукты, поступающие в учреждение, имеют документы, подтверждающие их происхождение, качество и безопасность. При организации питания детей и составлении примерного 10-ти дневного меню учреждение руководствуется рекомендуемыми санитарными правилами, среднесуточным набором продуктов питания, с учетом возраста детей и временем их пребывания в учреждении. Не допускается отклонение </w:t>
      </w:r>
      <w:r w:rsidRPr="00092E40">
        <w:rPr>
          <w:rFonts w:ascii="Times New Roman" w:hAnsi="Times New Roman"/>
          <w:sz w:val="24"/>
          <w:szCs w:val="24"/>
          <w:lang w:val="ru-RU"/>
        </w:rPr>
        <w:lastRenderedPageBreak/>
        <w:t xml:space="preserve">содержания основных пищевых веществ (белков, жиров и углеводов) и калорийности от расчетной суточной калорийности более 10%, микронутриентов 15%.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В МБДОУ организовано 3-х разовое питание, в 10.00 второй завтрак. Процент охвата горячим питанием составляет 100%. </w:t>
      </w:r>
    </w:p>
    <w:p w:rsidR="004F21E3" w:rsidRPr="00092E40" w:rsidRDefault="004F21E3" w:rsidP="00092E40">
      <w:pPr>
        <w:pStyle w:val="a9"/>
        <w:rPr>
          <w:rFonts w:ascii="Times New Roman" w:hAnsi="Times New Roman"/>
          <w:sz w:val="24"/>
          <w:szCs w:val="24"/>
          <w:lang w:val="ru-RU"/>
        </w:rPr>
      </w:pP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Территория по периметру ограждена забором в хорошем состоянии и полосой зеленых насаждений. Зона игровой территории включает в себя: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 групповые площадки - индивидуальные для каждой группы с соблюдением принципа групповой изоляции;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 xml:space="preserve">- физкультурную площадку; </w:t>
      </w:r>
    </w:p>
    <w:p w:rsidR="004F21E3" w:rsidRPr="00092E40" w:rsidRDefault="004F21E3" w:rsidP="004F21E3">
      <w:pPr>
        <w:pStyle w:val="a9"/>
        <w:rPr>
          <w:rFonts w:ascii="Times New Roman" w:hAnsi="Times New Roman"/>
          <w:sz w:val="24"/>
          <w:szCs w:val="24"/>
          <w:lang w:val="ru-RU"/>
        </w:rPr>
      </w:pPr>
      <w:r w:rsidRPr="00092E40">
        <w:rPr>
          <w:rFonts w:ascii="Times New Roman" w:hAnsi="Times New Roman"/>
          <w:sz w:val="24"/>
          <w:szCs w:val="24"/>
          <w:lang w:val="ru-RU"/>
        </w:rPr>
        <w:t>При подъезде к МБДОУ имеются необходимые знаки дорожного движения в хорошем состоянии.  Освещение  территории МБДОУ достаточное. Хозяйственная площадка оборудована стойками с веревками для просушки белья, а также огороженным мусоросборником (два бака в удовлетворительном состоянии).</w:t>
      </w:r>
    </w:p>
    <w:p w:rsidR="004F21E3" w:rsidRPr="00092E40" w:rsidRDefault="004F21E3" w:rsidP="004F21E3">
      <w:pPr>
        <w:autoSpaceDE w:val="0"/>
        <w:autoSpaceDN w:val="0"/>
        <w:adjustRightInd w:val="0"/>
        <w:jc w:val="both"/>
        <w:rPr>
          <w:color w:val="000000"/>
        </w:rPr>
      </w:pPr>
      <w:r w:rsidRPr="00092E40">
        <w:t>Территория детского сада озеленена, оформлена цветниками и клумбами, представлено видовое разнообразие деревьев и кустарников. Ведётся учёт материальных ценностей, приказом по МБДОУ назначены ответственные лица за сохранность имущества.</w:t>
      </w:r>
    </w:p>
    <w:p w:rsidR="009E144B" w:rsidRDefault="009E144B" w:rsidP="009E144B">
      <w:pPr>
        <w:autoSpaceDE w:val="0"/>
        <w:autoSpaceDN w:val="0"/>
        <w:adjustRightInd w:val="0"/>
        <w:jc w:val="both"/>
        <w:rPr>
          <w:i/>
          <w:iCs/>
          <w:color w:val="000000"/>
        </w:rPr>
      </w:pPr>
      <w:r w:rsidRPr="005C276C">
        <w:rPr>
          <w:i/>
          <w:iCs/>
          <w:color w:val="000000"/>
        </w:rPr>
        <w:t xml:space="preserve"> Требования, определяемые в соответствии с правилами пожарной безопасности. </w:t>
      </w:r>
    </w:p>
    <w:p w:rsidR="00092E40" w:rsidRPr="00092E40" w:rsidRDefault="00092E40" w:rsidP="00092E40">
      <w:pPr>
        <w:pStyle w:val="a9"/>
        <w:rPr>
          <w:rFonts w:ascii="Times New Roman" w:hAnsi="Times New Roman"/>
          <w:sz w:val="24"/>
          <w:szCs w:val="24"/>
          <w:lang w:val="ru-RU"/>
        </w:rPr>
      </w:pPr>
      <w:r w:rsidRPr="00092E40">
        <w:rPr>
          <w:rFonts w:ascii="Times New Roman" w:hAnsi="Times New Roman"/>
          <w:sz w:val="24"/>
          <w:szCs w:val="24"/>
          <w:lang w:val="ru-RU"/>
        </w:rPr>
        <w:t xml:space="preserve">При организации работы по пожарной безопасности в МБДОУ основным нормативным документом является ППБ – 101 – 89  «Правила пожарной безопасности для общеобразовательных школ, профессионально– технических училищ, школ интернатов, детских домов, дошкольных, внешкольных и других учебно – воспитательных учреждений». В соответствии с ними: </w:t>
      </w:r>
    </w:p>
    <w:p w:rsidR="00092E40" w:rsidRPr="00092E40" w:rsidRDefault="00092E40" w:rsidP="00092E40">
      <w:pPr>
        <w:pStyle w:val="a9"/>
        <w:rPr>
          <w:rFonts w:ascii="Times New Roman" w:hAnsi="Times New Roman"/>
          <w:sz w:val="24"/>
          <w:szCs w:val="24"/>
          <w:lang w:val="ru-RU"/>
        </w:rPr>
      </w:pPr>
      <w:r w:rsidRPr="00092E40">
        <w:rPr>
          <w:rFonts w:ascii="Times New Roman" w:hAnsi="Times New Roman"/>
          <w:sz w:val="24"/>
          <w:szCs w:val="24"/>
          <w:lang w:val="ru-RU"/>
        </w:rPr>
        <w:t xml:space="preserve">- Территория детского учреждения постоянно содержится в чистоте. </w:t>
      </w:r>
    </w:p>
    <w:p w:rsidR="00092E40" w:rsidRPr="00092E40" w:rsidRDefault="00092E40" w:rsidP="00092E40">
      <w:pPr>
        <w:pStyle w:val="a9"/>
        <w:rPr>
          <w:rFonts w:ascii="Times New Roman" w:hAnsi="Times New Roman"/>
          <w:sz w:val="24"/>
          <w:szCs w:val="24"/>
          <w:lang w:val="ru-RU"/>
        </w:rPr>
      </w:pPr>
      <w:r w:rsidRPr="00092E40">
        <w:rPr>
          <w:rFonts w:ascii="Times New Roman" w:hAnsi="Times New Roman"/>
          <w:sz w:val="24"/>
          <w:szCs w:val="24"/>
          <w:lang w:val="ru-RU"/>
        </w:rPr>
        <w:t xml:space="preserve">- Расстановка мебели и оборудования в помещениях не препятствует эвакуации людей и подходу к средствам пожаротушения. </w:t>
      </w:r>
    </w:p>
    <w:p w:rsidR="00092E40" w:rsidRPr="00092E40" w:rsidRDefault="00092E40" w:rsidP="00092E40">
      <w:pPr>
        <w:pStyle w:val="a9"/>
        <w:rPr>
          <w:rFonts w:ascii="Times New Roman" w:hAnsi="Times New Roman"/>
          <w:sz w:val="24"/>
          <w:szCs w:val="24"/>
          <w:lang w:val="ru-RU"/>
        </w:rPr>
      </w:pPr>
      <w:r w:rsidRPr="00092E40">
        <w:rPr>
          <w:rFonts w:ascii="Times New Roman" w:hAnsi="Times New Roman"/>
          <w:sz w:val="24"/>
          <w:szCs w:val="24"/>
          <w:lang w:val="ru-RU"/>
        </w:rPr>
        <w:t xml:space="preserve">- В коридорах, холлах, на лестничных клетках и дверях эвакуационных выходов имеются предписывающие и указательные знаки безопасности. </w:t>
      </w:r>
    </w:p>
    <w:p w:rsidR="00092E40" w:rsidRPr="00092E40" w:rsidRDefault="00092E40" w:rsidP="00092E40">
      <w:pPr>
        <w:pStyle w:val="a9"/>
        <w:rPr>
          <w:rFonts w:ascii="Times New Roman" w:hAnsi="Times New Roman"/>
          <w:sz w:val="24"/>
          <w:szCs w:val="24"/>
          <w:lang w:val="ru-RU"/>
        </w:rPr>
      </w:pPr>
      <w:r w:rsidRPr="00092E40">
        <w:rPr>
          <w:rFonts w:ascii="Times New Roman" w:hAnsi="Times New Roman"/>
          <w:sz w:val="24"/>
          <w:szCs w:val="24"/>
          <w:lang w:val="ru-RU"/>
        </w:rPr>
        <w:t>- Эвакуационные проходы, выходы, коридоры, тамбуры и лестницы не загромождены какими-либо предметами и оборудованием.</w:t>
      </w:r>
    </w:p>
    <w:p w:rsidR="00092E40" w:rsidRPr="00092E40" w:rsidRDefault="00092E40" w:rsidP="00092E40">
      <w:pPr>
        <w:pStyle w:val="a9"/>
        <w:rPr>
          <w:rFonts w:ascii="Times New Roman" w:hAnsi="Times New Roman"/>
          <w:sz w:val="24"/>
          <w:szCs w:val="24"/>
          <w:lang w:val="ru-RU"/>
        </w:rPr>
      </w:pPr>
      <w:r w:rsidRPr="00092E40">
        <w:rPr>
          <w:rFonts w:ascii="Times New Roman" w:hAnsi="Times New Roman"/>
          <w:sz w:val="24"/>
          <w:szCs w:val="24"/>
          <w:lang w:val="ru-RU"/>
        </w:rPr>
        <w:t xml:space="preserve">- Здание оборудовано средствами оповещения людей о пожаре. </w:t>
      </w:r>
    </w:p>
    <w:p w:rsidR="00092E40" w:rsidRPr="00092E40" w:rsidRDefault="00092E40" w:rsidP="00092E40">
      <w:pPr>
        <w:pStyle w:val="a9"/>
        <w:rPr>
          <w:rFonts w:ascii="Times New Roman" w:hAnsi="Times New Roman"/>
          <w:sz w:val="24"/>
          <w:szCs w:val="24"/>
          <w:lang w:val="ru-RU"/>
        </w:rPr>
      </w:pPr>
      <w:r w:rsidRPr="00092E40">
        <w:rPr>
          <w:rFonts w:ascii="Times New Roman" w:hAnsi="Times New Roman"/>
          <w:sz w:val="24"/>
          <w:szCs w:val="24"/>
          <w:lang w:val="ru-RU"/>
        </w:rPr>
        <w:t>- Для отделки стен и потолков путей эвакуационных не используются горючие материалы.</w:t>
      </w:r>
    </w:p>
    <w:p w:rsidR="00092E40" w:rsidRPr="00092E40" w:rsidRDefault="00092E40" w:rsidP="00092E40">
      <w:pPr>
        <w:pStyle w:val="a9"/>
        <w:rPr>
          <w:rFonts w:ascii="Times New Roman" w:hAnsi="Times New Roman"/>
          <w:sz w:val="24"/>
          <w:szCs w:val="24"/>
          <w:lang w:val="ru-RU"/>
        </w:rPr>
      </w:pPr>
      <w:r w:rsidRPr="00092E40">
        <w:rPr>
          <w:rFonts w:ascii="Times New Roman" w:hAnsi="Times New Roman"/>
          <w:sz w:val="24"/>
          <w:szCs w:val="24"/>
          <w:lang w:val="ru-RU"/>
        </w:rPr>
        <w:t>- Здание и помещения МБДОУ обеспечены первичными средствами пожаротушения в соответствии с нормативом.  Договоры на обслуживание с соответствующими организациями заключены. Периодически в детском саду проводятся учебно-тренировочные мероприятия по вопросам безопасности. Территория МБДОУ оборудована системой  внешнего видеонаблюдения, установлены:  системы АПС, для прямой связи с органами МВД используется кнопка экстренного вызова.</w:t>
      </w:r>
    </w:p>
    <w:p w:rsidR="009E144B" w:rsidRPr="005C276C" w:rsidRDefault="009E144B" w:rsidP="009E144B">
      <w:pPr>
        <w:autoSpaceDE w:val="0"/>
        <w:autoSpaceDN w:val="0"/>
        <w:adjustRightInd w:val="0"/>
        <w:jc w:val="both"/>
        <w:rPr>
          <w:color w:val="000000"/>
        </w:rPr>
      </w:pPr>
      <w:r w:rsidRPr="005C276C">
        <w:rPr>
          <w:i/>
          <w:iCs/>
          <w:color w:val="000000"/>
        </w:rPr>
        <w:t xml:space="preserve">Оснащенность помещений для работы медицинского персонала в организации </w:t>
      </w:r>
    </w:p>
    <w:p w:rsidR="009E144B" w:rsidRDefault="009E144B" w:rsidP="009E144B">
      <w:pPr>
        <w:autoSpaceDE w:val="0"/>
        <w:autoSpaceDN w:val="0"/>
        <w:adjustRightInd w:val="0"/>
        <w:jc w:val="both"/>
        <w:rPr>
          <w:b/>
          <w:bCs/>
        </w:rPr>
      </w:pPr>
      <w:r w:rsidRPr="005C276C">
        <w:rPr>
          <w:color w:val="000000"/>
        </w:rPr>
        <w:t xml:space="preserve">В соответствии с требованиями СанПиН 2.4.1.3049-13 «Санитарно-эпидемиологические требования к устройству, содержанию и организации режима работы дошкольных образовательных учреждений» в </w:t>
      </w:r>
      <w:r w:rsidRPr="00C435DB">
        <w:rPr>
          <w:color w:val="000000"/>
        </w:rPr>
        <w:t>МБ</w:t>
      </w:r>
      <w:r w:rsidRPr="005C276C">
        <w:rPr>
          <w:color w:val="000000"/>
        </w:rPr>
        <w:t>ДОУ, предусмотрен медицинский блок, состоящий из медицинского</w:t>
      </w:r>
      <w:r w:rsidR="00A64090">
        <w:rPr>
          <w:color w:val="000000"/>
        </w:rPr>
        <w:t xml:space="preserve"> кабинета и</w:t>
      </w:r>
      <w:r w:rsidR="000810C1">
        <w:rPr>
          <w:color w:val="000000"/>
        </w:rPr>
        <w:t xml:space="preserve"> </w:t>
      </w:r>
      <w:r w:rsidRPr="00C435DB">
        <w:rPr>
          <w:color w:val="000000"/>
        </w:rPr>
        <w:t xml:space="preserve">изолятора. </w:t>
      </w:r>
    </w:p>
    <w:p w:rsidR="009E144B" w:rsidRDefault="009E144B" w:rsidP="009E144B">
      <w:pPr>
        <w:jc w:val="center"/>
      </w:pPr>
    </w:p>
    <w:p w:rsidR="004E442F" w:rsidRPr="001B7B05" w:rsidRDefault="00DE1672" w:rsidP="004E442F">
      <w:pPr>
        <w:pBdr>
          <w:bottom w:val="single" w:sz="8" w:space="4" w:color="5B9BD5"/>
        </w:pBdr>
        <w:spacing w:after="300"/>
        <w:ind w:left="-567" w:right="-143" w:firstLine="709"/>
        <w:contextualSpacing/>
        <w:rPr>
          <w:b/>
          <w:spacing w:val="5"/>
          <w:kern w:val="28"/>
        </w:rPr>
      </w:pPr>
      <w:r>
        <w:rPr>
          <w:b/>
          <w:spacing w:val="5"/>
          <w:kern w:val="28"/>
        </w:rPr>
        <w:t>3.4.</w:t>
      </w:r>
      <w:r w:rsidR="004E442F" w:rsidRPr="001B7B05">
        <w:rPr>
          <w:b/>
          <w:spacing w:val="5"/>
          <w:kern w:val="28"/>
        </w:rPr>
        <w:t xml:space="preserve">  Примерный перечень литературных, музыкальных, художественных, анимационных произведений для реализации Федеральной программы</w:t>
      </w:r>
    </w:p>
    <w:p w:rsidR="004E442F" w:rsidRPr="001B7B05" w:rsidRDefault="00DE1672" w:rsidP="004E442F">
      <w:pPr>
        <w:keepNext/>
        <w:keepLines/>
        <w:spacing w:before="240" w:line="256" w:lineRule="auto"/>
        <w:ind w:left="-567" w:right="-143" w:firstLine="709"/>
        <w:outlineLvl w:val="0"/>
        <w:rPr>
          <w:i/>
        </w:rPr>
      </w:pPr>
      <w:r>
        <w:rPr>
          <w:i/>
          <w:lang w:eastAsia="en-US"/>
        </w:rPr>
        <w:t xml:space="preserve">3.4.1. </w:t>
      </w:r>
      <w:r w:rsidR="004E442F" w:rsidRPr="001B7B05">
        <w:rPr>
          <w:i/>
          <w:lang w:eastAsia="en-US"/>
        </w:rPr>
        <w:t xml:space="preserve">Примерный перечень художественной литературы </w:t>
      </w:r>
    </w:p>
    <w:p w:rsidR="004E442F" w:rsidRPr="004E442F" w:rsidRDefault="004E442F" w:rsidP="004E442F">
      <w:pPr>
        <w:spacing w:after="160" w:line="259" w:lineRule="auto"/>
        <w:ind w:left="-567" w:right="-143" w:firstLine="709"/>
        <w:rPr>
          <w:rFonts w:ascii="Calibri" w:eastAsia="Calibri" w:hAnsi="Calibri"/>
          <w:sz w:val="22"/>
          <w:szCs w:val="22"/>
        </w:rPr>
      </w:pPr>
    </w:p>
    <w:tbl>
      <w:tblPr>
        <w:tblStyle w:val="af2"/>
        <w:tblW w:w="0" w:type="auto"/>
        <w:tblInd w:w="-459" w:type="dxa"/>
        <w:tblLook w:val="04A0" w:firstRow="1" w:lastRow="0" w:firstColumn="1" w:lastColumn="0" w:noHBand="0" w:noVBand="1"/>
      </w:tblPr>
      <w:tblGrid>
        <w:gridCol w:w="2552"/>
        <w:gridCol w:w="7478"/>
      </w:tblGrid>
      <w:tr w:rsidR="004E442F" w:rsidRPr="004E442F" w:rsidTr="000810C1">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left="-567" w:right="-143" w:firstLine="709"/>
              <w:jc w:val="center"/>
              <w:rPr>
                <w:b/>
              </w:rPr>
            </w:pPr>
            <w:r w:rsidRPr="004E442F">
              <w:rPr>
                <w:b/>
              </w:rPr>
              <w:t>От 1 года до 2 лет.</w:t>
            </w: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Малые формы фольклора.</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rPr>
                <w:rFonts w:eastAsia="Calibri"/>
              </w:rPr>
            </w:pPr>
            <w:r w:rsidRPr="004E442F">
              <w:rPr>
                <w:rFonts w:eastAsia="Calibri"/>
              </w:rPr>
              <w:t xml:space="preserve">"Как у нашего кота...", "Киска, киска, киска, брысь!..", "Курочка", "Наши уточки с утра...", "Еду-еду к бабе, к деду...", "Большие ноги...", </w:t>
            </w:r>
            <w:r w:rsidRPr="004E442F">
              <w:rPr>
                <w:rFonts w:eastAsia="Calibri"/>
              </w:rPr>
              <w:lastRenderedPageBreak/>
              <w:t>"Пальчик-мальчик...", "Петушок, петушок...", "Пошел кот под мосток...", "Радуга-дуга...".</w:t>
            </w:r>
          </w:p>
          <w:p w:rsidR="004E442F" w:rsidRPr="004E442F" w:rsidRDefault="004E442F" w:rsidP="004E442F">
            <w:pPr>
              <w:ind w:left="34" w:firstLine="425"/>
              <w:rPr>
                <w:rFonts w:eastAsia="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lastRenderedPageBreak/>
              <w:t>Русские народные сказки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"Козлятки и волк" (обраб. К.Д. Ушинского), "Колобок" (обраб. К.Д. Ушинского), "Золотое яичко" (обраб. К.Д. Ушинского), "Маша и медведь" (обраб. М.А. Булатова), "Репка" (обраб. К.Д. Ушинского), "Теремок" (обраб. М.А. Булатова).</w:t>
            </w:r>
          </w:p>
          <w:p w:rsidR="004E442F" w:rsidRPr="004E442F" w:rsidRDefault="004E442F" w:rsidP="004E442F">
            <w:pPr>
              <w:ind w:left="34" w:firstLine="425"/>
              <w:rPr>
                <w:rFonts w:eastAsia="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Поэзия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 Александрова З.Н. "Прятки", "Топотушки", Барто А.Л. "Бычок", "Мячик", "Слон", "Мишка", "Грузовик", "Лошадка", "Кораблик", "Самолет" (из цикла "Игрушки"), "Кто как кричит", "Птичка", Берестов В.Д. "Курица с цыплятами", Благинина Е.А. "Аленушка", Жуковский В.А. "Птичка", Ивенсен М.И. "Поглядите, зайка плачет", Клокова М. "Мой конь", "Гоп-гоп", Лагздынь Г.Р. "Зайка, зайка, попляши!", Маршак С.Я. "Слон", "Тигренок", "Совята" (из цикла "Детки в клетке"), Орлова А. "Пальчики-мальчики", Стрельникова К. "Кряк-кряк", Токмакова И.П. "Баиньки", Усачев А. "Рукавичка".</w:t>
            </w:r>
          </w:p>
          <w:p w:rsidR="004E442F" w:rsidRPr="004E442F" w:rsidRDefault="004E442F" w:rsidP="004E442F">
            <w:pPr>
              <w:ind w:left="34" w:firstLine="425"/>
              <w:rPr>
                <w:rFonts w:eastAsia="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Проза.</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 xml:space="preserve"> Александрова З.Н. "Хрюшка и Чушка", Б.Ф. "Маша и Миша", Пантелеев Л. "Как поросенок говорить научился", Сутеев В.Г. "Цыпленок и утенок", Чарушин Е.И. "Курочка" (из цикла "Большие и маленькие"), Чуковский К.И. "Цыпленок".</w:t>
            </w:r>
          </w:p>
          <w:p w:rsidR="004E442F" w:rsidRPr="004E442F" w:rsidRDefault="004E442F" w:rsidP="004E442F">
            <w:pPr>
              <w:ind w:left="34" w:firstLine="425"/>
              <w:rPr>
                <w:rFonts w:eastAsia="Calibri"/>
              </w:rPr>
            </w:pPr>
          </w:p>
        </w:tc>
      </w:tr>
      <w:tr w:rsidR="004E442F" w:rsidRPr="004E442F" w:rsidTr="000810C1">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left="34" w:firstLine="425"/>
              <w:jc w:val="center"/>
              <w:rPr>
                <w:b/>
              </w:rPr>
            </w:pPr>
            <w:r w:rsidRPr="004E442F">
              <w:rPr>
                <w:b/>
              </w:rPr>
              <w:t>От 2 до 3 лет</w:t>
            </w: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right="-143" w:firstLine="459"/>
              <w:rPr>
                <w:rFonts w:eastAsia="Calibri"/>
                <w:b/>
              </w:rPr>
            </w:pPr>
            <w:r w:rsidRPr="004E442F">
              <w:rPr>
                <w:rFonts w:eastAsia="Calibri"/>
                <w:b/>
              </w:rPr>
              <w:t>Малые формы фольклора.</w:t>
            </w:r>
          </w:p>
          <w:p w:rsidR="004E442F" w:rsidRPr="004E442F" w:rsidRDefault="004E442F" w:rsidP="004E442F">
            <w:pPr>
              <w:ind w:right="-143" w:firstLine="459"/>
              <w:rPr>
                <w:rFonts w:eastAsia="Calibri"/>
                <w:b/>
              </w:rPr>
            </w:pP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"А баиньки-баиньки", "Бежала лесочком лиса с кузовочком...", "Большие ноги", "Водичка, водичка", "Вот и люди спят", "Дождик, дождик, полно лить...", "Заяц Егорка...", "Идет коза рогатая", "Из-за леса, из-за гор...", "Катя, Катя...", "Кисонька-мурысонька...", "Наша Маша маленька...", "Наши уточки с утра", "Огуречик, огуречик...", "Ой ду-ду, ду-ду, ду-ду! Сидит ворон на дубу", "Поехали, поехали", "Пошел котик на Торжок...", "Тили-бом!...", "Уж ты, радуга-дуга", "Улитка, улитка...", "Чики, чики, кички..."</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right="-143" w:firstLine="459"/>
              <w:rPr>
                <w:rFonts w:eastAsia="Calibri"/>
                <w:b/>
              </w:rPr>
            </w:pPr>
            <w:r w:rsidRPr="004E442F">
              <w:rPr>
                <w:rFonts w:eastAsia="Calibri"/>
                <w:b/>
              </w:rPr>
              <w:t>Русские народные сказки</w:t>
            </w:r>
          </w:p>
          <w:p w:rsidR="004E442F" w:rsidRPr="004E442F" w:rsidRDefault="004E442F" w:rsidP="004E442F">
            <w:pPr>
              <w:ind w:right="-143" w:firstLine="459"/>
              <w:rPr>
                <w:rFonts w:eastAsia="Calibri"/>
                <w:b/>
              </w:rPr>
            </w:pP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"Заюшкина избушка" (обраб. О. Капицы), "Как коза избушку построила" (обраб. М.А. Булатова), "Кот, петух и лиса" (обраб. М. Боголюбской), "Лиса и заяц" (обраб. В. Даля), "Маша и медведь" (обраб. М.А. Булатова), "Снегурушка и лиса" (обраб. А.Н. Толстого).</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Фольклор народов мира</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"В гостях у королевы", "Разговор", англ. нар. песенки (пер. и обраб. С. Маршака); "Ой ты заюшка-пострел...", пер. с молд. И. Токмаковой; "Снегирек", пер. с нем. В. Викторова, "Три веселых братца", пер. с нем. Л. Яхнина; "Ты, собачка, не лай...", пер. с молд. И. Токмаковой; "У солнышка в гостях", словацк. нар. сказка (пер. и обраб. С. Могилевской и Л. Зориной).</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right="-143" w:firstLine="459"/>
              <w:rPr>
                <w:rFonts w:eastAsia="Calibri"/>
                <w:b/>
              </w:rPr>
            </w:pPr>
            <w:r w:rsidRPr="004E442F">
              <w:rPr>
                <w:rFonts w:eastAsia="Calibri"/>
                <w:b/>
              </w:rPr>
              <w:t>Произведения поэтов России</w:t>
            </w:r>
          </w:p>
          <w:p w:rsidR="004E442F" w:rsidRPr="004E442F" w:rsidRDefault="004E442F" w:rsidP="004E442F">
            <w:pPr>
              <w:ind w:right="-143" w:firstLine="459"/>
              <w:rPr>
                <w:rFonts w:eastAsia="Calibri"/>
                <w:b/>
              </w:rPr>
            </w:pP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 xml:space="preserve">Аким Я.Л. "Мама"; Александрова З.Н. "Гули-гули", "Арбуз"; Барто А., Барто П. "Девочка-ревушка"; Берестов В.Д. "Веселое лето", "Мишка, мишка, лежебока", "Котенок", "Воробушки"; Введенский А.И. "Мышка"; Лагздынь Г.Р. "Петушок"; Лермонтов М.Ю. "Спи, младенец..." (из стихотворения "Казачья колыбельная"); Маршак С.Я. "Сказка о глупом мышонке"; Мошковская Э.Э. "Приказ" (в сокр.), "Мчится поезд"; Пикулева Н.В. "Лисий хвостик", "Надувала кошка </w:t>
            </w:r>
            <w:r w:rsidRPr="004E442F">
              <w:lastRenderedPageBreak/>
              <w:t>шар..."; Плещеев А.Н. "Травка зеленеет..."; Саконская Н.П. "Где мой пальчик?"; Сапгир Г.В. "Кошка"; Хармс Д.И. "Кораблик"; Чуковский К.И. "Путаница"; Чуковский К.И. "Мойдодыр".</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lastRenderedPageBreak/>
              <w:t xml:space="preserve">Произведения писателей России. </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Бианки В.В. "Лис и мышонок"; Калинина Н.Д. "В лесу" (из книги "Летом"), "Про жука", "Как Саша и Алеша пришли в детский сад" (1 - 2 рассказа по выбору); Павлова Н.М. "Земляничка"; Симбирская Ю.С. "По тропинке, по дорожке"; Сутеев В.Г. "Кто сказал "мяу?", "Под грибом"; Тайц Я.М. "Кубик на кубик", "Впереди всех", "Волк" (рассказы по выбору); Толстой Л.Н. "Три медведя", "Косточка"; Ушинский К.Д. "Васька", "Петушок с семьей", "Уточки" (рассказы по выбору); Чарушин Е.И. "В лесу" (1 - 3 рассказа по выбору), "Волчишко".</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Произведения поэтов и писателей разных стран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"Га-га-га!", пер. с англ. Н. Шерешевской; Дональдсон Д. "Мишка-почтальон", пер. М. Бородицкой; Капутикян С.Б. "Все спят", "Маша обедает", пер. с арм. Т. Спендиаровой; Остервальдер М. "Приключения маленького Бобо. Истории в картинках для самых маленьких", пер. Т. Зборовская; Эрик К. "Очень голодная гусеница".</w:t>
            </w:r>
          </w:p>
          <w:p w:rsidR="004E442F" w:rsidRPr="004E442F" w:rsidRDefault="004E442F" w:rsidP="004E442F">
            <w:pPr>
              <w:ind w:left="34" w:firstLine="425"/>
              <w:rPr>
                <w:rFonts w:eastAsia="Calibri"/>
                <w:b/>
              </w:rPr>
            </w:pPr>
          </w:p>
        </w:tc>
      </w:tr>
      <w:tr w:rsidR="004E442F" w:rsidRPr="004E442F" w:rsidTr="000810C1">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left="34" w:firstLine="425"/>
              <w:jc w:val="center"/>
              <w:rPr>
                <w:b/>
              </w:rPr>
            </w:pPr>
            <w:r w:rsidRPr="004E442F">
              <w:rPr>
                <w:b/>
              </w:rPr>
              <w:t>От 3 до 4 лет</w:t>
            </w: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Малые формы фольклора.</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"Ай, качи-качи-качи...", "Божья коровка...", "Волчок-волчок, шерстяной бочок...", "Дождик, дождик, пуще...", "Еду-еду к бабе, к деду...", "Жили у бабуси...", "Заинька, попляши...", "Заря-заряница..."; "Как без дудки, без дуды...", "Как у нашего кота...", "Кисонька-мурысенька...", "Курочка- рябушечка...", "На улице три курицы...", "Ночь пришла...", "Пальчик-мальчик...", "Привяжу я козлика", "Радуга-дуга...", "Сидит белка на тележке...", "Сорока, сорока...", "Тень, тень, потетень...", "Тили-бом! Тили-бом!..", "Травка-муравка...", "Чики-чики-чикалочки...".</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Русские народные сказки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"Бычок - черный бочок, белые копытца" (обраб. М. Булатова); "Волк и козлята" (обраб. А.Н. Толстого); "Кот, петух и лиса" (обраб. М. Боголюбской); "Лиса и заяц" (обраб. В. Даля); "Снегурочка и лиса" (обраб. М. Булатова); "У страха глаза велики" (обраб. М. Серовой).</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Фольклор народов мира</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"Кораблик", "Храбрецы", "Маленькие феи", "Три зверолова" англ., обр. С. Маршака; "Что за грохот", пер. с латыш. С. Маршака; "Купите лук...", пер. с шотл. И. Токмаковой; "Разговор лягушек", "Несговорчивый удод", "Помогите!" пер. с чеш. С. Маршака.</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Сказки разных стран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 "Два жадных медвежонка", венг., обр. А. Краснова и В. Важдаева; "Упрямые козы", узб. обр. Ш. Сагдуллы; "У солнышка в гостях", пер. со словац. С. Могилевской и Л. Зориной; "Храбрец-молодец", пер. с болг. Л. Грибовой; "Пых", белорус, обр. Н. Мялика: "Лесной мишка и проказница мышка", латыш., обр. Ю. Ванага, пер. Л. Воронковой.</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Произведения поэтов России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 xml:space="preserve">Бальмонт К.Д. "Осень"; Благинина Е.А. "Радуга"; Городецкий С.М. "Кто это?"; Заболоцкий Н.А. "Как мыши с котом воевали"; Кольцов А.В. "Дуют ветры..." (из стихотворения "Русская песня"); </w:t>
            </w:r>
            <w:r w:rsidRPr="004E442F">
              <w:lastRenderedPageBreak/>
              <w:t>Косяков И.И. "Все она"; Майков А.Н. "Колыбельная песня"; Маршак С.Я. "Детки в клетке" (стихотворения из цикла по выбору), "Тихая сказка", "Сказка об умном мышонке"; Михалков С.В. "Песенка друзей"; Мошковская Э.Э. "Жадина"; Плещеев А.Н. "Осень наступила...", "Весна" (в сокр.); Пушкин А.С. "Ветер, ветер! Ты могуч!..", "Свет наш, солнышко!..", по выбору); Токмакова И.П. "Медведь"; Чуковский К.И. "Мойдодыр", "Муха-цокотуха", "Ежики смеются", "Елка", Айболит", "Чудо-дерево", "Черепаха" (по выбору).</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lastRenderedPageBreak/>
              <w:t xml:space="preserve">Произведения писателей России. </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Бианки В.В. "Купание медвежат"; Воронкова Л.Ф. "Снег идет" (из книги "Снег идет"); Дмитриев Ю. "Синий шалашик"; Житков Б.С. "Что я видел" (1 - 2 рассказа по выбору); Зартайская И. "Душевные истории про Пряника и Вареника"; Зощенко М.М. "Умная птичка"; Прокофьева С.Л. "Маша и Ойка", "Сказка про грубое слово "Уходи", "Сказка о невоспитанном мышонке" (из книги "Машины сказки", по выбору); Сутеев В.Г. "Три котенка"; Толстой Л.Н. "Птица свила гнездо..."; "Таня знала буквы..."; "У Вари был чиж...", "Пришла весна..." (1 - 2 рассказа по выбору); Ушинский К.Д. "Петушок с семьей", "Уточки", "Васька", "Лиса-Патрикеевна" (1 - 2 рассказа по выбору); Хармс Д.И. "Храбрый еж".</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Произведения поэтов  разных стран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Виеру Г. "Ежик и барабан", пер. с молд. Я. Акима; Воронько П. "Хитрый ежик", пер. с укр. С. Маршака; Дьюдни А. "Лама красная пижама", пер. Т. Духановой; Забила Н.Л. "Карандаш", пер. с укр. 3. Александровой; Капутикян С. "Кто скорее допьет", пер. с арм. Спендиаровой; Карем М. "Мой кот", пер. с франц. М. Кудиновой; Макбратни С. "Знаешь, как я тебя люблю", пер. Е. Канищевой, Я. Шапиро; Милева Л. "Быстроножка и серая Одежка", пер. с болг. М. Маринова.</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Произведения писателей разных стран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 Бехлерова Х. "Капустный лист", пер. с польск. Г. Лукина; Биссет Д. "Лягушка в зеркале", пер. с англ. Н. Шерешевской; Муур Л. "Крошка Енот и Тот, кто сидит в пруду", пер. с англ. О. Образцовой; Чапек Й. "В лесу" (из книги "Приключения песика и кошечки"), пер. чешек. Г. Лукина.</w:t>
            </w:r>
          </w:p>
          <w:p w:rsidR="004E442F" w:rsidRPr="004E442F" w:rsidRDefault="004E442F" w:rsidP="004E442F">
            <w:pPr>
              <w:ind w:left="34" w:firstLine="425"/>
              <w:rPr>
                <w:rFonts w:eastAsia="Calibri"/>
                <w:b/>
              </w:rPr>
            </w:pPr>
          </w:p>
        </w:tc>
      </w:tr>
      <w:tr w:rsidR="004E442F" w:rsidRPr="004E442F" w:rsidTr="000810C1">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left="34" w:firstLine="425"/>
              <w:jc w:val="center"/>
              <w:rPr>
                <w:b/>
              </w:rPr>
            </w:pPr>
            <w:r w:rsidRPr="004E442F">
              <w:rPr>
                <w:b/>
              </w:rPr>
              <w:t>От 4 до 5 лет.</w:t>
            </w: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Малые формы фольклора.</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"Барашеньки...", "Гуси, вы гуси...", "Дождик-дождик, веселей", "Дон! Дон! Дон!...", "Жил у бабушки козел", "Зайчишка-трусишка...", "Идет лисичка по мосту...", "Иди весна, иди, красна...", "Кот на печку пошел...", "Наш козел...", "Ножки, ножки, где вы были?..", "Раз, два, три, четыре, пять - вышел зайчик погулять", "Сегодня день целый...", "Сидит, сидит зайка...", "Солнышко-ведрышко...", "Стучит, бренчит", "Тень-тень, потетень".</w:t>
            </w:r>
          </w:p>
          <w:p w:rsidR="004E442F" w:rsidRPr="004E442F" w:rsidRDefault="004E442F" w:rsidP="004E442F">
            <w:pPr>
              <w:ind w:left="34" w:firstLine="425"/>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Русские народные сказки</w:t>
            </w:r>
          </w:p>
        </w:tc>
        <w:tc>
          <w:tcPr>
            <w:tcW w:w="7478"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left="34" w:firstLine="425"/>
              <w:rPr>
                <w:rFonts w:ascii="Calibri" w:eastAsia="Calibri" w:hAnsi="Calibri"/>
              </w:rPr>
            </w:pPr>
            <w:r w:rsidRPr="004E442F">
              <w:t>. "Гуси-лебеди" (обраб. М.А. Булатова); "Жихарка" (обраб. И. Карнауховой); "Заяц-хваста" (обраб. А.Н. Толстого); "Зимовье" (обраб. И. Соколова-Микитова); "Коза-дереза" (обраб. М.А. Булатова); "Петушок и бобовое зернышко" (обраб. О. Капицы); "Лиса-лапотница" (обраб. В. Даля); "Лисичка-сестричка и волк (обраб. М.А. Булатова); "Смоляной бычок" (обраб. М.А. Булатова); "Снегурочка" (обраб. М.А. Булатова).</w:t>
            </w: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lastRenderedPageBreak/>
              <w:t>Фольклор народов мира</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jc w:val="both"/>
            </w:pPr>
            <w:r w:rsidRPr="004E442F">
              <w:t xml:space="preserve">Песенки. "Утята", франц., обраб. Н. Гернет и С. Гиппиус; "Пальцы", пер. с нем. Л. Яхина; "Песня моряка" норвежек, нар. песенка (обраб. Ю. Вронского); "Барабек", англ, (обраб. К. Чуковского); "Шалтай-Болтай", англ, (обраб. С. Маршака). </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Сказки разных стран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jc w:val="both"/>
            </w:pPr>
            <w:r w:rsidRPr="004E442F">
              <w:t xml:space="preserve">"Бременские музыканты" из сказок братьев Гримм, пер. с. нем. А. Введенского, под ред. С. Маршака; "Два жадных медвежонка", венгер. сказка (обраб. А. Красновой и В. Важдаева); "Колосок", укр. нар. сказка (обраб. С. Могилевской); "Красная Шапочка", из сказок Ш. Перро, пер. с франц. Т. Габбе; "Три поросенка", пер. с англ. С. Михалкова. </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Произведения поэтов России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Аким Я.Л. "Первый снег"; Александрова З.Н. "Таня пропала", "Теплый дождик" (по выбору); Бальмонт К.Д. "Росинка"; Барто А.Л. "Уехали", "Я знаю, что надо придумать" (по выбору); Берестов В.Д. "Искалочка"; Благинина Е.А. "Дождик, дождик...", "Посидим в тишине" (по выбору); Брюсов В.Я. "Колыбельная"; Бунин И.А. "Листопад" (отрывок); Гамазкова И. "Колыбельная для бабушки"; Гернет Н. и Хармс Д. "Очень-очень вкусный пирог"; Есенин С.А. "Поет зима - аукает..."; Заходер Б.В. "Волчок", "Кискино горе" (по выбору); Кушак Ю.Н. "Сорок сорок"; Лукашина М. "Розовые очки", Маршак С.Я. "Багаж", "Про все на свете", "Вот какой рассеянный", "Мяч", "Усатый-полосатый", "Пограничники" (1 - 2 по выбору); Матвеева Н. "Она умеет превращаться"; Маяковский В.В. "Что такое хорошо и что такое плохо?"; Михалков С.В. "А что у Вас?", "Рисунок", "Дядя Степа - милиционер" (1 - 2 по выбору); Мориц Ю.П. "Песенка про сказку", "Дом гнома, гном - дома!", "Огромный собачий секрет" (1 - 2 по выбору); Мошковская Э.Э. "Добежали до вечера"; Орлова А. "Невероятно длинная история про таксу"; Пушкин А.С. "Месяц, месяц..." (из "Сказки о мертвой царевне..."), "У лукоморья..." (из вступления к поэме "Руслан и Людмила"), "Уж небо осенью дышало..." (из романа "Евгений Онегин) (по выбору); Сапгир Г.В. "Садовник"; Серова Е. "Похвалили"; Сеф Р.С. "На свете все на все похоже...", "Чудо" (по выбору); Токмакова И.П. "Ивы", "Сосны", "Плим", "Где спит рыбка?" (по выбору); Толстой А.К. "Колокольчики мои"; Усачев А. "Выбрал папа елочку"; Успенский Э.Н. "Разгром"; Фет А.А. "Мама! Глянь-ка из окошка..."; Хармс Д.И. "Очень страшная история", "Игра" (по выбору); Черный С. "Приставалка"; Чуковский К.И. "Путаница", "Закаляка", "Радость", "Тараканище" (по выбору).</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 xml:space="preserve">Произведения писателей России. </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 xml:space="preserve">Абрамцева Н.К. "Дождик", "Как у зайчонка зуб болел" (по выбору); Берестов В.Д. "Как найти дорожку"; Бианки В.В. "Подкидыш", "Лис и мышонок", "Первая охота", "Лесной колобок - колючий бок" (1 - 2 рассказа по выбору); Вересаев В.В. "Братишка"; Воронин С.А. "Воинственный Жако"; Воронкова Л.Ф. "Как Аленка разбила зеркало" (из книги "Солнечный денек"); Дмитриев Ю. "Синий шалашик"; Драгунский В.Ю. "Он живой и светится...", "Тайное становится явным" (по выбору); Зощенко М.М. "Показательный ребенок", "Глупая история" (по выбору); Коваль Ю.И. "Дед, баба и Алеша"; Козлов С.Г. "Необыкновенная весна", "Такое дерево" (по выбору); Носов Н.Н. "Заплатка", "Затейники"; Пришвин М.М. "Ребята и утята", "Журка" (по выбору); Сахарнов С.В. "Кто прячется лучше всех?"; Сладков Н.И. "Неслух"; Сутеев В.Г. </w:t>
            </w:r>
            <w:r w:rsidRPr="004E442F">
              <w:lastRenderedPageBreak/>
              <w:t>"Мышонок и карандаш"; Тайц Я.М. "По пояс", "Все здесь" (по выбору); Толстой Л.Н. "Собака шла по дощечке...", "Хотела галка пить...", "Правда всего дороже", "Какая бывает роса на траве", "Отец приказал сыновьям..." (1 - 2 по выбору); Ушинский К.Д. "Ласточка"; Цыферов Г.М. "В медвежачий час"; Чарушин Е.И. "Тюпа, Томка и сорока" (1 - 2 рассказа по выбору).</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lastRenderedPageBreak/>
              <w:t>Литературные сказки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 xml:space="preserve"> Горький М. "Воробьишко"; Мамин-Сибиряк Д.Н. "Сказка про Комара Комаровича - Длинный Нос и про Мохнатого Мишу - Короткий Хвост"; Москвина М.Л. "Что случилось с крокодилом"; Сеф Р.С. "Сказка о кругленьких и длинненьких человечках"; Чуковский К.И. "Телефон", "Тараканище", "Федорино горе", "Айболит и воробей" (1 - 2 произведения по выбору).</w:t>
            </w:r>
          </w:p>
          <w:p w:rsidR="004E442F" w:rsidRPr="004E442F" w:rsidRDefault="004E442F" w:rsidP="004E442F">
            <w:pPr>
              <w:ind w:left="34" w:firstLine="425"/>
              <w:rPr>
                <w:rFonts w:eastAsia="Calibri"/>
                <w:b/>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Произведения поэтов  разных стран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Бжехва Я. "Клей", пер. с польск. Б. Заходер; Грубин Ф. "Слезы", пер. с чеш. Е. Солоновича; Квитко Л.М. "Бабушкины руки" (пер. с евр. Т. Спендиаровой); Райнис Я. "Наперегонки", пер. с латыш. Л. Мезинова; Тувим Ю. "Чудеса", пер. с польск. В. Приходько; "Про пана Трулялинского", пересказ с польск. Б. Заходера; "Овощи", пер. с польск. С. Михалкова.</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Литературные сказки писателей разных стран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 xml:space="preserve"> Балинт А. "Гном Гномыч и Изюмка" (1 - 2 главы из книги по выбору), пер. с венг. Г. Лейбутина; Дональдсон Д. "Груффало", "Хочу к маме" (пер. М. Бородицкой) (по выбору); Ивамура К. "14 лесных мышей" (пер. Е. Байбиковой); Ингавес Г. "Мишка Бруно" (пер. О. Мяэотс); Керр Д. "Мяули. Истории из жизни удивительной кошки" (пер. М. Аромштам); Лангройтер Ю. "А дома лучше!" (пер. В. Фербикова); Мугур Ф. "Рилэ-Йепурилэ и Жучок с золотыми крылышками" (пер. с румынск. Д. Шполянской); Пенн О. "Поцелуй в ладошке" (пер. Е. Сорокиной); Родари Д. "Собака, которая не умела лаять" (из книги "Сказки, у которых три конца"), пер. с итал. И. Константиновой; Хогарт Э. "Мафии и его веселые друзья" (1 - 2 главы из книги по выбору), пер. с англ. О. Образцовой и Н. Шанько; Юхансон Г. "Мулле Мек и Буффа" (пер. Л. Затолокиной).</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left="34" w:firstLine="425"/>
              <w:jc w:val="center"/>
              <w:rPr>
                <w:b/>
              </w:rPr>
            </w:pPr>
            <w:r w:rsidRPr="004E442F">
              <w:rPr>
                <w:b/>
              </w:rPr>
              <w:t>От 5 до 6 лет</w:t>
            </w: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Малые формы фольклора.</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Загадки, небылицы, дразнилки, считалки, пословицы, поговорки, заклички, народные песенки, прибаутки, скороговорки.</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Русские народные сказки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"Жил-был карась..." (докучная сказка); "Жили-были два братца..." (докучная сказка); "Заяц-хвастун" (обраб. О.И. Капицы/пересказ А.Н. Толстого); "Крылатый, мохнатый да масляный" (обраб. И.В. Карнауховой); "Лиса и кувшин" (обраб. О.И. Капицы); "Морозко" (пересказ М. Булатова); "По щучьему веленью" (обраб. А.Н. Толстого); "Сестрица Аленушка и братец Иванушка" (пересказ А.Н. Толстого); "Сивка-бурка" (обраб. М.А. Булатова/обраб. А.Н. Толстого/пересказ К.Д. Ушинского); "Царевна-лягушка" (обраб. А.Н. Толстого/обраб. М. Булатова).</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Сказки разных стран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 xml:space="preserve">"Госпожа Метелица", пересказ с нем. А. Введенского, под редакцией С.Я. Маршака, из сказок братьев Гримм; "Желтый аист", пер. с кит. Ф. Ярлина; "Златовласка", пер. с чешек. К.Г. Паустовского; </w:t>
            </w:r>
            <w:r w:rsidRPr="004E442F">
              <w:lastRenderedPageBreak/>
              <w:t>"Летучий корабль", пер. с укр. А. Нечаева; "Рапунцель" пер. с нем. Г. Петникова/пер. и обраб. И. Архангельской.</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lastRenderedPageBreak/>
              <w:t>Произведения поэтов России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Аким Я.Л. "Жадина"; Барто А.Л. "Веревочка", "Гуси-лебеди", "Есть такие мальчики", "Мы не заметили жука" (1 - 2 стихотворения по выбору); Бородицкая М. "Тетушка Луна"; Бунин И.А. "Первый снег"; Волкова Н. "Воздушные замки"; Городецкий С.М. "Котенок"; Дядина Г. "Пуговичный городок"; Есенин С.А. "Береза"; Заходер Б.В. "Моя Вообразилия"; Маршак С.Я. "Пудель"; Мориц Ю.П. "Домик с трубой"; Мошковская Э.Э. "Какие бывают подарки"; Пивоварова И.М. "Сосчитать не могу"; Пушкин А.С. "У лукоморья дуб зеленый...." (отрывок из поэмы "Руслан и Людмила"), "Ель растет перед дворцом...." (отрывок из "Сказки о царе Салтане...." (по выбору); Сеф Р.С. "Бесконечные стихи"; Симбирская Ю. "Ехал дождь в командировку"; Степанов В.А. "Родные просторы"; Суриков И.З. "Белый снег пушистый", "Зима" (отрывок); Токмакова И.П. "Осенние листья"; Тютчев Ф.И. "Зима недаром злится...."; Усачев А. "Колыбельная книга", "К нам приходит Новый год"; Фет А.А. "Мама, глянь-ка из окошка...."; Цветаева М.И. "У кроватки"; Черный С. "Волк"; Чуковский К.И. "Елка"; Ясное М.Д. "Мирная считалка", "Жила-была семья", "Подарки для Елки. Зимняя книга" (по выбору).</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 xml:space="preserve">Произведения писателей России. </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Аксаков С.Т. "Сурка"; Алмазов Б.А. "Горбушка"; Баруздин С.А. "Берегите свои косы!", "Забракованный мишка" (по выбору); Бианки В.В. "Лесная газета" (2 - 3 рассказа по выбору); Гайдар А.П. "Чук и Гек", "Поход" (по выбору); Голявкин В.В. "И мы помогали", "Язык", "Как я помогал маме мыть пол", "Закутанный мальчик" (1 - 2 рассказа по выбору); Дмитриева В.И. "Малыш и Жучка"; Драгунский В.Ю. "Денискины рассказы" (1 - 2 рассказа по выбору); Москвина М.Л. "Кроха"; Носов Н.Н. "Живая шляпа", "Дружок", "На горке" (по выбору); Пантелеев Л. "Буква ТЫ"; Паустовский К.Г. "Кот-ворюга"; Погодин Р.П. "Книжка про Гришку" (1 - 2 рассказа по выбору); Пришвин М.М. "Глоток молока", "Беличья память", "Курица на столбах" (по выбору); Симбирская Ю. "Лапин"; Сладков Н.И. "Серьезная птица", "Карлуха" (по выбору); Снегирев Г.Я. "Про пингвинов" (1 - 2 рассказа по выбору); Толстой Л.Н. "Косточка", "Котенок" (по выбору); Ушинский К.Д. "Четыре желания"; Фадеева О. "Фрося - ель обыкновенная"; Шим Э.Ю. "Петух и наседка", "Солнечная капля" (по выбору).</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Литературные сказки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 xml:space="preserve">Александрова Т.И. "Домовенок Кузька"; Бажов П.П. "Серебряное копытце"; Бианки В.В. "Сова", "Как муравьишка домой спешил", "Синичкин календарь", "Молодая ворона", "Хвосты", "Чей нос лучше?", "Чьи это ноги?", "Кто чем поет?", "Лесные домишки", "Красная горка", "Кукушонок", "Где раки зимуют" (2 - 3 сказки по выбору); Даль В.И. "Старик-годовик"; Ершов П.П. "Конек-горбунок"; Заходер Б.В. "Серая Звездочка"; Катаев В.П. "Цветик-семицветик", "Дудочка и кувшинчик" (по выбору); Мамин-Сибиряк Д.Н. "Аленушкины сказки" (1 - 2 сказки по выбору); Михайлов М.Л. "Два Мороза"; Носов Н.Н. "Бобик в гостях у Барбоса"; Петрушевская Л.С. "От тебя одни слезы"; Пушкин А.С. "Сказка о царе Салтане, о сыне его славном и могучем богатыре князе Гвидоне Салтановиче и о прекрасной царевне лебеди", "Сказка о мертвой царевне и о семи </w:t>
            </w:r>
            <w:r w:rsidRPr="004E442F">
              <w:lastRenderedPageBreak/>
              <w:t>богатырях" (по выбору); Сапгир Г.Л. "Как лягушку продавали"; Телешов Н.Д. "Крупеничка"; Ушинский К.Д. "Слепая лошадь"; Чуковский К.И. "Доктор Айболит" (по мотивам романа Х. Лофтинга).</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lastRenderedPageBreak/>
              <w:t>Произведения поэтов  разных стран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Бжехва Я. "На Горизонтских островах" (пер. с польск. Б.В. Заходера); Валек М. "Мудрецы" (пер. со словацк. Р.С. Сефа); Капутикян С.Б. "Моя бабушка" (пер. с армянск. Т. Спендиаровой); Карем М. "Мирная считалка" (пер. с франц. В.Д. Берестова); Сиххад А. "Сад" (пер. с азербайдж. А. Ахундовой); Смит У.Д. "Про летающую корову" (пер. с англ. Б.В. Заходера); Фройденберг А. "Великан и мышь" (пер. с нем. Ю.И. Коринца); Чиарди Дж. "О том, у кого три глаза" (пер. с англ. Р.С. Сефа).</w:t>
            </w:r>
          </w:p>
          <w:p w:rsidR="004E442F" w:rsidRPr="004E442F" w:rsidRDefault="004E442F" w:rsidP="004E442F">
            <w:pPr>
              <w:ind w:left="34" w:firstLine="425"/>
              <w:rPr>
                <w:rFonts w:ascii="Calibri" w:eastAsia="Calibri" w:hAnsi="Calibri"/>
              </w:rPr>
            </w:pPr>
          </w:p>
        </w:tc>
      </w:tr>
      <w:tr w:rsidR="004E442F" w:rsidRPr="004E442F" w:rsidTr="000810C1">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Литературные сказки писателей разных стран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left="34" w:firstLine="425"/>
            </w:pPr>
            <w:r w:rsidRPr="004E442F">
              <w:t>Сказки-повести (для длительного чтения). Андерсен Г.Х. "Огниво" (пер. с датск. А. Ганзен), "Свинопас" (пер. с датск. А. Ганзен), "Дюймовочка" (пер. с датск. и пересказ А. Ганзен), "Гадкий утенок" (пер. с датск. А. Ганзен, пересказ Т. Габбе и А. Любарской), "Новое платье короля" (пер. с датск. А. Ганзен), "Ромашка" (пер. с датск. А. Ганзен), "Дикие лебеди" (пер. с датск. А. Ганзен) (1 - 2 сказки по выбору); Киплинг Дж. Р. "Сказка о слоненке" (пер. с англ. К.И. Чуковского), "Откуда у кита такая глотка" (пер. с англ. К.И. Чуковского, стихи в пер. С.Я. Маршака) (по выбору); Коллоди К. "Пиноккио. История деревянной куклы" (пер. с итал. Э.Г. Казакевича); Лагерлеф С. "Чудесное путешествие Нильса с дикими гусями" (в пересказе З. Задунайской и А. Любарской); Линдгрен А. "Карлсон, который живет на крыше, опять прилетел" (пер. со швед. Л.З. Лунгиной); Лофтинг Х. "Путешествия доктора Дулиттла" (пер. с англ. С. Мещерякова); Милн А.А. "Винни-Пух и все, все, все" (перевод с англ. Б.В. Заходера); Пройслер О. "Маленькая Баба-яга" (пер. с нем. Ю. Коринца), "Маленькое привидение" (пер. с нем. Ю. Коринца); Родари Д. "Приключения Чипполино" (пер. с итал. 3. Потаповой), "Сказки, у которых три конца" (пер. с итал. И.Г. Константиновой).</w:t>
            </w:r>
          </w:p>
          <w:p w:rsidR="004E442F" w:rsidRPr="004E442F" w:rsidRDefault="004E442F" w:rsidP="004E442F">
            <w:pPr>
              <w:ind w:left="34" w:firstLine="425"/>
              <w:rPr>
                <w:rFonts w:ascii="Calibri" w:eastAsia="Calibri" w:hAnsi="Calibri"/>
              </w:rPr>
            </w:pPr>
          </w:p>
        </w:tc>
      </w:tr>
    </w:tbl>
    <w:p w:rsidR="004E442F" w:rsidRPr="004E442F" w:rsidRDefault="004E442F" w:rsidP="004E442F">
      <w:pPr>
        <w:spacing w:after="160" w:line="259" w:lineRule="auto"/>
        <w:rPr>
          <w:rFonts w:ascii="Calibri" w:eastAsia="Calibri" w:hAnsi="Calibri"/>
          <w:sz w:val="22"/>
          <w:szCs w:val="22"/>
          <w:lang w:eastAsia="en-US"/>
        </w:rPr>
      </w:pPr>
      <w:r w:rsidRPr="004E442F">
        <w:rPr>
          <w:rFonts w:ascii="Calibri" w:eastAsia="Calibri" w:hAnsi="Calibri"/>
          <w:sz w:val="22"/>
          <w:szCs w:val="22"/>
          <w:lang w:eastAsia="en-US"/>
        </w:rPr>
        <w:br w:type="page"/>
      </w:r>
    </w:p>
    <w:tbl>
      <w:tblPr>
        <w:tblStyle w:val="af2"/>
        <w:tblW w:w="0" w:type="auto"/>
        <w:tblInd w:w="-459" w:type="dxa"/>
        <w:tblLook w:val="04A0" w:firstRow="1" w:lastRow="0" w:firstColumn="1" w:lastColumn="0" w:noHBand="0" w:noVBand="1"/>
      </w:tblPr>
      <w:tblGrid>
        <w:gridCol w:w="2552"/>
        <w:gridCol w:w="7478"/>
      </w:tblGrid>
      <w:tr w:rsidR="004E442F" w:rsidRPr="004E442F" w:rsidTr="00AB55E0">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left="34" w:firstLine="425"/>
              <w:jc w:val="center"/>
              <w:rPr>
                <w:b/>
              </w:rPr>
            </w:pPr>
            <w:r w:rsidRPr="004E442F">
              <w:rPr>
                <w:b/>
              </w:rPr>
              <w:lastRenderedPageBreak/>
              <w:t>От 6 до 7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t>Малые формы фольклора.</w:t>
            </w:r>
          </w:p>
        </w:tc>
        <w:tc>
          <w:tcPr>
            <w:tcW w:w="7478"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34" w:firstLine="425"/>
            </w:pPr>
            <w:r w:rsidRPr="004E442F">
              <w:t>Загадки, небылицы, дразнилки, считалки, пословицы, поговорки, заклинки, народные песенки, прибаутки, скороговорки.</w:t>
            </w:r>
          </w:p>
          <w:p w:rsidR="004E442F" w:rsidRPr="004E442F" w:rsidRDefault="004E442F" w:rsidP="004E442F">
            <w:pPr>
              <w:ind w:left="34" w:firstLine="425"/>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t>Русские народные сказки</w:t>
            </w:r>
          </w:p>
        </w:tc>
        <w:tc>
          <w:tcPr>
            <w:tcW w:w="7478"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34" w:firstLine="425"/>
            </w:pPr>
            <w:r w:rsidRPr="004E442F">
              <w:t>"Василиса Прекрасная" (из сборника А.Н. Афанасьева); "Вежливый Кот-воркот" (обраб. М. Булатова); "Иван Царевич и Серый Волк" (обраб. А.Н. Толстого); "Зимовье зверей" (обраб. А.Н. Толстого); "Кощей Бессмертный" (2 вариант) (из сборника А.Н. Афанасьева); "Рифмы" (авторизованный пересказ Б.В. Шергина); "Семь Симеонов - семь работников" (обраб. И.В. Карнауховой); "Солдатская загадка" (из сборника А.Н. Афанасьева); "У страха глаза велики" (обраб. О.И. Капицы); "Хвосты" (обраб. О.И. Капицы).</w:t>
            </w:r>
          </w:p>
          <w:p w:rsidR="004E442F" w:rsidRPr="004E442F" w:rsidRDefault="004E442F" w:rsidP="004E442F">
            <w:pPr>
              <w:ind w:left="34" w:firstLine="425"/>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t>Былины</w:t>
            </w:r>
          </w:p>
        </w:tc>
        <w:tc>
          <w:tcPr>
            <w:tcW w:w="7478"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34" w:firstLine="425"/>
            </w:pPr>
            <w:r w:rsidRPr="004E442F">
              <w:t>"Садко" (пересказ И.В. Карнауховой/запись П.Н. Рыбникова); "Добрыня и Змей" (обраб. Н.П. Колпаковой/пересказ И.В. Карнауховой); "Илья Муромец и Соловей-Разбойник" (обраб. А.Ф. Гильфердинга/пересказ И.В. Карнауховой).</w:t>
            </w:r>
          </w:p>
          <w:p w:rsidR="004E442F" w:rsidRPr="004E442F" w:rsidRDefault="004E442F" w:rsidP="004E442F">
            <w:pPr>
              <w:ind w:left="34" w:firstLine="425"/>
              <w:rPr>
                <w:rFonts w:eastAsia="Calibri"/>
                <w:b/>
              </w:rPr>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t>Сказки разных стран</w:t>
            </w:r>
          </w:p>
        </w:tc>
        <w:tc>
          <w:tcPr>
            <w:tcW w:w="7478"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34" w:firstLine="425"/>
            </w:pPr>
            <w:r w:rsidRPr="004E442F">
              <w:t>"Айога", нанайск., обраб. Д. Нагишкина; "Беляночка и Розочка", нем. из сказок Бр. Гримм, пересказ А.К. Покровской; "Самый красивый наряд на свете", пер. с япон. В. Марковой; "Голубая птица", туркм. обраб. А. Александровой и М. Туберовского; "Кот в сапогах" (пер. с франц. Т. Габбе), "Волшебница" (пер. с франц. И.С. Тургенева), "Мальчик с пальчик" (пер. с франц. Б.А. Дехтерева), "Золушка" (пер. с франц. Т. Габбе) из сказок Перро Ш.</w:t>
            </w:r>
          </w:p>
          <w:p w:rsidR="004E442F" w:rsidRPr="004E442F" w:rsidRDefault="004E442F" w:rsidP="004E442F">
            <w:pPr>
              <w:ind w:left="34" w:firstLine="425"/>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t>Произведения поэтов России</w:t>
            </w:r>
          </w:p>
        </w:tc>
        <w:tc>
          <w:tcPr>
            <w:tcW w:w="7478"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34" w:firstLine="425"/>
            </w:pPr>
            <w:r w:rsidRPr="004E442F">
              <w:t>.Аким Я.Л. "Мой верный чиж"; Бальмонт К.Д. "Снежинка"; Благинина Е.А. "Шинель", "Одуванчик", "Наш дедушка" (по выбору); Бунин И.А. "Листопад"; Владимиров Ю.Д. "Чудаки"; Гамзатов Р.Г. "Мой дедушка" (перевод с аварского языка Я. Козловского), Городецкий С.М. "Весенняя песенка"; Есенин С.А. "Поет зима, аукает....", "Пороша"; Жуковский В.А. "Жаворонок"; Левин В.А. "Зеленая история"; Маршак С.Я. "Рассказ о неизвестном герое"; Маяковский В.В. "Эта книжечка моя, про моря и про маяк"; Моравская М. "Апельсинные корки"; Мошковская Э.Э. "Добежали до вечера", "Хитрые старушки"; Никитин И.С. "Встреча зимы"; Орлов В.Н. "Дом под крышей голубой"; Пляцковский М.С. "Настоящий друг"; Пушкин А.С. "Зимний вечер", "Унылая пора! Очей очарованье!.." ("Осень"), "Зимнее утро" (по выбору); Рубцов Н.М. "Про зайца"; Сапгир Г.В. "Считалки", "Скороговорки", "Людоед и принцесса, или Все наоборот" (по выбору); Серова Е.В. "Новогоднее"; Соловьева П.С. "Подснежник", "Ночь и день"; Степанов В.А. "Что мы Родиной зовем?"; Токмакова И.П. "Мне грустно", "Куда в машинах снег везут" (по выбору); Тютчев Ф.И. "Чародейкою зимою...", "Весенняя гроза"; Успенский Э.Н. "Память"; Черный С. "На коньках", "Волшебник" (по выбору).</w:t>
            </w:r>
          </w:p>
          <w:p w:rsidR="004E442F" w:rsidRPr="004E442F" w:rsidRDefault="004E442F" w:rsidP="004E442F">
            <w:pPr>
              <w:ind w:left="34" w:firstLine="425"/>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t xml:space="preserve">Произведения писателей России. </w:t>
            </w:r>
          </w:p>
        </w:tc>
        <w:tc>
          <w:tcPr>
            <w:tcW w:w="7478"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34" w:firstLine="425"/>
            </w:pPr>
            <w:r w:rsidRPr="004E442F">
              <w:t xml:space="preserve">Алексеев С.П. "Первый ночной таран"; Бианки В.В. "Тайна ночного леса"; Воробьев Е.З. "Обрывок провода"; Воскобойников В.М. "Когда Александр Пушкин был маленьким"; Житков Б.С. "Морские истории" (1 - 2 рассказа по выбору); Зощенко М.М. "Рассказы о Леле и Миньке" (1 - 2 рассказа по выбору); Коваль Ю.И. </w:t>
            </w:r>
            <w:r w:rsidRPr="004E442F">
              <w:lastRenderedPageBreak/>
              <w:t>"Русачок-травник", "Стожок", "Алый" (по выбору); Куприн А.И. "Слон"; Мартынова К., Василиади О. "Елка, кот и Новый год"; Носов Н.Н. "Заплатка", "Огурцы", "Мишкина каша" (по выбору); Митяев А.В. "Мешок овсянки"; Погодин Р.П. "Жаба", "Шутка" (по выбору); Пришвин М.М. "Лисичкин хлеб", "Изобретатель" (по выбору); Ракитина Е. "Приключения новогодних игрушек", "Сережик" (по выбору); Раскин А.Б. "Как папа был маленьким" (1 - 2 рассказа по выбору); Сладков Н.И. "Хитрющий зайчишка", "Синичка необыкновенная", "Почему ноябрь пегий" (по выбору); Соколов-Микитов И.С. "Листопадничек"; Толстой Л.Н. "Филипок", "Лев и собачка", "Прыжок", "Акула", "Пожарные собаки" (1 - 2 рассказа по выбору); Фадеева О. "Мне письмо!"; Чаплина В.В. "Кинули"; Шим Э.Ю. "Хлеб растет".</w:t>
            </w:r>
          </w:p>
          <w:p w:rsidR="004E442F" w:rsidRPr="004E442F" w:rsidRDefault="004E442F" w:rsidP="004E442F">
            <w:pPr>
              <w:ind w:left="34" w:firstLine="425"/>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lastRenderedPageBreak/>
              <w:t>Литературные сказки</w:t>
            </w:r>
          </w:p>
        </w:tc>
        <w:tc>
          <w:tcPr>
            <w:tcW w:w="7478"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34" w:firstLine="425"/>
            </w:pPr>
            <w:r w:rsidRPr="004E442F">
              <w:t>Гайдар А.П. "Сказка о Военной тайне, о Мальчише-Кибальчише и его твердом слове"; Гаршин В.М. "Лягушка-путешественница"; Козлов С.Г. "Как Ежик с Медвежонком звезды протирали"; Маршак С.Я. "Двенадцать месяцев"; Паустовский К.Г. "Теплый хлеб", "Дремучий медведь" (по выбору); Ремизов А.М. "Гуси-лебеди", "Хлебный голос"; Скребицкий Г.А. "Всяк по-своему"; Соколов-Микитов И.С. "Соль Земли".</w:t>
            </w:r>
          </w:p>
          <w:p w:rsidR="004E442F" w:rsidRPr="004E442F" w:rsidRDefault="004E442F" w:rsidP="004E442F">
            <w:pPr>
              <w:ind w:left="34" w:firstLine="425"/>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t>Произведения поэтов  разных стран</w:t>
            </w:r>
          </w:p>
        </w:tc>
        <w:tc>
          <w:tcPr>
            <w:tcW w:w="7478"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34" w:firstLine="425"/>
              <w:jc w:val="both"/>
            </w:pPr>
            <w:r w:rsidRPr="004E442F">
              <w:t xml:space="preserve">Брехт Б. "Зимний вечер через форточку" (пер. с нем. К. Орешина); Дриз О.О. "Как сделать утро волшебным" (пер. с евр. Т. Спендиаровой); Лир Э. "Лимерики" (пер. с англ. Г. Кружкова); Станчев Л. "Осенняя гамма" (пер. с болг. И.П. Токмаковой); Стивенсон Р.Л. "Вычитанные страны" (пер. с англ. Вл.Ф. Ходасевича). </w:t>
            </w:r>
          </w:p>
          <w:p w:rsidR="004E442F" w:rsidRPr="004E442F" w:rsidRDefault="004E442F" w:rsidP="004E442F">
            <w:pPr>
              <w:ind w:left="34" w:firstLine="425"/>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t>Литературные сказки писателей разных стран</w:t>
            </w:r>
          </w:p>
        </w:tc>
        <w:tc>
          <w:tcPr>
            <w:tcW w:w="7478"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34" w:firstLine="425"/>
            </w:pPr>
            <w:r w:rsidRPr="004E442F">
              <w:t>Сказки-повести (для длительного чтения). Андерсен Г.Х. "Оле-Лукойе" (пер. с датск. А. Ганзен), "Соловей" (пер. с датск. А. Ганзен, пересказ Т. Габбе и А. Любарской), "Стойкий оловянный солдатик" (пер. с датск. А. Ганзен, пересказ Т. Габбе и А. Любарской), "Снежная Королева" (пер. с датск. А. Ганзен), "Русалочка" (пер. с датск. А. Ганзен) (1 - 2 сказки по выбору); Гофман Э.Т.А. "Щелкунчик и мышиный Король" (пер. с нем. И. Татариновой); Киплинг Дж. Р. "Маугли" (пер. с англ. Н. Дарузес/И. Шустовой), "Кошка, которая гуляла сама по себе" (пер. с англ. К.И. Чуковского/Н. Дарузерс); Кэррол Л. "Алиса в стране чудес" (пер. с англ. Н. Демуровой, Г. Кружкова, А. Боченкова, стихи в пер. С.Я. Маршака, Д. Орловской, О. Седаковой); Линдгрен А. "Три повести о Малыше и Карлсоне" (пер. со шведск. Л.З. Лунгиной); Нурдквист С. "История о том, как Финдус потерялся, когда был маленьким"; Поттер Б. "Сказка про Джемайму Нырнивлужу" (пер. с англ. И.П. Токмаковой); Родари Дж. "Путешествие Голубой Стрелы" (пер. с итал. Ю. Ермаченко); Топпелиус С. "Три ржаных колоска" (пер. со шведск. А. Любарской); Эме М. "Краски" (пер. с франц. И. Кузнецовой); Янссон Т. "Шляпа волшебника" (пер. со шведск. языка В.А. Смирнова/Л. Брауде).</w:t>
            </w:r>
          </w:p>
          <w:p w:rsidR="004E442F" w:rsidRPr="004E442F" w:rsidRDefault="004E442F" w:rsidP="004E442F">
            <w:pPr>
              <w:ind w:left="34" w:firstLine="425"/>
            </w:pPr>
          </w:p>
        </w:tc>
      </w:tr>
    </w:tbl>
    <w:p w:rsidR="004E442F" w:rsidRPr="004E442F" w:rsidRDefault="004E442F" w:rsidP="004E442F">
      <w:pPr>
        <w:spacing w:after="160" w:line="259" w:lineRule="auto"/>
        <w:ind w:left="-567" w:right="-143" w:firstLine="709"/>
        <w:rPr>
          <w:rFonts w:ascii="Calibri" w:eastAsia="Calibri" w:hAnsi="Calibri"/>
          <w:sz w:val="22"/>
          <w:szCs w:val="22"/>
          <w:lang w:eastAsia="en-US"/>
        </w:rPr>
      </w:pPr>
      <w:r w:rsidRPr="004E442F">
        <w:rPr>
          <w:rFonts w:ascii="Calibri" w:eastAsia="Calibri" w:hAnsi="Calibri"/>
          <w:sz w:val="22"/>
          <w:szCs w:val="22"/>
          <w:lang w:eastAsia="en-US"/>
        </w:rPr>
        <w:br w:type="page"/>
      </w:r>
    </w:p>
    <w:p w:rsidR="004E442F" w:rsidRPr="001B7B05" w:rsidRDefault="00DE1672" w:rsidP="004E442F">
      <w:pPr>
        <w:keepNext/>
        <w:keepLines/>
        <w:spacing w:before="240" w:line="256" w:lineRule="auto"/>
        <w:ind w:left="-567" w:right="-143" w:firstLine="709"/>
        <w:outlineLvl w:val="0"/>
        <w:rPr>
          <w:i/>
          <w:lang w:eastAsia="en-US"/>
        </w:rPr>
      </w:pPr>
      <w:r>
        <w:rPr>
          <w:i/>
          <w:lang w:eastAsia="en-US"/>
        </w:rPr>
        <w:lastRenderedPageBreak/>
        <w:t xml:space="preserve">3.4.2. </w:t>
      </w:r>
      <w:r w:rsidR="004E442F" w:rsidRPr="001B7B05">
        <w:rPr>
          <w:i/>
          <w:lang w:eastAsia="en-US"/>
        </w:rPr>
        <w:t>Примерный перечень музыкальных произведений</w:t>
      </w:r>
    </w:p>
    <w:p w:rsidR="004E442F" w:rsidRPr="004E442F" w:rsidRDefault="004E442F" w:rsidP="004E442F">
      <w:pPr>
        <w:spacing w:after="160" w:line="259" w:lineRule="auto"/>
        <w:ind w:left="-567" w:right="-143" w:firstLine="709"/>
        <w:rPr>
          <w:rFonts w:eastAsia="Calibri"/>
          <w:b/>
          <w:sz w:val="22"/>
          <w:szCs w:val="22"/>
        </w:rPr>
      </w:pPr>
    </w:p>
    <w:tbl>
      <w:tblPr>
        <w:tblStyle w:val="af2"/>
        <w:tblW w:w="0" w:type="auto"/>
        <w:tblInd w:w="-459" w:type="dxa"/>
        <w:tblLook w:val="04A0" w:firstRow="1" w:lastRow="0" w:firstColumn="1" w:lastColumn="0" w:noHBand="0" w:noVBand="1"/>
      </w:tblPr>
      <w:tblGrid>
        <w:gridCol w:w="2552"/>
        <w:gridCol w:w="7478"/>
      </w:tblGrid>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left="-567" w:firstLine="709"/>
              <w:jc w:val="center"/>
              <w:rPr>
                <w:b/>
              </w:rPr>
            </w:pPr>
            <w:r w:rsidRPr="004E442F">
              <w:rPr>
                <w:b/>
              </w:rPr>
              <w:t>От 2 месяцев до 1 года</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Слушание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"Весело - грустно", муз. Л. Бетховена; "Ласковая просьба", муз. Г. Свиридова; "Смелый наездник", муз. Р. Шумана; "Верхом на лошадке", муз. А. Гречанинова; "Колыбельная", "Петушок", муз. А. Лядова; "Колыбельная", муз. Н. Римского-Корсакова; "Полька", "Игра в лошадки", "Мама", муз. П. Чайковского; "Зайчик", муз. М. Старокадомского.</w:t>
            </w:r>
          </w:p>
          <w:p w:rsidR="004E442F" w:rsidRPr="004E442F" w:rsidRDefault="004E442F" w:rsidP="004E442F">
            <w:pPr>
              <w:ind w:firstLine="459"/>
              <w:rPr>
                <w:rFonts w:eastAsia="Calibri"/>
                <w:b/>
              </w:rPr>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Подпевание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"Петушок", "Ладушки", "Идет коза рогатая", "Баюшки-баю", "Ой, люлюшки, люлюшки"; "Кап-кап"; прибаутки, скороговорки, пестушки и игры с пением</w:t>
            </w:r>
          </w:p>
          <w:p w:rsidR="004E442F" w:rsidRPr="004E442F" w:rsidRDefault="004E442F" w:rsidP="004E442F">
            <w:pPr>
              <w:ind w:firstLine="459"/>
              <w:rPr>
                <w:rFonts w:eastAsia="Calibri"/>
                <w:b/>
              </w:rPr>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Музыкально-ритмические движения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"Устали наши ножки", муз. Т. Ломовой, сл. Е. Соковниной; "Маленькая полечка", муз. Е. Тиличеевой, сл. А. Шибицкой; "Ой, летали птички"; "Ай-да!", муз. В. Верховинца; "Поезд", муз. Н. Метлова, сл. Т. Бабаджан.</w:t>
            </w:r>
          </w:p>
          <w:p w:rsidR="004E442F" w:rsidRPr="004E442F" w:rsidRDefault="004E442F" w:rsidP="004E442F">
            <w:pPr>
              <w:ind w:firstLine="459"/>
              <w:rPr>
                <w:rFonts w:eastAsia="Calibri"/>
                <w:b/>
              </w:rPr>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Пляски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"Зайчики и лисичка", муз. Б. Финоровского, сл. В. Антоновой; "Пляска с куклами", нем. нар. мелодия, сл. А. Ануфриевой; "Тихо-тихо мы сидим", рус. нар. мелодия, сл. А. Ануфриевой.</w:t>
            </w:r>
          </w:p>
          <w:p w:rsidR="004E442F" w:rsidRPr="004E442F" w:rsidRDefault="004E442F" w:rsidP="004E442F">
            <w:pPr>
              <w:ind w:firstLine="459"/>
              <w:rPr>
                <w:rFonts w:eastAsia="Calibri"/>
                <w:b/>
              </w:rPr>
            </w:pPr>
          </w:p>
        </w:tc>
      </w:tr>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firstLine="459"/>
              <w:jc w:val="center"/>
              <w:rPr>
                <w:b/>
              </w:rPr>
            </w:pPr>
            <w:r w:rsidRPr="004E442F">
              <w:rPr>
                <w:b/>
              </w:rPr>
              <w:t>От 1 года до 1 года 6 месяцев</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Слушание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"Полянка", рус. нар. мелодия, обраб. Г. Фрида; "Колыбельная", муз. В. Агафонникова; "Искупался Иванушка", рус. нар. мелодия; "Как у наших у ворот", рус. нар. мелодия, обраб. А. Быканова; "Мотылек", "Сказочка", муз. С. Майкапара.</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Пение и подпевание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"Кошка", муз. А. Александрова, сл. Н. Френкель; "Наша елочка", муз. М. Красева, сл. М. Клоковой; "Бобик", муз. Т. Попатенко, сл. Н. Найденовой; "Лиса", "Лягушка", "Сорока", "Чижик", рус. нар. попевки.</w:t>
            </w:r>
          </w:p>
          <w:p w:rsidR="004E442F" w:rsidRPr="004E442F" w:rsidRDefault="004E442F" w:rsidP="004E442F">
            <w:pPr>
              <w:ind w:firstLine="459"/>
              <w:rPr>
                <w:rFonts w:eastAsia="Calibri"/>
                <w:b/>
              </w:rPr>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Образные упражнения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"Зайка и мишка", муз. Е. Тиличеевой; "Идет коза рогатая", рус. нар. мелодия; "Собачка", муз. М. Раухвергера.</w:t>
            </w:r>
          </w:p>
          <w:p w:rsidR="004E442F" w:rsidRPr="004E442F" w:rsidRDefault="004E442F" w:rsidP="004E442F">
            <w:pPr>
              <w:ind w:firstLine="459"/>
              <w:rPr>
                <w:rFonts w:eastAsia="Calibri"/>
                <w:b/>
              </w:rPr>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Музыкально-ритмические движения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"Шарик мой голубой", муз. Е. Тиличеевой; "Мы идем", муз. Р. Рустамова, сл. Ю. Островского; "Маленькая кадриль", муз. М. Раухвергера; "Вот так", белорус, нар. мелодия ("Микита"), обр. С. Полонского, сл. М. Александровской; "Юрочка", белорус, пляска, обр. А. Александрова; "Да, да, да!", муз. Е. Тиличеевой, сл. Ю. Островского.</w:t>
            </w:r>
          </w:p>
          <w:p w:rsidR="004E442F" w:rsidRPr="004E442F" w:rsidRDefault="004E442F" w:rsidP="004E442F">
            <w:pPr>
              <w:ind w:firstLine="459"/>
            </w:pPr>
          </w:p>
        </w:tc>
      </w:tr>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firstLine="459"/>
              <w:jc w:val="center"/>
              <w:rPr>
                <w:b/>
              </w:rPr>
            </w:pPr>
            <w:r w:rsidRPr="004E442F">
              <w:rPr>
                <w:b/>
              </w:rPr>
              <w:t>От 1 года 6 месяцев до 2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Слушание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 xml:space="preserve">"Лошадка", муз. Е. Тиличеевой, сл. Н. Френкель; "Курочки и цыплята", муз. Е. Тиличеевой; "Вальс собачек", муз. А. Артоболевской; "Три подружки", муз. Д. Кабалевского; "Весело - грустно", муз. Л. Бетховена; "Марш", муз. С. Прокофьева; "Спортивный марш", муз. И. Дунаевского; "Наша Таня", "Уронили </w:t>
            </w:r>
            <w:r w:rsidRPr="004E442F">
              <w:lastRenderedPageBreak/>
              <w:t>мишку", "Идет бычок", муз. Э. Елисеевой-Шмидт, стихи А. Барто; "Материнские ласки", "Жалоба", "Грустная песенка", "Вальс", муз. А. Гречанинова.</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lastRenderedPageBreak/>
              <w:t>Пение и подпевание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"Водичка", муз. Е. Тиличеевой, сл. А. Шибицкой; "Колыбельная", муз. М. Красева, сл. М. Варной; "Машенька-Маша", рус. нар. мелодия, обраб. В. Герчик, сл. М. Невелынтейн; "Воробей", рус. нар. мелодия; "Гули", "Баю-бай", "Едет паровоз", "Лиса", "Петушок", "Сорока", муз. С. Железнова.</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Образные упражнения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"Идет мишка", муз. В. Ребикова; "Скачет зайка", рус. нар. мелодия, обр. А. Александрова; "Лошадка", муз. Е. Тиличеевой; "Зайчики и лисичка", муз. Б. Финоровского, сл. В. Антоновой; "Птичка летает", "Птичка клюет", муз. Г. Фрида; "Цыплята и курочка", муз. А. Филиппенко.</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Музыкально-ритмические движения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"Марш и бег", муз. Р. Рустамова; "Постучим палочками", рус. нар. мелодия; "Бубен", рус. нар. мелодия, обраб. М. Раухвергера; "Барабан", муз. Г. Фрида; "Мишка", муз. Е. Тиличеевой, сл. Н. Френкель; "Догонялки", муз. Н. Александровой, сл. Т. Бабаджан, И. Плакиды. </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Пляски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"Вот как хорошо", муз. Т. Попатенко, сл. О. Высотской; "Вот как пляшем", белорус, нар. мелодия, обр. Р. Рустамова; "Солнышко сияет", сл. и муз. М. Варной.</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Игры с пением</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"Зайка", "Солнышко", "Идет коза рогатая", "Петушок", рус. нар. игры, муз. А. Гречанинова; "Зайчик", муз. А. Лядова; "Воробушки и кошка", нем. плясовая мелодия, сл. А. Ануфриевой; "Прокати, лошадка, нас!", муз. В. Агафонникова и К. Козыревой, сл. И. Михайловой; "Мы умеем", "Прятки", муз. Т. Ломовой; "Разноцветные флажки", рус. нар. мелодия.</w:t>
            </w:r>
          </w:p>
          <w:p w:rsidR="004E442F" w:rsidRPr="004E442F" w:rsidRDefault="004E442F" w:rsidP="004E442F">
            <w:pPr>
              <w:ind w:firstLine="459"/>
              <w:rPr>
                <w:rFonts w:eastAsia="Calibri"/>
                <w:b/>
              </w:rPr>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Инсценирование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Инсценирование рус. нар. сказок ("Репка", "Курочка Ряба"), песен ("Пастушок", муз. А. Филиппенко; "Петрушка и Бобик", муз. Е. Макшанцевой), показ кукольных спектаклей ("Петрушкины друзья", Т. Караманенко; "Зайка простудился", М. Буш; "Любочка и ее помощники", А. Колобова; "Игрушки", А. Барто). "Бабочки", обыгрывание рус. нар. потешек, сюрпризные моменты: "Нудесный мешочек", "Волшебный сундучок", "Кто к нам пришел?", "В лесу", муз. Е. Тиличеевой; "Праздник", "Музыкальные инструменты", муз. Г. Фрида.</w:t>
            </w:r>
          </w:p>
          <w:p w:rsidR="004E442F" w:rsidRPr="004E442F" w:rsidRDefault="004E442F" w:rsidP="004E442F">
            <w:pPr>
              <w:ind w:firstLine="459"/>
              <w:rPr>
                <w:rFonts w:eastAsia="Calibri"/>
                <w:b/>
              </w:rPr>
            </w:pPr>
          </w:p>
        </w:tc>
      </w:tr>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firstLine="459"/>
              <w:jc w:val="center"/>
              <w:rPr>
                <w:b/>
              </w:rPr>
            </w:pPr>
            <w:r w:rsidRPr="004E442F">
              <w:rPr>
                <w:b/>
              </w:rPr>
              <w:t>От 2 до 3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Слушание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"Наша погремушка", муз. И. Арсеева, сл. И. Черницкой; "Весною", "Осенью", муз. С. Майкапара; "Цветики", муз. В. Карасевой, сл. Н. Френкель; "Вот как мы умеем", "Марш и бег", муз. Е. Тиличеевой, сл. Н. Френкель; "Кошечка" (к игре "Кошка и котята"), муз. В. Витлина, сл. Н. Найденовой; "Микита", белорус, нар. мелодия, обраб. С. Полонского; "Пляска с платочком", муз. Е. Тиличеевой, сл. И. Грантовской; "Полянка", рус. нар. мелодия, обраб. Г. Фрида; "Утро", муз. Г. Гриневича, сл. С. Прокофьевой.</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lastRenderedPageBreak/>
              <w:t>Пение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"Баю" (колыбельная), муз. М. Раухвергера; "Белые гуси", муз. М. Красева, сл. М. Клоковой; "Дождик", рус. нар. мелодия, обраб. В. Фере; "Елочка", муз. Е. Тиличеевой, сл. М. Булатова; "Кошечка", муз. В. Витлина, сл. Н. Найденовой; "Ладушки", рус. нар. мелодия; "Птичка", муз. М. Раухвергера, сл. А. Барто; "Собачка", муз. М. Раухвергера, сл. Н. Комиссаровой; "Цыплята", муз. А. Филиппенко, сл. Т. Волгиной; "Колокольчик", муз. И. Арсеева, сл. И. Черницкой.</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Музыкально-ритмические движения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"Дождик", муз. и сл. Е. Макшанцевой; "Воробушки", "Погремушка, попляши", "Колокольчик", "Погуляем", муз. И. Арсеева, сл. И. Черницкой; "Вот как мы умеем", муз. Е. Тиличеевой, сл. Н. Френкель. </w:t>
            </w:r>
          </w:p>
          <w:p w:rsidR="004E442F" w:rsidRPr="004E442F" w:rsidRDefault="004E442F" w:rsidP="004E442F">
            <w:pPr>
              <w:ind w:firstLine="459"/>
              <w:jc w:val="both"/>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Рассказы с музыкальными иллюстрациями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"Птички", муз. Г. Фрида; "Праздничная прогулка", муз. А. Александрова. </w:t>
            </w:r>
          </w:p>
          <w:p w:rsidR="004E442F" w:rsidRPr="004E442F" w:rsidRDefault="004E442F" w:rsidP="004E442F">
            <w:pPr>
              <w:ind w:firstLine="459"/>
              <w:jc w:val="both"/>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Игры с пением</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"Игра с мишкой", муз. Г. Финаровского; "Кто у нас хороший?", рус. нар. песня</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Музыкальные забавы</w:t>
            </w:r>
          </w:p>
        </w:tc>
        <w:tc>
          <w:tcPr>
            <w:tcW w:w="7478"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jc w:val="both"/>
            </w:pPr>
            <w:r w:rsidRPr="004E442F">
              <w:t>"Из-за леса, из-за гор", Т. Казакова; "Котик и козлик", муз. Ц. Кюи.</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Инсценирование песен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"Кошка и котенок", муз. М. Красева, сл. О. Высотской; "Неваляшки", муз. 3. Левиной; Компанейца.</w:t>
            </w:r>
          </w:p>
          <w:p w:rsidR="004E442F" w:rsidRPr="004E442F" w:rsidRDefault="004E442F" w:rsidP="004E442F">
            <w:pPr>
              <w:ind w:firstLine="459"/>
              <w:jc w:val="both"/>
            </w:pPr>
          </w:p>
        </w:tc>
      </w:tr>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firstLine="459"/>
              <w:jc w:val="center"/>
              <w:rPr>
                <w:b/>
              </w:rPr>
            </w:pPr>
            <w:r w:rsidRPr="004E442F">
              <w:rPr>
                <w:b/>
              </w:rPr>
              <w:t>От 3 до 4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Слушание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"Осенью", муз. С. Майкапара; "Ласковая песенка", муз. М. Раухвергера, сл. Т. Мираджи; "Колыбельная", муз. С. Разаренова; "Мишка с куклой пляшут полечку", муз. М. Качурбиной; "Зайчик", муз. Л. Лядовой; "Резвушка" и "Капризуля", муз. В. Волкова; "Воробей", муз. А. Руббах; "Дождик и радуга", муз. С. Прокофьева; "Со вьюном я хожу", рус. нар. песня; "Лесные картинки", муз. Ю. Слонова. </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Пение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Упражнения на развитие слуха и голоса: "Лю-лю, бай", рус. нар. колыбельная; "Я иду с цветами", муз. Е. Тиличеевой, сл. Л. Дымовой; "Маме улыбаемся", муз. В. Агафонникова, сл. 3. Петровой; пение народной потешки "Солнышко-ведрышко; муз. В. Карасевой, сл. народные. </w:t>
            </w:r>
          </w:p>
          <w:p w:rsidR="004E442F" w:rsidRPr="004E442F" w:rsidRDefault="004E442F" w:rsidP="004E442F">
            <w:pPr>
              <w:ind w:firstLine="459"/>
              <w:jc w:val="both"/>
            </w:pPr>
            <w:r w:rsidRPr="004E442F">
              <w:t xml:space="preserve">Песни: "Петушок" и "Ладушки", рус. нар. песни; "Зайчик", рус. нар. песня, обр. Н. Лобачева; "Зима", муз. В. Карасевой, сл. Н. Френкель; "Наша елочка", муз. М. Красева, сл. М. Клоковой; "Прокати, лошадка, нас", муз. В. Агафонникова и К. Козыревой, сл. И. Михайловой; "Маме песенку пою", муз. Т. Попатенко, сл. Е. Авдиенко; "Цыплята", муз. А. Филиппенко, сл. Т. Волгиной. </w:t>
            </w:r>
          </w:p>
          <w:p w:rsidR="004E442F" w:rsidRPr="004E442F" w:rsidRDefault="004E442F" w:rsidP="004E442F">
            <w:pPr>
              <w:ind w:firstLine="459"/>
            </w:pPr>
            <w:r w:rsidRPr="004E442F">
              <w:t>Песенное творчество. "Бай-бай, бай-бай", "Лю-лю, бай", рус. нар. колыбельные; "Как тебя зовут?", "Спой колыбельную", "Ах ты, котенька-коток", рус. нар. колыбельная; придумывание колыбельной мелодии и плясовой мелодии</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Музыкально-ритмические движения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Игровые упражнения, ходьба и бег под музыку: "Марш и бег" А. Александрова; "Скачут лошадки", муз. Т. Попатенко; "Шагаем как физкультурники", муз. Т. Ломовой; "Топотушки", муз. М. Раухвергера; "Птички летают", муз. Л. Банниковой; перекатывание мяча под музыку </w:t>
            </w:r>
            <w:r w:rsidRPr="004E442F">
              <w:lastRenderedPageBreak/>
              <w:t xml:space="preserve">Д. Шостаковича (вальс-шутка); бег с хлопками под музыку Р. Шумана (игра в жмурки). </w:t>
            </w:r>
          </w:p>
          <w:p w:rsidR="004E442F" w:rsidRPr="004E442F" w:rsidRDefault="004E442F" w:rsidP="004E442F">
            <w:pPr>
              <w:ind w:firstLine="459"/>
              <w:jc w:val="both"/>
            </w:pPr>
            <w:r w:rsidRPr="004E442F">
              <w:t xml:space="preserve">Этюды-драматизации: "Зайцы и лиса", муз. Е. Вихаревой; "Медвежата", муз. М. Красева, сл. Н. Френкель; "Птички летают", муз. Л. Банниковой; "Жуки", венгер. нар. мелодия, обраб. Л. Вишкарева. </w:t>
            </w:r>
          </w:p>
          <w:p w:rsidR="004E442F" w:rsidRPr="004E442F" w:rsidRDefault="004E442F" w:rsidP="004E442F">
            <w:pPr>
              <w:ind w:firstLine="459"/>
            </w:pPr>
            <w:r w:rsidRPr="004E442F">
              <w:t>Игры:  "Солнышко и дождик", муз. М. Раухвергера, сл. А. Барто; "Жмурки с Мишкой", муз. Ф. Флотова; "Где погремушки?", муз. А. Александрова; "Заинька, выходи", муз. Е. Тиличеевой; "Игра с куклой", муз. В. Карасевой; "Ходит Ваня", рус. нар. песня, обр. Н. Метлова.</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lastRenderedPageBreak/>
              <w:t>Хороводы и пляски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"Пляска с погремушками": муз. и сл. В. Антоновой; "Пальчики и ручки", рус. нар. мелодия, обраб. М. Раухвергера; танец с листочками под рус. нар. плясовую мелодию; "Пляска с листочками", муз. Н. Китаевой, сл. А. Ануфриевой; "Танец около елки", муз. Р. Равина, сл. П. Границыной; танец с платочками под рус. нар. мелодию; "Помирились", муз. Т. Вилькорейской. </w:t>
            </w:r>
          </w:p>
          <w:p w:rsidR="004E442F" w:rsidRPr="004E442F" w:rsidRDefault="004E442F" w:rsidP="004E442F">
            <w:pPr>
              <w:ind w:firstLine="459"/>
              <w:jc w:val="both"/>
            </w:pPr>
            <w:r w:rsidRPr="004E442F">
              <w:t xml:space="preserve">Характерные танцы: "Танец снежинок", муз. Бекмана; "Фонарики", муз. Р. Рустамова; "Танец зайчиков", рус. нар. мелодия; "Вышли куклы танцевать", муз. В. Витлина. </w:t>
            </w:r>
          </w:p>
          <w:p w:rsidR="004E442F" w:rsidRPr="004E442F" w:rsidRDefault="004E442F" w:rsidP="004E442F">
            <w:pPr>
              <w:ind w:firstLine="459"/>
              <w:jc w:val="both"/>
            </w:pPr>
            <w:r w:rsidRPr="004E442F">
              <w:t xml:space="preserve">Развитие танцевально-игрового творчества: "Пляска", муз. Р. Рустамова; "Зайцы", муз. Е. Тиличеевой; "Веселые ножки", рус. нар. мелодия, обраб. В. Агафонникова; "Волшебные платочки", рус. нар. мелодия, обраб. Р. Рустамова. </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Музыкально-дидактические игры</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Развитие звуковысотного слуха: "Птицы и птенчики", "Веселые матрешки", "Три медведя". </w:t>
            </w:r>
          </w:p>
          <w:p w:rsidR="004E442F" w:rsidRPr="004E442F" w:rsidRDefault="004E442F" w:rsidP="004E442F">
            <w:pPr>
              <w:ind w:firstLine="459"/>
              <w:jc w:val="both"/>
            </w:pPr>
            <w:r w:rsidRPr="004E442F">
              <w:t xml:space="preserve">Развитие ритмического слуха: "Кто как идет?", "Веселые дудочки". Развитие тембрового и динамического слуха. "Громко - тихо", "Узнай свой инструмент"; "Колокольчики". </w:t>
            </w:r>
          </w:p>
          <w:p w:rsidR="004E442F" w:rsidRPr="004E442F" w:rsidRDefault="004E442F" w:rsidP="004E442F">
            <w:pPr>
              <w:ind w:firstLine="459"/>
              <w:jc w:val="both"/>
            </w:pPr>
            <w:r w:rsidRPr="004E442F">
              <w:t xml:space="preserve">Определение жанра и развитие памяти: "Что делает кукла?", "Узнай и спой песню по картинке". </w:t>
            </w:r>
          </w:p>
          <w:p w:rsidR="004E442F" w:rsidRPr="004E442F" w:rsidRDefault="004E442F" w:rsidP="004E442F">
            <w:pPr>
              <w:ind w:firstLine="459"/>
              <w:jc w:val="both"/>
            </w:pPr>
            <w:r w:rsidRPr="004E442F">
              <w:t xml:space="preserve">Подыгрывание на детских ударных музыкальных инструментах. Народные мелодии. </w:t>
            </w:r>
          </w:p>
          <w:p w:rsidR="004E442F" w:rsidRPr="004E442F" w:rsidRDefault="004E442F" w:rsidP="004E442F">
            <w:pPr>
              <w:ind w:firstLine="459"/>
            </w:pPr>
          </w:p>
        </w:tc>
      </w:tr>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firstLine="459"/>
              <w:jc w:val="center"/>
              <w:rPr>
                <w:b/>
              </w:rPr>
            </w:pPr>
            <w:r w:rsidRPr="004E442F">
              <w:rPr>
                <w:b/>
              </w:rPr>
              <w:t>От 4 лет до 5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Слушание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 xml:space="preserve">"Ах ты, береза", рус. нар. песня; "Осенняя песенка", муз. </w:t>
            </w:r>
          </w:p>
          <w:p w:rsidR="004E442F" w:rsidRPr="004E442F" w:rsidRDefault="004E442F" w:rsidP="004E442F">
            <w:pPr>
              <w:ind w:firstLine="459"/>
            </w:pPr>
            <w:r w:rsidRPr="004E442F">
              <w:t>Д. Васильева-Буглая, сл. А. Плещеева; "Музыкальный ящик" (из "Альбома пьес для детей" Г. Свиридова); "Вальс снежных хлопьев" из балета "Щелкунчик", муз. П. Чайковского; "Итальянская полька", муз. С. Рахманинова; "Как у наших у ворот", рус. нар. мелодия; "Мама", муз. П. Чайковского, "Жаворонок", муз. М. Глинки; "Марш", муз. С. Прокофьева.</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Пение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Упражнения на развитие слуха и голоса: "Путаница" - песня-шутка; муз. Е. Тиличеевой, сл. К. Чуковского, "Кукушечка", рус. нар. песня, обраб. И. Арсеева; "Паучок" и "Кисонька-мурысонька", рус. нар. песни; заклички: "Ой, кулики! Весна поет!" и "Жаворонушки, прилетите!". </w:t>
            </w:r>
          </w:p>
          <w:p w:rsidR="004E442F" w:rsidRPr="004E442F" w:rsidRDefault="004E442F" w:rsidP="004E442F">
            <w:pPr>
              <w:ind w:firstLine="459"/>
              <w:jc w:val="both"/>
            </w:pPr>
            <w:r w:rsidRPr="004E442F">
              <w:t xml:space="preserve">Песенное творчество: "Как тебя зовут?"; "Что ты хочешь, кошечка?"; "Наша песенка простая", муз. А. Александрова, сл. М. Ивенсен; "Курочка-рябушечка", муз. Г. Лобачева, сл. народные. </w:t>
            </w:r>
          </w:p>
          <w:p w:rsidR="004E442F" w:rsidRPr="004E442F" w:rsidRDefault="004E442F" w:rsidP="004E442F">
            <w:pPr>
              <w:ind w:firstLine="459"/>
            </w:pPr>
            <w:r w:rsidRPr="004E442F">
              <w:lastRenderedPageBreak/>
              <w:t>Песни: "Осень", муз. И. Кишко, сл. Т. Волгиной; "Санки", муз. М. Красева, сл. О. Высотской; "Зима прошла", муз. Н. Метлова, сл. М. Клоковой; "Подарок маме", муз. А. Филиппенко, сл. Т. Волгиной; "Воробей", муз. В. Герчик, сл. А. Чельцова; "Дождик", муз. М. Красева, сл. Н. Френкель.</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lastRenderedPageBreak/>
              <w:t>Музыкально-ритмические движения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Игровые упражнения: "Пружинки" под рус. нар. мелодию; ходьба под "Марш", муз. И. Беркович; "Веселые мячики" (подпрыгивание и бег), муз. М. Сатулиной; лиса и зайцы под муз. А. Майкапара "В садике"; ходит медведь под муз. "Этюд" К. Черни; "Полька", муз. М. Глинки; "Всадники", муз. В. Витлина; потопаем, покружимся под рус. нар. мелодии; "Петух", муз. Т. Ломовой; "Кукла", муз. М. Старокадомского; "Упражнения с цветами" под муз. "Вальса" А. Жилина. </w:t>
            </w:r>
          </w:p>
          <w:p w:rsidR="004E442F" w:rsidRPr="004E442F" w:rsidRDefault="004E442F" w:rsidP="004E442F">
            <w:pPr>
              <w:ind w:firstLine="459"/>
            </w:pPr>
            <w:r w:rsidRPr="004E442F">
              <w:t>Этюды-драматизации: "Барабанщик", муз. М. Красева; "Танец осенних листочков", муз. А. Филиппенко, сл. Е. Макшанцевой; "Барабанщики", муз. Д. Кабалевского и С. Левидова; "Считалка", "Катилось яблоко", муз. В. Агафонникова.</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Хороводы и пляски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"Топ и хлоп", муз. Т. Назарова-Метнер, сл. Е. Каргановой; "Танец с ложками" под рус. нар. мелодию; новогодние хороводы по выбору музыкального руководителя. </w:t>
            </w:r>
          </w:p>
          <w:p w:rsidR="004E442F" w:rsidRPr="004E442F" w:rsidRDefault="004E442F" w:rsidP="004E442F">
            <w:pPr>
              <w:ind w:firstLine="459"/>
              <w:jc w:val="both"/>
            </w:pPr>
            <w:r w:rsidRPr="004E442F">
              <w:t xml:space="preserve">Характерные танцы: "Снежинки", муз. О. Берта, обраб. Н. Метлова; "Танец зайчат" под "Польку" И. Штрауса; "Снежинки", муз. Т. Ломовой; "Бусинки" под "Галоп" И. Дунаевского. </w:t>
            </w:r>
          </w:p>
          <w:p w:rsidR="004E442F" w:rsidRPr="004E442F" w:rsidRDefault="004E442F" w:rsidP="004E442F">
            <w:pPr>
              <w:ind w:firstLine="459"/>
              <w:jc w:val="both"/>
            </w:pPr>
            <w:r w:rsidRPr="004E442F">
              <w:t xml:space="preserve">Музыкальные игры: "Курочка и петушок", муз. Г. Фрида; "Жмурки", муз. Ф. Флотова; "Медведь и заяц", муз. В. Ребикова; "Самолеты", муз. М. Магиденко; "Найди себе пару", муз. Т. Ломовой; "Займи домик", муз. М. Магиденко. </w:t>
            </w:r>
          </w:p>
          <w:p w:rsidR="004E442F" w:rsidRPr="004E442F" w:rsidRDefault="004E442F" w:rsidP="004E442F">
            <w:pPr>
              <w:ind w:firstLine="459"/>
              <w:jc w:val="both"/>
            </w:pPr>
            <w:r w:rsidRPr="004E442F">
              <w:t xml:space="preserve">Игры с пением: "Огородная-хороводная", муз. Б. Можжевелова, сл. А. Пассовой; "Гуси, лебеди и волк", муз. Е. Тиличеевой, сл. М. Булатова; "Мы на луг ходили", муз. А. Филиппенко, сл. Н. Кукловской. </w:t>
            </w:r>
          </w:p>
          <w:p w:rsidR="004E442F" w:rsidRPr="004E442F" w:rsidRDefault="004E442F" w:rsidP="004E442F">
            <w:pPr>
              <w:ind w:firstLine="459"/>
              <w:jc w:val="both"/>
            </w:pPr>
            <w:r w:rsidRPr="004E442F">
              <w:t xml:space="preserve">Развитие танцевально-игрового творчества: "Лошадка", муз. Н. Потоловского; "Зайчики", "Наседка и цыплята", "Воробей", муз. Т. Ломовой; "Ой, хмель мой, хмелек", рус. нар. мелодия, обраб. М. Раухвергера; "Кукла", муз. М. Старокадомского; "Медвежата", муз. М. Красева, сл. Н. Френкель. </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Музыкально-дидактические игры</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Развитие звуковысотного слуха: "Птицы и птенчики", "Качели". </w:t>
            </w:r>
          </w:p>
          <w:p w:rsidR="004E442F" w:rsidRPr="004E442F" w:rsidRDefault="004E442F" w:rsidP="004E442F">
            <w:pPr>
              <w:ind w:firstLine="459"/>
              <w:jc w:val="both"/>
            </w:pPr>
            <w:r w:rsidRPr="004E442F">
              <w:t xml:space="preserve">Развитие ритмического слуха: "Петушок, курочка и цыпленок", "Кто как идет?", "Веселые дудочки"; "Сыграй, как я". </w:t>
            </w:r>
          </w:p>
          <w:p w:rsidR="004E442F" w:rsidRPr="004E442F" w:rsidRDefault="004E442F" w:rsidP="004E442F">
            <w:pPr>
              <w:ind w:firstLine="459"/>
              <w:jc w:val="both"/>
            </w:pPr>
            <w:r w:rsidRPr="004E442F">
              <w:t xml:space="preserve">Развитие тембрового и динамического слуха: "Громко-тихо", "Узнай свой инструмент"; "Угадай, на чем играю". Определение жанра и развитие памяти. "Что делает кукла?", "Узнай и спой песню по картинке", "Музыкальный магазин". </w:t>
            </w:r>
          </w:p>
          <w:p w:rsidR="004E442F" w:rsidRPr="004E442F" w:rsidRDefault="004E442F" w:rsidP="004E442F">
            <w:pPr>
              <w:ind w:firstLine="459"/>
            </w:pPr>
            <w:r w:rsidRPr="004E442F">
              <w:t>Игра на детских музыкальных инструментах: "Гармошка", "Небо синее", "Андрей-воробей", муз. Е. Тиличеевой, сл. М. Долинова; "Сорока-сорока", рус. нар. прибаутка, обр. Т. Попатенко.</w:t>
            </w:r>
          </w:p>
          <w:p w:rsidR="004E442F" w:rsidRPr="004E442F" w:rsidRDefault="004E442F" w:rsidP="004E442F">
            <w:pPr>
              <w:ind w:firstLine="459"/>
            </w:pPr>
          </w:p>
        </w:tc>
      </w:tr>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firstLine="459"/>
              <w:jc w:val="center"/>
              <w:rPr>
                <w:b/>
              </w:rPr>
            </w:pPr>
            <w:r w:rsidRPr="004E442F">
              <w:rPr>
                <w:b/>
              </w:rPr>
              <w:t>От 5 лет до 6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Слушание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"Зима", муз. П. Чайковского, сл. А. Плещеева; "Осенняя песня", из цикла "Времена года" П. Чайковского; "Полька"; муз. Д. Львова-</w:t>
            </w:r>
            <w:r w:rsidRPr="004E442F">
              <w:lastRenderedPageBreak/>
              <w:t>Компанейца, сл. 3. Петровой; "Моя Россия", муз. Г. Струве, сл. Н. Соловьевой; "Детская полька", муз. М. Глинки; "Жаворонок", муз. М. Глинки; "Мотылек", муз. С. Майкапара; "Пляска птиц", "Колыбельная", муз. Н. Римского-Корсакова.</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lastRenderedPageBreak/>
              <w:t>Пение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Упражнения на развитие слуха и голоса: "Ворон", рус. нар. песня, обраб. Е. Тиличеевой; "Андрей-воробей", рус. нар. песня, обр. Ю. Слонова; "Бубенчики", "Гармошка", муз. Е. Тиличеевой; "Паровоз", "Барабан", муз. Е. Тиличеевой, сл. Н. Найденовой. </w:t>
            </w:r>
          </w:p>
          <w:p w:rsidR="004E442F" w:rsidRPr="004E442F" w:rsidRDefault="004E442F" w:rsidP="004E442F">
            <w:pPr>
              <w:ind w:firstLine="459"/>
              <w:jc w:val="both"/>
            </w:pPr>
            <w:r w:rsidRPr="004E442F">
              <w:t xml:space="preserve">Песни: "К нам гости пришли", муз. А. Александрова, сл. М. Ивенсен; "Огородная-хороводная", муз. Б. Можжевелова, сл. Н. Пассовой; "Голубые санки", муз. М. Иорданского, сл. М. Клоковой; "Гуси-гусенята", муз. А. Александрова, сл. Г. Бойко; "Рыбка", муз. М. Красева, сл. М. Клоковой. </w:t>
            </w:r>
          </w:p>
          <w:p w:rsidR="004E442F" w:rsidRPr="004E442F" w:rsidRDefault="004E442F" w:rsidP="004E442F">
            <w:pPr>
              <w:ind w:firstLine="459"/>
              <w:jc w:val="both"/>
            </w:pPr>
            <w:r w:rsidRPr="004E442F">
              <w:t>Песенное творчество.</w:t>
            </w:r>
          </w:p>
          <w:p w:rsidR="004E442F" w:rsidRPr="004E442F" w:rsidRDefault="004E442F" w:rsidP="004E442F">
            <w:pPr>
              <w:ind w:firstLine="459"/>
              <w:jc w:val="both"/>
            </w:pPr>
            <w:r w:rsidRPr="004E442F">
              <w:t xml:space="preserve">Произведения: "Колыбельная", рус. нар. песня; "Марш", муз. М. Красева; "Дили-дили! Бом! Бом!", укр. нар. песня, сл. Е. Макшанцевой; Потешки, дразнилки, считалки и другие рус. нар. попевки. </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Музыкально-ритмические движения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Упражнения: "Шаг и бег", муз. Н. Надененко; "Плавные руки", муз. Р. Глиэра ("Вальс", фрагмент); "Кто лучше скачет", муз. Т. Ломовой; "Росинки", муз. С. Майкапара. </w:t>
            </w:r>
          </w:p>
          <w:p w:rsidR="004E442F" w:rsidRPr="004E442F" w:rsidRDefault="004E442F" w:rsidP="004E442F">
            <w:pPr>
              <w:ind w:firstLine="459"/>
              <w:jc w:val="both"/>
            </w:pPr>
            <w:r w:rsidRPr="004E442F">
              <w:t xml:space="preserve">Упражнения с предметами: "Упражнения с мячами", муз. Т. Ломовой; "Вальс", муз. Ф. Бургмюллера. </w:t>
            </w:r>
          </w:p>
          <w:p w:rsidR="004E442F" w:rsidRPr="004E442F" w:rsidRDefault="004E442F" w:rsidP="004E442F">
            <w:pPr>
              <w:ind w:firstLine="459"/>
              <w:jc w:val="both"/>
            </w:pPr>
            <w:r w:rsidRPr="004E442F">
              <w:t xml:space="preserve">Этюды: "Тихий танец" (тема из вариаций), муз. В. Моцарта. </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Хороводы и пляски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"Дружные пары", муз. И. Штрауса ("Полька"); "Приглашение", рус. нар. мелодия "Лен", обраб. М. Раухвергера; "Круговая пляска", рус. нар. мелодия, обр. С. Разоренова. </w:t>
            </w:r>
          </w:p>
          <w:p w:rsidR="004E442F" w:rsidRPr="004E442F" w:rsidRDefault="004E442F" w:rsidP="004E442F">
            <w:pPr>
              <w:ind w:firstLine="459"/>
              <w:jc w:val="both"/>
            </w:pPr>
            <w:r w:rsidRPr="004E442F">
              <w:t xml:space="preserve">Характерные танцы: "Матрешки", муз. Б. Мокроусова; "Пляска Петрушек", "Танец Снегурочки и снежинок", муз. Р. Глиэра. </w:t>
            </w:r>
          </w:p>
          <w:p w:rsidR="004E442F" w:rsidRPr="004E442F" w:rsidRDefault="004E442F" w:rsidP="004E442F">
            <w:pPr>
              <w:ind w:firstLine="459"/>
              <w:jc w:val="both"/>
            </w:pPr>
            <w:r w:rsidRPr="004E442F">
              <w:t xml:space="preserve">Хороводы: "Урожайная", муз. А. Филиппенко, сл. О. Волгиной; "Новогодняя хороводная", муз. С. Шайдар; "Пошла млада за водой", рус. нар. песня, обраб. В. Агафонникова. </w:t>
            </w:r>
          </w:p>
          <w:p w:rsidR="004E442F" w:rsidRPr="004E442F" w:rsidRDefault="004E442F" w:rsidP="004E442F">
            <w:pPr>
              <w:ind w:firstLine="459"/>
              <w:jc w:val="both"/>
            </w:pPr>
            <w:r w:rsidRPr="004E442F">
              <w:t xml:space="preserve">Музыкальные игры: "Не выпустим", муз. Т. Ломовой; "Будь ловким!", муз. Н. Ладухина; "Ищи игрушку", "Найди себе пару", латв. нар. мелодия, обраб. Т. Попатенко. </w:t>
            </w:r>
          </w:p>
          <w:p w:rsidR="004E442F" w:rsidRPr="004E442F" w:rsidRDefault="004E442F" w:rsidP="004E442F">
            <w:pPr>
              <w:ind w:firstLine="459"/>
              <w:jc w:val="both"/>
            </w:pPr>
            <w:r w:rsidRPr="004E442F">
              <w:t xml:space="preserve">Игры с пением: "Колпачок", "Ворон", рус. нар. песни; "Заинька", рус. нар. песня, обраб. Н. Римского-Корсакова; "Как на тоненький ледок", рус. нар. песня, обраб. А. Рубца. </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Музыкально-дидактические игры</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Развитие звуковысотного слуха: "Музыкальное лото", "Ступеньки", "Где мои детки?", "Мама и детки". Развитие чувства ритма. "Определи по ритму", "Ритмические полоски", "Учись танцевать", "Ищи". </w:t>
            </w:r>
          </w:p>
          <w:p w:rsidR="004E442F" w:rsidRPr="004E442F" w:rsidRDefault="004E442F" w:rsidP="004E442F">
            <w:pPr>
              <w:ind w:firstLine="459"/>
              <w:jc w:val="both"/>
            </w:pPr>
            <w:r w:rsidRPr="004E442F">
              <w:t xml:space="preserve">Развитие тембрового слуха: "На чем играю?", "Музыкальные загадки", "Музыкальный домик". </w:t>
            </w:r>
          </w:p>
          <w:p w:rsidR="004E442F" w:rsidRPr="004E442F" w:rsidRDefault="004E442F" w:rsidP="004E442F">
            <w:pPr>
              <w:ind w:firstLine="459"/>
              <w:jc w:val="both"/>
            </w:pPr>
            <w:r w:rsidRPr="004E442F">
              <w:t xml:space="preserve">Развитие диатонического слуха: "Громко, тихо запоем", "Звенящие колокольчики". </w:t>
            </w:r>
          </w:p>
          <w:p w:rsidR="004E442F" w:rsidRPr="004E442F" w:rsidRDefault="004E442F" w:rsidP="004E442F">
            <w:pPr>
              <w:ind w:firstLine="459"/>
            </w:pPr>
            <w:r w:rsidRPr="004E442F">
              <w:t>Развитие восприятия музыки и музыкальной памяти: "Будь внимательным", "Буратино", "Музыкальный магазин", "Времена года", "Наши песни".</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lastRenderedPageBreak/>
              <w:t>Инсценировки и музыкальные спектакли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"Где был, Иванушка?", рус. нар. мелодия, обраб. М. Иорданского; "Моя любимая кукла", автор Т. Коренева; "Полянка" (музыкальная играсказка), муз. Т. Вилькорейской. </w:t>
            </w:r>
          </w:p>
          <w:p w:rsidR="004E442F" w:rsidRPr="004E442F" w:rsidRDefault="004E442F" w:rsidP="004E442F">
            <w:pPr>
              <w:ind w:firstLine="459"/>
              <w:jc w:val="both"/>
            </w:pPr>
            <w:r w:rsidRPr="004E442F">
              <w:t xml:space="preserve">Развитие танцевально-игрового творчества: "Я полю, полю лук", муз. Е. Тиличеевой; "Вальс кошки", муз. В. Золотарева; "Гори, гори ясно!", рус. нар. мелодия, обраб. Р. Рустамова; "А я по лугу", рус. нар. мелодия, обраб. Т. Смирновой. </w:t>
            </w:r>
          </w:p>
          <w:p w:rsidR="004E442F" w:rsidRPr="004E442F" w:rsidRDefault="004E442F" w:rsidP="004E442F">
            <w:pPr>
              <w:ind w:firstLine="459"/>
              <w:jc w:val="both"/>
            </w:pPr>
            <w:r w:rsidRPr="004E442F">
              <w:t xml:space="preserve">Игра на детских музыкальных инструментах: "Дон-дон", рус. нар. песня, обраб. Р. Рустамова; "Гори, гори ясно!", рус. нар. мелодия; "Часики", муз. С. Вольфензона. </w:t>
            </w:r>
          </w:p>
          <w:p w:rsidR="004E442F" w:rsidRPr="004E442F" w:rsidRDefault="004E442F" w:rsidP="004E442F">
            <w:pPr>
              <w:ind w:firstLine="459"/>
            </w:pPr>
          </w:p>
        </w:tc>
      </w:tr>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firstLine="459"/>
              <w:jc w:val="center"/>
              <w:rPr>
                <w:b/>
              </w:rPr>
            </w:pPr>
            <w:r w:rsidRPr="004E442F">
              <w:rPr>
                <w:b/>
              </w:rPr>
              <w:t>От 6 лет до 7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Слушание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"Колыбельная", муз. В. Моцарта; "Осень" (из цикла "Времена года" А. Вивальди); "Октябрь" (из цикла "Времена года" П. Чайковского); "Детская полька", муз. М. Глинки; "Море", "Белка", муз. Н. Римского-Корсакова (из оперы "Сказка о царе Салтане"); "Итальянская полька", муз. С. Рахманинова; "Танец с саблями", муз. А. Хачатуряна; "Пляска птиц", муз. Н. Римского-Корсакова (из оперы "Снегурочка"); "Рассвет на Москве-реке", муз. М. Мусоргского (вступление к опере "Хованщина").</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Пение</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Упражнения на развитие слуха и голоса: "Бубенчики", "Наш дом", "Дудка", "Кукушечка", муз. Е. Тиличеевой, сл. М. Долинова; "В школу", муз. Е. Тиличеевой, сл. М. Долинова; "Котя-коток", "Колыбельная", "Горошина", муз. В. Карасевой; "Качели", муз. Е. Тиличеевой, сл. М. Долинова. </w:t>
            </w:r>
          </w:p>
          <w:p w:rsidR="004E442F" w:rsidRPr="004E442F" w:rsidRDefault="004E442F" w:rsidP="004E442F">
            <w:pPr>
              <w:ind w:firstLine="459"/>
              <w:jc w:val="both"/>
            </w:pPr>
            <w:r w:rsidRPr="004E442F">
              <w:t xml:space="preserve">Песни: "Листопад", муз. Т. Попатенко, сл. Е. Авдиенко; "Здравствуй, Родина моя!", муз. Ю. Чичкова, сл. К. Ибряева; "Зимняя песенка", муз. М. Красева, сл. С. Вышеславцевой; "Елка", муз. Е. Тиличеевой, сл. Е. Шмановой; сл. 3. Петровой; "Самая хорошая", муз. В. Иванникова, сл. О. Фадеевой; "Хорошо у нас в саду", муз. В. Герчик, сл. А. Пришельца; "Новогодний хоровод", муз. Т. Попатенко; "Новогодняя хороводная", муз. С. Шнайдера; "Песенка про бабушку", муз. М. Парцхаладзе; "До свиданья, детский сад", муз. Ю. Слонова, сл. В. Малкова; "Мы теперь ученики", муз. Г. Струве; "Праздник Победы", муз. М. Парцхаладзе; "Песня о Москве", муз. Г. Свиридова. </w:t>
            </w:r>
          </w:p>
          <w:p w:rsidR="004E442F" w:rsidRPr="004E442F" w:rsidRDefault="004E442F" w:rsidP="004E442F">
            <w:pPr>
              <w:ind w:firstLine="459"/>
            </w:pPr>
            <w:r w:rsidRPr="004E442F">
              <w:t>Песенное творчество: "Веселая песенка", муз. Г. Струве, сл. В. Викторова; "Плясовая", муз. Т. Ломовой; "Весной", муз. Г. Зингера</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Музыкально-ритмические движения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Упражнения: "Марш", муз. М. Робера; "Бег", "Цветные флажки", муз. Е. Тиличеевой; "Кто лучше скачет?", "Шагают девочки и мальчики", муз. В. Золотарева; поднимай и скрещивай флажки ("Этюд", муз. К. Гуритта); полоскать платочки: "Ой, утушка луговая", рус. нар. мелодия, обраб. Т. Ломовой; "Упражнение с кубиками", муз. С. Соснина. </w:t>
            </w:r>
          </w:p>
          <w:p w:rsidR="004E442F" w:rsidRPr="004E442F" w:rsidRDefault="004E442F" w:rsidP="004E442F">
            <w:pPr>
              <w:ind w:firstLine="459"/>
              <w:jc w:val="both"/>
            </w:pPr>
            <w:r w:rsidRPr="004E442F">
              <w:t xml:space="preserve">Этюды: "Медведи пляшут", муз. М. Красева; Показывай направление ("Марш", муз. Д. Кабалевского); каждая пара пляшет по-своему ("Ах ты, береза", рус. нар. мелодия); "Попрыгунья", "Лягушки и аисты", муз. В. Витлина. </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Хороводы и пляски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"Задорный танец", муз. В. Золотарева; "Полька", муз. В. Косенко; "Вальс", муз. Е. Макарова; "Яблочко", муз. Р. Глиэра (из балета </w:t>
            </w:r>
            <w:r w:rsidRPr="004E442F">
              <w:lastRenderedPageBreak/>
              <w:t xml:space="preserve">"Красный мак"); "Прялица", рус. нар. мелодия, обраб. Т. Ломовой; "Сударушка", рус. нар. мелодия, обраб. Ю. Слонова. </w:t>
            </w:r>
          </w:p>
          <w:p w:rsidR="004E442F" w:rsidRPr="004E442F" w:rsidRDefault="004E442F" w:rsidP="004E442F">
            <w:pPr>
              <w:ind w:firstLine="459"/>
              <w:jc w:val="both"/>
            </w:pPr>
            <w:r w:rsidRPr="004E442F">
              <w:t xml:space="preserve">Характерные танцы: "Танец снежинок", муз. А. Жилина; "Выход к пляске медвежат", муз. М. Красева; "Матрешки", муз. Ю. Слонова, сл. Л. Некрасовой. </w:t>
            </w:r>
          </w:p>
          <w:p w:rsidR="004E442F" w:rsidRPr="004E442F" w:rsidRDefault="004E442F" w:rsidP="004E442F">
            <w:pPr>
              <w:ind w:firstLine="459"/>
              <w:jc w:val="both"/>
            </w:pPr>
            <w:r w:rsidRPr="004E442F">
              <w:t xml:space="preserve">Хороводы: "Выйду ль я на реченьку", рус. нар. песня, обраб. В. Иванникова; "На горе-то калина", рус. нар. мелодия, обраб. А. Новикова. </w:t>
            </w:r>
          </w:p>
          <w:p w:rsidR="004E442F" w:rsidRPr="004E442F" w:rsidRDefault="004E442F" w:rsidP="004E442F">
            <w:pPr>
              <w:ind w:firstLine="459"/>
              <w:jc w:val="both"/>
            </w:pPr>
            <w:r w:rsidRPr="004E442F">
              <w:t xml:space="preserve">Музыкальные игры: Кот и мыши", муз. Т. Ломовой; "Кто скорей?", муз. М. Шварца; "Игра с погремушками", муз. Ф. Шуберта "Экоссез"; "Поездка", "Пастух и козлята", рус. нар. песня, обраб. В. Трутовского. </w:t>
            </w:r>
          </w:p>
          <w:p w:rsidR="004E442F" w:rsidRPr="004E442F" w:rsidRDefault="004E442F" w:rsidP="004E442F">
            <w:pPr>
              <w:ind w:firstLine="459"/>
              <w:jc w:val="both"/>
            </w:pPr>
            <w:r w:rsidRPr="004E442F">
              <w:t xml:space="preserve">Игры с пением: "Плетень", рус. нар. мелодия "Сеяли девушки", обр. И. Кишко; "Узнай по голосу", муз. В. Ребикова ("Пьеса"); "Теремок", рус. нар. песня; "Метелица", "Ой, вставала я ранешенько", рус. нар. песни; "Ищи", муз. Т. Ломовой; "Со вьюном я хожу", рус. нар. песня, обраб. А. Гречанинова; "Савка и Гришка", белорус, нар. песня. </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lastRenderedPageBreak/>
              <w:t>Музыкально-дидактические игры</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Развитие звуковысотного слуха: "Три поросенка", "Подумай, отгадай", "Звуки разные бывают", "Веселые Петрушки". </w:t>
            </w:r>
          </w:p>
          <w:p w:rsidR="004E442F" w:rsidRPr="004E442F" w:rsidRDefault="004E442F" w:rsidP="004E442F">
            <w:pPr>
              <w:ind w:firstLine="459"/>
              <w:jc w:val="both"/>
            </w:pPr>
            <w:r w:rsidRPr="004E442F">
              <w:t xml:space="preserve">Развитие чувства ритма: "Прогулка в парк", "Выполни задание", "Определи по ритму". Развитие тембрового слуха. "Угадай, на чем играю", "Рассказ музыкального инструмента", "Музыкальный домик". </w:t>
            </w:r>
          </w:p>
          <w:p w:rsidR="004E442F" w:rsidRPr="004E442F" w:rsidRDefault="004E442F" w:rsidP="004E442F">
            <w:pPr>
              <w:ind w:firstLine="459"/>
              <w:jc w:val="both"/>
            </w:pPr>
            <w:r w:rsidRPr="004E442F">
              <w:t xml:space="preserve">Развитие диатонического слуха: "Громко-тихо запоем", "Звенящие колокольчики, ищи". </w:t>
            </w:r>
          </w:p>
          <w:p w:rsidR="004E442F" w:rsidRPr="004E442F" w:rsidRDefault="004E442F" w:rsidP="004E442F">
            <w:pPr>
              <w:ind w:firstLine="459"/>
              <w:jc w:val="both"/>
            </w:pPr>
            <w:r w:rsidRPr="004E442F">
              <w:t xml:space="preserve">Развитие восприятия музыки: "На лугу", "Песня - танец - марш", "Времена года", "Наши любимые произведения". </w:t>
            </w:r>
          </w:p>
          <w:p w:rsidR="004E442F" w:rsidRPr="004E442F" w:rsidRDefault="004E442F" w:rsidP="004E442F">
            <w:pPr>
              <w:ind w:firstLine="459"/>
            </w:pPr>
            <w:r w:rsidRPr="004E442F">
              <w:t>Развитие музыкальной памяти: "Назови композитора", "Угадай песню", "Повтори мелодию", "Узнай произведение".</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rPr>
                <w:rFonts w:eastAsia="Calibri"/>
                <w:b/>
              </w:rPr>
            </w:pPr>
            <w:r w:rsidRPr="004E442F">
              <w:rPr>
                <w:rFonts w:eastAsia="Calibri"/>
                <w:b/>
              </w:rPr>
              <w:t>Инсценировки и музыкальные спектакли</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jc w:val="both"/>
            </w:pPr>
            <w:r w:rsidRPr="004E442F">
              <w:t xml:space="preserve">"Как у наших у ворот", рус. нар. мелодия, обр. В. Агафонникова; "Как на тоненький ледок", рус. нар. песня; "На зеленом лугу", рус. нар. мелодия; "Заинька, выходи", рус. нар. песня, обраб. Е. Тиличеевой; "Золушка", авт. Т. Коренева, "Муха-цокотуха" (опера-игра по мотивам сказки К. Чуковского), муз. М. Красева. </w:t>
            </w:r>
          </w:p>
          <w:p w:rsidR="004E442F" w:rsidRPr="004E442F" w:rsidRDefault="004E442F" w:rsidP="004E442F">
            <w:pPr>
              <w:ind w:firstLine="459"/>
              <w:jc w:val="both"/>
            </w:pPr>
            <w:r w:rsidRPr="004E442F">
              <w:t xml:space="preserve">Развитие танцевально-игрового творчества: "Полька", муз. Ю. Чичкова; "Хожу я по улице", рус. нар. песня, обраб. А. Б. Дюбюк; "Зимний праздник", муз. М. Старокадомского; "Вальс", муз. Е. Макарова; "Тачанка", муз. К. Листова; "Два петуха", муз. С. Разоренова; "Вышли куклы танцевать", муз. В. Витлина; "Полька", латв. нар. мелодия, обраб. А. Жилинского; "Русский перепляс", рус. нар. песня, обраб. К. Волкова. </w:t>
            </w:r>
          </w:p>
          <w:p w:rsidR="004E442F" w:rsidRPr="004E442F" w:rsidRDefault="004E442F" w:rsidP="004E442F">
            <w:pPr>
              <w:ind w:firstLine="459"/>
            </w:pPr>
            <w:r w:rsidRPr="004E442F">
              <w:t>Игра на детских музыкальных инструментах6 "Бубенчики", "Гармошка", муз. Е. Тиличеевой, сл. М. Долинова; "Наш оркестр", муз. Е. Тиличеевой, сл. Ю. Островского "На зеленом лугу", "Во саду ли, в огороде", "Сорока-сорока", рус. нар. мелодии; "Белка" (отрывок из оперы "Сказка о царе Салтане", муз. Н. Римского-Корсакова); "Я на горку шла", "Во поле береза стояла", рус. нар. песни; "К нам гости пришли", муз. А. Александрова; "Вальс", муз. Е. Тиличеевой.</w:t>
            </w:r>
          </w:p>
          <w:p w:rsidR="004E442F" w:rsidRPr="004E442F" w:rsidRDefault="004E442F" w:rsidP="004E442F">
            <w:pPr>
              <w:ind w:firstLine="459"/>
            </w:pPr>
          </w:p>
        </w:tc>
      </w:tr>
    </w:tbl>
    <w:p w:rsidR="004E442F" w:rsidRPr="004E442F" w:rsidRDefault="004E442F" w:rsidP="004E442F">
      <w:pPr>
        <w:spacing w:after="160" w:line="259" w:lineRule="auto"/>
        <w:ind w:left="-567" w:right="-143" w:firstLine="709"/>
        <w:rPr>
          <w:rFonts w:eastAsia="Calibri"/>
          <w:b/>
          <w:lang w:eastAsia="en-US"/>
        </w:rPr>
      </w:pPr>
    </w:p>
    <w:p w:rsidR="004E442F" w:rsidRPr="001B7B05" w:rsidRDefault="008F12DC" w:rsidP="004E442F">
      <w:pPr>
        <w:spacing w:after="160" w:line="259" w:lineRule="auto"/>
        <w:ind w:left="-567" w:right="-143" w:firstLine="709"/>
        <w:rPr>
          <w:rFonts w:eastAsia="Calibri"/>
          <w:i/>
          <w:lang w:eastAsia="en-US"/>
        </w:rPr>
      </w:pPr>
      <w:r>
        <w:rPr>
          <w:rFonts w:eastAsia="Calibri"/>
          <w:i/>
          <w:lang w:eastAsia="en-US"/>
        </w:rPr>
        <w:t xml:space="preserve">3.4.3. </w:t>
      </w:r>
      <w:r w:rsidR="004E442F" w:rsidRPr="001B7B05">
        <w:rPr>
          <w:rFonts w:eastAsia="Calibri"/>
          <w:i/>
          <w:lang w:eastAsia="en-US"/>
        </w:rPr>
        <w:t xml:space="preserve">Примерный перечень произведений изобразительного искусства </w:t>
      </w:r>
    </w:p>
    <w:tbl>
      <w:tblPr>
        <w:tblStyle w:val="af2"/>
        <w:tblW w:w="0" w:type="auto"/>
        <w:tblInd w:w="-459" w:type="dxa"/>
        <w:tblLook w:val="04A0" w:firstRow="1" w:lastRow="0" w:firstColumn="1" w:lastColumn="0" w:noHBand="0" w:noVBand="1"/>
      </w:tblPr>
      <w:tblGrid>
        <w:gridCol w:w="2552"/>
        <w:gridCol w:w="7478"/>
      </w:tblGrid>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left="-567" w:right="-143" w:firstLine="709"/>
              <w:jc w:val="center"/>
              <w:rPr>
                <w:b/>
              </w:rPr>
            </w:pPr>
            <w:r w:rsidRPr="004E442F">
              <w:rPr>
                <w:b/>
              </w:rPr>
              <w:lastRenderedPageBreak/>
              <w:t>От 2 до 3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Иллюстрации к книгам</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В.Г. Сутеев "Кораблик", "Кто сказал мяу?", "Цыпленок и Утенок"; Ю.А. Васнецов к книге "Колобок", "Теремок".</w:t>
            </w:r>
          </w:p>
          <w:p w:rsidR="004E442F" w:rsidRPr="004E442F" w:rsidRDefault="004E442F" w:rsidP="004E442F">
            <w:pPr>
              <w:ind w:firstLine="459"/>
            </w:pPr>
          </w:p>
        </w:tc>
      </w:tr>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firstLine="459"/>
              <w:jc w:val="center"/>
              <w:rPr>
                <w:b/>
              </w:rPr>
            </w:pPr>
            <w:r w:rsidRPr="004E442F">
              <w:rPr>
                <w:b/>
              </w:rPr>
              <w:t>От 3 до 4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Иллюстрации к книгам</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Е.И. Чарушин "Рассказы о животных"; Ю.А. Васнецов к книге Л.Н. Толстого "Три медведя".</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Иллюстрации, репродукции картин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П.П. Кончаловский "Клубника", "Сирень в корзине"; К.С. Петров-Водкин "Яблоки на красном фоне"; Н.Н. Жуков "Елка в нашей гостиной"; М.И. Климентов "Курица с цыплятами".</w:t>
            </w:r>
          </w:p>
          <w:p w:rsidR="004E442F" w:rsidRPr="004E442F" w:rsidRDefault="004E442F" w:rsidP="004E442F">
            <w:pPr>
              <w:ind w:firstLine="459"/>
            </w:pPr>
          </w:p>
        </w:tc>
      </w:tr>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firstLine="459"/>
              <w:jc w:val="center"/>
              <w:rPr>
                <w:b/>
              </w:rPr>
            </w:pPr>
            <w:r w:rsidRPr="004E442F">
              <w:rPr>
                <w:b/>
              </w:rPr>
              <w:t>От 4 до 5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Иллюстрации к книгам</w:t>
            </w:r>
          </w:p>
        </w:tc>
        <w:tc>
          <w:tcPr>
            <w:tcW w:w="7478"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firstLine="459"/>
            </w:pPr>
            <w:r w:rsidRPr="004E442F">
              <w:t>В.В. Лебедев к книге С.Я. Маршака "Усатый-полосатый".</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Иллюстрации, репродукции картин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И.Е. Репин "Яблоки и листья"; В.М. Васнецов "Снегурочка"; В.А. Тропинин "Девочка с куклой"; А.И. Бортников "Весна пришла"; А.Н. Комаров "Наводнение"; И.И. Левитан "Сирень"; И.И. Машков "Рябинка", "Малинка".</w:t>
            </w:r>
          </w:p>
          <w:p w:rsidR="004E442F" w:rsidRPr="004E442F" w:rsidRDefault="004E442F" w:rsidP="004E442F">
            <w:pPr>
              <w:ind w:firstLine="459"/>
            </w:pPr>
          </w:p>
        </w:tc>
      </w:tr>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firstLine="459"/>
              <w:jc w:val="center"/>
              <w:rPr>
                <w:b/>
              </w:rPr>
            </w:pPr>
            <w:r w:rsidRPr="004E442F">
              <w:rPr>
                <w:b/>
              </w:rPr>
              <w:t>От 5 до 6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Иллюстрации к книгам</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И.Я. Билибин "Сестрица Аленушка и братец Иванушка", "Царевна-лягушка", "Василиса Прекрасная".</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Иллюстрации, репродукции картин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Ф.А. Васильев "Перед дождем"; И.Е. Репин "Осенний букет"; А.А. Пластов "Первый снег"; И.Э. Грабарь "Февральская лазурь"; Б.М. Кустодиев "Масленица"; Ф.В. Сычков "Катание с горы зимой"; И.И. Левитан "Березовая роща", "Зимой в лесу"; Т.Н. Яблонская "Весна"; В.Т. Тимофеев "Девочка с ягодами"; И.И. Машков "Натюрморт. Фрукты на блюде"; Ф.П. Толстой "Букет цветов, бабочка и птичка"; И.Е. Репин "Стрекоза"; В.М. Васнецов "Ковер-самолет".</w:t>
            </w:r>
          </w:p>
          <w:p w:rsidR="004E442F" w:rsidRPr="004E442F" w:rsidRDefault="004E442F" w:rsidP="004E442F">
            <w:pPr>
              <w:ind w:firstLine="459"/>
            </w:pPr>
          </w:p>
        </w:tc>
      </w:tr>
      <w:tr w:rsidR="004E442F" w:rsidRPr="004E442F" w:rsidTr="004E442F">
        <w:trPr>
          <w:trHeight w:val="454"/>
        </w:trPr>
        <w:tc>
          <w:tcPr>
            <w:tcW w:w="100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firstLine="459"/>
              <w:jc w:val="center"/>
              <w:rPr>
                <w:b/>
              </w:rPr>
            </w:pPr>
            <w:r w:rsidRPr="004E442F">
              <w:rPr>
                <w:b/>
              </w:rPr>
              <w:t>От 6 до 7 лет</w:t>
            </w: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Иллюстрации к книгам</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И.Я. Билибин "Марья Моревна", "Сказка о царе Салтане", "Сказке о рыбаке и рыбке"; Л.В. Владимирский к книге А.Н. Толстой "Приключения Буратино, или Золотой ключик"; Е.М. Рачев "Терем-теремок".</w:t>
            </w:r>
          </w:p>
          <w:p w:rsidR="004E442F" w:rsidRPr="004E442F" w:rsidRDefault="004E442F" w:rsidP="004E442F">
            <w:pPr>
              <w:ind w:firstLine="459"/>
            </w:pPr>
          </w:p>
        </w:tc>
      </w:tr>
      <w:tr w:rsidR="004E442F" w:rsidRPr="004E442F" w:rsidTr="004E442F">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E442F" w:rsidRPr="004E442F" w:rsidRDefault="004E442F" w:rsidP="004E442F">
            <w:pPr>
              <w:ind w:right="-143" w:firstLine="459"/>
              <w:rPr>
                <w:rFonts w:eastAsia="Calibri"/>
                <w:b/>
              </w:rPr>
            </w:pPr>
            <w:r w:rsidRPr="004E442F">
              <w:rPr>
                <w:rFonts w:eastAsia="Calibri"/>
                <w:b/>
              </w:rPr>
              <w:t>Иллюстрации, репродукции картин</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4E442F" w:rsidRPr="004E442F" w:rsidRDefault="004E442F" w:rsidP="004E442F">
            <w:pPr>
              <w:ind w:firstLine="459"/>
            </w:pPr>
            <w:r w:rsidRPr="004E442F">
              <w:t xml:space="preserve">И.И. Левитан "Золотая осень", "Осенний день. Сокольники", "Стога", "Март", "Весна. Большая вода"; В.М. Васнецов "Аленушка", "Богатыри", "Иван - царевич на Сером волке", "Гусляры"; Ф.А. Васильев "Перед дождем"; В.Д. Поленов "Золотая осень"; И.Ф. Хруцкий "Цветы и плоды"; И.И. Шишкин, К.А. Савицкий "Утро в сосновом лесу", И.И. Шишкин "Рожь"; А.И. Куинджи "Березовая роща"; А.А. Пластов "Летом", "Сенокос"; И.С. Остроухов "Золотая осень", З.Е. Серебрякова "За завтраком"; В.А. Серов "Девочка с персиками"; А.С. Степанов "Катание на Масленицу"; И.Э. Грабарь "Зимнее утро"; Ю. Кугач "Накануне праздника"; А.К. Саврасов "Грачи прилетели", "Ранняя весна"; К.Ф. Юон "Мартовское солнце"; К.С. Петров - Водкин "Утренний натюрморт"; К.Е. Маковский "Дети, </w:t>
            </w:r>
            <w:r w:rsidRPr="004E442F">
              <w:lastRenderedPageBreak/>
              <w:t>бегущие от грозы", "Портрет детей художника"; И.И. Ершов "Ксения читает сказки куклам"; М.А. Врубель "Царевна-Лебедь".</w:t>
            </w:r>
          </w:p>
          <w:p w:rsidR="004E442F" w:rsidRPr="004E442F" w:rsidRDefault="004E442F" w:rsidP="004E442F">
            <w:pPr>
              <w:ind w:firstLine="459"/>
            </w:pPr>
          </w:p>
        </w:tc>
      </w:tr>
    </w:tbl>
    <w:p w:rsidR="004E442F" w:rsidRPr="004E442F" w:rsidRDefault="004E442F" w:rsidP="004E442F">
      <w:pPr>
        <w:spacing w:after="160" w:line="259" w:lineRule="auto"/>
        <w:ind w:left="-567" w:right="-143" w:firstLine="709"/>
        <w:rPr>
          <w:rFonts w:eastAsia="Calibri"/>
          <w:lang w:eastAsia="en-US"/>
        </w:rPr>
      </w:pPr>
    </w:p>
    <w:p w:rsidR="004E442F" w:rsidRPr="001B7B05" w:rsidRDefault="008F12DC" w:rsidP="004E442F">
      <w:pPr>
        <w:spacing w:after="160" w:line="259" w:lineRule="auto"/>
        <w:ind w:left="-567" w:right="-143" w:firstLine="709"/>
        <w:rPr>
          <w:rFonts w:eastAsia="Calibri"/>
          <w:i/>
          <w:sz w:val="22"/>
          <w:szCs w:val="22"/>
          <w:lang w:eastAsia="en-US"/>
        </w:rPr>
      </w:pPr>
      <w:r>
        <w:rPr>
          <w:rFonts w:eastAsia="Calibri"/>
          <w:i/>
          <w:lang w:eastAsia="en-US"/>
        </w:rPr>
        <w:t xml:space="preserve">3.4.4. </w:t>
      </w:r>
      <w:r w:rsidR="004E442F" w:rsidRPr="001B7B05">
        <w:rPr>
          <w:rFonts w:eastAsia="Calibri"/>
          <w:i/>
          <w:lang w:eastAsia="en-US"/>
        </w:rPr>
        <w:t>Примерный перечень анимационных произведений</w:t>
      </w:r>
    </w:p>
    <w:p w:rsidR="004E442F" w:rsidRPr="004E442F" w:rsidRDefault="004E442F" w:rsidP="004E442F">
      <w:pPr>
        <w:ind w:left="-567" w:right="-143" w:firstLine="709"/>
        <w:jc w:val="both"/>
      </w:pPr>
      <w:r w:rsidRPr="004E442F">
        <w:t xml:space="preserve">В перечень входят анимационные произведения для совместного семейного просмотра, бесед и обсуждений, использования их элементов в образовательном процессе в качестве иллюстраций природных, социальных и психологических явлений, норм и правил конструктивного взаимодействия, проявлений сопереживания и взаимопомощи; расширения эмоционального опыта ребенка, формирования у него эмпатии и ценностного отношения к окружающему миру. </w:t>
      </w:r>
    </w:p>
    <w:p w:rsidR="004E442F" w:rsidRPr="004E442F" w:rsidRDefault="004E442F" w:rsidP="004E442F">
      <w:pPr>
        <w:ind w:left="-567" w:right="-143" w:firstLine="709"/>
        <w:jc w:val="both"/>
      </w:pPr>
      <w:r w:rsidRPr="004E442F">
        <w:t xml:space="preserve">Полнометражные анимационные фильмы рекомендуются только для семейного просмотра и не могут быть включены в образовательный процесс ДОО. Время просмотра ребенком цифрового и медиа контента должно регулироваться родителями (законными представителями) и соответствовать его возрастным возможностям. Некоторые анимационные произведения требуют особого внимания к эмоциональному состоянию ребенка и не рекомендуются к просмотру без обсуждения со взрослым переживаний ребенка. Ряд фильмов содержат серию образцов социально неодобряемых сценариев поведения на протяжении длительного экранного времени, что требует предварительного и последующего обсуждения с детьми. </w:t>
      </w:r>
    </w:p>
    <w:p w:rsidR="004E442F" w:rsidRPr="004E442F" w:rsidRDefault="004E442F" w:rsidP="004E442F">
      <w:pPr>
        <w:spacing w:after="160" w:line="259" w:lineRule="auto"/>
        <w:ind w:left="-567" w:right="-143" w:firstLine="709"/>
        <w:rPr>
          <w:rFonts w:ascii="Calibri" w:eastAsia="Calibri" w:hAnsi="Calibri"/>
          <w:sz w:val="22"/>
          <w:szCs w:val="22"/>
        </w:rPr>
      </w:pPr>
      <w:r w:rsidRPr="004E442F">
        <w:t>Выбор цифрового контента, медиа продукции, в том числе анимационных фильмов, должен осуществляться в соответствии с нормами, регулирующими защиту детей от информации, причиняющей вред здоровью и развитию детей в Российской Федерации*</w:t>
      </w:r>
    </w:p>
    <w:tbl>
      <w:tblPr>
        <w:tblStyle w:val="af2"/>
        <w:tblW w:w="10065" w:type="dxa"/>
        <w:tblInd w:w="-459" w:type="dxa"/>
        <w:tblLook w:val="04A0" w:firstRow="1" w:lastRow="0" w:firstColumn="1" w:lastColumn="0" w:noHBand="0" w:noVBand="1"/>
      </w:tblPr>
      <w:tblGrid>
        <w:gridCol w:w="2654"/>
        <w:gridCol w:w="748"/>
        <w:gridCol w:w="6663"/>
      </w:tblGrid>
      <w:tr w:rsidR="004E442F" w:rsidRPr="004E442F" w:rsidTr="004E442F">
        <w:trPr>
          <w:trHeight w:val="454"/>
        </w:trPr>
        <w:tc>
          <w:tcPr>
            <w:tcW w:w="1006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left="-567" w:right="-143" w:firstLine="709"/>
              <w:jc w:val="center"/>
              <w:rPr>
                <w:b/>
              </w:rPr>
            </w:pPr>
            <w:r w:rsidRPr="004E442F">
              <w:rPr>
                <w:b/>
              </w:rPr>
              <w:t>Для детей дошкольного возраста (с пяти лет)</w:t>
            </w:r>
          </w:p>
        </w:tc>
      </w:tr>
      <w:tr w:rsidR="004E442F" w:rsidRPr="004E442F" w:rsidTr="004E442F">
        <w:trPr>
          <w:trHeight w:val="454"/>
        </w:trPr>
        <w:tc>
          <w:tcPr>
            <w:tcW w:w="3402" w:type="dxa"/>
            <w:gridSpan w:val="2"/>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t>Анимационный сериал</w:t>
            </w:r>
          </w:p>
        </w:tc>
        <w:tc>
          <w:tcPr>
            <w:tcW w:w="6663"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68" w:right="34" w:firstLine="425"/>
              <w:jc w:val="both"/>
            </w:pPr>
            <w:r w:rsidRPr="004E442F">
              <w:t xml:space="preserve">"Тима и Тома", студия "Рики", реж. А. Борисова, А. Жидков, О. Мусин, А. Бахурин и другие, 2015. </w:t>
            </w:r>
          </w:p>
          <w:p w:rsidR="004E442F" w:rsidRPr="004E442F" w:rsidRDefault="004E442F" w:rsidP="004E442F">
            <w:pPr>
              <w:ind w:left="-68" w:right="34" w:firstLine="425"/>
            </w:pPr>
          </w:p>
        </w:tc>
      </w:tr>
      <w:tr w:rsidR="004E442F" w:rsidRPr="004E442F" w:rsidTr="004E442F">
        <w:trPr>
          <w:trHeight w:val="454"/>
        </w:trPr>
        <w:tc>
          <w:tcPr>
            <w:tcW w:w="3402" w:type="dxa"/>
            <w:gridSpan w:val="2"/>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t>Фильм</w:t>
            </w:r>
          </w:p>
        </w:tc>
        <w:tc>
          <w:tcPr>
            <w:tcW w:w="6663"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68" w:right="34" w:firstLine="425"/>
              <w:jc w:val="both"/>
            </w:pPr>
            <w:r w:rsidRPr="004E442F">
              <w:t xml:space="preserve">"Паровозик из Ромашкова", студия Союзмультфильм, реж. В. Дегтярев, 1967. </w:t>
            </w:r>
          </w:p>
          <w:p w:rsidR="004E442F" w:rsidRPr="004E442F" w:rsidRDefault="004E442F" w:rsidP="004E442F">
            <w:pPr>
              <w:ind w:left="-68" w:right="34" w:firstLine="425"/>
              <w:jc w:val="both"/>
            </w:pPr>
            <w:r w:rsidRPr="004E442F">
              <w:t xml:space="preserve">"Как львенок и черепаха пели песню", студия Союзмультфильм, режиссер И. Ковалевская, 1974. </w:t>
            </w:r>
          </w:p>
          <w:p w:rsidR="004E442F" w:rsidRPr="004E442F" w:rsidRDefault="004E442F" w:rsidP="004E442F">
            <w:pPr>
              <w:ind w:left="-68" w:right="34" w:firstLine="425"/>
              <w:jc w:val="both"/>
            </w:pPr>
            <w:r w:rsidRPr="004E442F">
              <w:t xml:space="preserve">"Мама для мамонтенка", студия "Союзмультфильм", режиссер О. Чуркин, 1981. </w:t>
            </w:r>
          </w:p>
          <w:p w:rsidR="004E442F" w:rsidRPr="004E442F" w:rsidRDefault="004E442F" w:rsidP="004E442F">
            <w:pPr>
              <w:ind w:left="-68" w:right="34" w:firstLine="425"/>
              <w:jc w:val="both"/>
            </w:pPr>
            <w:r w:rsidRPr="004E442F">
              <w:t xml:space="preserve">"Катерок", студия "Союзмультфильм", режиссер И. Ковалевская, 1970. </w:t>
            </w:r>
          </w:p>
          <w:p w:rsidR="004E442F" w:rsidRPr="004E442F" w:rsidRDefault="004E442F" w:rsidP="004E442F">
            <w:pPr>
              <w:ind w:left="-68" w:right="34" w:firstLine="425"/>
              <w:jc w:val="both"/>
            </w:pPr>
            <w:r w:rsidRPr="004E442F">
              <w:t xml:space="preserve">"Мешок яблок", студия "Союзмультфильм", режиссер В. Бордзиловский, 1974. </w:t>
            </w:r>
          </w:p>
          <w:p w:rsidR="004E442F" w:rsidRPr="004E442F" w:rsidRDefault="004E442F" w:rsidP="004E442F">
            <w:pPr>
              <w:ind w:left="-68" w:right="34" w:firstLine="425"/>
              <w:jc w:val="both"/>
            </w:pPr>
            <w:r w:rsidRPr="004E442F">
              <w:t xml:space="preserve">"Крошка енот", ТО "Экран", режиссер О. Чуркин, 1974. </w:t>
            </w:r>
          </w:p>
          <w:p w:rsidR="004E442F" w:rsidRPr="004E442F" w:rsidRDefault="004E442F" w:rsidP="004E442F">
            <w:pPr>
              <w:ind w:left="-68" w:right="34" w:firstLine="425"/>
              <w:jc w:val="both"/>
            </w:pPr>
            <w:r w:rsidRPr="004E442F">
              <w:t xml:space="preserve">"Гадкий утенок", студия "Союзмультфильм", режиссер В. Дегтярев. </w:t>
            </w:r>
          </w:p>
          <w:p w:rsidR="004E442F" w:rsidRPr="004E442F" w:rsidRDefault="004E442F" w:rsidP="004E442F">
            <w:pPr>
              <w:ind w:left="-68" w:right="34" w:firstLine="425"/>
              <w:jc w:val="both"/>
            </w:pPr>
            <w:r w:rsidRPr="004E442F">
              <w:t xml:space="preserve">"Котенок по имени Гав", студия Союзмультфильм, режиссер Л. Атаманов. </w:t>
            </w:r>
          </w:p>
          <w:p w:rsidR="004E442F" w:rsidRPr="004E442F" w:rsidRDefault="004E442F" w:rsidP="004E442F">
            <w:pPr>
              <w:ind w:left="-68" w:right="34" w:firstLine="425"/>
              <w:jc w:val="both"/>
            </w:pPr>
            <w:r w:rsidRPr="004E442F">
              <w:t xml:space="preserve">"Маугли", студия "Союзмультфильм", режиссер Р. Давыдов, 1971. </w:t>
            </w:r>
          </w:p>
          <w:p w:rsidR="004E442F" w:rsidRPr="004E442F" w:rsidRDefault="004E442F" w:rsidP="004E442F">
            <w:pPr>
              <w:ind w:left="-68" w:right="34" w:firstLine="425"/>
              <w:jc w:val="both"/>
            </w:pPr>
            <w:r w:rsidRPr="004E442F">
              <w:t xml:space="preserve">"Кот Леопольд", студия "Экран", режиссер А. Резников, 1975 - 1987. </w:t>
            </w:r>
          </w:p>
          <w:p w:rsidR="004E442F" w:rsidRPr="004E442F" w:rsidRDefault="004E442F" w:rsidP="004E442F">
            <w:pPr>
              <w:ind w:left="-68" w:right="34" w:firstLine="425"/>
              <w:jc w:val="both"/>
            </w:pPr>
            <w:r w:rsidRPr="004E442F">
              <w:t xml:space="preserve">"Рикки-Тикки-Тави", студия "Союзмультфильм", режиссер А. Снежко-Блоцкой, 1965. </w:t>
            </w:r>
          </w:p>
          <w:p w:rsidR="004E442F" w:rsidRPr="004E442F" w:rsidRDefault="004E442F" w:rsidP="004E442F">
            <w:pPr>
              <w:ind w:left="-68" w:right="34" w:firstLine="425"/>
              <w:jc w:val="both"/>
            </w:pPr>
            <w:r w:rsidRPr="004E442F">
              <w:t xml:space="preserve">"Дюймовочка", студия "Союзмульфильм", режиссер Л. Амальрик, 1964. </w:t>
            </w:r>
          </w:p>
          <w:p w:rsidR="004E442F" w:rsidRPr="004E442F" w:rsidRDefault="004E442F" w:rsidP="004E442F">
            <w:pPr>
              <w:ind w:left="-68" w:right="34" w:firstLine="425"/>
              <w:jc w:val="both"/>
            </w:pPr>
            <w:r w:rsidRPr="004E442F">
              <w:t xml:space="preserve">"Пластилиновая ворона", ТО "Экран", режиссер А. Татарский, 1981. </w:t>
            </w:r>
          </w:p>
          <w:p w:rsidR="004E442F" w:rsidRPr="004E442F" w:rsidRDefault="004E442F" w:rsidP="004E442F">
            <w:pPr>
              <w:ind w:left="-68" w:right="34" w:firstLine="425"/>
              <w:jc w:val="both"/>
            </w:pPr>
            <w:r w:rsidRPr="004E442F">
              <w:lastRenderedPageBreak/>
              <w:t xml:space="preserve">"Каникулы Бонифация", студия "Союзмультфильм", режиссер Ф. Хитрук, 1965. </w:t>
            </w:r>
          </w:p>
          <w:p w:rsidR="004E442F" w:rsidRPr="004E442F" w:rsidRDefault="004E442F" w:rsidP="004E442F">
            <w:pPr>
              <w:ind w:left="-68" w:right="34" w:firstLine="425"/>
              <w:jc w:val="both"/>
            </w:pPr>
            <w:r w:rsidRPr="004E442F">
              <w:t xml:space="preserve">"Последний лепесток", студия "Союзмультфильм", режиссер Р. Качанов, 1977. </w:t>
            </w:r>
          </w:p>
          <w:p w:rsidR="004E442F" w:rsidRPr="004E442F" w:rsidRDefault="004E442F" w:rsidP="004E442F">
            <w:pPr>
              <w:ind w:left="-68" w:right="34" w:firstLine="425"/>
              <w:jc w:val="both"/>
            </w:pPr>
            <w:r w:rsidRPr="004E442F">
              <w:t xml:space="preserve">"Умка" и "Умка ищет друга", студия "Союзмультфильм", режиссер В. Попов, В. Пекарь, 1969, 1970. </w:t>
            </w:r>
          </w:p>
          <w:p w:rsidR="004E442F" w:rsidRPr="004E442F" w:rsidRDefault="004E442F" w:rsidP="004E442F">
            <w:pPr>
              <w:ind w:left="-68" w:right="34" w:firstLine="425"/>
              <w:jc w:val="both"/>
            </w:pPr>
            <w:r w:rsidRPr="004E442F">
              <w:t xml:space="preserve">"Умка на елке", студия "Союзмультфильм", режиссер А. Воробьев, 2019. </w:t>
            </w:r>
          </w:p>
          <w:p w:rsidR="004E442F" w:rsidRPr="004E442F" w:rsidRDefault="004E442F" w:rsidP="004E442F">
            <w:pPr>
              <w:ind w:left="-68" w:right="34" w:firstLine="425"/>
              <w:jc w:val="both"/>
            </w:pPr>
            <w:r w:rsidRPr="004E442F">
              <w:t xml:space="preserve">"Сладкая сказка", студия Союзмультфильм, режиссер В. Дегтярев, 1970. </w:t>
            </w:r>
          </w:p>
          <w:p w:rsidR="004E442F" w:rsidRPr="004E442F" w:rsidRDefault="004E442F" w:rsidP="004E442F">
            <w:pPr>
              <w:ind w:left="-68" w:right="34" w:firstLine="425"/>
              <w:jc w:val="both"/>
            </w:pPr>
            <w:r w:rsidRPr="004E442F">
              <w:t xml:space="preserve">"Золушка", студия "Союзмультфильм", режиссер И. Аксенчук, 1979. </w:t>
            </w:r>
          </w:p>
          <w:p w:rsidR="004E442F" w:rsidRPr="004E442F" w:rsidRDefault="004E442F" w:rsidP="004E442F">
            <w:pPr>
              <w:ind w:left="-68" w:right="34" w:firstLine="425"/>
              <w:jc w:val="both"/>
            </w:pPr>
            <w:r w:rsidRPr="004E442F">
              <w:t xml:space="preserve">"Новогодняя сказка", студия "Союзмультфильм", режиссер В. Дегтярев, 1972. </w:t>
            </w:r>
          </w:p>
          <w:p w:rsidR="004E442F" w:rsidRPr="004E442F" w:rsidRDefault="004E442F" w:rsidP="004E442F">
            <w:pPr>
              <w:ind w:left="-68" w:right="34" w:firstLine="425"/>
              <w:jc w:val="both"/>
            </w:pPr>
            <w:r w:rsidRPr="004E442F">
              <w:t xml:space="preserve">"Серебряное копытце", студия Союзмультфильм, режиссер Г. Сокольский, 1977. </w:t>
            </w:r>
          </w:p>
          <w:p w:rsidR="004E442F" w:rsidRPr="004E442F" w:rsidRDefault="004E442F" w:rsidP="004E442F">
            <w:pPr>
              <w:ind w:left="-68" w:right="34" w:firstLine="425"/>
              <w:jc w:val="both"/>
            </w:pPr>
            <w:r w:rsidRPr="004E442F">
              <w:t xml:space="preserve">"Щелкунчик", студия "Союзмультфильм", режиссер Б. Степанцев, 1973. </w:t>
            </w:r>
          </w:p>
          <w:p w:rsidR="004E442F" w:rsidRPr="004E442F" w:rsidRDefault="004E442F" w:rsidP="004E442F">
            <w:pPr>
              <w:ind w:left="-68" w:right="34" w:firstLine="425"/>
            </w:pPr>
            <w:r w:rsidRPr="004E442F">
              <w:t>"Гуси-лебеди", студия Союзмультфильм, режиссеры И. Иванов-Вано, А. Снежко-Блоцкая, 1949</w:t>
            </w:r>
          </w:p>
          <w:p w:rsidR="004E442F" w:rsidRPr="004E442F" w:rsidRDefault="004E442F" w:rsidP="004E442F">
            <w:pPr>
              <w:ind w:left="-68" w:right="34" w:firstLine="425"/>
            </w:pPr>
          </w:p>
        </w:tc>
      </w:tr>
      <w:tr w:rsidR="004E442F" w:rsidRPr="004E442F" w:rsidTr="004E442F">
        <w:trPr>
          <w:trHeight w:val="454"/>
        </w:trPr>
        <w:tc>
          <w:tcPr>
            <w:tcW w:w="3402" w:type="dxa"/>
            <w:gridSpan w:val="2"/>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lastRenderedPageBreak/>
              <w:t>Цикл фильмов</w:t>
            </w:r>
          </w:p>
        </w:tc>
        <w:tc>
          <w:tcPr>
            <w:tcW w:w="6663"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68" w:right="34" w:firstLine="425"/>
            </w:pPr>
            <w:r w:rsidRPr="004E442F">
              <w:t>"Чебурашка и крокодил Гена", студия "Союзмультфильм", режиссер Р. Качанов, 1969 - 1983.</w:t>
            </w:r>
          </w:p>
          <w:p w:rsidR="004E442F" w:rsidRPr="004E442F" w:rsidRDefault="004E442F" w:rsidP="004E442F">
            <w:pPr>
              <w:ind w:left="-68" w:right="34" w:firstLine="425"/>
            </w:pPr>
            <w:r w:rsidRPr="004E442F">
              <w:t>"38 попугаев", студия "Союзмультфильм", режиссер И. У фимцев, 1976 - 91.</w:t>
            </w:r>
          </w:p>
          <w:p w:rsidR="004E442F" w:rsidRPr="004E442F" w:rsidRDefault="004E442F" w:rsidP="004E442F">
            <w:pPr>
              <w:ind w:left="-68" w:right="34" w:firstLine="425"/>
              <w:jc w:val="both"/>
            </w:pPr>
            <w:r w:rsidRPr="004E442F">
              <w:t xml:space="preserve">"Винни-Пух", студия "Союзмультфильм", режиссер Ф. Хитрук, 1969 - 1972. </w:t>
            </w:r>
          </w:p>
          <w:p w:rsidR="004E442F" w:rsidRPr="004E442F" w:rsidRDefault="004E442F" w:rsidP="004E442F">
            <w:pPr>
              <w:ind w:left="-68" w:right="34" w:firstLine="425"/>
            </w:pPr>
          </w:p>
        </w:tc>
      </w:tr>
      <w:tr w:rsidR="004E442F" w:rsidRPr="004E442F" w:rsidTr="004E442F">
        <w:trPr>
          <w:trHeight w:val="454"/>
        </w:trPr>
        <w:tc>
          <w:tcPr>
            <w:tcW w:w="1006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left="-68" w:right="34" w:firstLine="425"/>
              <w:jc w:val="center"/>
              <w:rPr>
                <w:b/>
              </w:rPr>
            </w:pPr>
            <w:r w:rsidRPr="004E442F">
              <w:rPr>
                <w:b/>
              </w:rPr>
              <w:t>Для детей старшего дошкольного возраста (6 - 7 лет).</w:t>
            </w:r>
          </w:p>
        </w:tc>
      </w:tr>
      <w:tr w:rsidR="004E442F" w:rsidRPr="004E442F" w:rsidTr="004E442F">
        <w:trPr>
          <w:trHeight w:val="454"/>
        </w:trPr>
        <w:tc>
          <w:tcPr>
            <w:tcW w:w="2654" w:type="dxa"/>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rFonts w:eastAsia="Calibri"/>
                <w:b/>
              </w:rPr>
              <w:t>Фильм</w:t>
            </w:r>
          </w:p>
        </w:tc>
        <w:tc>
          <w:tcPr>
            <w:tcW w:w="7411" w:type="dxa"/>
            <w:gridSpan w:val="2"/>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68" w:right="34" w:firstLine="425"/>
              <w:jc w:val="both"/>
            </w:pPr>
            <w:r w:rsidRPr="004E442F">
              <w:t xml:space="preserve">"Малыш и Карлсон", студия "Союзмультфильм", режиссер Б. Степанцев, 1969. </w:t>
            </w:r>
          </w:p>
          <w:p w:rsidR="004E442F" w:rsidRPr="004E442F" w:rsidRDefault="004E442F" w:rsidP="004E442F">
            <w:pPr>
              <w:ind w:left="-68" w:right="34" w:firstLine="425"/>
              <w:jc w:val="both"/>
            </w:pPr>
            <w:r w:rsidRPr="004E442F">
              <w:t xml:space="preserve">"Лягушка-путешественница", студия "Союзмультфильм", режиссеры В. Котеночкин, А. Трусов, 1965. </w:t>
            </w:r>
          </w:p>
          <w:p w:rsidR="004E442F" w:rsidRPr="004E442F" w:rsidRDefault="004E442F" w:rsidP="004E442F">
            <w:pPr>
              <w:ind w:left="-68" w:right="34" w:firstLine="425"/>
              <w:jc w:val="both"/>
            </w:pPr>
            <w:r w:rsidRPr="004E442F">
              <w:t xml:space="preserve">"Варежка", студия "Союзмультфильм", режиссер Р. Качанов, 1967. </w:t>
            </w:r>
          </w:p>
          <w:p w:rsidR="004E442F" w:rsidRPr="004E442F" w:rsidRDefault="004E442F" w:rsidP="004E442F">
            <w:pPr>
              <w:ind w:left="-68" w:right="34" w:firstLine="425"/>
              <w:jc w:val="both"/>
            </w:pPr>
            <w:r w:rsidRPr="004E442F">
              <w:t xml:space="preserve">"Честное слово", студия "Экран", режиссер М. Новогрудская, 1978. </w:t>
            </w:r>
          </w:p>
          <w:p w:rsidR="004E442F" w:rsidRPr="004E442F" w:rsidRDefault="004E442F" w:rsidP="004E442F">
            <w:pPr>
              <w:ind w:left="-68" w:right="34" w:firstLine="425"/>
              <w:jc w:val="both"/>
            </w:pPr>
            <w:r w:rsidRPr="004E442F">
              <w:t xml:space="preserve">"Вовка в тридевятом царстве", студия "Союзмультфильм", режиссер Б. Степанцев, 1965. </w:t>
            </w:r>
          </w:p>
          <w:p w:rsidR="004E442F" w:rsidRPr="004E442F" w:rsidRDefault="004E442F" w:rsidP="004E442F">
            <w:pPr>
              <w:ind w:left="-68" w:right="34" w:firstLine="425"/>
              <w:jc w:val="both"/>
            </w:pPr>
            <w:r w:rsidRPr="004E442F">
              <w:t xml:space="preserve">"Заколдованный мальчик", студия "Союзмультфильм", режиссер А. Снежко-Блоцкая, В. Полковников, 1955. </w:t>
            </w:r>
          </w:p>
          <w:p w:rsidR="004E442F" w:rsidRPr="004E442F" w:rsidRDefault="004E442F" w:rsidP="004E442F">
            <w:pPr>
              <w:ind w:left="-68" w:right="34" w:firstLine="425"/>
              <w:jc w:val="both"/>
            </w:pPr>
            <w:r w:rsidRPr="004E442F">
              <w:t xml:space="preserve">"Золотая антилопа", студия "Союзмультфильм", режиссер Л. Атаманов, 1954. </w:t>
            </w:r>
          </w:p>
          <w:p w:rsidR="004E442F" w:rsidRPr="004E442F" w:rsidRDefault="004E442F" w:rsidP="004E442F">
            <w:pPr>
              <w:ind w:left="-68" w:right="34" w:firstLine="425"/>
              <w:jc w:val="both"/>
            </w:pPr>
            <w:r w:rsidRPr="004E442F">
              <w:t xml:space="preserve">"Бременские музыканты", студия "Союзмультфильм", режиссер И. Ковалевская, 1969. </w:t>
            </w:r>
          </w:p>
          <w:p w:rsidR="004E442F" w:rsidRPr="004E442F" w:rsidRDefault="004E442F" w:rsidP="004E442F">
            <w:pPr>
              <w:ind w:left="-68" w:right="34" w:firstLine="425"/>
              <w:jc w:val="both"/>
            </w:pPr>
            <w:r w:rsidRPr="004E442F">
              <w:t xml:space="preserve">"Двенадцать месяцев", студия "Союзмультфильм", режиссер И. Иванов-Вано, М. Ботов, 1956. </w:t>
            </w:r>
          </w:p>
          <w:p w:rsidR="004E442F" w:rsidRPr="004E442F" w:rsidRDefault="004E442F" w:rsidP="004E442F">
            <w:pPr>
              <w:ind w:left="-68" w:right="34" w:firstLine="425"/>
              <w:jc w:val="both"/>
            </w:pPr>
            <w:r w:rsidRPr="004E442F">
              <w:t xml:space="preserve">"Ежик в тумане", студия "Союзмультфильм", режиссер Ю. Норштейн, 1975. </w:t>
            </w:r>
          </w:p>
          <w:p w:rsidR="004E442F" w:rsidRPr="004E442F" w:rsidRDefault="004E442F" w:rsidP="004E442F">
            <w:pPr>
              <w:ind w:left="-68" w:right="34" w:firstLine="425"/>
              <w:jc w:val="both"/>
            </w:pPr>
            <w:r w:rsidRPr="004E442F">
              <w:t xml:space="preserve">"Девочка и дельфин", студия "Союзмультфильм", режиссер Р. Зельма, 1979. </w:t>
            </w:r>
          </w:p>
          <w:p w:rsidR="004E442F" w:rsidRPr="004E442F" w:rsidRDefault="004E442F" w:rsidP="004E442F">
            <w:pPr>
              <w:ind w:left="-68" w:right="34" w:firstLine="425"/>
              <w:jc w:val="both"/>
            </w:pPr>
            <w:r w:rsidRPr="004E442F">
              <w:t xml:space="preserve">"Верните Рекса", студия "Союзмультфильм", режиссер В. Пекарь, В. Попов. 1975. </w:t>
            </w:r>
          </w:p>
          <w:p w:rsidR="004E442F" w:rsidRPr="004E442F" w:rsidRDefault="004E442F" w:rsidP="004E442F">
            <w:pPr>
              <w:ind w:left="-68" w:right="34" w:firstLine="425"/>
              <w:jc w:val="both"/>
            </w:pPr>
            <w:r w:rsidRPr="004E442F">
              <w:lastRenderedPageBreak/>
              <w:t xml:space="preserve">"Сказка сказок", студия "Союзмультфильм", режиссер Ю. Норштейн, 1979. </w:t>
            </w:r>
          </w:p>
          <w:p w:rsidR="004E442F" w:rsidRPr="004E442F" w:rsidRDefault="004E442F" w:rsidP="004E442F">
            <w:pPr>
              <w:ind w:left="-68" w:right="34" w:firstLine="425"/>
              <w:jc w:val="both"/>
            </w:pPr>
          </w:p>
        </w:tc>
      </w:tr>
      <w:tr w:rsidR="004E442F" w:rsidRPr="004E442F" w:rsidTr="004E442F">
        <w:trPr>
          <w:trHeight w:val="454"/>
        </w:trPr>
        <w:tc>
          <w:tcPr>
            <w:tcW w:w="2654" w:type="dxa"/>
            <w:tcBorders>
              <w:top w:val="single" w:sz="4" w:space="0" w:color="auto"/>
              <w:left w:val="single" w:sz="4" w:space="0" w:color="auto"/>
              <w:bottom w:val="single" w:sz="4" w:space="0" w:color="auto"/>
              <w:right w:val="single" w:sz="4" w:space="0" w:color="auto"/>
            </w:tcBorders>
            <w:hideMark/>
          </w:tcPr>
          <w:p w:rsidR="004E442F" w:rsidRPr="004E442F" w:rsidRDefault="004E442F" w:rsidP="004E442F">
            <w:pPr>
              <w:ind w:right="-143" w:firstLine="459"/>
              <w:rPr>
                <w:rFonts w:eastAsia="Calibri"/>
                <w:b/>
              </w:rPr>
            </w:pPr>
            <w:r w:rsidRPr="004E442F">
              <w:rPr>
                <w:b/>
              </w:rPr>
              <w:lastRenderedPageBreak/>
              <w:t>Сериал</w:t>
            </w:r>
          </w:p>
        </w:tc>
        <w:tc>
          <w:tcPr>
            <w:tcW w:w="7411" w:type="dxa"/>
            <w:gridSpan w:val="2"/>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68" w:right="34" w:firstLine="425"/>
              <w:jc w:val="both"/>
            </w:pPr>
            <w:r w:rsidRPr="004E442F">
              <w:t xml:space="preserve">"Простоквашино" и "Возвращение в Простоквашино" (2 сезона), студия "Союзмультфильм", режиссеры: коллектив авторов, 2018. </w:t>
            </w:r>
          </w:p>
          <w:p w:rsidR="004E442F" w:rsidRPr="004E442F" w:rsidRDefault="004E442F" w:rsidP="004E442F">
            <w:pPr>
              <w:ind w:left="-68" w:right="34" w:firstLine="425"/>
              <w:jc w:val="both"/>
            </w:pPr>
            <w:r w:rsidRPr="004E442F">
              <w:t xml:space="preserve">"Смешарики", студии "Петербург", "Мастерфильм", коллектив авторов, 2004. </w:t>
            </w:r>
          </w:p>
          <w:p w:rsidR="004E442F" w:rsidRPr="004E442F" w:rsidRDefault="004E442F" w:rsidP="004E442F">
            <w:pPr>
              <w:ind w:left="-68" w:right="34" w:firstLine="425"/>
              <w:jc w:val="both"/>
            </w:pPr>
            <w:r w:rsidRPr="004E442F">
              <w:t xml:space="preserve">"Малышарики", студии "Петербург", "Мастерфильм", коллектив авторов, 2015. </w:t>
            </w:r>
          </w:p>
          <w:p w:rsidR="004E442F" w:rsidRPr="004E442F" w:rsidRDefault="004E442F" w:rsidP="004E442F">
            <w:pPr>
              <w:ind w:left="-68" w:right="34" w:firstLine="425"/>
              <w:jc w:val="both"/>
            </w:pPr>
            <w:r w:rsidRPr="004E442F">
              <w:t xml:space="preserve">"Домовенок Кузя", студия ТО "Экран", режиссер А. Зябликова, 2000 - 2002. </w:t>
            </w:r>
          </w:p>
          <w:p w:rsidR="004E442F" w:rsidRPr="004E442F" w:rsidRDefault="004E442F" w:rsidP="004E442F">
            <w:pPr>
              <w:ind w:left="-68" w:right="34" w:firstLine="425"/>
              <w:jc w:val="both"/>
            </w:pPr>
            <w:r w:rsidRPr="004E442F">
              <w:t xml:space="preserve">"Ну, погоди!", студия "Союзмультфильм", режиссер В. Котеночкин, 1969. </w:t>
            </w:r>
          </w:p>
          <w:p w:rsidR="004E442F" w:rsidRPr="004E442F" w:rsidRDefault="004E442F" w:rsidP="004E442F">
            <w:pPr>
              <w:ind w:left="-68" w:right="34" w:firstLine="425"/>
              <w:jc w:val="both"/>
            </w:pPr>
            <w:r w:rsidRPr="004E442F">
              <w:t xml:space="preserve">"Фиксики" (4 сезона), компания "Аэроплан", режиссер В. Бедошвили, 2010. </w:t>
            </w:r>
          </w:p>
          <w:p w:rsidR="004E442F" w:rsidRPr="004E442F" w:rsidRDefault="004E442F" w:rsidP="004E442F">
            <w:pPr>
              <w:ind w:left="-68" w:right="34" w:firstLine="425"/>
              <w:jc w:val="both"/>
            </w:pPr>
            <w:r w:rsidRPr="004E442F">
              <w:t xml:space="preserve">"Оранжевая корова" (1 сезон), студия Союзмультфильм, режиссер Е. Ернова. </w:t>
            </w:r>
          </w:p>
          <w:p w:rsidR="004E442F" w:rsidRPr="004E442F" w:rsidRDefault="004E442F" w:rsidP="004E442F">
            <w:pPr>
              <w:ind w:left="-68" w:right="34" w:firstLine="425"/>
              <w:jc w:val="both"/>
            </w:pPr>
            <w:r w:rsidRPr="004E442F">
              <w:t xml:space="preserve">"Монсики" (2 сезона), студия "Рики", режиссер А. Бахурин. </w:t>
            </w:r>
          </w:p>
          <w:p w:rsidR="004E442F" w:rsidRPr="004E442F" w:rsidRDefault="004E442F" w:rsidP="004E442F">
            <w:pPr>
              <w:ind w:left="-68" w:right="34" w:firstLine="425"/>
              <w:jc w:val="both"/>
            </w:pPr>
            <w:r w:rsidRPr="004E442F">
              <w:t xml:space="preserve">"Смешарики. ПИН-КОД", студия "Рики", режиссеры: Р. Соколов, А. Горбунов, Д. Сулейманов и другие. </w:t>
            </w:r>
          </w:p>
          <w:p w:rsidR="004E442F" w:rsidRPr="004E442F" w:rsidRDefault="004E442F" w:rsidP="004E442F">
            <w:pPr>
              <w:ind w:left="-68" w:right="34" w:firstLine="425"/>
              <w:jc w:val="both"/>
            </w:pPr>
            <w:r w:rsidRPr="004E442F">
              <w:t xml:space="preserve">"Зебра в клеточку" (1 сезон), студия "Союзмультфильм", режиссер А. Алексеев, А. Борисова, М. Куликов, А. Золотарева, 2020. </w:t>
            </w:r>
          </w:p>
          <w:p w:rsidR="004E442F" w:rsidRPr="004E442F" w:rsidRDefault="004E442F" w:rsidP="004E442F">
            <w:pPr>
              <w:ind w:left="-68" w:right="34" w:firstLine="425"/>
            </w:pPr>
          </w:p>
        </w:tc>
      </w:tr>
      <w:tr w:rsidR="004E442F" w:rsidRPr="004E442F" w:rsidTr="004E442F">
        <w:trPr>
          <w:trHeight w:val="454"/>
        </w:trPr>
        <w:tc>
          <w:tcPr>
            <w:tcW w:w="1006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E442F" w:rsidRPr="004E442F" w:rsidRDefault="004E442F" w:rsidP="004E442F">
            <w:pPr>
              <w:ind w:left="-68" w:right="34" w:firstLine="425"/>
              <w:jc w:val="center"/>
              <w:rPr>
                <w:b/>
              </w:rPr>
            </w:pPr>
            <w:r w:rsidRPr="004E442F">
              <w:rPr>
                <w:b/>
              </w:rPr>
              <w:t>Для детей старшего дошкольного возраста (7 - 8 лет).</w:t>
            </w:r>
          </w:p>
        </w:tc>
      </w:tr>
      <w:tr w:rsidR="004E442F" w:rsidRPr="004E442F" w:rsidTr="004E442F">
        <w:trPr>
          <w:trHeight w:val="905"/>
        </w:trPr>
        <w:tc>
          <w:tcPr>
            <w:tcW w:w="2654" w:type="dxa"/>
            <w:tcBorders>
              <w:top w:val="single" w:sz="4" w:space="0" w:color="auto"/>
              <w:left w:val="single" w:sz="4" w:space="0" w:color="auto"/>
              <w:bottom w:val="single" w:sz="4" w:space="0" w:color="auto"/>
              <w:right w:val="single" w:sz="4" w:space="0" w:color="auto"/>
            </w:tcBorders>
          </w:tcPr>
          <w:p w:rsidR="004E442F" w:rsidRPr="004E442F" w:rsidRDefault="004E442F" w:rsidP="004E442F">
            <w:pPr>
              <w:ind w:right="-143" w:firstLine="459"/>
              <w:rPr>
                <w:b/>
              </w:rPr>
            </w:pPr>
            <w:r w:rsidRPr="004E442F">
              <w:rPr>
                <w:b/>
              </w:rPr>
              <w:t>Полнометражный анимационный фильм</w:t>
            </w:r>
          </w:p>
          <w:p w:rsidR="004E442F" w:rsidRPr="004E442F" w:rsidRDefault="004E442F" w:rsidP="004E442F">
            <w:pPr>
              <w:ind w:right="-143" w:firstLine="459"/>
              <w:rPr>
                <w:b/>
              </w:rPr>
            </w:pPr>
          </w:p>
        </w:tc>
        <w:tc>
          <w:tcPr>
            <w:tcW w:w="7411" w:type="dxa"/>
            <w:gridSpan w:val="2"/>
            <w:tcBorders>
              <w:top w:val="single" w:sz="4" w:space="0" w:color="auto"/>
              <w:left w:val="single" w:sz="4" w:space="0" w:color="auto"/>
              <w:bottom w:val="single" w:sz="4" w:space="0" w:color="auto"/>
              <w:right w:val="single" w:sz="4" w:space="0" w:color="auto"/>
            </w:tcBorders>
          </w:tcPr>
          <w:p w:rsidR="004E442F" w:rsidRPr="004E442F" w:rsidRDefault="004E442F" w:rsidP="004E442F">
            <w:pPr>
              <w:ind w:left="-68" w:right="34" w:firstLine="425"/>
              <w:jc w:val="both"/>
            </w:pPr>
            <w:r w:rsidRPr="004E442F">
              <w:t xml:space="preserve">"Снежная королева", студия "Союзмультфильм", режиссер Л. Атаманов, 1957. </w:t>
            </w:r>
          </w:p>
          <w:p w:rsidR="004E442F" w:rsidRPr="004E442F" w:rsidRDefault="004E442F" w:rsidP="004E442F">
            <w:pPr>
              <w:ind w:left="-68" w:right="34" w:firstLine="425"/>
              <w:jc w:val="both"/>
            </w:pPr>
            <w:r w:rsidRPr="004E442F">
              <w:t xml:space="preserve">"Аленький цветочек", студия "Союзмультфильм", режиссер Л. Атаманов, 1952. </w:t>
            </w:r>
          </w:p>
          <w:p w:rsidR="004E442F" w:rsidRPr="004E442F" w:rsidRDefault="004E442F" w:rsidP="004E442F">
            <w:pPr>
              <w:ind w:left="-68" w:right="34" w:firstLine="425"/>
              <w:jc w:val="both"/>
            </w:pPr>
            <w:r w:rsidRPr="004E442F">
              <w:t xml:space="preserve">"Сказка о царе Салтане", студия "Союзмультфильм", режиссер И. Иванов-Вано, Л. Мильчин, 1984. </w:t>
            </w:r>
          </w:p>
          <w:p w:rsidR="004E442F" w:rsidRPr="004E442F" w:rsidRDefault="004E442F" w:rsidP="004E442F">
            <w:pPr>
              <w:ind w:left="-68" w:right="34" w:firstLine="425"/>
              <w:jc w:val="both"/>
            </w:pPr>
            <w:r w:rsidRPr="004E442F">
              <w:t xml:space="preserve">"Белка и Стрелка. Звездные собаки", киностудия "Центр национального фильма" и ООО "ЦНФ-Анима, режиссер С. Ушаков, И. Евланникова, 2010. </w:t>
            </w:r>
          </w:p>
          <w:p w:rsidR="004E442F" w:rsidRPr="004E442F" w:rsidRDefault="004E442F" w:rsidP="004E442F">
            <w:pPr>
              <w:ind w:left="-68" w:right="34" w:firstLine="425"/>
              <w:jc w:val="both"/>
            </w:pPr>
            <w:r w:rsidRPr="004E442F">
              <w:t xml:space="preserve">"Суворов: великое путешествие" (6+), студия "Союзмультфильм", режиссер Б. Чертков, 2022. </w:t>
            </w:r>
          </w:p>
          <w:p w:rsidR="004E442F" w:rsidRPr="004E442F" w:rsidRDefault="004E442F" w:rsidP="004E442F">
            <w:pPr>
              <w:ind w:left="-68" w:right="34" w:firstLine="425"/>
              <w:jc w:val="both"/>
            </w:pPr>
            <w:r w:rsidRPr="004E442F">
              <w:t xml:space="preserve">"Бемби", студия Walt Disney, режиссер Д. Хэнд, 1942. </w:t>
            </w:r>
          </w:p>
          <w:p w:rsidR="004E442F" w:rsidRPr="004E442F" w:rsidRDefault="004E442F" w:rsidP="004E442F">
            <w:pPr>
              <w:ind w:left="-68" w:right="34" w:firstLine="425"/>
              <w:jc w:val="both"/>
            </w:pPr>
            <w:r w:rsidRPr="004E442F">
              <w:t xml:space="preserve">"Король Лев", студия Walt Disney, режиссер Р. Адлере, 1994, США. </w:t>
            </w:r>
          </w:p>
          <w:p w:rsidR="004E442F" w:rsidRPr="004E442F" w:rsidRDefault="004E442F" w:rsidP="004E442F">
            <w:pPr>
              <w:ind w:left="-68" w:right="34" w:firstLine="425"/>
              <w:jc w:val="both"/>
            </w:pPr>
            <w:r w:rsidRPr="004E442F">
              <w:t xml:space="preserve">"Мой сосед Тоторо", студия "Ghibli", режиссер X. Миядзаки, 1988. </w:t>
            </w:r>
          </w:p>
          <w:p w:rsidR="004E442F" w:rsidRPr="004E442F" w:rsidRDefault="004E442F" w:rsidP="004E442F">
            <w:pPr>
              <w:ind w:left="-68" w:right="34" w:firstLine="425"/>
            </w:pPr>
            <w:r w:rsidRPr="004E442F">
              <w:t>"Рыбка Поньо на утесе", студия "Ghibli", режиссер X. Миядзаки, 2008.</w:t>
            </w:r>
          </w:p>
          <w:p w:rsidR="004E442F" w:rsidRPr="004E442F" w:rsidRDefault="004E442F" w:rsidP="004E442F">
            <w:pPr>
              <w:ind w:left="-68" w:right="34" w:firstLine="425"/>
            </w:pPr>
          </w:p>
        </w:tc>
      </w:tr>
    </w:tbl>
    <w:p w:rsidR="004E442F" w:rsidRPr="004E442F" w:rsidRDefault="004E442F" w:rsidP="004E442F">
      <w:pPr>
        <w:ind w:left="-567" w:right="-143" w:firstLine="709"/>
        <w:jc w:val="center"/>
        <w:rPr>
          <w:b/>
          <w:color w:val="C00000"/>
        </w:rPr>
      </w:pPr>
    </w:p>
    <w:p w:rsidR="004E442F" w:rsidRPr="004E442F" w:rsidRDefault="004E442F" w:rsidP="004E442F">
      <w:pPr>
        <w:ind w:left="-567" w:right="-143" w:firstLine="709"/>
        <w:jc w:val="center"/>
        <w:rPr>
          <w:b/>
          <w:color w:val="C00000"/>
        </w:rPr>
      </w:pPr>
    </w:p>
    <w:p w:rsidR="004E442F" w:rsidRPr="004E442F" w:rsidRDefault="004E442F" w:rsidP="004E442F">
      <w:pPr>
        <w:ind w:left="-567" w:right="-143" w:firstLine="709"/>
        <w:jc w:val="center"/>
        <w:rPr>
          <w:b/>
          <w:color w:val="C00000"/>
        </w:rPr>
      </w:pPr>
    </w:p>
    <w:p w:rsidR="004E442F" w:rsidRPr="004E442F" w:rsidRDefault="004E442F" w:rsidP="004E442F">
      <w:pPr>
        <w:ind w:left="-567" w:right="-143" w:firstLine="709"/>
        <w:jc w:val="center"/>
        <w:rPr>
          <w:b/>
          <w:color w:val="C00000"/>
        </w:rPr>
      </w:pPr>
    </w:p>
    <w:p w:rsidR="00AB55E0" w:rsidRPr="00AB55E0" w:rsidRDefault="00AB55E0" w:rsidP="00AB55E0">
      <w:pPr>
        <w:ind w:left="-567" w:right="-143" w:firstLine="709"/>
        <w:rPr>
          <w:b/>
        </w:rPr>
      </w:pPr>
      <w:r>
        <w:rPr>
          <w:b/>
        </w:rPr>
        <w:t xml:space="preserve">3.5. </w:t>
      </w:r>
      <w:r w:rsidRPr="00AB55E0">
        <w:rPr>
          <w:b/>
        </w:rPr>
        <w:t xml:space="preserve"> Кадровые условия реализации Образовательной программы</w:t>
      </w:r>
    </w:p>
    <w:p w:rsidR="00AB55E0" w:rsidRPr="00AB55E0" w:rsidRDefault="00AB55E0" w:rsidP="00AB55E0">
      <w:pPr>
        <w:ind w:left="-567" w:right="-143" w:firstLine="709"/>
        <w:rPr>
          <w:color w:val="C00000"/>
        </w:rPr>
      </w:pPr>
    </w:p>
    <w:p w:rsidR="00AB55E0" w:rsidRPr="00AB55E0" w:rsidRDefault="00AB55E0" w:rsidP="00AB55E0">
      <w:pPr>
        <w:spacing w:after="160" w:line="259" w:lineRule="auto"/>
        <w:ind w:left="-567" w:right="-143" w:firstLine="709"/>
        <w:jc w:val="center"/>
        <w:rPr>
          <w:rFonts w:eastAsia="Calibri"/>
          <w:b/>
          <w:sz w:val="22"/>
          <w:szCs w:val="22"/>
          <w:lang w:eastAsia="en-US"/>
        </w:rPr>
      </w:pPr>
      <w:r w:rsidRPr="00AB55E0">
        <w:rPr>
          <w:rFonts w:eastAsia="Calibri"/>
          <w:b/>
          <w:sz w:val="22"/>
          <w:szCs w:val="22"/>
          <w:lang w:eastAsia="en-US"/>
        </w:rPr>
        <w:t>Укомплектованность кадр</w:t>
      </w:r>
      <w:r w:rsidR="008F12DC">
        <w:rPr>
          <w:rFonts w:eastAsia="Calibri"/>
          <w:b/>
          <w:sz w:val="22"/>
          <w:szCs w:val="22"/>
          <w:lang w:eastAsia="en-US"/>
        </w:rPr>
        <w:t>ами МБДОУ</w:t>
      </w:r>
      <w:r w:rsidRPr="00AB55E0">
        <w:rPr>
          <w:rFonts w:eastAsia="Calibri"/>
          <w:b/>
          <w:sz w:val="22"/>
          <w:szCs w:val="22"/>
          <w:lang w:eastAsia="en-US"/>
        </w:rPr>
        <w:t xml:space="preserve"> №</w:t>
      </w:r>
      <w:r w:rsidR="008F12DC">
        <w:rPr>
          <w:rFonts w:eastAsia="Calibri"/>
          <w:b/>
          <w:sz w:val="22"/>
          <w:szCs w:val="22"/>
          <w:lang w:eastAsia="en-US"/>
        </w:rPr>
        <w:t>1 «Ручеек»</w:t>
      </w:r>
      <w:r w:rsidRPr="00AB55E0">
        <w:rPr>
          <w:rFonts w:eastAsia="Calibri"/>
          <w:b/>
          <w:sz w:val="22"/>
          <w:szCs w:val="22"/>
          <w:lang w:eastAsia="en-US"/>
        </w:rPr>
        <w:t xml:space="preserve"> </w:t>
      </w:r>
      <w:r w:rsidR="008F12DC">
        <w:rPr>
          <w:rFonts w:eastAsia="Calibri"/>
          <w:b/>
          <w:sz w:val="22"/>
          <w:szCs w:val="22"/>
          <w:lang w:eastAsia="en-US"/>
        </w:rPr>
        <w:t>г.Сальска</w:t>
      </w:r>
    </w:p>
    <w:tbl>
      <w:tblPr>
        <w:tblStyle w:val="af2"/>
        <w:tblW w:w="10065" w:type="dxa"/>
        <w:tblInd w:w="-459" w:type="dxa"/>
        <w:tblLayout w:type="fixed"/>
        <w:tblLook w:val="04A0" w:firstRow="1" w:lastRow="0" w:firstColumn="1" w:lastColumn="0" w:noHBand="0" w:noVBand="1"/>
      </w:tblPr>
      <w:tblGrid>
        <w:gridCol w:w="2128"/>
        <w:gridCol w:w="2126"/>
        <w:gridCol w:w="2551"/>
        <w:gridCol w:w="1560"/>
        <w:gridCol w:w="1700"/>
      </w:tblGrid>
      <w:tr w:rsidR="00AB55E0"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5E0" w:rsidRPr="00AB55E0" w:rsidRDefault="00AB55E0" w:rsidP="00AB55E0">
            <w:pPr>
              <w:ind w:left="-567" w:right="-143" w:firstLine="709"/>
              <w:jc w:val="center"/>
              <w:rPr>
                <w:rFonts w:eastAsia="Calibri"/>
                <w:b/>
                <w:lang w:eastAsia="en-US"/>
              </w:rPr>
            </w:pPr>
            <w:r w:rsidRPr="00AB55E0">
              <w:rPr>
                <w:rFonts w:eastAsia="Calibri"/>
                <w:b/>
                <w:lang w:eastAsia="en-US"/>
              </w:rPr>
              <w:t>ФИО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5E0" w:rsidRPr="00AB55E0" w:rsidRDefault="00AB55E0" w:rsidP="00AB55E0">
            <w:pPr>
              <w:ind w:left="-567" w:right="-143" w:firstLine="709"/>
              <w:jc w:val="center"/>
              <w:rPr>
                <w:rFonts w:eastAsia="Calibri"/>
                <w:b/>
                <w:lang w:eastAsia="en-US"/>
              </w:rPr>
            </w:pPr>
            <w:r w:rsidRPr="00AB55E0">
              <w:rPr>
                <w:rFonts w:eastAsia="Calibri"/>
                <w:b/>
                <w:lang w:eastAsia="en-US"/>
              </w:rPr>
              <w:t>Должность</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5E0" w:rsidRPr="00AB55E0" w:rsidRDefault="00AB55E0" w:rsidP="00AB55E0">
            <w:pPr>
              <w:ind w:left="-567" w:right="-143" w:firstLine="709"/>
              <w:jc w:val="center"/>
              <w:rPr>
                <w:rFonts w:eastAsia="Calibri"/>
                <w:b/>
                <w:lang w:eastAsia="en-US"/>
              </w:rPr>
            </w:pPr>
            <w:r w:rsidRPr="00AB55E0">
              <w:rPr>
                <w:rFonts w:eastAsia="Calibri"/>
                <w:b/>
                <w:lang w:eastAsia="en-US"/>
              </w:rPr>
              <w:t>Образование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5E0" w:rsidRPr="00AB55E0" w:rsidRDefault="00AB55E0" w:rsidP="00AB55E0">
            <w:pPr>
              <w:ind w:left="33" w:right="-143"/>
              <w:rPr>
                <w:rFonts w:eastAsia="Calibri"/>
                <w:b/>
                <w:lang w:eastAsia="en-US"/>
              </w:rPr>
            </w:pPr>
            <w:r w:rsidRPr="00AB55E0">
              <w:rPr>
                <w:rFonts w:eastAsia="Calibri"/>
                <w:b/>
                <w:lang w:eastAsia="en-US"/>
              </w:rPr>
              <w:t>Педагогический стаж</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AB55E0" w:rsidRPr="00AB55E0" w:rsidRDefault="00AB55E0" w:rsidP="00314E09">
            <w:pPr>
              <w:ind w:right="-143"/>
              <w:rPr>
                <w:rFonts w:eastAsia="Calibri"/>
                <w:b/>
                <w:lang w:eastAsia="en-US"/>
              </w:rPr>
            </w:pPr>
            <w:r w:rsidRPr="00AB55E0">
              <w:rPr>
                <w:rFonts w:eastAsia="Calibri"/>
                <w:b/>
                <w:lang w:eastAsia="en-US"/>
              </w:rPr>
              <w:t>Квалификационная категория</w:t>
            </w:r>
          </w:p>
          <w:p w:rsidR="00AB55E0" w:rsidRPr="00AB55E0" w:rsidRDefault="00AB55E0" w:rsidP="00AB55E0">
            <w:pPr>
              <w:ind w:left="32" w:right="-143"/>
              <w:jc w:val="center"/>
              <w:rPr>
                <w:rFonts w:eastAsia="Calibri"/>
                <w:b/>
                <w:lang w:eastAsia="en-US"/>
              </w:rPr>
            </w:pPr>
          </w:p>
        </w:tc>
      </w:tr>
      <w:tr w:rsidR="00AB55E0" w:rsidRPr="00AB55E0" w:rsidTr="00AB55E0">
        <w:tc>
          <w:tcPr>
            <w:tcW w:w="10065" w:type="dxa"/>
            <w:gridSpan w:val="5"/>
            <w:tcBorders>
              <w:top w:val="single" w:sz="4" w:space="0" w:color="auto"/>
              <w:left w:val="single" w:sz="4" w:space="0" w:color="auto"/>
              <w:bottom w:val="single" w:sz="4" w:space="0" w:color="auto"/>
              <w:right w:val="single" w:sz="4" w:space="0" w:color="auto"/>
            </w:tcBorders>
            <w:shd w:val="clear" w:color="auto" w:fill="auto"/>
            <w:hideMark/>
          </w:tcPr>
          <w:p w:rsidR="00AB55E0" w:rsidRPr="00AB55E0" w:rsidRDefault="00AB55E0" w:rsidP="00AB55E0">
            <w:pPr>
              <w:ind w:left="-567" w:right="-143" w:firstLine="709"/>
              <w:jc w:val="center"/>
              <w:rPr>
                <w:rFonts w:eastAsia="Calibri"/>
                <w:b/>
                <w:lang w:eastAsia="en-US"/>
              </w:rPr>
            </w:pPr>
            <w:r w:rsidRPr="00AB55E0">
              <w:rPr>
                <w:rFonts w:eastAsia="Calibri"/>
                <w:b/>
                <w:lang w:eastAsia="en-US"/>
              </w:rPr>
              <w:lastRenderedPageBreak/>
              <w:t>Руководители</w:t>
            </w:r>
          </w:p>
        </w:tc>
      </w:tr>
      <w:tr w:rsidR="008F12DC" w:rsidRPr="00AB55E0" w:rsidTr="004E31BF">
        <w:tc>
          <w:tcPr>
            <w:tcW w:w="2128" w:type="dxa"/>
          </w:tcPr>
          <w:p w:rsidR="008F12DC" w:rsidRPr="00306122" w:rsidRDefault="008F12DC" w:rsidP="008F12DC">
            <w:pPr>
              <w:jc w:val="center"/>
              <w:rPr>
                <w:sz w:val="20"/>
                <w:szCs w:val="20"/>
              </w:rPr>
            </w:pPr>
            <w:r w:rsidRPr="00306122">
              <w:rPr>
                <w:sz w:val="20"/>
                <w:szCs w:val="20"/>
              </w:rPr>
              <w:t>Мельник Светлана Николаевна</w:t>
            </w:r>
          </w:p>
        </w:tc>
        <w:tc>
          <w:tcPr>
            <w:tcW w:w="2126" w:type="dxa"/>
          </w:tcPr>
          <w:p w:rsidR="008F12DC" w:rsidRPr="00306122" w:rsidRDefault="008F12DC" w:rsidP="008F12DC">
            <w:pPr>
              <w:jc w:val="center"/>
              <w:rPr>
                <w:sz w:val="20"/>
                <w:szCs w:val="20"/>
              </w:rPr>
            </w:pPr>
            <w:r w:rsidRPr="00306122">
              <w:rPr>
                <w:sz w:val="20"/>
                <w:szCs w:val="20"/>
              </w:rPr>
              <w:t>Заведующий</w:t>
            </w:r>
          </w:p>
        </w:tc>
        <w:tc>
          <w:tcPr>
            <w:tcW w:w="2551" w:type="dxa"/>
          </w:tcPr>
          <w:p w:rsidR="008F12DC" w:rsidRPr="00306122" w:rsidRDefault="008F12DC" w:rsidP="008F12DC">
            <w:pPr>
              <w:jc w:val="center"/>
              <w:rPr>
                <w:sz w:val="20"/>
                <w:szCs w:val="20"/>
              </w:rPr>
            </w:pPr>
            <w:r w:rsidRPr="00306122">
              <w:rPr>
                <w:sz w:val="20"/>
                <w:szCs w:val="20"/>
              </w:rPr>
              <w:t>Высшее профессиональное</w:t>
            </w:r>
          </w:p>
        </w:tc>
        <w:tc>
          <w:tcPr>
            <w:tcW w:w="1560" w:type="dxa"/>
          </w:tcPr>
          <w:p w:rsidR="008F12DC" w:rsidRPr="00306122" w:rsidRDefault="008F12DC" w:rsidP="008F12DC">
            <w:pPr>
              <w:jc w:val="center"/>
              <w:rPr>
                <w:sz w:val="20"/>
                <w:szCs w:val="20"/>
              </w:rPr>
            </w:pPr>
            <w:r w:rsidRPr="00306122">
              <w:rPr>
                <w:sz w:val="20"/>
                <w:szCs w:val="20"/>
              </w:rPr>
              <w:t>20 лет</w:t>
            </w:r>
          </w:p>
        </w:tc>
        <w:tc>
          <w:tcPr>
            <w:tcW w:w="1700" w:type="dxa"/>
          </w:tcPr>
          <w:p w:rsidR="008F12DC" w:rsidRPr="00306122" w:rsidRDefault="008F12DC" w:rsidP="008F12DC">
            <w:pPr>
              <w:jc w:val="center"/>
              <w:rPr>
                <w:sz w:val="20"/>
                <w:szCs w:val="20"/>
              </w:rPr>
            </w:pPr>
            <w:r w:rsidRPr="00306122">
              <w:rPr>
                <w:sz w:val="20"/>
                <w:szCs w:val="20"/>
              </w:rPr>
              <w:t>Не имеет</w:t>
            </w:r>
          </w:p>
        </w:tc>
      </w:tr>
      <w:tr w:rsidR="008F12DC" w:rsidRPr="00AB55E0" w:rsidTr="00AB55E0">
        <w:tc>
          <w:tcPr>
            <w:tcW w:w="10065" w:type="dxa"/>
            <w:gridSpan w:val="5"/>
            <w:tcBorders>
              <w:top w:val="single" w:sz="4" w:space="0" w:color="auto"/>
              <w:left w:val="single" w:sz="4" w:space="0" w:color="auto"/>
              <w:bottom w:val="single" w:sz="4" w:space="0" w:color="auto"/>
              <w:right w:val="single" w:sz="4" w:space="0" w:color="auto"/>
            </w:tcBorders>
            <w:shd w:val="clear" w:color="auto" w:fill="auto"/>
            <w:hideMark/>
          </w:tcPr>
          <w:p w:rsidR="008F12DC" w:rsidRPr="00AB55E0" w:rsidRDefault="008F12DC" w:rsidP="008F12DC">
            <w:pPr>
              <w:ind w:left="-567" w:right="-143" w:firstLine="709"/>
              <w:jc w:val="center"/>
              <w:rPr>
                <w:rFonts w:eastAsia="Calibri"/>
                <w:b/>
                <w:lang w:eastAsia="en-US"/>
              </w:rPr>
            </w:pPr>
            <w:r w:rsidRPr="00AB55E0">
              <w:rPr>
                <w:rFonts w:eastAsia="Calibri"/>
                <w:b/>
                <w:lang w:eastAsia="en-US"/>
              </w:rPr>
              <w:t>Педагоги (воспитатели)</w:t>
            </w:r>
          </w:p>
        </w:tc>
      </w:tr>
      <w:tr w:rsidR="00314E09" w:rsidRPr="00AB55E0" w:rsidTr="004E31BF">
        <w:tc>
          <w:tcPr>
            <w:tcW w:w="2128" w:type="dxa"/>
          </w:tcPr>
          <w:p w:rsidR="00314E09" w:rsidRPr="00CA7FCF" w:rsidRDefault="00314E09" w:rsidP="00314E09">
            <w:pPr>
              <w:jc w:val="center"/>
              <w:rPr>
                <w:sz w:val="20"/>
                <w:szCs w:val="20"/>
              </w:rPr>
            </w:pPr>
            <w:bookmarkStart w:id="37" w:name="_Hlk86328707"/>
            <w:r w:rsidRPr="00CA7FCF">
              <w:rPr>
                <w:sz w:val="20"/>
                <w:szCs w:val="20"/>
              </w:rPr>
              <w:t>Беляева Елена Сергеевна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1 год</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Боршова Елена Александровна</w:t>
            </w:r>
          </w:p>
        </w:tc>
        <w:tc>
          <w:tcPr>
            <w:tcW w:w="2126" w:type="dxa"/>
          </w:tcPr>
          <w:p w:rsidR="00314E09" w:rsidRPr="00CA7FCF" w:rsidRDefault="00314E09" w:rsidP="00314E09">
            <w:pPr>
              <w:jc w:val="center"/>
              <w:rPr>
                <w:sz w:val="20"/>
                <w:szCs w:val="20"/>
              </w:rPr>
            </w:pPr>
            <w:r w:rsidRPr="00CA7FCF">
              <w:rPr>
                <w:sz w:val="20"/>
                <w:szCs w:val="20"/>
              </w:rPr>
              <w:t>Учитель-логопед</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15 лет</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Бондаренко Наталья Владимировна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2 года</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Воронкова Елена Валерьевна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24 года</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Доценко Ольга Васильевна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22 года</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Игнатенко Елена Викторовна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7 лет</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Корсунова Лариса Александ</w:t>
            </w:r>
          </w:p>
          <w:p w:rsidR="00314E09" w:rsidRPr="00CA7FCF" w:rsidRDefault="00314E09" w:rsidP="00314E09">
            <w:pPr>
              <w:jc w:val="center"/>
              <w:rPr>
                <w:sz w:val="20"/>
                <w:szCs w:val="20"/>
              </w:rPr>
            </w:pPr>
            <w:r w:rsidRPr="00CA7FCF">
              <w:rPr>
                <w:sz w:val="20"/>
                <w:szCs w:val="20"/>
              </w:rPr>
              <w:t>ровна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14 лет</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Кучмина Наталия Геннадьевна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28 лет</w:t>
            </w:r>
          </w:p>
        </w:tc>
        <w:tc>
          <w:tcPr>
            <w:tcW w:w="1700" w:type="dxa"/>
          </w:tcPr>
          <w:p w:rsidR="00314E09" w:rsidRPr="00CA7FCF" w:rsidRDefault="00314E09" w:rsidP="00314E09">
            <w:pPr>
              <w:jc w:val="center"/>
              <w:rPr>
                <w:sz w:val="20"/>
                <w:szCs w:val="20"/>
              </w:rPr>
            </w:pPr>
            <w:r w:rsidRPr="00CA7FCF">
              <w:rPr>
                <w:sz w:val="20"/>
                <w:szCs w:val="20"/>
              </w:rPr>
              <w:t>Высшая</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Качан Ольга Петровна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14 лет</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Лысенко Светлана Александ</w:t>
            </w:r>
          </w:p>
          <w:p w:rsidR="00314E09" w:rsidRPr="00CA7FCF" w:rsidRDefault="00314E09" w:rsidP="00314E09">
            <w:pPr>
              <w:jc w:val="center"/>
              <w:rPr>
                <w:sz w:val="20"/>
                <w:szCs w:val="20"/>
              </w:rPr>
            </w:pPr>
            <w:r w:rsidRPr="00CA7FCF">
              <w:rPr>
                <w:sz w:val="20"/>
                <w:szCs w:val="20"/>
              </w:rPr>
              <w:t>ровна</w:t>
            </w:r>
          </w:p>
        </w:tc>
        <w:tc>
          <w:tcPr>
            <w:tcW w:w="2126" w:type="dxa"/>
          </w:tcPr>
          <w:p w:rsidR="00314E09" w:rsidRPr="00CA7FCF" w:rsidRDefault="00314E09" w:rsidP="00314E09">
            <w:pPr>
              <w:jc w:val="center"/>
              <w:rPr>
                <w:sz w:val="20"/>
                <w:szCs w:val="20"/>
              </w:rPr>
            </w:pPr>
            <w:r w:rsidRPr="00CA7FCF">
              <w:rPr>
                <w:sz w:val="20"/>
                <w:szCs w:val="20"/>
              </w:rPr>
              <w:t>Музыкаль</w:t>
            </w:r>
          </w:p>
          <w:p w:rsidR="00314E09" w:rsidRPr="00CA7FCF" w:rsidRDefault="00314E09" w:rsidP="00314E09">
            <w:pPr>
              <w:jc w:val="center"/>
              <w:rPr>
                <w:sz w:val="20"/>
                <w:szCs w:val="20"/>
              </w:rPr>
            </w:pPr>
            <w:r w:rsidRPr="00CA7FCF">
              <w:rPr>
                <w:sz w:val="20"/>
                <w:szCs w:val="20"/>
              </w:rPr>
              <w:t>ный руководитель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5 лет</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Ледяев Иван Михайлович</w:t>
            </w:r>
          </w:p>
        </w:tc>
        <w:tc>
          <w:tcPr>
            <w:tcW w:w="2126" w:type="dxa"/>
          </w:tcPr>
          <w:p w:rsidR="00314E09" w:rsidRPr="00CA7FCF" w:rsidRDefault="00314E09" w:rsidP="00314E09">
            <w:pPr>
              <w:jc w:val="center"/>
              <w:rPr>
                <w:sz w:val="20"/>
                <w:szCs w:val="20"/>
              </w:rPr>
            </w:pPr>
            <w:r w:rsidRPr="00CA7FCF">
              <w:rPr>
                <w:sz w:val="20"/>
                <w:szCs w:val="20"/>
              </w:rPr>
              <w:t>Инструктор по физкультуре</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30 лет</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Муравлева Елена Александровна</w:t>
            </w:r>
          </w:p>
        </w:tc>
        <w:tc>
          <w:tcPr>
            <w:tcW w:w="2126" w:type="dxa"/>
          </w:tcPr>
          <w:p w:rsidR="00314E09" w:rsidRPr="00CA7FCF" w:rsidRDefault="00314E09" w:rsidP="00314E09">
            <w:pPr>
              <w:jc w:val="center"/>
              <w:rPr>
                <w:sz w:val="20"/>
                <w:szCs w:val="20"/>
              </w:rPr>
            </w:pPr>
            <w:r w:rsidRPr="00CA7FCF">
              <w:rPr>
                <w:sz w:val="20"/>
                <w:szCs w:val="20"/>
              </w:rPr>
              <w:t>Учитель-логопед</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7 лет</w:t>
            </w:r>
          </w:p>
        </w:tc>
        <w:tc>
          <w:tcPr>
            <w:tcW w:w="1700" w:type="dxa"/>
          </w:tcPr>
          <w:p w:rsidR="00314E09" w:rsidRPr="00CA7FCF" w:rsidRDefault="00314E09" w:rsidP="00314E09">
            <w:pPr>
              <w:jc w:val="center"/>
              <w:rPr>
                <w:sz w:val="20"/>
                <w:szCs w:val="20"/>
              </w:rPr>
            </w:pPr>
            <w:r>
              <w:rPr>
                <w:sz w:val="20"/>
                <w:szCs w:val="20"/>
              </w:rPr>
              <w:t>Первая</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Михайличенко Марина Витальевна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10 месяцев</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Нейжмак Ирина Николаевна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8 месяцев</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Процай Евгения Николаевна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3 года</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Пригорь Людмила Александровна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4 года</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Проскурина Наталья Борисовна</w:t>
            </w:r>
          </w:p>
        </w:tc>
        <w:tc>
          <w:tcPr>
            <w:tcW w:w="2126" w:type="dxa"/>
          </w:tcPr>
          <w:p w:rsidR="00314E09" w:rsidRPr="00CA7FCF" w:rsidRDefault="00314E09" w:rsidP="00314E09">
            <w:pPr>
              <w:jc w:val="center"/>
              <w:rPr>
                <w:sz w:val="20"/>
                <w:szCs w:val="20"/>
              </w:rPr>
            </w:pPr>
            <w:r w:rsidRPr="00CA7FCF">
              <w:rPr>
                <w:sz w:val="20"/>
                <w:szCs w:val="20"/>
              </w:rPr>
              <w:t>Инструктор по физкультуре</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17 лет</w:t>
            </w:r>
          </w:p>
        </w:tc>
        <w:tc>
          <w:tcPr>
            <w:tcW w:w="1700" w:type="dxa"/>
          </w:tcPr>
          <w:p w:rsidR="00314E09" w:rsidRPr="00CA7FCF" w:rsidRDefault="00314E09" w:rsidP="00314E09">
            <w:pPr>
              <w:jc w:val="center"/>
              <w:rPr>
                <w:sz w:val="20"/>
                <w:szCs w:val="20"/>
              </w:rPr>
            </w:pPr>
            <w:r>
              <w:rPr>
                <w:sz w:val="20"/>
                <w:szCs w:val="20"/>
              </w:rPr>
              <w:t>Первая</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Решетникова Елена Николаевна</w:t>
            </w:r>
          </w:p>
        </w:tc>
        <w:tc>
          <w:tcPr>
            <w:tcW w:w="2126" w:type="dxa"/>
          </w:tcPr>
          <w:p w:rsidR="00314E09" w:rsidRPr="00CA7FCF" w:rsidRDefault="00314E09" w:rsidP="00314E09">
            <w:pPr>
              <w:jc w:val="center"/>
              <w:rPr>
                <w:sz w:val="20"/>
                <w:szCs w:val="20"/>
              </w:rPr>
            </w:pPr>
            <w:r w:rsidRPr="00CA7FCF">
              <w:rPr>
                <w:sz w:val="20"/>
                <w:szCs w:val="20"/>
              </w:rPr>
              <w:t>В</w:t>
            </w:r>
            <w:r>
              <w:rPr>
                <w:sz w:val="20"/>
                <w:szCs w:val="20"/>
              </w:rPr>
              <w:t>оспитатель</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Pr>
                <w:sz w:val="20"/>
                <w:szCs w:val="20"/>
              </w:rPr>
              <w:t>5 лет</w:t>
            </w:r>
          </w:p>
        </w:tc>
        <w:tc>
          <w:tcPr>
            <w:tcW w:w="1700" w:type="dxa"/>
          </w:tcPr>
          <w:p w:rsidR="00314E09" w:rsidRPr="00CA7FCF" w:rsidRDefault="00314E09" w:rsidP="00314E09">
            <w:pPr>
              <w:jc w:val="center"/>
              <w:rPr>
                <w:sz w:val="20"/>
                <w:szCs w:val="20"/>
              </w:rPr>
            </w:pPr>
            <w:r>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Pr>
                <w:sz w:val="20"/>
                <w:szCs w:val="20"/>
              </w:rPr>
              <w:t>Силина Людмила Вячеславовна</w:t>
            </w:r>
          </w:p>
        </w:tc>
        <w:tc>
          <w:tcPr>
            <w:tcW w:w="2126" w:type="dxa"/>
          </w:tcPr>
          <w:p w:rsidR="00314E09" w:rsidRPr="00CA7FCF" w:rsidRDefault="00314E09" w:rsidP="00314E09">
            <w:pPr>
              <w:jc w:val="center"/>
              <w:rPr>
                <w:sz w:val="20"/>
                <w:szCs w:val="20"/>
              </w:rPr>
            </w:pPr>
            <w:r>
              <w:rPr>
                <w:sz w:val="20"/>
                <w:szCs w:val="20"/>
              </w:rPr>
              <w:t>Воспитатель</w:t>
            </w:r>
          </w:p>
        </w:tc>
        <w:tc>
          <w:tcPr>
            <w:tcW w:w="2551" w:type="dxa"/>
          </w:tcPr>
          <w:p w:rsidR="00314E09" w:rsidRPr="00CA7FCF" w:rsidRDefault="00314E09" w:rsidP="00314E09">
            <w:pPr>
              <w:jc w:val="center"/>
              <w:rPr>
                <w:sz w:val="20"/>
                <w:szCs w:val="20"/>
              </w:rPr>
            </w:pPr>
            <w:r>
              <w:rPr>
                <w:sz w:val="20"/>
                <w:szCs w:val="20"/>
              </w:rPr>
              <w:t>Среднее профессиональное</w:t>
            </w:r>
          </w:p>
        </w:tc>
        <w:tc>
          <w:tcPr>
            <w:tcW w:w="1560" w:type="dxa"/>
          </w:tcPr>
          <w:p w:rsidR="00314E09" w:rsidRPr="00CA7FCF" w:rsidRDefault="00314E09" w:rsidP="00314E09">
            <w:pPr>
              <w:jc w:val="center"/>
              <w:rPr>
                <w:sz w:val="20"/>
                <w:szCs w:val="20"/>
              </w:rPr>
            </w:pPr>
            <w:r>
              <w:rPr>
                <w:sz w:val="20"/>
                <w:szCs w:val="20"/>
              </w:rPr>
              <w:t>5 лет</w:t>
            </w:r>
          </w:p>
        </w:tc>
        <w:tc>
          <w:tcPr>
            <w:tcW w:w="1700" w:type="dxa"/>
          </w:tcPr>
          <w:p w:rsidR="00314E09" w:rsidRPr="00CA7FCF" w:rsidRDefault="00314E09" w:rsidP="00314E09">
            <w:pPr>
              <w:jc w:val="center"/>
              <w:rPr>
                <w:sz w:val="20"/>
                <w:szCs w:val="20"/>
              </w:rPr>
            </w:pPr>
            <w:r>
              <w:rPr>
                <w:sz w:val="20"/>
                <w:szCs w:val="20"/>
              </w:rPr>
              <w:t>Первая</w:t>
            </w:r>
          </w:p>
        </w:tc>
      </w:tr>
      <w:tr w:rsidR="00314E09" w:rsidRPr="00AB55E0" w:rsidTr="004E31BF">
        <w:tc>
          <w:tcPr>
            <w:tcW w:w="2128" w:type="dxa"/>
          </w:tcPr>
          <w:p w:rsidR="00314E09" w:rsidRPr="005B61BB" w:rsidRDefault="00314E09" w:rsidP="00314E09">
            <w:pPr>
              <w:jc w:val="center"/>
              <w:rPr>
                <w:sz w:val="20"/>
                <w:szCs w:val="20"/>
              </w:rPr>
            </w:pPr>
            <w:r w:rsidRPr="005B61BB">
              <w:rPr>
                <w:sz w:val="20"/>
                <w:szCs w:val="20"/>
              </w:rPr>
              <w:t>Фисюкова Наталья Константиновна</w:t>
            </w:r>
          </w:p>
        </w:tc>
        <w:tc>
          <w:tcPr>
            <w:tcW w:w="2126" w:type="dxa"/>
          </w:tcPr>
          <w:p w:rsidR="00314E09" w:rsidRPr="005B61BB" w:rsidRDefault="00314E09" w:rsidP="00314E09">
            <w:pPr>
              <w:jc w:val="center"/>
              <w:rPr>
                <w:sz w:val="20"/>
                <w:szCs w:val="20"/>
              </w:rPr>
            </w:pPr>
            <w:r w:rsidRPr="005B61BB">
              <w:rPr>
                <w:sz w:val="20"/>
                <w:szCs w:val="20"/>
              </w:rPr>
              <w:t>Воспитатель</w:t>
            </w:r>
          </w:p>
        </w:tc>
        <w:tc>
          <w:tcPr>
            <w:tcW w:w="2551" w:type="dxa"/>
          </w:tcPr>
          <w:p w:rsidR="00314E09" w:rsidRPr="005B61BB" w:rsidRDefault="00314E09" w:rsidP="00314E09">
            <w:pPr>
              <w:jc w:val="center"/>
              <w:rPr>
                <w:sz w:val="20"/>
                <w:szCs w:val="20"/>
              </w:rPr>
            </w:pPr>
            <w:r w:rsidRPr="005B61BB">
              <w:rPr>
                <w:sz w:val="20"/>
                <w:szCs w:val="20"/>
              </w:rPr>
              <w:t>Среднее профессиональное</w:t>
            </w:r>
          </w:p>
        </w:tc>
        <w:tc>
          <w:tcPr>
            <w:tcW w:w="1560" w:type="dxa"/>
          </w:tcPr>
          <w:p w:rsidR="00314E09" w:rsidRPr="005B61BB" w:rsidRDefault="00314E09" w:rsidP="00314E09">
            <w:pPr>
              <w:jc w:val="center"/>
              <w:rPr>
                <w:sz w:val="20"/>
                <w:szCs w:val="20"/>
              </w:rPr>
            </w:pPr>
            <w:r w:rsidRPr="005B61BB">
              <w:rPr>
                <w:sz w:val="20"/>
                <w:szCs w:val="20"/>
              </w:rPr>
              <w:t>5 лет</w:t>
            </w:r>
          </w:p>
        </w:tc>
        <w:tc>
          <w:tcPr>
            <w:tcW w:w="1700" w:type="dxa"/>
          </w:tcPr>
          <w:p w:rsidR="00314E09" w:rsidRPr="005B61BB" w:rsidRDefault="00314E09" w:rsidP="00314E09">
            <w:pPr>
              <w:jc w:val="center"/>
              <w:rPr>
                <w:sz w:val="20"/>
                <w:szCs w:val="20"/>
              </w:rPr>
            </w:pPr>
            <w:r w:rsidRPr="005B61BB">
              <w:rPr>
                <w:sz w:val="20"/>
                <w:szCs w:val="20"/>
              </w:rPr>
              <w:t>Не имеет</w:t>
            </w:r>
          </w:p>
        </w:tc>
      </w:tr>
      <w:tr w:rsidR="00314E09" w:rsidRPr="00AB55E0" w:rsidTr="004E31BF">
        <w:tc>
          <w:tcPr>
            <w:tcW w:w="2128" w:type="dxa"/>
          </w:tcPr>
          <w:p w:rsidR="00314E09" w:rsidRPr="00814A3D" w:rsidRDefault="00314E09" w:rsidP="00314E09">
            <w:pPr>
              <w:jc w:val="center"/>
              <w:rPr>
                <w:sz w:val="20"/>
                <w:szCs w:val="20"/>
              </w:rPr>
            </w:pPr>
            <w:r w:rsidRPr="00814A3D">
              <w:rPr>
                <w:sz w:val="20"/>
                <w:szCs w:val="20"/>
              </w:rPr>
              <w:t>Хворостова Людмила Петровна</w:t>
            </w:r>
          </w:p>
        </w:tc>
        <w:tc>
          <w:tcPr>
            <w:tcW w:w="2126" w:type="dxa"/>
          </w:tcPr>
          <w:p w:rsidR="00314E09" w:rsidRPr="00814A3D" w:rsidRDefault="00314E09" w:rsidP="00314E09">
            <w:pPr>
              <w:jc w:val="center"/>
              <w:rPr>
                <w:sz w:val="20"/>
                <w:szCs w:val="20"/>
              </w:rPr>
            </w:pPr>
            <w:r w:rsidRPr="00814A3D">
              <w:rPr>
                <w:sz w:val="20"/>
                <w:szCs w:val="20"/>
              </w:rPr>
              <w:t>Педагог-психолог</w:t>
            </w:r>
          </w:p>
        </w:tc>
        <w:tc>
          <w:tcPr>
            <w:tcW w:w="2551" w:type="dxa"/>
          </w:tcPr>
          <w:p w:rsidR="00314E09" w:rsidRPr="00814A3D" w:rsidRDefault="00314E09" w:rsidP="00314E09">
            <w:pPr>
              <w:jc w:val="center"/>
              <w:rPr>
                <w:sz w:val="20"/>
                <w:szCs w:val="20"/>
              </w:rPr>
            </w:pPr>
            <w:r w:rsidRPr="00814A3D">
              <w:rPr>
                <w:sz w:val="20"/>
                <w:szCs w:val="20"/>
              </w:rPr>
              <w:t>Высшее профессиональное</w:t>
            </w:r>
          </w:p>
        </w:tc>
        <w:tc>
          <w:tcPr>
            <w:tcW w:w="1560" w:type="dxa"/>
          </w:tcPr>
          <w:p w:rsidR="00314E09" w:rsidRPr="00814A3D" w:rsidRDefault="00314E09" w:rsidP="00314E09">
            <w:pPr>
              <w:jc w:val="center"/>
              <w:rPr>
                <w:sz w:val="20"/>
                <w:szCs w:val="20"/>
              </w:rPr>
            </w:pPr>
            <w:r w:rsidRPr="00814A3D">
              <w:rPr>
                <w:sz w:val="20"/>
                <w:szCs w:val="20"/>
              </w:rPr>
              <w:t>5 лет</w:t>
            </w:r>
          </w:p>
        </w:tc>
        <w:tc>
          <w:tcPr>
            <w:tcW w:w="1700" w:type="dxa"/>
          </w:tcPr>
          <w:p w:rsidR="00314E09" w:rsidRPr="00814A3D" w:rsidRDefault="00314E09" w:rsidP="00314E09">
            <w:pPr>
              <w:jc w:val="center"/>
              <w:rPr>
                <w:sz w:val="20"/>
                <w:szCs w:val="20"/>
              </w:rPr>
            </w:pPr>
            <w:r w:rsidRPr="00814A3D">
              <w:rPr>
                <w:sz w:val="20"/>
                <w:szCs w:val="20"/>
              </w:rPr>
              <w:t>Первая</w:t>
            </w:r>
          </w:p>
        </w:tc>
      </w:tr>
      <w:tr w:rsidR="00314E09" w:rsidRPr="00AB55E0" w:rsidTr="004E31BF">
        <w:tc>
          <w:tcPr>
            <w:tcW w:w="2128" w:type="dxa"/>
          </w:tcPr>
          <w:p w:rsidR="00314E09" w:rsidRPr="00CA7FCF" w:rsidRDefault="00314E09" w:rsidP="00314E09">
            <w:pPr>
              <w:jc w:val="center"/>
              <w:rPr>
                <w:sz w:val="20"/>
                <w:szCs w:val="20"/>
              </w:rPr>
            </w:pPr>
            <w:r>
              <w:rPr>
                <w:sz w:val="20"/>
                <w:szCs w:val="20"/>
              </w:rPr>
              <w:t>Широких Ульяна Николаевна</w:t>
            </w:r>
          </w:p>
        </w:tc>
        <w:tc>
          <w:tcPr>
            <w:tcW w:w="2126" w:type="dxa"/>
          </w:tcPr>
          <w:p w:rsidR="00314E09" w:rsidRPr="00CA7FCF" w:rsidRDefault="00314E09" w:rsidP="00314E09">
            <w:pPr>
              <w:jc w:val="center"/>
              <w:rPr>
                <w:sz w:val="20"/>
                <w:szCs w:val="20"/>
              </w:rPr>
            </w:pPr>
            <w:r>
              <w:rPr>
                <w:sz w:val="20"/>
                <w:szCs w:val="20"/>
              </w:rPr>
              <w:t>Музыкальный руководитель</w:t>
            </w:r>
          </w:p>
        </w:tc>
        <w:tc>
          <w:tcPr>
            <w:tcW w:w="2551" w:type="dxa"/>
          </w:tcPr>
          <w:p w:rsidR="00314E09" w:rsidRPr="00CA7FCF" w:rsidRDefault="00314E09" w:rsidP="00314E09">
            <w:pPr>
              <w:jc w:val="center"/>
              <w:rPr>
                <w:sz w:val="20"/>
                <w:szCs w:val="20"/>
              </w:rPr>
            </w:pPr>
            <w:r>
              <w:rPr>
                <w:sz w:val="20"/>
                <w:szCs w:val="20"/>
              </w:rPr>
              <w:t>Среднее профессиональное</w:t>
            </w:r>
          </w:p>
        </w:tc>
        <w:tc>
          <w:tcPr>
            <w:tcW w:w="1560" w:type="dxa"/>
          </w:tcPr>
          <w:p w:rsidR="00314E09" w:rsidRPr="00CA7FCF" w:rsidRDefault="00314E09" w:rsidP="00314E09">
            <w:pPr>
              <w:jc w:val="center"/>
              <w:rPr>
                <w:sz w:val="20"/>
                <w:szCs w:val="20"/>
              </w:rPr>
            </w:pPr>
            <w:r>
              <w:rPr>
                <w:sz w:val="20"/>
                <w:szCs w:val="20"/>
              </w:rPr>
              <w:t>9 лет</w:t>
            </w:r>
          </w:p>
        </w:tc>
        <w:tc>
          <w:tcPr>
            <w:tcW w:w="1700" w:type="dxa"/>
          </w:tcPr>
          <w:p w:rsidR="00314E09" w:rsidRPr="00CA7FCF" w:rsidRDefault="00314E09" w:rsidP="00314E09">
            <w:pPr>
              <w:jc w:val="center"/>
              <w:rPr>
                <w:sz w:val="20"/>
                <w:szCs w:val="20"/>
              </w:rPr>
            </w:pPr>
            <w:r>
              <w:rPr>
                <w:sz w:val="20"/>
                <w:szCs w:val="20"/>
              </w:rPr>
              <w:t>Первая</w:t>
            </w:r>
          </w:p>
        </w:tc>
      </w:tr>
      <w:tr w:rsidR="00314E09" w:rsidRPr="00AB55E0" w:rsidTr="004E31BF">
        <w:tc>
          <w:tcPr>
            <w:tcW w:w="2128" w:type="dxa"/>
          </w:tcPr>
          <w:p w:rsidR="00314E09" w:rsidRPr="00CA7FCF" w:rsidRDefault="00314E09" w:rsidP="00314E09">
            <w:pPr>
              <w:jc w:val="center"/>
              <w:rPr>
                <w:sz w:val="20"/>
                <w:szCs w:val="20"/>
              </w:rPr>
            </w:pPr>
            <w:r>
              <w:rPr>
                <w:sz w:val="20"/>
                <w:szCs w:val="20"/>
              </w:rPr>
              <w:t>Юрченко Анастасия Николаевна</w:t>
            </w:r>
          </w:p>
        </w:tc>
        <w:tc>
          <w:tcPr>
            <w:tcW w:w="2126" w:type="dxa"/>
          </w:tcPr>
          <w:p w:rsidR="00314E09" w:rsidRPr="00CA7FCF" w:rsidRDefault="00314E09" w:rsidP="00314E09">
            <w:pPr>
              <w:jc w:val="center"/>
              <w:rPr>
                <w:sz w:val="20"/>
                <w:szCs w:val="20"/>
              </w:rPr>
            </w:pPr>
            <w:r>
              <w:rPr>
                <w:sz w:val="20"/>
                <w:szCs w:val="20"/>
              </w:rPr>
              <w:t>Воспитатель</w:t>
            </w:r>
          </w:p>
        </w:tc>
        <w:tc>
          <w:tcPr>
            <w:tcW w:w="2551" w:type="dxa"/>
          </w:tcPr>
          <w:p w:rsidR="00314E09" w:rsidRPr="00CA7FCF" w:rsidRDefault="00314E09" w:rsidP="00314E09">
            <w:pPr>
              <w:jc w:val="center"/>
              <w:rPr>
                <w:sz w:val="20"/>
                <w:szCs w:val="20"/>
              </w:rPr>
            </w:pPr>
            <w:r>
              <w:rPr>
                <w:sz w:val="20"/>
                <w:szCs w:val="20"/>
              </w:rPr>
              <w:t>Среднее профессиональное</w:t>
            </w:r>
          </w:p>
        </w:tc>
        <w:tc>
          <w:tcPr>
            <w:tcW w:w="1560" w:type="dxa"/>
          </w:tcPr>
          <w:p w:rsidR="00314E09" w:rsidRPr="00CA7FCF" w:rsidRDefault="00314E09" w:rsidP="00314E09">
            <w:pPr>
              <w:jc w:val="center"/>
              <w:rPr>
                <w:sz w:val="20"/>
                <w:szCs w:val="20"/>
              </w:rPr>
            </w:pPr>
            <w:r>
              <w:rPr>
                <w:sz w:val="20"/>
                <w:szCs w:val="20"/>
              </w:rPr>
              <w:t>4 года</w:t>
            </w:r>
          </w:p>
        </w:tc>
        <w:tc>
          <w:tcPr>
            <w:tcW w:w="1700" w:type="dxa"/>
          </w:tcPr>
          <w:p w:rsidR="00314E09" w:rsidRPr="00CA7FCF" w:rsidRDefault="00314E09" w:rsidP="00314E09">
            <w:pPr>
              <w:jc w:val="center"/>
              <w:rPr>
                <w:sz w:val="20"/>
                <w:szCs w:val="20"/>
              </w:rPr>
            </w:pPr>
            <w:r>
              <w:rPr>
                <w:sz w:val="20"/>
                <w:szCs w:val="20"/>
              </w:rPr>
              <w:t>Не имеет</w:t>
            </w:r>
          </w:p>
        </w:tc>
      </w:tr>
      <w:tr w:rsidR="00314E09" w:rsidRPr="00AB55E0" w:rsidTr="004E31BF">
        <w:tc>
          <w:tcPr>
            <w:tcW w:w="2128" w:type="dxa"/>
          </w:tcPr>
          <w:p w:rsidR="00314E09" w:rsidRPr="005B61BB" w:rsidRDefault="00314E09" w:rsidP="00314E09">
            <w:pPr>
              <w:jc w:val="center"/>
              <w:rPr>
                <w:sz w:val="20"/>
                <w:szCs w:val="20"/>
              </w:rPr>
            </w:pPr>
            <w:r>
              <w:rPr>
                <w:sz w:val="20"/>
                <w:szCs w:val="20"/>
              </w:rPr>
              <w:t>Яровенко Анастасия Владимировна</w:t>
            </w:r>
          </w:p>
        </w:tc>
        <w:tc>
          <w:tcPr>
            <w:tcW w:w="2126" w:type="dxa"/>
          </w:tcPr>
          <w:p w:rsidR="00314E09" w:rsidRPr="005B61BB" w:rsidRDefault="00314E09" w:rsidP="00314E09">
            <w:pPr>
              <w:jc w:val="center"/>
              <w:rPr>
                <w:sz w:val="20"/>
                <w:szCs w:val="20"/>
              </w:rPr>
            </w:pPr>
            <w:r w:rsidRPr="005B61BB">
              <w:rPr>
                <w:sz w:val="20"/>
                <w:szCs w:val="20"/>
              </w:rPr>
              <w:t>Воспитатель</w:t>
            </w:r>
          </w:p>
        </w:tc>
        <w:tc>
          <w:tcPr>
            <w:tcW w:w="2551" w:type="dxa"/>
          </w:tcPr>
          <w:p w:rsidR="00314E09" w:rsidRPr="005B61BB" w:rsidRDefault="00314E09" w:rsidP="00314E09">
            <w:pPr>
              <w:jc w:val="center"/>
              <w:rPr>
                <w:sz w:val="20"/>
                <w:szCs w:val="20"/>
              </w:rPr>
            </w:pPr>
            <w:r>
              <w:rPr>
                <w:sz w:val="20"/>
                <w:szCs w:val="20"/>
              </w:rPr>
              <w:t>Высшее профессиональное</w:t>
            </w:r>
          </w:p>
        </w:tc>
        <w:tc>
          <w:tcPr>
            <w:tcW w:w="1560" w:type="dxa"/>
          </w:tcPr>
          <w:p w:rsidR="00314E09" w:rsidRPr="005B61BB" w:rsidRDefault="00314E09" w:rsidP="00314E09">
            <w:pPr>
              <w:jc w:val="center"/>
              <w:rPr>
                <w:sz w:val="20"/>
                <w:szCs w:val="20"/>
              </w:rPr>
            </w:pPr>
            <w:r>
              <w:rPr>
                <w:sz w:val="20"/>
                <w:szCs w:val="20"/>
              </w:rPr>
              <w:t>5 лет</w:t>
            </w:r>
          </w:p>
        </w:tc>
        <w:tc>
          <w:tcPr>
            <w:tcW w:w="1700" w:type="dxa"/>
          </w:tcPr>
          <w:p w:rsidR="00314E09" w:rsidRPr="005B61BB" w:rsidRDefault="00314E09" w:rsidP="00314E09">
            <w:pPr>
              <w:jc w:val="center"/>
              <w:rPr>
                <w:sz w:val="20"/>
                <w:szCs w:val="20"/>
              </w:rPr>
            </w:pPr>
            <w:r w:rsidRPr="005B61BB">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Беляева Елена Сергеевна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1 год</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Боршова Елена Александровна</w:t>
            </w:r>
          </w:p>
        </w:tc>
        <w:tc>
          <w:tcPr>
            <w:tcW w:w="2126" w:type="dxa"/>
          </w:tcPr>
          <w:p w:rsidR="00314E09" w:rsidRPr="00CA7FCF" w:rsidRDefault="00314E09" w:rsidP="00314E09">
            <w:pPr>
              <w:jc w:val="center"/>
              <w:rPr>
                <w:sz w:val="20"/>
                <w:szCs w:val="20"/>
              </w:rPr>
            </w:pPr>
            <w:r w:rsidRPr="00CA7FCF">
              <w:rPr>
                <w:sz w:val="20"/>
                <w:szCs w:val="20"/>
              </w:rPr>
              <w:t>Учитель-логопед</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15 лет</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Бондаренко Наталья Владимировна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2 года</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lastRenderedPageBreak/>
              <w:t>Воронкова Елена Валерьевна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24 года</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Доценко Ольга Васильевна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22 года</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Игнатенко Елена Викторовна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Высшее профессиональное</w:t>
            </w:r>
          </w:p>
        </w:tc>
        <w:tc>
          <w:tcPr>
            <w:tcW w:w="1560" w:type="dxa"/>
          </w:tcPr>
          <w:p w:rsidR="00314E09" w:rsidRPr="00CA7FCF" w:rsidRDefault="00314E09" w:rsidP="00314E09">
            <w:pPr>
              <w:jc w:val="center"/>
              <w:rPr>
                <w:sz w:val="20"/>
                <w:szCs w:val="20"/>
              </w:rPr>
            </w:pPr>
            <w:r w:rsidRPr="00CA7FCF">
              <w:rPr>
                <w:sz w:val="20"/>
                <w:szCs w:val="20"/>
              </w:rPr>
              <w:t>7 лет</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314E09" w:rsidRPr="00AB55E0" w:rsidTr="004E31BF">
        <w:tc>
          <w:tcPr>
            <w:tcW w:w="2128" w:type="dxa"/>
          </w:tcPr>
          <w:p w:rsidR="00314E09" w:rsidRPr="00CA7FCF" w:rsidRDefault="00314E09" w:rsidP="00314E09">
            <w:pPr>
              <w:jc w:val="center"/>
              <w:rPr>
                <w:sz w:val="20"/>
                <w:szCs w:val="20"/>
              </w:rPr>
            </w:pPr>
            <w:r w:rsidRPr="00CA7FCF">
              <w:rPr>
                <w:sz w:val="20"/>
                <w:szCs w:val="20"/>
              </w:rPr>
              <w:t>Корсунова Лариса Александ</w:t>
            </w:r>
          </w:p>
          <w:p w:rsidR="00314E09" w:rsidRPr="00CA7FCF" w:rsidRDefault="00314E09" w:rsidP="00314E09">
            <w:pPr>
              <w:jc w:val="center"/>
              <w:rPr>
                <w:sz w:val="20"/>
                <w:szCs w:val="20"/>
              </w:rPr>
            </w:pPr>
            <w:r w:rsidRPr="00CA7FCF">
              <w:rPr>
                <w:sz w:val="20"/>
                <w:szCs w:val="20"/>
              </w:rPr>
              <w:t>ровна</w:t>
            </w:r>
          </w:p>
        </w:tc>
        <w:tc>
          <w:tcPr>
            <w:tcW w:w="2126" w:type="dxa"/>
          </w:tcPr>
          <w:p w:rsidR="00314E09" w:rsidRPr="00CA7FCF" w:rsidRDefault="00314E09" w:rsidP="00314E09">
            <w:pPr>
              <w:jc w:val="center"/>
              <w:rPr>
                <w:sz w:val="20"/>
                <w:szCs w:val="20"/>
              </w:rPr>
            </w:pPr>
            <w:r w:rsidRPr="00CA7FCF">
              <w:rPr>
                <w:sz w:val="20"/>
                <w:szCs w:val="20"/>
              </w:rPr>
              <w:t>Воспитатель</w:t>
            </w:r>
          </w:p>
        </w:tc>
        <w:tc>
          <w:tcPr>
            <w:tcW w:w="2551" w:type="dxa"/>
          </w:tcPr>
          <w:p w:rsidR="00314E09" w:rsidRPr="00CA7FCF" w:rsidRDefault="00314E09" w:rsidP="00314E09">
            <w:pPr>
              <w:jc w:val="center"/>
              <w:rPr>
                <w:sz w:val="20"/>
                <w:szCs w:val="20"/>
              </w:rPr>
            </w:pPr>
            <w:r w:rsidRPr="00CA7FCF">
              <w:rPr>
                <w:sz w:val="20"/>
                <w:szCs w:val="20"/>
              </w:rPr>
              <w:t>Среднее профессиональное</w:t>
            </w:r>
          </w:p>
        </w:tc>
        <w:tc>
          <w:tcPr>
            <w:tcW w:w="1560" w:type="dxa"/>
          </w:tcPr>
          <w:p w:rsidR="00314E09" w:rsidRPr="00CA7FCF" w:rsidRDefault="00314E09" w:rsidP="00314E09">
            <w:pPr>
              <w:jc w:val="center"/>
              <w:rPr>
                <w:sz w:val="20"/>
                <w:szCs w:val="20"/>
              </w:rPr>
            </w:pPr>
            <w:r w:rsidRPr="00CA7FCF">
              <w:rPr>
                <w:sz w:val="20"/>
                <w:szCs w:val="20"/>
              </w:rPr>
              <w:t>14 лет</w:t>
            </w:r>
          </w:p>
        </w:tc>
        <w:tc>
          <w:tcPr>
            <w:tcW w:w="1700" w:type="dxa"/>
          </w:tcPr>
          <w:p w:rsidR="00314E09" w:rsidRPr="00CA7FCF" w:rsidRDefault="00314E09" w:rsidP="00314E09">
            <w:pPr>
              <w:jc w:val="center"/>
              <w:rPr>
                <w:sz w:val="20"/>
                <w:szCs w:val="20"/>
              </w:rPr>
            </w:pPr>
            <w:r w:rsidRPr="00CA7FCF">
              <w:rPr>
                <w:sz w:val="20"/>
                <w:szCs w:val="20"/>
              </w:rPr>
              <w:t>Не имеет</w:t>
            </w:r>
          </w:p>
        </w:tc>
      </w:tr>
      <w:tr w:rsidR="008F12DC" w:rsidRPr="00AB55E0" w:rsidTr="00AB55E0">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F12DC" w:rsidRPr="00AB55E0" w:rsidRDefault="008F12DC" w:rsidP="008F12DC">
            <w:pPr>
              <w:ind w:left="-567" w:right="-143" w:firstLine="709"/>
              <w:jc w:val="center"/>
              <w:rPr>
                <w:rFonts w:eastAsia="Calibri"/>
                <w:b/>
                <w:lang w:eastAsia="en-US"/>
              </w:rPr>
            </w:pPr>
            <w:r w:rsidRPr="00AB55E0">
              <w:rPr>
                <w:rFonts w:eastAsia="Calibri"/>
                <w:b/>
                <w:lang w:eastAsia="en-US"/>
              </w:rPr>
              <w:t>Учебно-вспомогательный персонал</w:t>
            </w:r>
          </w:p>
        </w:tc>
      </w:tr>
      <w:bookmarkEnd w:id="37"/>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Остапенко Галина Викторовна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Остапенко Галина Викторовна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Остапенко Галина Викторовна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Остапенко Галина Викторовна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Остапенко Галина Викторовна</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Младший воспитатель</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Младший воспитатель</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Младший воспитатель</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Младший воспитатель</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Младший воспитатель</w:t>
            </w:r>
          </w:p>
        </w:tc>
      </w:tr>
      <w:tr w:rsidR="00314E09" w:rsidRPr="00AB55E0" w:rsidTr="00314E09">
        <w:trPr>
          <w:trHeight w:val="789"/>
        </w:trPr>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Среднее профессиональное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Среднее профессиональное</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Среднее профессиональное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Среднее профессиональное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AD1554" w:rsidRDefault="00314E09" w:rsidP="00314E09">
            <w:pPr>
              <w:spacing w:after="200" w:line="276" w:lineRule="auto"/>
              <w:jc w:val="center"/>
              <w:rPr>
                <w:sz w:val="20"/>
                <w:szCs w:val="20"/>
              </w:rPr>
            </w:pPr>
            <w:r w:rsidRPr="00AD1554">
              <w:rPr>
                <w:sz w:val="20"/>
                <w:szCs w:val="20"/>
              </w:rPr>
              <w:t>Среднее профессиональное</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Пушкарь Елена Алексеевна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Пушкарь Елена Алексеевна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Пушкарь Елена Алексеевна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Пушкарь Елена Алексеевна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Пушкарь Елена Алексеевна</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Младший воспитатель</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Младший воспитатель</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Младший воспитатель</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Младший воспитатель</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Младший воспитатель</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Среднее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Среднее</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Среднее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Среднее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Среднее</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Кислица Инна Александровна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Кислица Инна Александровна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Кислица Инна Александровна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Кислица Инна Александровна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Кислица Инна Александровна</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Младший воспитатель</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Младший воспитатель</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Младший воспитатель</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Младший воспитатель</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Младший воспитатель</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Среднее профессиональное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Среднее профессиональное</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Среднее профессиональное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Среднее профессиональное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Среднее профессиональное</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8"/>
                <w:szCs w:val="28"/>
              </w:rPr>
            </w:pPr>
            <w:r w:rsidRPr="001102FD">
              <w:rPr>
                <w:sz w:val="28"/>
                <w:szCs w:val="28"/>
              </w:rPr>
              <w:t>___</w:t>
            </w:r>
          </w:p>
        </w:tc>
      </w:tr>
      <w:tr w:rsidR="00314E09" w:rsidRPr="00AB55E0" w:rsidTr="00AB55E0">
        <w:tc>
          <w:tcPr>
            <w:tcW w:w="2128"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Меликова Афаг Агаммед Кызы</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Меликова Афаг Агаммед Кызы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Меликова Афаг Агаммед Кызы</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Меликова Афаг Агаммед Кызы</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14E09" w:rsidRPr="001102FD" w:rsidRDefault="00314E09" w:rsidP="00314E09">
            <w:pPr>
              <w:spacing w:after="200" w:line="276" w:lineRule="auto"/>
              <w:jc w:val="center"/>
              <w:rPr>
                <w:sz w:val="20"/>
                <w:szCs w:val="20"/>
              </w:rPr>
            </w:pPr>
            <w:r w:rsidRPr="001102FD">
              <w:rPr>
                <w:sz w:val="20"/>
                <w:szCs w:val="20"/>
              </w:rPr>
              <w:t>Меликова Афаг Агаммед Кызы</w:t>
            </w:r>
          </w:p>
        </w:tc>
      </w:tr>
    </w:tbl>
    <w:p w:rsidR="00AB55E0" w:rsidRPr="00AB55E0" w:rsidRDefault="00AB55E0" w:rsidP="00AB55E0">
      <w:pPr>
        <w:spacing w:after="160" w:line="259" w:lineRule="auto"/>
        <w:ind w:left="-567" w:right="-143" w:firstLine="709"/>
        <w:rPr>
          <w:rFonts w:ascii="Calibri" w:eastAsia="Calibri" w:hAnsi="Calibri"/>
          <w:sz w:val="22"/>
          <w:szCs w:val="22"/>
          <w:lang w:eastAsia="en-US"/>
        </w:rPr>
      </w:pPr>
    </w:p>
    <w:p w:rsidR="00AB55E0" w:rsidRPr="00AB55E0" w:rsidRDefault="00AB55E0" w:rsidP="00AB55E0">
      <w:pPr>
        <w:ind w:left="-567" w:right="-143" w:firstLine="709"/>
        <w:jc w:val="center"/>
        <w:rPr>
          <w:color w:val="C00000"/>
        </w:rPr>
      </w:pPr>
    </w:p>
    <w:p w:rsidR="00AB55E0" w:rsidRPr="00AB55E0" w:rsidRDefault="00AB55E0" w:rsidP="00AB55E0">
      <w:pPr>
        <w:spacing w:after="160" w:line="256" w:lineRule="auto"/>
        <w:ind w:left="-567" w:right="-143" w:firstLine="709"/>
        <w:rPr>
          <w:b/>
          <w:bCs/>
        </w:rPr>
      </w:pPr>
      <w:r w:rsidRPr="00AB55E0">
        <w:rPr>
          <w:b/>
          <w:bCs/>
        </w:rPr>
        <w:br w:type="page"/>
      </w:r>
    </w:p>
    <w:p w:rsidR="00AB55E0" w:rsidRPr="00AB55E0" w:rsidRDefault="00AB55E0" w:rsidP="00AB55E0">
      <w:pPr>
        <w:ind w:left="-567" w:right="-143" w:firstLine="709"/>
        <w:jc w:val="both"/>
      </w:pPr>
      <w:r>
        <w:rPr>
          <w:b/>
          <w:bCs/>
        </w:rPr>
        <w:lastRenderedPageBreak/>
        <w:t>3.</w:t>
      </w:r>
      <w:r w:rsidRPr="00AB55E0">
        <w:rPr>
          <w:b/>
          <w:bCs/>
        </w:rPr>
        <w:t xml:space="preserve"> </w:t>
      </w:r>
      <w:r>
        <w:rPr>
          <w:b/>
          <w:bCs/>
        </w:rPr>
        <w:t>6.</w:t>
      </w:r>
      <w:r w:rsidRPr="00AB55E0">
        <w:rPr>
          <w:b/>
          <w:bCs/>
        </w:rPr>
        <w:t xml:space="preserve"> Примерный режим и распорядок дня в дошкольных группах.</w:t>
      </w:r>
    </w:p>
    <w:p w:rsidR="00AB55E0" w:rsidRPr="00AB55E0" w:rsidRDefault="00AB55E0" w:rsidP="00AB55E0">
      <w:pPr>
        <w:ind w:left="-567" w:right="-143" w:firstLine="709"/>
        <w:jc w:val="both"/>
      </w:pPr>
    </w:p>
    <w:p w:rsidR="00AB55E0" w:rsidRPr="00AB55E0" w:rsidRDefault="00AB55E0" w:rsidP="00AB55E0">
      <w:pPr>
        <w:ind w:left="-567" w:right="-143" w:firstLine="709"/>
        <w:rPr>
          <w:rFonts w:eastAsia="Calibri"/>
        </w:rPr>
      </w:pPr>
      <w:r w:rsidRPr="00AB55E0">
        <w:rPr>
          <w:rFonts w:eastAsia="Calibri"/>
        </w:rPr>
        <w:t xml:space="preserve">Режим дня предусматривает рациональное чередование отрезков сна и бодрствования в соответствии с физиологическими обоснованиями, обеспечивает хорошее самочувствие и активность ребенка, предупреждает утомляемость и перевозбуждение. </w:t>
      </w:r>
    </w:p>
    <w:p w:rsidR="00AB55E0" w:rsidRPr="00AB55E0" w:rsidRDefault="00AB55E0" w:rsidP="00AB55E0">
      <w:pPr>
        <w:ind w:left="-567" w:right="-143" w:firstLine="709"/>
        <w:rPr>
          <w:rFonts w:eastAsia="Calibri"/>
        </w:rPr>
      </w:pPr>
      <w:r w:rsidRPr="00AB55E0">
        <w:rPr>
          <w:rFonts w:eastAsia="Calibri"/>
        </w:rPr>
        <w:t xml:space="preserve">Режим и распорядок дня устанавлены с учетом требований </w:t>
      </w:r>
      <w:hyperlink r:id="rId21" w:history="1">
        <w:r w:rsidRPr="00AB55E0">
          <w:rPr>
            <w:rFonts w:eastAsia="Calibri"/>
          </w:rPr>
          <w:t>СанПиН 1.2.3685-21</w:t>
        </w:r>
      </w:hyperlink>
      <w:r w:rsidRPr="00AB55E0">
        <w:rPr>
          <w:rFonts w:eastAsia="Calibri"/>
        </w:rPr>
        <w:t xml:space="preserve">, условий реализации программы ДОО, потребностей участников образовательных отношений. </w:t>
      </w:r>
    </w:p>
    <w:p w:rsidR="00AB55E0" w:rsidRPr="00AB55E0" w:rsidRDefault="00AB55E0" w:rsidP="00AB55E0">
      <w:pPr>
        <w:ind w:left="-567" w:right="-143" w:firstLine="709"/>
        <w:rPr>
          <w:rFonts w:eastAsia="Calibri"/>
        </w:rPr>
      </w:pPr>
      <w:r w:rsidRPr="00AB55E0">
        <w:rPr>
          <w:rFonts w:eastAsia="Calibri"/>
        </w:rPr>
        <w:t xml:space="preserve">Продолжительность дневной суммарной образовательной нагрузки для детей дошкольного возраста, условия организации образовательного процесса  соответствуют требованиям, предусмотренным </w:t>
      </w:r>
      <w:hyperlink r:id="rId22" w:history="1">
        <w:r w:rsidRPr="00AB55E0">
          <w:rPr>
            <w:rFonts w:eastAsia="Calibri"/>
          </w:rPr>
          <w:t>СанПиН 1.2.3685-21</w:t>
        </w:r>
      </w:hyperlink>
      <w:r w:rsidRPr="00AB55E0">
        <w:rPr>
          <w:rFonts w:eastAsia="Calibri"/>
        </w:rPr>
        <w:t xml:space="preserve"> и </w:t>
      </w:r>
      <w:hyperlink r:id="rId23" w:history="1">
        <w:r w:rsidRPr="00AB55E0">
          <w:rPr>
            <w:rFonts w:eastAsia="Calibri"/>
          </w:rPr>
          <w:t>СП 2.4.3648-20</w:t>
        </w:r>
      </w:hyperlink>
      <w:r w:rsidRPr="00AB55E0">
        <w:rPr>
          <w:rFonts w:eastAsia="Calibri"/>
        </w:rPr>
        <w:t xml:space="preserve">. </w:t>
      </w:r>
    </w:p>
    <w:p w:rsidR="00AB55E0" w:rsidRPr="00AB55E0" w:rsidRDefault="00AB55E0" w:rsidP="00AB55E0">
      <w:pPr>
        <w:ind w:left="-567" w:right="-143" w:firstLine="709"/>
        <w:rPr>
          <w:rFonts w:eastAsia="Calibri"/>
        </w:rPr>
      </w:pPr>
      <w:r w:rsidRPr="00AB55E0">
        <w:rPr>
          <w:rFonts w:eastAsia="Calibri"/>
        </w:rPr>
        <w:t xml:space="preserve">Режим дня построен с учетом сезонных изменений. В теплый период года ежедневная длительность пребывания детей на свежем воздухе увеличена, образовательная деятельность перенесена на прогулку. </w:t>
      </w:r>
    </w:p>
    <w:p w:rsidR="00AB55E0" w:rsidRPr="00AB55E0" w:rsidRDefault="00AB55E0" w:rsidP="00AB55E0">
      <w:pPr>
        <w:ind w:left="-567" w:right="-143" w:firstLine="709"/>
        <w:rPr>
          <w:rFonts w:eastAsia="Calibri"/>
        </w:rPr>
      </w:pPr>
      <w:r w:rsidRPr="00AB55E0">
        <w:rPr>
          <w:rFonts w:eastAsia="Calibri"/>
        </w:rPr>
        <w:t xml:space="preserve">Режим питания в ДОО регулируется </w:t>
      </w:r>
      <w:hyperlink r:id="rId24" w:history="1">
        <w:r w:rsidRPr="00AB55E0">
          <w:rPr>
            <w:rFonts w:eastAsia="Calibri"/>
          </w:rPr>
          <w:t>СанПиН 2.3/2.4.3590-20</w:t>
        </w:r>
      </w:hyperlink>
      <w:r w:rsidRPr="00AB55E0">
        <w:rPr>
          <w:rFonts w:eastAsia="Calibri"/>
        </w:rPr>
        <w:t>.</w:t>
      </w:r>
    </w:p>
    <w:p w:rsidR="00AB55E0" w:rsidRPr="00AB55E0" w:rsidRDefault="00AB55E0" w:rsidP="00AB55E0">
      <w:pPr>
        <w:ind w:left="-567" w:right="-143" w:firstLine="709"/>
        <w:rPr>
          <w:rFonts w:eastAsia="Calibri"/>
        </w:rPr>
      </w:pPr>
    </w:p>
    <w:p w:rsidR="00AB55E0" w:rsidRPr="00AB55E0" w:rsidRDefault="00AB55E0" w:rsidP="00AB55E0">
      <w:pPr>
        <w:ind w:left="-567" w:right="-143" w:firstLine="709"/>
        <w:rPr>
          <w:rFonts w:eastAsia="Calibri"/>
        </w:rPr>
      </w:pPr>
      <w:r w:rsidRPr="00AB55E0">
        <w:rPr>
          <w:rFonts w:eastAsia="Calibri"/>
        </w:rPr>
        <w:t xml:space="preserve">В распорядке учтены требования к длительности режимных процессов (сна, образовательной деятельности, прогулки), количеству, времени проведения и длительности обязательных приемов пищи (завтрака, второго завтрака, обеда, полдника, ужина). </w:t>
      </w:r>
    </w:p>
    <w:p w:rsidR="00AB55E0" w:rsidRPr="00AB55E0" w:rsidRDefault="00AB55E0" w:rsidP="00AB55E0">
      <w:pPr>
        <w:ind w:left="-567" w:right="-143" w:firstLine="709"/>
        <w:rPr>
          <w:rFonts w:eastAsia="Calibri"/>
          <w:color w:val="C00000"/>
        </w:rPr>
      </w:pPr>
    </w:p>
    <w:p w:rsidR="00AB55E0" w:rsidRPr="00AB55E0" w:rsidRDefault="00AB55E0" w:rsidP="00AB55E0">
      <w:pPr>
        <w:ind w:left="-567" w:right="-143" w:firstLine="709"/>
        <w:rPr>
          <w:rFonts w:eastAsia="Calibri"/>
        </w:rPr>
      </w:pPr>
    </w:p>
    <w:p w:rsidR="00AB55E0" w:rsidRPr="00AB55E0" w:rsidRDefault="00AB55E0" w:rsidP="00AB55E0">
      <w:pPr>
        <w:ind w:left="-567" w:right="-143" w:firstLine="709"/>
        <w:rPr>
          <w:rFonts w:eastAsia="Calibri"/>
        </w:rPr>
      </w:pPr>
    </w:p>
    <w:p w:rsidR="00AB55E0" w:rsidRDefault="00202549" w:rsidP="00AB55E0">
      <w:pPr>
        <w:ind w:right="-143"/>
        <w:rPr>
          <w:rFonts w:eastAsia="Calibri"/>
          <w:b/>
          <w:bCs/>
        </w:rPr>
      </w:pPr>
      <w:r>
        <w:rPr>
          <w:rFonts w:eastAsia="Calibri"/>
          <w:b/>
          <w:bCs/>
        </w:rPr>
        <w:t xml:space="preserve"> Р</w:t>
      </w:r>
      <w:r w:rsidR="00AB55E0" w:rsidRPr="00202549">
        <w:rPr>
          <w:rFonts w:eastAsia="Calibri"/>
          <w:b/>
          <w:bCs/>
        </w:rPr>
        <w:t>ежим дня в группе детей от 1 года до 2 лет.</w:t>
      </w:r>
    </w:p>
    <w:p w:rsidR="00202549" w:rsidRPr="00202549" w:rsidRDefault="00202549" w:rsidP="00AB55E0">
      <w:pPr>
        <w:ind w:right="-143"/>
        <w:rPr>
          <w:rFonts w:eastAsia="Calibri"/>
          <w:bCs/>
          <w:i/>
        </w:rPr>
      </w:pPr>
      <w:r w:rsidRPr="00202549">
        <w:rPr>
          <w:rFonts w:eastAsia="Calibri"/>
          <w:bCs/>
          <w:i/>
        </w:rPr>
        <w:t>Холодный период</w:t>
      </w:r>
    </w:p>
    <w:p w:rsidR="00202549" w:rsidRDefault="00202549" w:rsidP="00AB55E0">
      <w:pPr>
        <w:ind w:right="-143"/>
        <w:rPr>
          <w:rFonts w:eastAsia="Calibri"/>
          <w:b/>
          <w:bCs/>
        </w:rPr>
      </w:pPr>
    </w:p>
    <w:tbl>
      <w:tblPr>
        <w:tblW w:w="9408" w:type="dxa"/>
        <w:tblInd w:w="80" w:type="dxa"/>
        <w:tblLayout w:type="fixed"/>
        <w:tblCellMar>
          <w:left w:w="40" w:type="dxa"/>
          <w:right w:w="40" w:type="dxa"/>
        </w:tblCellMar>
        <w:tblLook w:val="0000" w:firstRow="0" w:lastRow="0" w:firstColumn="0" w:lastColumn="0" w:noHBand="0" w:noVBand="0"/>
      </w:tblPr>
      <w:tblGrid>
        <w:gridCol w:w="7916"/>
        <w:gridCol w:w="1492"/>
      </w:tblGrid>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jc w:val="center"/>
              <w:rPr>
                <w:rFonts w:eastAsiaTheme="minorHAnsi"/>
              </w:rPr>
            </w:pPr>
            <w:r w:rsidRPr="00202549">
              <w:rPr>
                <w:rFonts w:eastAsiaTheme="minorHAnsi"/>
                <w:sz w:val="22"/>
                <w:szCs w:val="22"/>
              </w:rPr>
              <w:t>Вид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jc w:val="center"/>
              <w:rPr>
                <w:rFonts w:eastAsiaTheme="minorHAnsi"/>
              </w:rPr>
            </w:pPr>
            <w:r w:rsidRPr="00202549">
              <w:rPr>
                <w:rFonts w:eastAsiaTheme="minorHAnsi"/>
                <w:sz w:val="22"/>
                <w:szCs w:val="22"/>
              </w:rPr>
              <w:t>Время</w:t>
            </w:r>
          </w:p>
        </w:tc>
      </w:tr>
      <w:tr w:rsidR="00202549" w:rsidRPr="00202549" w:rsidTr="00202549">
        <w:trPr>
          <w:trHeight w:val="519"/>
        </w:trPr>
        <w:tc>
          <w:tcPr>
            <w:tcW w:w="7916" w:type="dxa"/>
            <w:tcBorders>
              <w:top w:val="single" w:sz="6" w:space="0" w:color="000000"/>
              <w:left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Прием, осмотр детей, игры, самостоятельная деятельность, утренняя гимнастика</w:t>
            </w:r>
          </w:p>
        </w:tc>
        <w:tc>
          <w:tcPr>
            <w:tcW w:w="1492" w:type="dxa"/>
            <w:tcBorders>
              <w:top w:val="single" w:sz="6" w:space="0" w:color="000000"/>
              <w:left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lang w:val="en-US"/>
              </w:rPr>
              <w:t>7.00-8.</w:t>
            </w:r>
            <w:r w:rsidRPr="00202549">
              <w:rPr>
                <w:rFonts w:eastAsiaTheme="minorHAnsi"/>
                <w:sz w:val="22"/>
                <w:szCs w:val="22"/>
              </w:rPr>
              <w:t>30</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Игры, дежурство, подготовка к завтраку, завтрак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lang w:val="en-US"/>
              </w:rPr>
              <w:t>8.</w:t>
            </w:r>
            <w:r w:rsidRPr="00202549">
              <w:rPr>
                <w:rFonts w:eastAsiaTheme="minorHAnsi"/>
                <w:sz w:val="22"/>
                <w:szCs w:val="22"/>
              </w:rPr>
              <w:t>30</w:t>
            </w:r>
            <w:r w:rsidRPr="00202549">
              <w:rPr>
                <w:rFonts w:eastAsiaTheme="minorHAnsi"/>
                <w:sz w:val="22"/>
                <w:szCs w:val="22"/>
                <w:lang w:val="en-US"/>
              </w:rPr>
              <w:t>-</w:t>
            </w:r>
            <w:r w:rsidRPr="00202549">
              <w:rPr>
                <w:rFonts w:eastAsiaTheme="minorHAnsi"/>
                <w:sz w:val="22"/>
                <w:szCs w:val="22"/>
              </w:rPr>
              <w:t>9</w:t>
            </w:r>
            <w:r w:rsidRPr="00202549">
              <w:rPr>
                <w:rFonts w:eastAsiaTheme="minorHAnsi"/>
                <w:sz w:val="22"/>
                <w:szCs w:val="22"/>
                <w:lang w:val="en-US"/>
              </w:rPr>
              <w:t>.</w:t>
            </w:r>
            <w:r w:rsidRPr="00202549">
              <w:rPr>
                <w:rFonts w:eastAsiaTheme="minorHAnsi"/>
                <w:sz w:val="22"/>
                <w:szCs w:val="22"/>
              </w:rPr>
              <w:t>00</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Игры, самостоятельная деятельность, подготовка к организованной образ.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lang w:val="en-US"/>
              </w:rPr>
            </w:pPr>
            <w:r w:rsidRPr="00202549">
              <w:rPr>
                <w:rFonts w:eastAsiaTheme="minorHAnsi"/>
                <w:sz w:val="22"/>
                <w:szCs w:val="22"/>
              </w:rPr>
              <w:t>9</w:t>
            </w:r>
            <w:r w:rsidRPr="00202549">
              <w:rPr>
                <w:rFonts w:eastAsiaTheme="minorHAnsi"/>
                <w:sz w:val="22"/>
                <w:szCs w:val="22"/>
                <w:lang w:val="en-US"/>
              </w:rPr>
              <w:t>.</w:t>
            </w:r>
            <w:r w:rsidRPr="00202549">
              <w:rPr>
                <w:rFonts w:eastAsiaTheme="minorHAnsi"/>
                <w:sz w:val="22"/>
                <w:szCs w:val="22"/>
              </w:rPr>
              <w:t>00</w:t>
            </w:r>
            <w:r w:rsidRPr="00202549">
              <w:rPr>
                <w:rFonts w:eastAsiaTheme="minorHAnsi"/>
                <w:sz w:val="22"/>
                <w:szCs w:val="22"/>
                <w:lang w:val="en-US"/>
              </w:rPr>
              <w:t>-9.</w:t>
            </w:r>
            <w:r w:rsidRPr="00202549">
              <w:rPr>
                <w:rFonts w:eastAsiaTheme="minorHAnsi"/>
                <w:sz w:val="22"/>
                <w:szCs w:val="22"/>
              </w:rPr>
              <w:t>2</w:t>
            </w:r>
            <w:r w:rsidRPr="00202549">
              <w:rPr>
                <w:rFonts w:eastAsiaTheme="minorHAnsi"/>
                <w:sz w:val="22"/>
                <w:szCs w:val="22"/>
                <w:lang w:val="en-US"/>
              </w:rPr>
              <w:t>0</w:t>
            </w:r>
          </w:p>
        </w:tc>
      </w:tr>
      <w:tr w:rsidR="00202549" w:rsidRPr="00202549" w:rsidTr="00202549">
        <w:trPr>
          <w:trHeight w:val="394"/>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lang w:val="en-US"/>
              </w:rPr>
            </w:pPr>
            <w:r w:rsidRPr="00202549">
              <w:rPr>
                <w:rFonts w:eastAsiaTheme="minorHAnsi"/>
                <w:sz w:val="22"/>
                <w:szCs w:val="22"/>
              </w:rPr>
              <w:t>Организованная образовательная деятельность + перерывы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lang w:val="en-US"/>
              </w:rPr>
              <w:t>9.</w:t>
            </w:r>
            <w:r w:rsidRPr="00202549">
              <w:rPr>
                <w:rFonts w:eastAsiaTheme="minorHAnsi"/>
                <w:sz w:val="22"/>
                <w:szCs w:val="22"/>
              </w:rPr>
              <w:t>2</w:t>
            </w:r>
            <w:r w:rsidRPr="00202549">
              <w:rPr>
                <w:rFonts w:eastAsiaTheme="minorHAnsi"/>
                <w:sz w:val="22"/>
                <w:szCs w:val="22"/>
                <w:lang w:val="en-US"/>
              </w:rPr>
              <w:t xml:space="preserve">0- </w:t>
            </w:r>
            <w:r w:rsidRPr="00202549">
              <w:rPr>
                <w:rFonts w:eastAsiaTheme="minorHAnsi"/>
                <w:sz w:val="22"/>
                <w:szCs w:val="22"/>
              </w:rPr>
              <w:t>9.50</w:t>
            </w:r>
          </w:p>
        </w:tc>
      </w:tr>
      <w:tr w:rsidR="00202549" w:rsidRPr="00202549" w:rsidTr="00501B82">
        <w:trPr>
          <w:trHeight w:val="731"/>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Самостоятельная деятельность детей: игры, общение по интересам (в том числе индивидуальное общение педагога с детьми)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9.50-10.10</w:t>
            </w:r>
          </w:p>
        </w:tc>
      </w:tr>
      <w:tr w:rsidR="00202549" w:rsidRPr="00202549" w:rsidTr="00501B82">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Подготовка к прогулке, прогулка (игры, наблюдения, труд)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10.10-11.20</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Возвращение с прогулки, игры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11.20-11.30</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Подготовка к обеду, обед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11.30-12.05</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Подготовка ко сну, дневной сон</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12.05-15.00</w:t>
            </w:r>
          </w:p>
        </w:tc>
      </w:tr>
      <w:tr w:rsidR="00202549" w:rsidRPr="00202549" w:rsidTr="00501B82">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Постепенный подъем, воздушные, водные процедуры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15.00-15.15</w:t>
            </w:r>
          </w:p>
        </w:tc>
      </w:tr>
      <w:tr w:rsidR="00202549" w:rsidRPr="00202549" w:rsidTr="00501B82">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lang w:val="en-US"/>
              </w:rPr>
            </w:pPr>
            <w:r w:rsidRPr="00202549">
              <w:rPr>
                <w:rFonts w:eastAsiaTheme="minorHAnsi"/>
                <w:sz w:val="22"/>
                <w:szCs w:val="22"/>
              </w:rPr>
              <w:t>Подготовка к полднику, полдник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15.15-15.40</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Совместная деятельность взрослого с детьми и/или организованная образовательная деятельность</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15.40-16.10</w:t>
            </w:r>
          </w:p>
        </w:tc>
      </w:tr>
      <w:tr w:rsidR="00202549" w:rsidRPr="00202549" w:rsidTr="00202549">
        <w:trPr>
          <w:trHeight w:val="779"/>
        </w:trPr>
        <w:tc>
          <w:tcPr>
            <w:tcW w:w="7916" w:type="dxa"/>
            <w:tcBorders>
              <w:top w:val="single" w:sz="6" w:space="0" w:color="000000"/>
              <w:left w:val="single" w:sz="6" w:space="0" w:color="000000"/>
              <w:bottom w:val="single" w:sz="4" w:space="0" w:color="auto"/>
              <w:right w:val="single" w:sz="6"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lastRenderedPageBreak/>
              <w:t>Подготовка к прогулке, прогулка, совместная деятельность взрослого с детьми: игры, общение, досуги. Уход домой</w:t>
            </w:r>
          </w:p>
        </w:tc>
        <w:tc>
          <w:tcPr>
            <w:tcW w:w="1492" w:type="dxa"/>
            <w:tcBorders>
              <w:top w:val="single" w:sz="6" w:space="0" w:color="000000"/>
              <w:left w:val="single" w:sz="6" w:space="0" w:color="000000"/>
              <w:bottom w:val="single" w:sz="4" w:space="0" w:color="auto"/>
              <w:right w:val="single" w:sz="2" w:space="0" w:color="000000"/>
            </w:tcBorders>
            <w:shd w:val="clear" w:color="000000" w:fill="FFFFFF"/>
          </w:tcPr>
          <w:p w:rsidR="00202549" w:rsidRPr="00202549" w:rsidRDefault="00202549" w:rsidP="00202549">
            <w:pPr>
              <w:spacing w:after="200" w:line="276" w:lineRule="auto"/>
              <w:rPr>
                <w:rFonts w:eastAsiaTheme="minorHAnsi"/>
              </w:rPr>
            </w:pPr>
            <w:r w:rsidRPr="00202549">
              <w:rPr>
                <w:rFonts w:eastAsiaTheme="minorHAnsi"/>
                <w:sz w:val="22"/>
                <w:szCs w:val="22"/>
              </w:rPr>
              <w:t>16.10</w:t>
            </w:r>
            <w:r w:rsidRPr="00202549">
              <w:rPr>
                <w:rFonts w:eastAsiaTheme="minorHAnsi"/>
                <w:sz w:val="22"/>
                <w:szCs w:val="22"/>
                <w:lang w:val="en-US"/>
              </w:rPr>
              <w:t>-</w:t>
            </w:r>
            <w:r w:rsidRPr="00202549">
              <w:rPr>
                <w:rFonts w:eastAsiaTheme="minorHAnsi"/>
                <w:sz w:val="22"/>
                <w:szCs w:val="22"/>
              </w:rPr>
              <w:t>17.30</w:t>
            </w:r>
          </w:p>
          <w:p w:rsidR="00202549" w:rsidRPr="00202549" w:rsidRDefault="00202549" w:rsidP="00202549">
            <w:pPr>
              <w:spacing w:after="200" w:line="276" w:lineRule="auto"/>
              <w:rPr>
                <w:rFonts w:eastAsiaTheme="minorHAnsi"/>
              </w:rPr>
            </w:pPr>
          </w:p>
        </w:tc>
      </w:tr>
    </w:tbl>
    <w:p w:rsidR="00202549" w:rsidRDefault="00202549" w:rsidP="00AB55E0">
      <w:pPr>
        <w:ind w:right="-143"/>
        <w:rPr>
          <w:rFonts w:eastAsia="Calibri"/>
          <w:i/>
        </w:rPr>
      </w:pPr>
      <w:r w:rsidRPr="00202549">
        <w:rPr>
          <w:rFonts w:eastAsia="Calibri"/>
          <w:i/>
        </w:rPr>
        <w:t>Теплый период</w:t>
      </w:r>
    </w:p>
    <w:p w:rsidR="00202549" w:rsidRDefault="00202549" w:rsidP="00AB55E0">
      <w:pPr>
        <w:ind w:right="-143"/>
        <w:rPr>
          <w:rFonts w:eastAsia="Calibri"/>
          <w:i/>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96"/>
        <w:gridCol w:w="1560"/>
      </w:tblGrid>
      <w:tr w:rsidR="00202549" w:rsidRPr="00202549" w:rsidTr="00A35FCB">
        <w:trPr>
          <w:trHeight w:val="400"/>
        </w:trPr>
        <w:tc>
          <w:tcPr>
            <w:tcW w:w="7796" w:type="dxa"/>
          </w:tcPr>
          <w:p w:rsidR="00202549" w:rsidRPr="00202549" w:rsidRDefault="00202549" w:rsidP="00202549">
            <w:pPr>
              <w:rPr>
                <w:rFonts w:eastAsiaTheme="minorHAnsi"/>
                <w:lang w:eastAsia="en-US"/>
              </w:rPr>
            </w:pPr>
            <w:r w:rsidRPr="00202549">
              <w:rPr>
                <w:rFonts w:eastAsiaTheme="minorHAnsi"/>
                <w:sz w:val="22"/>
                <w:szCs w:val="22"/>
                <w:lang w:eastAsia="en-US"/>
              </w:rPr>
              <w:t>Теплый период года</w:t>
            </w:r>
          </w:p>
        </w:tc>
        <w:tc>
          <w:tcPr>
            <w:tcW w:w="1560" w:type="dxa"/>
          </w:tcPr>
          <w:p w:rsidR="00202549" w:rsidRPr="00202549" w:rsidRDefault="00202549" w:rsidP="00202549">
            <w:pPr>
              <w:rPr>
                <w:rFonts w:eastAsiaTheme="minorHAnsi"/>
                <w:lang w:eastAsia="en-US"/>
              </w:rPr>
            </w:pPr>
          </w:p>
        </w:tc>
      </w:tr>
      <w:tr w:rsidR="00202549" w:rsidRPr="00202549" w:rsidTr="00A35FCB">
        <w:trPr>
          <w:trHeight w:val="3424"/>
        </w:trPr>
        <w:tc>
          <w:tcPr>
            <w:tcW w:w="7796" w:type="dxa"/>
            <w:tcBorders>
              <w:top w:val="single" w:sz="4" w:space="0" w:color="auto"/>
              <w:left w:val="single" w:sz="4" w:space="0" w:color="auto"/>
              <w:right w:val="single" w:sz="4" w:space="0" w:color="auto"/>
            </w:tcBorders>
          </w:tcPr>
          <w:p w:rsidR="00202549" w:rsidRPr="00202549" w:rsidRDefault="00202549" w:rsidP="00202549">
            <w:pPr>
              <w:rPr>
                <w:rFonts w:eastAsiaTheme="minorHAnsi"/>
                <w:lang w:eastAsia="en-US"/>
              </w:rPr>
            </w:pPr>
            <w:r w:rsidRPr="00202549">
              <w:rPr>
                <w:rFonts w:eastAsiaTheme="minorHAnsi"/>
                <w:sz w:val="22"/>
                <w:szCs w:val="22"/>
                <w:lang w:eastAsia="en-US"/>
              </w:rPr>
              <w:t xml:space="preserve">Прием, осмотр, измерение температуры, игры, утренняя гимнастика                </w:t>
            </w:r>
          </w:p>
          <w:p w:rsidR="00202549" w:rsidRPr="00202549" w:rsidRDefault="00202549" w:rsidP="00202549">
            <w:pPr>
              <w:rPr>
                <w:rFonts w:eastAsiaTheme="minorHAnsi"/>
                <w:lang w:eastAsia="en-US"/>
              </w:rPr>
            </w:pPr>
            <w:r w:rsidRPr="00202549">
              <w:rPr>
                <w:rFonts w:eastAsiaTheme="minorHAnsi"/>
                <w:sz w:val="22"/>
                <w:szCs w:val="22"/>
                <w:lang w:eastAsia="en-US"/>
              </w:rPr>
              <w:t>Подготовка к завтраку, завтрак</w:t>
            </w:r>
          </w:p>
          <w:p w:rsidR="00202549" w:rsidRPr="00202549" w:rsidRDefault="00202549" w:rsidP="00202549">
            <w:pPr>
              <w:rPr>
                <w:rFonts w:eastAsiaTheme="minorHAnsi"/>
                <w:lang w:eastAsia="en-US"/>
              </w:rPr>
            </w:pPr>
            <w:r w:rsidRPr="00202549">
              <w:rPr>
                <w:rFonts w:eastAsiaTheme="minorHAnsi"/>
                <w:sz w:val="22"/>
                <w:szCs w:val="22"/>
                <w:lang w:eastAsia="en-US"/>
              </w:rPr>
              <w:t xml:space="preserve">Самостоятельная деятельность детей </w:t>
            </w:r>
          </w:p>
          <w:p w:rsidR="00202549" w:rsidRPr="00202549" w:rsidRDefault="00202549" w:rsidP="00202549">
            <w:pPr>
              <w:rPr>
                <w:rFonts w:eastAsiaTheme="minorHAnsi"/>
                <w:lang w:eastAsia="en-US"/>
              </w:rPr>
            </w:pPr>
            <w:r w:rsidRPr="00202549">
              <w:rPr>
                <w:rFonts w:eastAsiaTheme="minorHAnsi"/>
                <w:sz w:val="22"/>
                <w:szCs w:val="22"/>
                <w:lang w:eastAsia="en-US"/>
              </w:rPr>
              <w:t>Совместная организованная деятельность в разных видах детской деятельности (м/б на свежем воздухе)</w:t>
            </w:r>
          </w:p>
          <w:p w:rsidR="00202549" w:rsidRPr="00202549" w:rsidRDefault="00202549" w:rsidP="00202549">
            <w:pPr>
              <w:rPr>
                <w:rFonts w:eastAsiaTheme="minorHAnsi"/>
                <w:lang w:eastAsia="en-US"/>
              </w:rPr>
            </w:pPr>
            <w:r w:rsidRPr="00202549">
              <w:rPr>
                <w:rFonts w:eastAsiaTheme="minorHAnsi"/>
                <w:sz w:val="22"/>
                <w:szCs w:val="22"/>
                <w:lang w:eastAsia="en-US"/>
              </w:rPr>
              <w:t>Подготовка к прогулке, прогулка</w:t>
            </w:r>
          </w:p>
          <w:p w:rsidR="00202549" w:rsidRPr="00202549" w:rsidRDefault="00202549" w:rsidP="00202549">
            <w:pPr>
              <w:rPr>
                <w:rFonts w:eastAsiaTheme="minorHAnsi"/>
                <w:lang w:eastAsia="en-US"/>
              </w:rPr>
            </w:pPr>
            <w:r w:rsidRPr="00202549">
              <w:rPr>
                <w:rFonts w:eastAsiaTheme="minorHAnsi"/>
                <w:sz w:val="22"/>
                <w:szCs w:val="22"/>
                <w:lang w:eastAsia="en-US"/>
              </w:rPr>
              <w:t>Возвращение с прогулки,  водные процедуры</w:t>
            </w:r>
          </w:p>
          <w:p w:rsidR="00202549" w:rsidRPr="00202549" w:rsidRDefault="00202549" w:rsidP="00202549">
            <w:pPr>
              <w:rPr>
                <w:rFonts w:eastAsiaTheme="minorHAnsi"/>
                <w:lang w:eastAsia="en-US"/>
              </w:rPr>
            </w:pPr>
            <w:r w:rsidRPr="00202549">
              <w:rPr>
                <w:rFonts w:eastAsiaTheme="minorHAnsi"/>
                <w:sz w:val="22"/>
                <w:szCs w:val="22"/>
                <w:lang w:eastAsia="en-US"/>
              </w:rPr>
              <w:t>Подготовка к обеду, обед</w:t>
            </w:r>
          </w:p>
          <w:p w:rsidR="00202549" w:rsidRPr="00202549" w:rsidRDefault="00202549" w:rsidP="00202549">
            <w:pPr>
              <w:rPr>
                <w:rFonts w:eastAsiaTheme="minorHAnsi"/>
                <w:lang w:eastAsia="en-US"/>
              </w:rPr>
            </w:pPr>
            <w:r w:rsidRPr="00202549">
              <w:rPr>
                <w:rFonts w:eastAsiaTheme="minorHAnsi"/>
                <w:sz w:val="22"/>
                <w:szCs w:val="22"/>
                <w:lang w:eastAsia="en-US"/>
              </w:rPr>
              <w:t>Подготовка ко сну, сон</w:t>
            </w:r>
          </w:p>
          <w:p w:rsidR="00202549" w:rsidRPr="00202549" w:rsidRDefault="00202549" w:rsidP="00202549">
            <w:pPr>
              <w:rPr>
                <w:rFonts w:eastAsiaTheme="minorHAnsi"/>
                <w:lang w:eastAsia="en-US"/>
              </w:rPr>
            </w:pPr>
            <w:r w:rsidRPr="00202549">
              <w:rPr>
                <w:rFonts w:eastAsiaTheme="minorHAnsi"/>
                <w:sz w:val="22"/>
                <w:szCs w:val="22"/>
                <w:lang w:eastAsia="en-US"/>
              </w:rPr>
              <w:t>Постепенный подъем, гигиенические процедуры</w:t>
            </w:r>
          </w:p>
          <w:p w:rsidR="00202549" w:rsidRPr="00202549" w:rsidRDefault="00202549" w:rsidP="00202549">
            <w:pPr>
              <w:rPr>
                <w:rFonts w:eastAsiaTheme="minorHAnsi"/>
                <w:lang w:eastAsia="en-US"/>
              </w:rPr>
            </w:pPr>
            <w:r w:rsidRPr="00202549">
              <w:rPr>
                <w:rFonts w:eastAsiaTheme="minorHAnsi"/>
                <w:sz w:val="22"/>
                <w:szCs w:val="22"/>
                <w:lang w:eastAsia="en-US"/>
              </w:rPr>
              <w:t>Подготовка к полднику, полдник</w:t>
            </w:r>
          </w:p>
          <w:p w:rsidR="00202549" w:rsidRPr="00202549" w:rsidRDefault="00202549" w:rsidP="00202549">
            <w:pPr>
              <w:rPr>
                <w:rFonts w:eastAsiaTheme="minorHAnsi"/>
                <w:lang w:eastAsia="en-US"/>
              </w:rPr>
            </w:pPr>
            <w:r w:rsidRPr="00202549">
              <w:rPr>
                <w:rFonts w:eastAsiaTheme="minorHAnsi"/>
                <w:sz w:val="22"/>
                <w:szCs w:val="22"/>
                <w:lang w:eastAsia="en-US"/>
              </w:rPr>
              <w:t>Самостоятельная деятельность детей, игры, общение, досуги, подготовка к прогулке, прогулка, уход домой</w:t>
            </w:r>
          </w:p>
        </w:tc>
        <w:tc>
          <w:tcPr>
            <w:tcW w:w="1560" w:type="dxa"/>
            <w:tcBorders>
              <w:top w:val="single" w:sz="4" w:space="0" w:color="auto"/>
              <w:left w:val="single" w:sz="4" w:space="0" w:color="auto"/>
              <w:right w:val="single" w:sz="4" w:space="0" w:color="auto"/>
            </w:tcBorders>
          </w:tcPr>
          <w:p w:rsidR="00202549" w:rsidRPr="00202549" w:rsidRDefault="00202549" w:rsidP="00202549">
            <w:pPr>
              <w:rPr>
                <w:rFonts w:eastAsiaTheme="minorHAnsi"/>
                <w:lang w:eastAsia="en-US"/>
              </w:rPr>
            </w:pPr>
            <w:r w:rsidRPr="00202549">
              <w:rPr>
                <w:rFonts w:eastAsiaTheme="minorHAnsi"/>
                <w:sz w:val="22"/>
                <w:szCs w:val="22"/>
                <w:lang w:eastAsia="en-US"/>
              </w:rPr>
              <w:t>7.00-8.30</w:t>
            </w:r>
          </w:p>
          <w:p w:rsidR="00202549" w:rsidRPr="00202549" w:rsidRDefault="00202549" w:rsidP="00202549">
            <w:pPr>
              <w:rPr>
                <w:rFonts w:eastAsiaTheme="minorHAnsi"/>
                <w:lang w:eastAsia="en-US"/>
              </w:rPr>
            </w:pPr>
          </w:p>
          <w:p w:rsidR="00202549" w:rsidRPr="00202549" w:rsidRDefault="00202549" w:rsidP="00202549">
            <w:pPr>
              <w:rPr>
                <w:rFonts w:eastAsiaTheme="minorHAnsi"/>
                <w:color w:val="000000" w:themeColor="text1"/>
                <w:lang w:eastAsia="en-US"/>
              </w:rPr>
            </w:pPr>
            <w:r w:rsidRPr="00202549">
              <w:rPr>
                <w:rFonts w:eastAsiaTheme="minorHAnsi"/>
                <w:color w:val="000000" w:themeColor="text1"/>
                <w:sz w:val="22"/>
                <w:szCs w:val="22"/>
                <w:lang w:eastAsia="en-US"/>
              </w:rPr>
              <w:t>8.30-9.00</w:t>
            </w:r>
          </w:p>
          <w:p w:rsidR="00202549" w:rsidRPr="00202549" w:rsidRDefault="00202549" w:rsidP="00202549">
            <w:pPr>
              <w:rPr>
                <w:rFonts w:eastAsiaTheme="minorHAnsi"/>
                <w:lang w:eastAsia="en-US"/>
              </w:rPr>
            </w:pPr>
            <w:r w:rsidRPr="00202549">
              <w:rPr>
                <w:rFonts w:eastAsiaTheme="minorHAnsi"/>
                <w:sz w:val="22"/>
                <w:szCs w:val="22"/>
                <w:lang w:eastAsia="en-US"/>
              </w:rPr>
              <w:t>9.00-9.10</w:t>
            </w:r>
          </w:p>
          <w:p w:rsidR="00202549" w:rsidRPr="00202549" w:rsidRDefault="00202549" w:rsidP="00202549">
            <w:pPr>
              <w:rPr>
                <w:rFonts w:eastAsiaTheme="minorHAnsi"/>
                <w:lang w:eastAsia="en-US"/>
              </w:rPr>
            </w:pPr>
            <w:r w:rsidRPr="00202549">
              <w:rPr>
                <w:rFonts w:eastAsiaTheme="minorHAnsi"/>
                <w:sz w:val="22"/>
                <w:szCs w:val="22"/>
                <w:lang w:eastAsia="en-US"/>
              </w:rPr>
              <w:t>9.10-9.20</w:t>
            </w:r>
          </w:p>
          <w:p w:rsidR="00202549" w:rsidRPr="00202549" w:rsidRDefault="00202549" w:rsidP="00202549">
            <w:pPr>
              <w:rPr>
                <w:rFonts w:eastAsiaTheme="minorHAnsi"/>
                <w:lang w:eastAsia="en-US"/>
              </w:rPr>
            </w:pPr>
          </w:p>
          <w:p w:rsidR="00202549" w:rsidRPr="00202549" w:rsidRDefault="00202549" w:rsidP="00202549">
            <w:pPr>
              <w:rPr>
                <w:rFonts w:eastAsiaTheme="minorHAnsi"/>
                <w:lang w:eastAsia="en-US"/>
              </w:rPr>
            </w:pPr>
            <w:r w:rsidRPr="00202549">
              <w:rPr>
                <w:rFonts w:eastAsiaTheme="minorHAnsi"/>
                <w:sz w:val="22"/>
                <w:szCs w:val="22"/>
                <w:lang w:eastAsia="en-US"/>
              </w:rPr>
              <w:t>9.20-11.15</w:t>
            </w:r>
          </w:p>
          <w:p w:rsidR="00202549" w:rsidRPr="00202549" w:rsidRDefault="00202549" w:rsidP="00202549">
            <w:pPr>
              <w:rPr>
                <w:rFonts w:eastAsiaTheme="minorHAnsi"/>
                <w:color w:val="000000" w:themeColor="text1"/>
                <w:lang w:eastAsia="en-US"/>
              </w:rPr>
            </w:pPr>
            <w:r w:rsidRPr="00202549">
              <w:rPr>
                <w:rFonts w:eastAsiaTheme="minorHAnsi"/>
                <w:color w:val="000000" w:themeColor="text1"/>
                <w:sz w:val="22"/>
                <w:szCs w:val="22"/>
                <w:lang w:eastAsia="en-US"/>
              </w:rPr>
              <w:t>11.15-11.30</w:t>
            </w:r>
          </w:p>
          <w:p w:rsidR="00202549" w:rsidRPr="00202549" w:rsidRDefault="00202549" w:rsidP="00202549">
            <w:pPr>
              <w:rPr>
                <w:rFonts w:eastAsiaTheme="minorHAnsi"/>
                <w:lang w:eastAsia="en-US"/>
              </w:rPr>
            </w:pPr>
            <w:r w:rsidRPr="00202549">
              <w:rPr>
                <w:rFonts w:eastAsiaTheme="minorHAnsi"/>
                <w:sz w:val="22"/>
                <w:szCs w:val="22"/>
                <w:lang w:eastAsia="en-US"/>
              </w:rPr>
              <w:t>11.30-12.00</w:t>
            </w:r>
          </w:p>
          <w:p w:rsidR="00202549" w:rsidRPr="00202549" w:rsidRDefault="00202549" w:rsidP="00202549">
            <w:pPr>
              <w:rPr>
                <w:rFonts w:eastAsiaTheme="minorHAnsi"/>
                <w:lang w:eastAsia="en-US"/>
              </w:rPr>
            </w:pPr>
            <w:r w:rsidRPr="00202549">
              <w:rPr>
                <w:rFonts w:eastAsiaTheme="minorHAnsi"/>
                <w:sz w:val="22"/>
                <w:szCs w:val="22"/>
                <w:lang w:eastAsia="en-US"/>
              </w:rPr>
              <w:t>12.00-15.00</w:t>
            </w:r>
          </w:p>
          <w:p w:rsidR="00202549" w:rsidRPr="00202549" w:rsidRDefault="00202549" w:rsidP="00202549">
            <w:pPr>
              <w:rPr>
                <w:rFonts w:eastAsiaTheme="minorHAnsi"/>
                <w:lang w:eastAsia="en-US"/>
              </w:rPr>
            </w:pPr>
            <w:r w:rsidRPr="00202549">
              <w:rPr>
                <w:rFonts w:eastAsiaTheme="minorHAnsi"/>
                <w:sz w:val="22"/>
                <w:szCs w:val="22"/>
                <w:lang w:eastAsia="en-US"/>
              </w:rPr>
              <w:t>15.00-15.30</w:t>
            </w:r>
          </w:p>
          <w:p w:rsidR="00202549" w:rsidRPr="00202549" w:rsidRDefault="00202549" w:rsidP="00202549">
            <w:pPr>
              <w:rPr>
                <w:rFonts w:eastAsiaTheme="minorHAnsi"/>
                <w:lang w:eastAsia="en-US"/>
              </w:rPr>
            </w:pPr>
            <w:r w:rsidRPr="00202549">
              <w:rPr>
                <w:rFonts w:eastAsiaTheme="minorHAnsi"/>
                <w:sz w:val="22"/>
                <w:szCs w:val="22"/>
                <w:lang w:eastAsia="en-US"/>
              </w:rPr>
              <w:t>15.30-16.00</w:t>
            </w:r>
          </w:p>
          <w:p w:rsidR="00202549" w:rsidRPr="00202549" w:rsidRDefault="00202549" w:rsidP="00202549">
            <w:pPr>
              <w:rPr>
                <w:rFonts w:eastAsiaTheme="minorHAnsi"/>
                <w:lang w:eastAsia="en-US"/>
              </w:rPr>
            </w:pPr>
            <w:r w:rsidRPr="00202549">
              <w:rPr>
                <w:rFonts w:eastAsiaTheme="minorHAnsi"/>
                <w:sz w:val="22"/>
                <w:szCs w:val="22"/>
                <w:lang w:eastAsia="en-US"/>
              </w:rPr>
              <w:t>16.00-17.30</w:t>
            </w:r>
          </w:p>
        </w:tc>
      </w:tr>
    </w:tbl>
    <w:p w:rsidR="00202549" w:rsidRPr="00202549" w:rsidRDefault="00202549" w:rsidP="00AB55E0">
      <w:pPr>
        <w:ind w:right="-143"/>
        <w:rPr>
          <w:rFonts w:eastAsia="Calibri"/>
          <w:i/>
        </w:rPr>
      </w:pPr>
    </w:p>
    <w:p w:rsidR="00AB55E0" w:rsidRPr="00AB55E0" w:rsidRDefault="00AB55E0" w:rsidP="00AB55E0">
      <w:pPr>
        <w:ind w:left="-567" w:right="-143" w:firstLine="709"/>
        <w:rPr>
          <w:rFonts w:eastAsia="Calibri"/>
          <w:color w:val="FF0000"/>
        </w:rPr>
      </w:pPr>
      <w:r w:rsidRPr="00AB55E0">
        <w:rPr>
          <w:rFonts w:eastAsia="Calibri"/>
          <w:color w:val="FF0000"/>
        </w:rPr>
        <w:t xml:space="preserve">  </w:t>
      </w:r>
    </w:p>
    <w:p w:rsidR="00AB55E0" w:rsidRPr="00AB55E0" w:rsidRDefault="00AB55E0" w:rsidP="00AB55E0">
      <w:pPr>
        <w:ind w:left="-567" w:right="-143" w:firstLine="709"/>
        <w:jc w:val="center"/>
        <w:rPr>
          <w:b/>
        </w:rPr>
      </w:pPr>
    </w:p>
    <w:p w:rsidR="00AB55E0" w:rsidRDefault="00202549" w:rsidP="00AB55E0">
      <w:pPr>
        <w:ind w:left="-567" w:right="-143" w:firstLine="709"/>
        <w:rPr>
          <w:b/>
          <w:color w:val="000000"/>
        </w:rPr>
      </w:pPr>
      <w:r>
        <w:rPr>
          <w:b/>
          <w:color w:val="000000"/>
        </w:rPr>
        <w:t>Режим дня в группе детей от 2 до 3</w:t>
      </w:r>
      <w:r w:rsidR="00AB55E0" w:rsidRPr="00AB55E0">
        <w:rPr>
          <w:b/>
          <w:color w:val="000000"/>
        </w:rPr>
        <w:t xml:space="preserve"> лет</w:t>
      </w:r>
    </w:p>
    <w:p w:rsidR="00202549" w:rsidRDefault="00202549" w:rsidP="00CB03ED">
      <w:pPr>
        <w:ind w:left="-567" w:right="-143" w:firstLine="709"/>
        <w:rPr>
          <w:i/>
          <w:color w:val="000000"/>
        </w:rPr>
      </w:pPr>
      <w:r w:rsidRPr="00202549">
        <w:rPr>
          <w:i/>
          <w:color w:val="000000"/>
        </w:rPr>
        <w:t>Холодный период</w:t>
      </w:r>
    </w:p>
    <w:tbl>
      <w:tblPr>
        <w:tblW w:w="9408" w:type="dxa"/>
        <w:tblInd w:w="80" w:type="dxa"/>
        <w:tblLayout w:type="fixed"/>
        <w:tblCellMar>
          <w:left w:w="40" w:type="dxa"/>
          <w:right w:w="40" w:type="dxa"/>
        </w:tblCellMar>
        <w:tblLook w:val="0000" w:firstRow="0" w:lastRow="0" w:firstColumn="0" w:lastColumn="0" w:noHBand="0" w:noVBand="0"/>
      </w:tblPr>
      <w:tblGrid>
        <w:gridCol w:w="7916"/>
        <w:gridCol w:w="1492"/>
      </w:tblGrid>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Вид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Время</w:t>
            </w:r>
          </w:p>
        </w:tc>
      </w:tr>
      <w:tr w:rsidR="00202549" w:rsidRPr="00202549" w:rsidTr="00202549">
        <w:trPr>
          <w:trHeight w:val="441"/>
        </w:trPr>
        <w:tc>
          <w:tcPr>
            <w:tcW w:w="7916" w:type="dxa"/>
            <w:tcBorders>
              <w:top w:val="single" w:sz="6" w:space="0" w:color="000000"/>
              <w:left w:val="single" w:sz="6" w:space="0" w:color="000000"/>
              <w:right w:val="single" w:sz="6" w:space="0" w:color="000000"/>
            </w:tcBorders>
            <w:shd w:val="clear" w:color="000000" w:fill="FFFFFF"/>
          </w:tcPr>
          <w:p w:rsidR="00202549" w:rsidRPr="00202549" w:rsidRDefault="00202549" w:rsidP="00202549">
            <w:pPr>
              <w:pStyle w:val="a9"/>
              <w:rPr>
                <w:rFonts w:ascii="Times New Roman" w:hAnsi="Times New Roman"/>
                <w:lang w:val="ru-RU"/>
              </w:rPr>
            </w:pPr>
            <w:r w:rsidRPr="00202549">
              <w:rPr>
                <w:rFonts w:ascii="Times New Roman" w:hAnsi="Times New Roman"/>
                <w:lang w:val="ru-RU"/>
              </w:rPr>
              <w:t>Прием, осмотр детей, игры, самостоятельная деятельность, утренняя гимнастика</w:t>
            </w:r>
          </w:p>
        </w:tc>
        <w:tc>
          <w:tcPr>
            <w:tcW w:w="1492" w:type="dxa"/>
            <w:tcBorders>
              <w:top w:val="single" w:sz="6" w:space="0" w:color="000000"/>
              <w:left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7.00-8.30</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501B82" w:rsidRDefault="00202549" w:rsidP="00202549">
            <w:pPr>
              <w:pStyle w:val="a9"/>
              <w:rPr>
                <w:rFonts w:ascii="Times New Roman" w:hAnsi="Times New Roman"/>
                <w:lang w:val="ru-RU"/>
              </w:rPr>
            </w:pPr>
            <w:r w:rsidRPr="00501B82">
              <w:rPr>
                <w:rFonts w:ascii="Times New Roman" w:hAnsi="Times New Roman"/>
                <w:lang w:val="ru-RU"/>
              </w:rPr>
              <w:t>Игры, дежурство, подготовка к завтраку, завтрак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8.30-9.00</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501B82" w:rsidRDefault="00202549" w:rsidP="00202549">
            <w:pPr>
              <w:pStyle w:val="a9"/>
              <w:rPr>
                <w:rFonts w:ascii="Times New Roman" w:hAnsi="Times New Roman"/>
                <w:lang w:val="ru-RU"/>
              </w:rPr>
            </w:pPr>
            <w:r w:rsidRPr="00501B82">
              <w:rPr>
                <w:rFonts w:ascii="Times New Roman" w:hAnsi="Times New Roman"/>
                <w:lang w:val="ru-RU"/>
              </w:rPr>
              <w:t>Игры, самостоятельная деятельность, подготовка к организованной образ.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9.00-9.20</w:t>
            </w:r>
          </w:p>
        </w:tc>
      </w:tr>
      <w:tr w:rsidR="00202549" w:rsidRPr="00202549" w:rsidTr="00501B82">
        <w:trPr>
          <w:trHeight w:val="731"/>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Организованная образовательная деятельность + перерывы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9.20- 9.50</w:t>
            </w:r>
          </w:p>
        </w:tc>
      </w:tr>
      <w:tr w:rsidR="00202549" w:rsidRPr="00202549" w:rsidTr="00501B82">
        <w:trPr>
          <w:trHeight w:val="731"/>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501B82" w:rsidRDefault="00202549" w:rsidP="00202549">
            <w:pPr>
              <w:pStyle w:val="a9"/>
              <w:rPr>
                <w:rFonts w:ascii="Times New Roman" w:hAnsi="Times New Roman"/>
                <w:lang w:val="ru-RU"/>
              </w:rPr>
            </w:pPr>
            <w:r w:rsidRPr="00501B82">
              <w:rPr>
                <w:rFonts w:ascii="Times New Roman" w:hAnsi="Times New Roman"/>
                <w:lang w:val="ru-RU"/>
              </w:rPr>
              <w:t>Самостоятельная деятельность детей: игры, общение по интересам (в том числе индивидуальное общение педагога с детьми)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9.50-10.10</w:t>
            </w:r>
          </w:p>
        </w:tc>
      </w:tr>
      <w:tr w:rsidR="00202549" w:rsidRPr="00202549" w:rsidTr="00501B82">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501B82" w:rsidRDefault="00202549" w:rsidP="00202549">
            <w:pPr>
              <w:pStyle w:val="a9"/>
              <w:rPr>
                <w:rFonts w:ascii="Times New Roman" w:hAnsi="Times New Roman"/>
                <w:lang w:val="ru-RU"/>
              </w:rPr>
            </w:pPr>
            <w:r w:rsidRPr="00501B82">
              <w:rPr>
                <w:rFonts w:ascii="Times New Roman" w:hAnsi="Times New Roman"/>
                <w:lang w:val="ru-RU"/>
              </w:rPr>
              <w:t>Игры, подготовка к прогулке, прогулка (игры, наблюдения, труд)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10.10-11.25</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Возвращение с прогулки, игры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11.25-11.35</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Подготовка к обеду, обед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11.35-12.10</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501B82" w:rsidRDefault="00202549" w:rsidP="00202549">
            <w:pPr>
              <w:pStyle w:val="a9"/>
              <w:rPr>
                <w:rFonts w:ascii="Times New Roman" w:hAnsi="Times New Roman"/>
                <w:lang w:val="ru-RU"/>
              </w:rPr>
            </w:pPr>
            <w:r w:rsidRPr="00501B82">
              <w:rPr>
                <w:rFonts w:ascii="Times New Roman" w:hAnsi="Times New Roman"/>
                <w:lang w:val="ru-RU"/>
              </w:rPr>
              <w:t>Подготовка ко сну, дневной сон</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12.10-15.00</w:t>
            </w:r>
          </w:p>
        </w:tc>
      </w:tr>
      <w:tr w:rsidR="00202549" w:rsidRPr="00202549" w:rsidTr="00501B82">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501B82" w:rsidRDefault="00202549" w:rsidP="00202549">
            <w:pPr>
              <w:pStyle w:val="a9"/>
              <w:rPr>
                <w:rFonts w:ascii="Times New Roman" w:hAnsi="Times New Roman"/>
                <w:lang w:val="ru-RU"/>
              </w:rPr>
            </w:pPr>
            <w:r w:rsidRPr="00501B82">
              <w:rPr>
                <w:rFonts w:ascii="Times New Roman" w:hAnsi="Times New Roman"/>
                <w:lang w:val="ru-RU"/>
              </w:rPr>
              <w:t>Постепенный подъем, воздушные, водные процедуры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15.00-15.15</w:t>
            </w:r>
          </w:p>
        </w:tc>
      </w:tr>
      <w:tr w:rsidR="00202549" w:rsidRPr="00202549" w:rsidTr="00501B82">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Подготовка к полднику, полдник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15.15-15.40</w:t>
            </w:r>
          </w:p>
        </w:tc>
      </w:tr>
      <w:tr w:rsidR="00202549" w:rsidRPr="00202549"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202549" w:rsidRPr="00501B82" w:rsidRDefault="00202549" w:rsidP="00202549">
            <w:pPr>
              <w:pStyle w:val="a9"/>
              <w:rPr>
                <w:rFonts w:ascii="Times New Roman" w:hAnsi="Times New Roman"/>
                <w:lang w:val="ru-RU"/>
              </w:rPr>
            </w:pPr>
            <w:r w:rsidRPr="00501B82">
              <w:rPr>
                <w:rFonts w:ascii="Times New Roman" w:hAnsi="Times New Roman"/>
                <w:lang w:val="ru-RU"/>
              </w:rPr>
              <w:t>Совместная деятельность взрослого с детьми и/или организованная образовательная деятельность</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15.40-16.10</w:t>
            </w:r>
          </w:p>
        </w:tc>
      </w:tr>
      <w:tr w:rsidR="00202549" w:rsidRPr="00202549" w:rsidTr="00202549">
        <w:trPr>
          <w:trHeight w:val="580"/>
        </w:trPr>
        <w:tc>
          <w:tcPr>
            <w:tcW w:w="7916" w:type="dxa"/>
            <w:tcBorders>
              <w:top w:val="single" w:sz="6" w:space="0" w:color="000000"/>
              <w:left w:val="single" w:sz="6" w:space="0" w:color="000000"/>
              <w:bottom w:val="single" w:sz="4" w:space="0" w:color="auto"/>
              <w:right w:val="single" w:sz="6" w:space="0" w:color="000000"/>
            </w:tcBorders>
            <w:shd w:val="clear" w:color="000000" w:fill="FFFFFF"/>
          </w:tcPr>
          <w:p w:rsidR="00202549" w:rsidRPr="00202549" w:rsidRDefault="00202549" w:rsidP="00202549">
            <w:pPr>
              <w:pStyle w:val="a9"/>
              <w:rPr>
                <w:rFonts w:ascii="Times New Roman" w:hAnsi="Times New Roman"/>
                <w:lang w:val="ru-RU"/>
              </w:rPr>
            </w:pPr>
            <w:r w:rsidRPr="00202549">
              <w:rPr>
                <w:rFonts w:ascii="Times New Roman" w:hAnsi="Times New Roman"/>
                <w:lang w:val="ru-RU"/>
              </w:rPr>
              <w:t>Подготовка к прогулке, прогулка, совместная деятельность взрослого с детьми: игры, общение, досуги. Уход домой</w:t>
            </w:r>
          </w:p>
        </w:tc>
        <w:tc>
          <w:tcPr>
            <w:tcW w:w="1492" w:type="dxa"/>
            <w:tcBorders>
              <w:top w:val="single" w:sz="6" w:space="0" w:color="000000"/>
              <w:left w:val="single" w:sz="6" w:space="0" w:color="000000"/>
              <w:bottom w:val="single" w:sz="4" w:space="0" w:color="auto"/>
              <w:right w:val="single" w:sz="2" w:space="0" w:color="000000"/>
            </w:tcBorders>
            <w:shd w:val="clear" w:color="000000" w:fill="FFFFFF"/>
          </w:tcPr>
          <w:p w:rsidR="00202549" w:rsidRPr="00202549" w:rsidRDefault="00202549" w:rsidP="00202549">
            <w:pPr>
              <w:pStyle w:val="a9"/>
              <w:rPr>
                <w:rFonts w:ascii="Times New Roman" w:hAnsi="Times New Roman"/>
              </w:rPr>
            </w:pPr>
            <w:r w:rsidRPr="00202549">
              <w:rPr>
                <w:rFonts w:ascii="Times New Roman" w:hAnsi="Times New Roman"/>
              </w:rPr>
              <w:t>16.10-17.30</w:t>
            </w:r>
          </w:p>
          <w:p w:rsidR="00202549" w:rsidRPr="00202549" w:rsidRDefault="00202549" w:rsidP="00202549">
            <w:pPr>
              <w:pStyle w:val="a9"/>
              <w:rPr>
                <w:rFonts w:ascii="Times New Roman" w:hAnsi="Times New Roman"/>
              </w:rPr>
            </w:pPr>
          </w:p>
        </w:tc>
      </w:tr>
    </w:tbl>
    <w:p w:rsidR="00202549" w:rsidRDefault="00CB03ED" w:rsidP="00CB03ED">
      <w:pPr>
        <w:ind w:left="-567" w:right="-143" w:firstLine="709"/>
        <w:rPr>
          <w:i/>
          <w:color w:val="000000"/>
        </w:rPr>
      </w:pPr>
      <w:r>
        <w:rPr>
          <w:i/>
          <w:color w:val="000000"/>
        </w:rPr>
        <w:t>Теплый период</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8"/>
        <w:gridCol w:w="1560"/>
      </w:tblGrid>
      <w:tr w:rsidR="00202549" w:rsidRPr="00202549" w:rsidTr="00A35FCB">
        <w:trPr>
          <w:trHeight w:val="258"/>
        </w:trPr>
        <w:tc>
          <w:tcPr>
            <w:tcW w:w="7938" w:type="dxa"/>
          </w:tcPr>
          <w:p w:rsidR="00202549" w:rsidRPr="00202549" w:rsidRDefault="00202549" w:rsidP="00202549">
            <w:pPr>
              <w:pStyle w:val="a9"/>
              <w:rPr>
                <w:rFonts w:ascii="Times New Roman" w:hAnsi="Times New Roman"/>
              </w:rPr>
            </w:pPr>
            <w:r w:rsidRPr="00202549">
              <w:rPr>
                <w:rFonts w:ascii="Times New Roman" w:hAnsi="Times New Roman"/>
              </w:rPr>
              <w:t>Теплый период года</w:t>
            </w:r>
          </w:p>
        </w:tc>
        <w:tc>
          <w:tcPr>
            <w:tcW w:w="1560" w:type="dxa"/>
          </w:tcPr>
          <w:p w:rsidR="00202549" w:rsidRPr="00202549" w:rsidRDefault="00202549" w:rsidP="00202549">
            <w:pPr>
              <w:pStyle w:val="a9"/>
              <w:rPr>
                <w:rFonts w:ascii="Times New Roman" w:hAnsi="Times New Roman"/>
              </w:rPr>
            </w:pPr>
          </w:p>
        </w:tc>
      </w:tr>
      <w:tr w:rsidR="00202549" w:rsidRPr="00202549" w:rsidTr="00A35FCB">
        <w:trPr>
          <w:trHeight w:val="1632"/>
        </w:trPr>
        <w:tc>
          <w:tcPr>
            <w:tcW w:w="7938" w:type="dxa"/>
            <w:tcBorders>
              <w:top w:val="single" w:sz="4" w:space="0" w:color="auto"/>
              <w:left w:val="single" w:sz="4" w:space="0" w:color="auto"/>
              <w:right w:val="single" w:sz="4" w:space="0" w:color="auto"/>
            </w:tcBorders>
          </w:tcPr>
          <w:p w:rsidR="00202549" w:rsidRPr="00202549" w:rsidRDefault="00202549" w:rsidP="00202549">
            <w:pPr>
              <w:pStyle w:val="a9"/>
              <w:rPr>
                <w:rFonts w:ascii="Times New Roman" w:hAnsi="Times New Roman"/>
                <w:lang w:val="ru-RU"/>
              </w:rPr>
            </w:pPr>
            <w:r w:rsidRPr="00202549">
              <w:rPr>
                <w:rFonts w:ascii="Times New Roman" w:hAnsi="Times New Roman"/>
                <w:lang w:val="ru-RU"/>
              </w:rPr>
              <w:lastRenderedPageBreak/>
              <w:t xml:space="preserve"> Прием, осмотр, измерение температуры, игры, утренняя гимнастика                </w:t>
            </w:r>
          </w:p>
          <w:p w:rsidR="00202549" w:rsidRPr="00501B82" w:rsidRDefault="00202549" w:rsidP="00202549">
            <w:pPr>
              <w:pStyle w:val="a9"/>
              <w:rPr>
                <w:rFonts w:ascii="Times New Roman" w:hAnsi="Times New Roman"/>
                <w:lang w:val="ru-RU"/>
              </w:rPr>
            </w:pPr>
            <w:r w:rsidRPr="00501B82">
              <w:rPr>
                <w:rFonts w:ascii="Times New Roman" w:hAnsi="Times New Roman"/>
                <w:lang w:val="ru-RU"/>
              </w:rPr>
              <w:t>Подготовка к завтраку, завтрак</w:t>
            </w:r>
          </w:p>
          <w:p w:rsidR="00202549" w:rsidRPr="00501B82" w:rsidRDefault="00202549" w:rsidP="00202549">
            <w:pPr>
              <w:pStyle w:val="a9"/>
              <w:rPr>
                <w:rFonts w:ascii="Times New Roman" w:hAnsi="Times New Roman"/>
                <w:lang w:val="ru-RU"/>
              </w:rPr>
            </w:pPr>
            <w:r w:rsidRPr="00501B82">
              <w:rPr>
                <w:rFonts w:ascii="Times New Roman" w:hAnsi="Times New Roman"/>
                <w:lang w:val="ru-RU"/>
              </w:rPr>
              <w:t>Самостоятельная деятельность детей</w:t>
            </w:r>
          </w:p>
          <w:p w:rsidR="00202549" w:rsidRPr="00501B82" w:rsidRDefault="00202549" w:rsidP="00202549">
            <w:pPr>
              <w:pStyle w:val="a9"/>
              <w:rPr>
                <w:rFonts w:ascii="Times New Roman" w:hAnsi="Times New Roman"/>
                <w:lang w:val="ru-RU"/>
              </w:rPr>
            </w:pPr>
            <w:r w:rsidRPr="00501B82">
              <w:rPr>
                <w:rFonts w:ascii="Times New Roman" w:hAnsi="Times New Roman"/>
                <w:lang w:val="ru-RU"/>
              </w:rPr>
              <w:t>Совместная организованная деятельность в разных видах детской деятельности (м/б на свежем воздухе)</w:t>
            </w:r>
          </w:p>
          <w:p w:rsidR="00202549" w:rsidRPr="00501B82" w:rsidRDefault="00202549" w:rsidP="00202549">
            <w:pPr>
              <w:pStyle w:val="a9"/>
              <w:rPr>
                <w:rFonts w:ascii="Times New Roman" w:hAnsi="Times New Roman"/>
                <w:lang w:val="ru-RU"/>
              </w:rPr>
            </w:pPr>
            <w:r w:rsidRPr="00501B82">
              <w:rPr>
                <w:rFonts w:ascii="Times New Roman" w:hAnsi="Times New Roman"/>
                <w:lang w:val="ru-RU"/>
              </w:rPr>
              <w:t>Подготовка к прогулке, прогулка</w:t>
            </w:r>
          </w:p>
          <w:p w:rsidR="00202549" w:rsidRPr="00501B82" w:rsidRDefault="00202549" w:rsidP="00202549">
            <w:pPr>
              <w:pStyle w:val="a9"/>
              <w:rPr>
                <w:rFonts w:ascii="Times New Roman" w:hAnsi="Times New Roman"/>
                <w:lang w:val="ru-RU"/>
              </w:rPr>
            </w:pPr>
            <w:r w:rsidRPr="00501B82">
              <w:rPr>
                <w:rFonts w:ascii="Times New Roman" w:hAnsi="Times New Roman"/>
                <w:lang w:val="ru-RU"/>
              </w:rPr>
              <w:t>Возвращение с прогулки,  водные процедуры</w:t>
            </w:r>
          </w:p>
          <w:p w:rsidR="00202549" w:rsidRPr="00501B82" w:rsidRDefault="00202549" w:rsidP="00202549">
            <w:pPr>
              <w:pStyle w:val="a9"/>
              <w:rPr>
                <w:rFonts w:ascii="Times New Roman" w:hAnsi="Times New Roman"/>
                <w:lang w:val="ru-RU"/>
              </w:rPr>
            </w:pPr>
            <w:r w:rsidRPr="00501B82">
              <w:rPr>
                <w:rFonts w:ascii="Times New Roman" w:hAnsi="Times New Roman"/>
                <w:lang w:val="ru-RU"/>
              </w:rPr>
              <w:t>Подготовка к обеду, обед</w:t>
            </w:r>
          </w:p>
          <w:p w:rsidR="00202549" w:rsidRPr="00501B82" w:rsidRDefault="00202549" w:rsidP="00202549">
            <w:pPr>
              <w:pStyle w:val="a9"/>
              <w:rPr>
                <w:rFonts w:ascii="Times New Roman" w:hAnsi="Times New Roman"/>
                <w:lang w:val="ru-RU"/>
              </w:rPr>
            </w:pPr>
            <w:r w:rsidRPr="00501B82">
              <w:rPr>
                <w:rFonts w:ascii="Times New Roman" w:hAnsi="Times New Roman"/>
                <w:lang w:val="ru-RU"/>
              </w:rPr>
              <w:t>Подготовка ко сну, сон</w:t>
            </w:r>
          </w:p>
          <w:p w:rsidR="00202549" w:rsidRPr="00501B82" w:rsidRDefault="00202549" w:rsidP="00202549">
            <w:pPr>
              <w:pStyle w:val="a9"/>
              <w:rPr>
                <w:rFonts w:ascii="Times New Roman" w:hAnsi="Times New Roman"/>
                <w:lang w:val="ru-RU"/>
              </w:rPr>
            </w:pPr>
            <w:r w:rsidRPr="00501B82">
              <w:rPr>
                <w:rFonts w:ascii="Times New Roman" w:hAnsi="Times New Roman"/>
                <w:lang w:val="ru-RU"/>
              </w:rPr>
              <w:t>Постепенный подъем, гигиенические процедуры</w:t>
            </w:r>
          </w:p>
          <w:p w:rsidR="00202549" w:rsidRPr="00501B82" w:rsidRDefault="00202549" w:rsidP="00202549">
            <w:pPr>
              <w:pStyle w:val="a9"/>
              <w:rPr>
                <w:rFonts w:ascii="Times New Roman" w:hAnsi="Times New Roman"/>
                <w:lang w:val="ru-RU"/>
              </w:rPr>
            </w:pPr>
            <w:r w:rsidRPr="00501B82">
              <w:rPr>
                <w:rFonts w:ascii="Times New Roman" w:hAnsi="Times New Roman"/>
                <w:lang w:val="ru-RU"/>
              </w:rPr>
              <w:t>Подготовка к полднику, полдник</w:t>
            </w:r>
          </w:p>
          <w:p w:rsidR="00202549" w:rsidRPr="00501B82" w:rsidRDefault="00202549" w:rsidP="00202549">
            <w:pPr>
              <w:pStyle w:val="a9"/>
              <w:rPr>
                <w:rFonts w:ascii="Times New Roman" w:hAnsi="Times New Roman"/>
                <w:lang w:val="ru-RU"/>
              </w:rPr>
            </w:pPr>
            <w:r w:rsidRPr="00501B82">
              <w:rPr>
                <w:rFonts w:ascii="Times New Roman" w:hAnsi="Times New Roman"/>
                <w:lang w:val="ru-RU"/>
              </w:rPr>
              <w:t>Самостоятельная деятельность детей, игры, общение, досуги, подготовка к прогулке, прогулка, уход домой</w:t>
            </w:r>
          </w:p>
        </w:tc>
        <w:tc>
          <w:tcPr>
            <w:tcW w:w="1560" w:type="dxa"/>
            <w:tcBorders>
              <w:top w:val="nil"/>
              <w:left w:val="single" w:sz="4" w:space="0" w:color="auto"/>
              <w:bottom w:val="single" w:sz="4" w:space="0" w:color="auto"/>
              <w:right w:val="single" w:sz="4" w:space="0" w:color="auto"/>
            </w:tcBorders>
          </w:tcPr>
          <w:p w:rsidR="00202549" w:rsidRPr="00202549" w:rsidRDefault="00202549" w:rsidP="00202549">
            <w:pPr>
              <w:pStyle w:val="a9"/>
              <w:rPr>
                <w:rFonts w:ascii="Times New Roman" w:hAnsi="Times New Roman"/>
              </w:rPr>
            </w:pPr>
            <w:r w:rsidRPr="00202549">
              <w:rPr>
                <w:rFonts w:ascii="Times New Roman" w:hAnsi="Times New Roman"/>
              </w:rPr>
              <w:t>7.00-8.30</w:t>
            </w:r>
          </w:p>
          <w:p w:rsidR="00202549" w:rsidRPr="00202549" w:rsidRDefault="00202549" w:rsidP="00202549">
            <w:pPr>
              <w:pStyle w:val="a9"/>
              <w:rPr>
                <w:rFonts w:ascii="Times New Roman" w:hAnsi="Times New Roman"/>
              </w:rPr>
            </w:pPr>
          </w:p>
          <w:p w:rsidR="00202549" w:rsidRPr="00202549" w:rsidRDefault="00202549" w:rsidP="00202549">
            <w:pPr>
              <w:pStyle w:val="a9"/>
              <w:rPr>
                <w:rFonts w:ascii="Times New Roman" w:hAnsi="Times New Roman"/>
              </w:rPr>
            </w:pPr>
            <w:r w:rsidRPr="00202549">
              <w:rPr>
                <w:rFonts w:ascii="Times New Roman" w:hAnsi="Times New Roman"/>
              </w:rPr>
              <w:t>8.30-9.00</w:t>
            </w:r>
          </w:p>
          <w:p w:rsidR="00202549" w:rsidRPr="00202549" w:rsidRDefault="00202549" w:rsidP="00202549">
            <w:pPr>
              <w:pStyle w:val="a9"/>
              <w:rPr>
                <w:rFonts w:ascii="Times New Roman" w:hAnsi="Times New Roman"/>
              </w:rPr>
            </w:pPr>
            <w:r w:rsidRPr="00202549">
              <w:rPr>
                <w:rFonts w:ascii="Times New Roman" w:hAnsi="Times New Roman"/>
              </w:rPr>
              <w:t>9.00-9.10</w:t>
            </w:r>
          </w:p>
          <w:p w:rsidR="00202549" w:rsidRPr="00202549" w:rsidRDefault="00202549" w:rsidP="00202549">
            <w:pPr>
              <w:pStyle w:val="a9"/>
              <w:rPr>
                <w:rFonts w:ascii="Times New Roman" w:hAnsi="Times New Roman"/>
              </w:rPr>
            </w:pPr>
            <w:r w:rsidRPr="00202549">
              <w:rPr>
                <w:rFonts w:ascii="Times New Roman" w:hAnsi="Times New Roman"/>
              </w:rPr>
              <w:t>9.10-9.20</w:t>
            </w:r>
          </w:p>
          <w:p w:rsidR="00202549" w:rsidRPr="00202549" w:rsidRDefault="00202549" w:rsidP="00202549">
            <w:pPr>
              <w:pStyle w:val="a9"/>
              <w:rPr>
                <w:rFonts w:ascii="Times New Roman" w:hAnsi="Times New Roman"/>
              </w:rPr>
            </w:pPr>
          </w:p>
          <w:p w:rsidR="00202549" w:rsidRPr="00202549" w:rsidRDefault="00202549" w:rsidP="00202549">
            <w:pPr>
              <w:pStyle w:val="a9"/>
              <w:rPr>
                <w:rFonts w:ascii="Times New Roman" w:hAnsi="Times New Roman"/>
              </w:rPr>
            </w:pPr>
            <w:r w:rsidRPr="00202549">
              <w:rPr>
                <w:rFonts w:ascii="Times New Roman" w:hAnsi="Times New Roman"/>
              </w:rPr>
              <w:t>9.20-11.25</w:t>
            </w:r>
          </w:p>
          <w:p w:rsidR="00202549" w:rsidRPr="00202549" w:rsidRDefault="00202549" w:rsidP="00202549">
            <w:pPr>
              <w:pStyle w:val="a9"/>
              <w:rPr>
                <w:rFonts w:ascii="Times New Roman" w:hAnsi="Times New Roman"/>
              </w:rPr>
            </w:pPr>
            <w:r w:rsidRPr="00202549">
              <w:rPr>
                <w:rFonts w:ascii="Times New Roman" w:hAnsi="Times New Roman"/>
              </w:rPr>
              <w:t>11.25-11.45</w:t>
            </w:r>
          </w:p>
          <w:p w:rsidR="00202549" w:rsidRPr="00202549" w:rsidRDefault="00202549" w:rsidP="00202549">
            <w:pPr>
              <w:pStyle w:val="a9"/>
              <w:rPr>
                <w:rFonts w:ascii="Times New Roman" w:hAnsi="Times New Roman"/>
              </w:rPr>
            </w:pPr>
            <w:r w:rsidRPr="00202549">
              <w:rPr>
                <w:rFonts w:ascii="Times New Roman" w:hAnsi="Times New Roman"/>
              </w:rPr>
              <w:t>11.45-12.15</w:t>
            </w:r>
          </w:p>
          <w:p w:rsidR="00202549" w:rsidRPr="00202549" w:rsidRDefault="00202549" w:rsidP="00202549">
            <w:pPr>
              <w:pStyle w:val="a9"/>
              <w:rPr>
                <w:rFonts w:ascii="Times New Roman" w:hAnsi="Times New Roman"/>
              </w:rPr>
            </w:pPr>
            <w:r w:rsidRPr="00202549">
              <w:rPr>
                <w:rFonts w:ascii="Times New Roman" w:hAnsi="Times New Roman"/>
              </w:rPr>
              <w:t>12.15-15.00</w:t>
            </w:r>
          </w:p>
          <w:p w:rsidR="00202549" w:rsidRPr="00202549" w:rsidRDefault="00202549" w:rsidP="00202549">
            <w:pPr>
              <w:pStyle w:val="a9"/>
              <w:rPr>
                <w:rFonts w:ascii="Times New Roman" w:hAnsi="Times New Roman"/>
              </w:rPr>
            </w:pPr>
            <w:r w:rsidRPr="00202549">
              <w:rPr>
                <w:rFonts w:ascii="Times New Roman" w:hAnsi="Times New Roman"/>
              </w:rPr>
              <w:t>15.00-15.30</w:t>
            </w:r>
          </w:p>
          <w:p w:rsidR="00202549" w:rsidRPr="00202549" w:rsidRDefault="00202549" w:rsidP="00202549">
            <w:pPr>
              <w:pStyle w:val="a9"/>
              <w:rPr>
                <w:rFonts w:ascii="Times New Roman" w:hAnsi="Times New Roman"/>
              </w:rPr>
            </w:pPr>
            <w:r w:rsidRPr="00202549">
              <w:rPr>
                <w:rFonts w:ascii="Times New Roman" w:hAnsi="Times New Roman"/>
              </w:rPr>
              <w:t>15.30-16.00</w:t>
            </w:r>
          </w:p>
          <w:p w:rsidR="00202549" w:rsidRPr="00202549" w:rsidRDefault="00202549" w:rsidP="00202549">
            <w:pPr>
              <w:pStyle w:val="a9"/>
              <w:rPr>
                <w:rFonts w:ascii="Times New Roman" w:hAnsi="Times New Roman"/>
              </w:rPr>
            </w:pPr>
            <w:r w:rsidRPr="00202549">
              <w:rPr>
                <w:rFonts w:ascii="Times New Roman" w:hAnsi="Times New Roman"/>
              </w:rPr>
              <w:t>15.50-17.30</w:t>
            </w:r>
          </w:p>
        </w:tc>
      </w:tr>
    </w:tbl>
    <w:p w:rsidR="00AB55E0" w:rsidRPr="00501B82" w:rsidRDefault="00AB55E0" w:rsidP="00501B82">
      <w:pPr>
        <w:ind w:right="-143"/>
        <w:rPr>
          <w:rFonts w:ascii="Calibri" w:eastAsia="Calibri" w:hAnsi="Calibri"/>
          <w:sz w:val="22"/>
          <w:szCs w:val="22"/>
          <w:lang w:eastAsia="en-US"/>
        </w:rPr>
      </w:pPr>
    </w:p>
    <w:p w:rsidR="00AB55E0" w:rsidRPr="00501B82" w:rsidRDefault="00501B82" w:rsidP="00AB55E0">
      <w:pPr>
        <w:ind w:left="-567" w:right="-143" w:firstLine="709"/>
        <w:rPr>
          <w:b/>
        </w:rPr>
      </w:pPr>
      <w:r w:rsidRPr="00501B82">
        <w:rPr>
          <w:b/>
        </w:rPr>
        <w:t>Ре</w:t>
      </w:r>
      <w:r w:rsidR="00202549" w:rsidRPr="00501B82">
        <w:rPr>
          <w:b/>
        </w:rPr>
        <w:t>жим дня в группе детей от 3 до 4</w:t>
      </w:r>
      <w:r w:rsidR="00AB55E0" w:rsidRPr="00501B82">
        <w:rPr>
          <w:b/>
        </w:rPr>
        <w:t xml:space="preserve"> лет</w:t>
      </w:r>
    </w:p>
    <w:p w:rsidR="00501B82" w:rsidRPr="00501B82" w:rsidRDefault="00501B82" w:rsidP="00AB55E0">
      <w:pPr>
        <w:ind w:left="-567" w:right="-143" w:firstLine="709"/>
        <w:rPr>
          <w:i/>
        </w:rPr>
      </w:pPr>
      <w:r w:rsidRPr="00501B82">
        <w:rPr>
          <w:i/>
        </w:rPr>
        <w:t>Холодный период</w:t>
      </w:r>
    </w:p>
    <w:tbl>
      <w:tblPr>
        <w:tblW w:w="9408" w:type="dxa"/>
        <w:tblInd w:w="80" w:type="dxa"/>
        <w:tblLayout w:type="fixed"/>
        <w:tblCellMar>
          <w:left w:w="40" w:type="dxa"/>
          <w:right w:w="40" w:type="dxa"/>
        </w:tblCellMar>
        <w:tblLook w:val="0000" w:firstRow="0" w:lastRow="0" w:firstColumn="0" w:lastColumn="0" w:noHBand="0" w:noVBand="0"/>
      </w:tblPr>
      <w:tblGrid>
        <w:gridCol w:w="7916"/>
        <w:gridCol w:w="1492"/>
      </w:tblGrid>
      <w:tr w:rsidR="00501B82" w:rsidRPr="00CB03ED"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jc w:val="center"/>
              <w:rPr>
                <w:rFonts w:eastAsiaTheme="minorHAnsi"/>
              </w:rPr>
            </w:pPr>
            <w:r w:rsidRPr="00CB03ED">
              <w:rPr>
                <w:rFonts w:eastAsiaTheme="minorHAnsi"/>
                <w:sz w:val="22"/>
                <w:szCs w:val="22"/>
              </w:rPr>
              <w:t>Вид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jc w:val="center"/>
              <w:rPr>
                <w:rFonts w:eastAsiaTheme="minorHAnsi"/>
              </w:rPr>
            </w:pPr>
            <w:r w:rsidRPr="00CB03ED">
              <w:rPr>
                <w:rFonts w:eastAsiaTheme="minorHAnsi"/>
                <w:sz w:val="22"/>
                <w:szCs w:val="22"/>
              </w:rPr>
              <w:t>Время</w:t>
            </w:r>
          </w:p>
        </w:tc>
      </w:tr>
      <w:tr w:rsidR="00501B82" w:rsidRPr="00CB03ED" w:rsidTr="00CB03ED">
        <w:trPr>
          <w:trHeight w:val="400"/>
        </w:trPr>
        <w:tc>
          <w:tcPr>
            <w:tcW w:w="7916" w:type="dxa"/>
            <w:tcBorders>
              <w:top w:val="single" w:sz="6" w:space="0" w:color="000000"/>
              <w:left w:val="single" w:sz="6" w:space="0" w:color="000000"/>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Прием, осмотр детей, игры, самостоятельная деятельность, утренняя гимнастика</w:t>
            </w:r>
          </w:p>
        </w:tc>
        <w:tc>
          <w:tcPr>
            <w:tcW w:w="1492" w:type="dxa"/>
            <w:tcBorders>
              <w:top w:val="single" w:sz="6" w:space="0" w:color="000000"/>
              <w:left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lang w:val="en-US"/>
              </w:rPr>
              <w:t>7.00-</w:t>
            </w:r>
            <w:r w:rsidRPr="00CB03ED">
              <w:rPr>
                <w:rFonts w:eastAsiaTheme="minorHAnsi"/>
                <w:sz w:val="22"/>
                <w:szCs w:val="22"/>
              </w:rPr>
              <w:t>8.30</w:t>
            </w:r>
          </w:p>
        </w:tc>
      </w:tr>
      <w:tr w:rsidR="00501B82" w:rsidRPr="00CB03ED"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Игры, дежурство, подготовка к завтраку, завтрак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8.30-8.50</w:t>
            </w:r>
          </w:p>
        </w:tc>
      </w:tr>
      <w:tr w:rsidR="00501B82" w:rsidRPr="00CB03ED"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Игры, самостоятельная деятельность, подготовка к организованной образ.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8.50-9.00</w:t>
            </w:r>
          </w:p>
        </w:tc>
      </w:tr>
      <w:tr w:rsidR="00501B82" w:rsidRPr="00CB03ED" w:rsidTr="00501B82">
        <w:trPr>
          <w:trHeight w:val="381"/>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rPr>
                <w:rFonts w:eastAsiaTheme="minorHAnsi"/>
                <w:lang w:val="en-US"/>
              </w:rPr>
            </w:pPr>
            <w:r w:rsidRPr="00CB03ED">
              <w:rPr>
                <w:rFonts w:eastAsiaTheme="minorHAnsi"/>
                <w:sz w:val="22"/>
                <w:szCs w:val="22"/>
              </w:rPr>
              <w:t>Организованная образовательная деятельность + перерывы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lang w:val="en-US"/>
              </w:rPr>
              <w:t xml:space="preserve">9.00- </w:t>
            </w:r>
            <w:r w:rsidRPr="00CB03ED">
              <w:rPr>
                <w:rFonts w:eastAsiaTheme="minorHAnsi"/>
                <w:sz w:val="22"/>
                <w:szCs w:val="22"/>
              </w:rPr>
              <w:t>9.40</w:t>
            </w:r>
          </w:p>
        </w:tc>
      </w:tr>
      <w:tr w:rsidR="00501B82" w:rsidRPr="00CB03ED" w:rsidTr="00CB03ED">
        <w:trPr>
          <w:trHeight w:val="464"/>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Самостоятельная деятельность детей: игры, общение по интересам (в том числе индивидуальное общение педагога с детьми)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9.40-10.10</w:t>
            </w:r>
          </w:p>
        </w:tc>
      </w:tr>
      <w:tr w:rsidR="00501B82" w:rsidRPr="00CB03ED" w:rsidTr="00501B82">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Подготовка к прогулке, прогулка (игры, наблюдения, труд)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10.10-11.35</w:t>
            </w:r>
          </w:p>
        </w:tc>
      </w:tr>
      <w:tr w:rsidR="00501B82" w:rsidRPr="00CB03ED"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Возвращение с прогулки, игры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11.35-11.45</w:t>
            </w:r>
          </w:p>
        </w:tc>
      </w:tr>
      <w:tr w:rsidR="00501B82" w:rsidRPr="00CB03ED"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Подготовка к обеду, обед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11.45-12.15</w:t>
            </w:r>
          </w:p>
        </w:tc>
      </w:tr>
      <w:tr w:rsidR="00501B82" w:rsidRPr="00CB03ED"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Подготовка ко сну, дневной сон</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12.15-15.00</w:t>
            </w:r>
          </w:p>
        </w:tc>
      </w:tr>
      <w:tr w:rsidR="00501B82" w:rsidRPr="00CB03ED" w:rsidTr="00501B82">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Постепенный подъем, воздушные, водные процедуры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15.00-15.20</w:t>
            </w:r>
          </w:p>
        </w:tc>
      </w:tr>
      <w:tr w:rsidR="00501B82" w:rsidRPr="00CB03ED" w:rsidTr="00501B82">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Подготовка к полднику, полдник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15.20-15.40</w:t>
            </w:r>
          </w:p>
        </w:tc>
      </w:tr>
      <w:tr w:rsidR="00501B82" w:rsidRPr="00CB03ED" w:rsidTr="00501B82">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Совместная деятельность взрослого с детьми и/или организованная образовательная деятельность</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15.40-16.00</w:t>
            </w:r>
          </w:p>
        </w:tc>
      </w:tr>
      <w:tr w:rsidR="00501B82" w:rsidRPr="00CB03ED" w:rsidTr="00CB03ED">
        <w:trPr>
          <w:trHeight w:val="523"/>
        </w:trPr>
        <w:tc>
          <w:tcPr>
            <w:tcW w:w="7916" w:type="dxa"/>
            <w:tcBorders>
              <w:top w:val="single" w:sz="6" w:space="0" w:color="000000"/>
              <w:left w:val="single" w:sz="6" w:space="0" w:color="000000"/>
              <w:bottom w:val="single" w:sz="4" w:space="0" w:color="auto"/>
              <w:right w:val="single" w:sz="6"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Подготовка к прогулке, прогулка, совместная деятельность взрослого с детьми: игры, общение, досуги. Уход домой</w:t>
            </w:r>
          </w:p>
        </w:tc>
        <w:tc>
          <w:tcPr>
            <w:tcW w:w="1492" w:type="dxa"/>
            <w:tcBorders>
              <w:top w:val="single" w:sz="6" w:space="0" w:color="000000"/>
              <w:left w:val="single" w:sz="6" w:space="0" w:color="000000"/>
              <w:bottom w:val="single" w:sz="4" w:space="0" w:color="auto"/>
              <w:right w:val="single" w:sz="2" w:space="0" w:color="000000"/>
            </w:tcBorders>
            <w:shd w:val="clear" w:color="000000" w:fill="FFFFFF"/>
          </w:tcPr>
          <w:p w:rsidR="00501B82" w:rsidRPr="00CB03ED" w:rsidRDefault="00501B82" w:rsidP="00501B82">
            <w:pPr>
              <w:rPr>
                <w:rFonts w:eastAsiaTheme="minorHAnsi"/>
              </w:rPr>
            </w:pPr>
            <w:r w:rsidRPr="00CB03ED">
              <w:rPr>
                <w:rFonts w:eastAsiaTheme="minorHAnsi"/>
                <w:sz w:val="22"/>
                <w:szCs w:val="22"/>
              </w:rPr>
              <w:t>16.00-17.30</w:t>
            </w:r>
          </w:p>
          <w:p w:rsidR="00501B82" w:rsidRPr="00CB03ED" w:rsidRDefault="00501B82" w:rsidP="00501B82">
            <w:pPr>
              <w:rPr>
                <w:rFonts w:eastAsiaTheme="minorHAnsi"/>
              </w:rPr>
            </w:pPr>
          </w:p>
        </w:tc>
      </w:tr>
    </w:tbl>
    <w:p w:rsidR="00501B82" w:rsidRDefault="00501B82" w:rsidP="00CB03ED">
      <w:pPr>
        <w:ind w:right="-143"/>
        <w:rPr>
          <w:rFonts w:eastAsia="Calibri"/>
          <w:i/>
          <w:lang w:eastAsia="en-US"/>
        </w:rPr>
      </w:pPr>
      <w:r w:rsidRPr="00501B82">
        <w:rPr>
          <w:rFonts w:eastAsia="Calibri"/>
          <w:i/>
          <w:lang w:eastAsia="en-US"/>
        </w:rPr>
        <w:t>Теплый период</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8"/>
        <w:gridCol w:w="1560"/>
      </w:tblGrid>
      <w:tr w:rsidR="00501B82" w:rsidRPr="00CB03ED" w:rsidTr="00A35FCB">
        <w:trPr>
          <w:trHeight w:val="400"/>
        </w:trPr>
        <w:tc>
          <w:tcPr>
            <w:tcW w:w="7938" w:type="dxa"/>
          </w:tcPr>
          <w:p w:rsidR="00501B82" w:rsidRPr="00CB03ED" w:rsidRDefault="00501B82" w:rsidP="00501B82">
            <w:pPr>
              <w:rPr>
                <w:rFonts w:eastAsiaTheme="minorHAnsi"/>
                <w:lang w:eastAsia="en-US"/>
              </w:rPr>
            </w:pPr>
            <w:r w:rsidRPr="00CB03ED">
              <w:rPr>
                <w:rFonts w:eastAsiaTheme="minorHAnsi"/>
                <w:sz w:val="22"/>
                <w:szCs w:val="22"/>
                <w:lang w:eastAsia="en-US"/>
              </w:rPr>
              <w:t>Теплый период года</w:t>
            </w:r>
          </w:p>
        </w:tc>
        <w:tc>
          <w:tcPr>
            <w:tcW w:w="1560" w:type="dxa"/>
          </w:tcPr>
          <w:p w:rsidR="00501B82" w:rsidRPr="00CB03ED" w:rsidRDefault="00501B82" w:rsidP="00501B82">
            <w:pPr>
              <w:rPr>
                <w:rFonts w:eastAsiaTheme="minorHAnsi"/>
                <w:lang w:eastAsia="en-US"/>
              </w:rPr>
            </w:pPr>
          </w:p>
        </w:tc>
      </w:tr>
      <w:tr w:rsidR="00501B82" w:rsidRPr="00CB03ED" w:rsidTr="00A35FCB">
        <w:trPr>
          <w:trHeight w:val="70"/>
        </w:trPr>
        <w:tc>
          <w:tcPr>
            <w:tcW w:w="7938" w:type="dxa"/>
            <w:tcBorders>
              <w:top w:val="single" w:sz="4" w:space="0" w:color="auto"/>
              <w:left w:val="single" w:sz="4" w:space="0" w:color="auto"/>
              <w:right w:val="single" w:sz="4" w:space="0" w:color="auto"/>
            </w:tcBorders>
          </w:tcPr>
          <w:p w:rsidR="00501B82" w:rsidRPr="00CB03ED" w:rsidRDefault="00501B82" w:rsidP="00501B82">
            <w:pPr>
              <w:rPr>
                <w:rFonts w:eastAsiaTheme="minorHAnsi"/>
                <w:lang w:eastAsia="en-US"/>
              </w:rPr>
            </w:pPr>
            <w:r w:rsidRPr="00CB03ED">
              <w:rPr>
                <w:rFonts w:eastAsiaTheme="minorHAnsi"/>
                <w:sz w:val="22"/>
                <w:szCs w:val="22"/>
                <w:lang w:eastAsia="en-US"/>
              </w:rPr>
              <w:t xml:space="preserve">Прием, осмотр, измерение температуры, игры, утренняя гимнастика                </w:t>
            </w:r>
          </w:p>
          <w:p w:rsidR="00501B82" w:rsidRPr="00CB03ED" w:rsidRDefault="00501B82" w:rsidP="00501B82">
            <w:pPr>
              <w:rPr>
                <w:rFonts w:eastAsiaTheme="minorHAnsi"/>
                <w:lang w:eastAsia="en-US"/>
              </w:rPr>
            </w:pPr>
            <w:r w:rsidRPr="00CB03ED">
              <w:rPr>
                <w:rFonts w:eastAsiaTheme="minorHAnsi"/>
                <w:sz w:val="22"/>
                <w:szCs w:val="22"/>
                <w:lang w:eastAsia="en-US"/>
              </w:rPr>
              <w:t>Подготовка к завтраку, завтрак</w:t>
            </w:r>
          </w:p>
          <w:p w:rsidR="00501B82" w:rsidRPr="00CB03ED" w:rsidRDefault="00501B82" w:rsidP="00501B82">
            <w:pPr>
              <w:rPr>
                <w:rFonts w:eastAsiaTheme="minorHAnsi"/>
                <w:lang w:eastAsia="en-US"/>
              </w:rPr>
            </w:pPr>
            <w:r w:rsidRPr="00CB03ED">
              <w:rPr>
                <w:rFonts w:eastAsiaTheme="minorHAnsi"/>
                <w:sz w:val="22"/>
                <w:szCs w:val="22"/>
                <w:lang w:eastAsia="en-US"/>
              </w:rPr>
              <w:t xml:space="preserve">Самостоятельная деятельность детей </w:t>
            </w:r>
          </w:p>
          <w:p w:rsidR="00501B82" w:rsidRPr="00CB03ED" w:rsidRDefault="00501B82" w:rsidP="00501B82">
            <w:pPr>
              <w:rPr>
                <w:rFonts w:eastAsiaTheme="minorHAnsi"/>
                <w:lang w:eastAsia="en-US"/>
              </w:rPr>
            </w:pPr>
            <w:r w:rsidRPr="00CB03ED">
              <w:rPr>
                <w:rFonts w:eastAsiaTheme="minorHAnsi"/>
                <w:sz w:val="22"/>
                <w:szCs w:val="22"/>
                <w:lang w:eastAsia="en-US"/>
              </w:rPr>
              <w:t>Совместная организованная деятельность в разных видах детской деятельности (м/б на свежем воздухе)</w:t>
            </w:r>
          </w:p>
          <w:p w:rsidR="00501B82" w:rsidRPr="00CB03ED" w:rsidRDefault="00501B82" w:rsidP="00501B82">
            <w:pPr>
              <w:rPr>
                <w:rFonts w:eastAsiaTheme="minorHAnsi"/>
                <w:lang w:eastAsia="en-US"/>
              </w:rPr>
            </w:pPr>
            <w:r w:rsidRPr="00CB03ED">
              <w:rPr>
                <w:rFonts w:eastAsiaTheme="minorHAnsi"/>
                <w:sz w:val="22"/>
                <w:szCs w:val="22"/>
                <w:lang w:eastAsia="en-US"/>
              </w:rPr>
              <w:t>Подготовка к прогулке, прогулка</w:t>
            </w:r>
          </w:p>
          <w:p w:rsidR="00501B82" w:rsidRPr="00CB03ED" w:rsidRDefault="00501B82" w:rsidP="00501B82">
            <w:pPr>
              <w:rPr>
                <w:rFonts w:eastAsiaTheme="minorHAnsi"/>
                <w:lang w:eastAsia="en-US"/>
              </w:rPr>
            </w:pPr>
            <w:r w:rsidRPr="00CB03ED">
              <w:rPr>
                <w:rFonts w:eastAsiaTheme="minorHAnsi"/>
                <w:sz w:val="22"/>
                <w:szCs w:val="22"/>
                <w:lang w:eastAsia="en-US"/>
              </w:rPr>
              <w:t>Возвращение с прогулки,  водные процедуры</w:t>
            </w:r>
          </w:p>
          <w:p w:rsidR="00501B82" w:rsidRPr="00CB03ED" w:rsidRDefault="00501B82" w:rsidP="00501B82">
            <w:pPr>
              <w:rPr>
                <w:rFonts w:eastAsiaTheme="minorHAnsi"/>
                <w:lang w:eastAsia="en-US"/>
              </w:rPr>
            </w:pPr>
            <w:r w:rsidRPr="00CB03ED">
              <w:rPr>
                <w:rFonts w:eastAsiaTheme="minorHAnsi"/>
                <w:sz w:val="22"/>
                <w:szCs w:val="22"/>
                <w:lang w:eastAsia="en-US"/>
              </w:rPr>
              <w:t>Подготовка к обеду, обед</w:t>
            </w:r>
          </w:p>
          <w:p w:rsidR="00501B82" w:rsidRPr="00CB03ED" w:rsidRDefault="00501B82" w:rsidP="00501B82">
            <w:pPr>
              <w:rPr>
                <w:rFonts w:eastAsiaTheme="minorHAnsi"/>
                <w:lang w:eastAsia="en-US"/>
              </w:rPr>
            </w:pPr>
            <w:r w:rsidRPr="00CB03ED">
              <w:rPr>
                <w:rFonts w:eastAsiaTheme="minorHAnsi"/>
                <w:sz w:val="22"/>
                <w:szCs w:val="22"/>
                <w:lang w:eastAsia="en-US"/>
              </w:rPr>
              <w:t>Подготовка ко сну, сон</w:t>
            </w:r>
          </w:p>
          <w:p w:rsidR="00501B82" w:rsidRPr="00CB03ED" w:rsidRDefault="00501B82" w:rsidP="00501B82">
            <w:pPr>
              <w:rPr>
                <w:rFonts w:eastAsiaTheme="minorHAnsi"/>
                <w:lang w:eastAsia="en-US"/>
              </w:rPr>
            </w:pPr>
            <w:r w:rsidRPr="00CB03ED">
              <w:rPr>
                <w:rFonts w:eastAsiaTheme="minorHAnsi"/>
                <w:sz w:val="22"/>
                <w:szCs w:val="22"/>
                <w:lang w:eastAsia="en-US"/>
              </w:rPr>
              <w:t>Постепенный подъем, гигиенические процедуры</w:t>
            </w:r>
          </w:p>
          <w:p w:rsidR="00501B82" w:rsidRPr="00CB03ED" w:rsidRDefault="00501B82" w:rsidP="00501B82">
            <w:pPr>
              <w:rPr>
                <w:rFonts w:eastAsiaTheme="minorHAnsi"/>
                <w:lang w:eastAsia="en-US"/>
              </w:rPr>
            </w:pPr>
            <w:r w:rsidRPr="00CB03ED">
              <w:rPr>
                <w:rFonts w:eastAsiaTheme="minorHAnsi"/>
                <w:sz w:val="22"/>
                <w:szCs w:val="22"/>
                <w:lang w:eastAsia="en-US"/>
              </w:rPr>
              <w:t>Подготовка к полднику, полдник</w:t>
            </w:r>
          </w:p>
          <w:p w:rsidR="00501B82" w:rsidRPr="00CB03ED" w:rsidRDefault="00501B82" w:rsidP="00501B82">
            <w:pPr>
              <w:rPr>
                <w:rFonts w:eastAsiaTheme="minorHAnsi"/>
                <w:lang w:eastAsia="en-US"/>
              </w:rPr>
            </w:pPr>
            <w:r w:rsidRPr="00CB03ED">
              <w:rPr>
                <w:rFonts w:eastAsiaTheme="minorHAnsi"/>
                <w:sz w:val="22"/>
                <w:szCs w:val="22"/>
                <w:lang w:eastAsia="en-US"/>
              </w:rPr>
              <w:t>Самостоятельная деятельность детей, игры, общение, досуги, подготовка к прогулке, прогулка, уход домой</w:t>
            </w:r>
          </w:p>
        </w:tc>
        <w:tc>
          <w:tcPr>
            <w:tcW w:w="1560" w:type="dxa"/>
            <w:tcBorders>
              <w:top w:val="nil"/>
              <w:left w:val="single" w:sz="4" w:space="0" w:color="auto"/>
              <w:bottom w:val="single" w:sz="4" w:space="0" w:color="auto"/>
              <w:right w:val="single" w:sz="4" w:space="0" w:color="auto"/>
            </w:tcBorders>
          </w:tcPr>
          <w:p w:rsidR="00501B82" w:rsidRPr="00CB03ED" w:rsidRDefault="00501B82" w:rsidP="00501B82">
            <w:pPr>
              <w:rPr>
                <w:rFonts w:eastAsiaTheme="minorHAnsi"/>
                <w:lang w:eastAsia="en-US"/>
              </w:rPr>
            </w:pPr>
            <w:r w:rsidRPr="00CB03ED">
              <w:rPr>
                <w:rFonts w:eastAsiaTheme="minorHAnsi"/>
                <w:sz w:val="22"/>
                <w:szCs w:val="22"/>
                <w:lang w:eastAsia="en-US"/>
              </w:rPr>
              <w:t>7.00-8.30</w:t>
            </w:r>
          </w:p>
          <w:p w:rsidR="00501B82" w:rsidRPr="00CB03ED" w:rsidRDefault="00501B82" w:rsidP="00501B82">
            <w:pPr>
              <w:rPr>
                <w:rFonts w:eastAsiaTheme="minorHAnsi"/>
                <w:lang w:eastAsia="en-US"/>
              </w:rPr>
            </w:pPr>
          </w:p>
          <w:p w:rsidR="00501B82" w:rsidRPr="00CB03ED" w:rsidRDefault="00501B82" w:rsidP="00501B82">
            <w:pPr>
              <w:rPr>
                <w:rFonts w:eastAsiaTheme="minorHAnsi"/>
                <w:lang w:eastAsia="en-US"/>
              </w:rPr>
            </w:pPr>
            <w:r w:rsidRPr="00CB03ED">
              <w:rPr>
                <w:rFonts w:eastAsiaTheme="minorHAnsi"/>
                <w:sz w:val="22"/>
                <w:szCs w:val="22"/>
                <w:lang w:eastAsia="en-US"/>
              </w:rPr>
              <w:t>8.30-9.00</w:t>
            </w:r>
          </w:p>
          <w:p w:rsidR="00501B82" w:rsidRPr="00CB03ED" w:rsidRDefault="00501B82" w:rsidP="00501B82">
            <w:pPr>
              <w:rPr>
                <w:rFonts w:eastAsiaTheme="minorHAnsi"/>
                <w:lang w:eastAsia="en-US"/>
              </w:rPr>
            </w:pPr>
            <w:r w:rsidRPr="00CB03ED">
              <w:rPr>
                <w:rFonts w:eastAsiaTheme="minorHAnsi"/>
                <w:sz w:val="22"/>
                <w:szCs w:val="22"/>
                <w:lang w:eastAsia="en-US"/>
              </w:rPr>
              <w:t>9.00-9.10</w:t>
            </w:r>
          </w:p>
          <w:p w:rsidR="00501B82" w:rsidRPr="00CB03ED" w:rsidRDefault="00501B82" w:rsidP="00501B82">
            <w:pPr>
              <w:rPr>
                <w:rFonts w:eastAsiaTheme="minorHAnsi"/>
                <w:lang w:eastAsia="en-US"/>
              </w:rPr>
            </w:pPr>
            <w:r w:rsidRPr="00CB03ED">
              <w:rPr>
                <w:rFonts w:eastAsiaTheme="minorHAnsi"/>
                <w:sz w:val="22"/>
                <w:szCs w:val="22"/>
                <w:lang w:eastAsia="en-US"/>
              </w:rPr>
              <w:t>9.10-9.20</w:t>
            </w:r>
          </w:p>
          <w:p w:rsidR="00501B82" w:rsidRPr="00CB03ED" w:rsidRDefault="00501B82" w:rsidP="00501B82">
            <w:pPr>
              <w:rPr>
                <w:rFonts w:eastAsiaTheme="minorHAnsi"/>
                <w:lang w:eastAsia="en-US"/>
              </w:rPr>
            </w:pPr>
          </w:p>
          <w:p w:rsidR="00501B82" w:rsidRPr="00CB03ED" w:rsidRDefault="00501B82" w:rsidP="00501B82">
            <w:pPr>
              <w:rPr>
                <w:rFonts w:eastAsiaTheme="minorHAnsi"/>
                <w:lang w:eastAsia="en-US"/>
              </w:rPr>
            </w:pPr>
            <w:r w:rsidRPr="00CB03ED">
              <w:rPr>
                <w:rFonts w:eastAsiaTheme="minorHAnsi"/>
                <w:sz w:val="22"/>
                <w:szCs w:val="22"/>
                <w:lang w:eastAsia="en-US"/>
              </w:rPr>
              <w:t>9.20-11.40</w:t>
            </w:r>
          </w:p>
          <w:p w:rsidR="00501B82" w:rsidRPr="00CB03ED" w:rsidRDefault="00501B82" w:rsidP="00501B82">
            <w:pPr>
              <w:rPr>
                <w:rFonts w:eastAsiaTheme="minorHAnsi"/>
                <w:lang w:eastAsia="en-US"/>
              </w:rPr>
            </w:pPr>
            <w:r w:rsidRPr="00CB03ED">
              <w:rPr>
                <w:rFonts w:eastAsiaTheme="minorHAnsi"/>
                <w:sz w:val="22"/>
                <w:szCs w:val="22"/>
                <w:lang w:eastAsia="en-US"/>
              </w:rPr>
              <w:t>11.40-12.00</w:t>
            </w:r>
          </w:p>
          <w:p w:rsidR="00501B82" w:rsidRPr="00CB03ED" w:rsidRDefault="00501B82" w:rsidP="00501B82">
            <w:pPr>
              <w:rPr>
                <w:rFonts w:eastAsiaTheme="minorHAnsi"/>
                <w:lang w:eastAsia="en-US"/>
              </w:rPr>
            </w:pPr>
            <w:r w:rsidRPr="00CB03ED">
              <w:rPr>
                <w:rFonts w:eastAsiaTheme="minorHAnsi"/>
                <w:sz w:val="22"/>
                <w:szCs w:val="22"/>
                <w:lang w:eastAsia="en-US"/>
              </w:rPr>
              <w:t>12.00-12.30</w:t>
            </w:r>
          </w:p>
          <w:p w:rsidR="00501B82" w:rsidRPr="00CB03ED" w:rsidRDefault="00501B82" w:rsidP="00501B82">
            <w:pPr>
              <w:rPr>
                <w:rFonts w:eastAsiaTheme="minorHAnsi"/>
                <w:lang w:eastAsia="en-US"/>
              </w:rPr>
            </w:pPr>
            <w:r w:rsidRPr="00CB03ED">
              <w:rPr>
                <w:rFonts w:eastAsiaTheme="minorHAnsi"/>
                <w:sz w:val="22"/>
                <w:szCs w:val="22"/>
                <w:lang w:eastAsia="en-US"/>
              </w:rPr>
              <w:t>12.30-15.00</w:t>
            </w:r>
          </w:p>
          <w:p w:rsidR="00501B82" w:rsidRPr="00CB03ED" w:rsidRDefault="00501B82" w:rsidP="00501B82">
            <w:pPr>
              <w:rPr>
                <w:rFonts w:eastAsiaTheme="minorHAnsi"/>
                <w:lang w:eastAsia="en-US"/>
              </w:rPr>
            </w:pPr>
            <w:r w:rsidRPr="00CB03ED">
              <w:rPr>
                <w:rFonts w:eastAsiaTheme="minorHAnsi"/>
                <w:sz w:val="22"/>
                <w:szCs w:val="22"/>
                <w:lang w:eastAsia="en-US"/>
              </w:rPr>
              <w:t>15.00-15.30</w:t>
            </w:r>
          </w:p>
          <w:p w:rsidR="00501B82" w:rsidRPr="00CB03ED" w:rsidRDefault="00501B82" w:rsidP="00501B82">
            <w:pPr>
              <w:rPr>
                <w:rFonts w:eastAsiaTheme="minorHAnsi"/>
                <w:lang w:eastAsia="en-US"/>
              </w:rPr>
            </w:pPr>
            <w:r w:rsidRPr="00CB03ED">
              <w:rPr>
                <w:rFonts w:eastAsiaTheme="minorHAnsi"/>
                <w:sz w:val="22"/>
                <w:szCs w:val="22"/>
                <w:lang w:eastAsia="en-US"/>
              </w:rPr>
              <w:t>15.30-16.00</w:t>
            </w:r>
          </w:p>
          <w:p w:rsidR="00501B82" w:rsidRPr="00CB03ED" w:rsidRDefault="00501B82" w:rsidP="00501B82">
            <w:pPr>
              <w:rPr>
                <w:rFonts w:eastAsiaTheme="minorHAnsi"/>
                <w:lang w:eastAsia="en-US"/>
              </w:rPr>
            </w:pPr>
            <w:r w:rsidRPr="00CB03ED">
              <w:rPr>
                <w:rFonts w:eastAsiaTheme="minorHAnsi"/>
                <w:sz w:val="22"/>
                <w:szCs w:val="22"/>
                <w:lang w:eastAsia="en-US"/>
              </w:rPr>
              <w:t>16.00-17.30</w:t>
            </w:r>
          </w:p>
        </w:tc>
      </w:tr>
    </w:tbl>
    <w:p w:rsidR="00501B82" w:rsidRPr="00501B82" w:rsidRDefault="00501B82" w:rsidP="00AB55E0">
      <w:pPr>
        <w:ind w:left="-567" w:right="-143" w:firstLine="283"/>
        <w:rPr>
          <w:rFonts w:eastAsia="Calibri"/>
          <w:i/>
          <w:lang w:eastAsia="en-US"/>
        </w:rPr>
      </w:pPr>
    </w:p>
    <w:p w:rsidR="00AB55E0" w:rsidRPr="00AB55E0" w:rsidRDefault="00AB55E0" w:rsidP="00AB55E0">
      <w:pPr>
        <w:ind w:left="-567" w:right="-143" w:firstLine="709"/>
        <w:rPr>
          <w:rFonts w:eastAsia="Calibri"/>
          <w:lang w:eastAsia="en-US"/>
        </w:rPr>
      </w:pPr>
    </w:p>
    <w:p w:rsidR="00CB03ED" w:rsidRDefault="00501B82" w:rsidP="00CB03ED">
      <w:pPr>
        <w:spacing w:after="160" w:line="259" w:lineRule="auto"/>
        <w:ind w:left="-567" w:right="-143" w:firstLine="709"/>
        <w:rPr>
          <w:rFonts w:eastAsia="Calibri"/>
          <w:b/>
          <w:lang w:eastAsia="en-US"/>
        </w:rPr>
      </w:pPr>
      <w:r>
        <w:rPr>
          <w:rFonts w:eastAsia="Calibri"/>
          <w:b/>
          <w:lang w:eastAsia="en-US"/>
        </w:rPr>
        <w:t>Р</w:t>
      </w:r>
      <w:r w:rsidR="00CB03ED">
        <w:rPr>
          <w:rFonts w:eastAsia="Calibri"/>
          <w:b/>
          <w:lang w:eastAsia="en-US"/>
        </w:rPr>
        <w:t>ежим дня в группе детей 4-5 лет</w:t>
      </w:r>
    </w:p>
    <w:p w:rsidR="00CB03ED" w:rsidRPr="00CB03ED" w:rsidRDefault="00CB03ED" w:rsidP="00CB03ED">
      <w:pPr>
        <w:spacing w:after="160" w:line="259" w:lineRule="auto"/>
        <w:ind w:left="-567" w:right="-143" w:firstLine="709"/>
        <w:rPr>
          <w:rFonts w:eastAsia="Calibri"/>
          <w:b/>
          <w:lang w:eastAsia="en-US"/>
        </w:rPr>
      </w:pPr>
      <w:r w:rsidRPr="00CB03ED">
        <w:rPr>
          <w:rFonts w:eastAsia="Calibri"/>
          <w:i/>
          <w:lang w:eastAsia="en-US"/>
        </w:rPr>
        <w:t>Холодный период</w:t>
      </w:r>
    </w:p>
    <w:tbl>
      <w:tblPr>
        <w:tblW w:w="9408" w:type="dxa"/>
        <w:tblInd w:w="80" w:type="dxa"/>
        <w:tblLayout w:type="fixed"/>
        <w:tblCellMar>
          <w:left w:w="40" w:type="dxa"/>
          <w:right w:w="40" w:type="dxa"/>
        </w:tblCellMar>
        <w:tblLook w:val="0000" w:firstRow="0" w:lastRow="0" w:firstColumn="0" w:lastColumn="0" w:noHBand="0" w:noVBand="0"/>
      </w:tblPr>
      <w:tblGrid>
        <w:gridCol w:w="7916"/>
        <w:gridCol w:w="1492"/>
      </w:tblGrid>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jc w:val="center"/>
              <w:rPr>
                <w:rFonts w:eastAsiaTheme="minorHAnsi"/>
              </w:rPr>
            </w:pPr>
            <w:r w:rsidRPr="00CB03ED">
              <w:rPr>
                <w:rFonts w:eastAsiaTheme="minorHAnsi"/>
                <w:sz w:val="22"/>
                <w:szCs w:val="22"/>
              </w:rPr>
              <w:lastRenderedPageBreak/>
              <w:t>Вид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jc w:val="center"/>
              <w:rPr>
                <w:rFonts w:eastAsiaTheme="minorHAnsi"/>
              </w:rPr>
            </w:pPr>
            <w:r w:rsidRPr="00CB03ED">
              <w:rPr>
                <w:rFonts w:eastAsiaTheme="minorHAnsi"/>
                <w:sz w:val="22"/>
                <w:szCs w:val="22"/>
              </w:rPr>
              <w:t>Время</w:t>
            </w:r>
          </w:p>
        </w:tc>
      </w:tr>
      <w:tr w:rsidR="00CB03ED" w:rsidRPr="00CB03ED" w:rsidTr="00CB03ED">
        <w:trPr>
          <w:trHeight w:val="321"/>
        </w:trPr>
        <w:tc>
          <w:tcPr>
            <w:tcW w:w="7916" w:type="dxa"/>
            <w:tcBorders>
              <w:top w:val="single" w:sz="6" w:space="0" w:color="000000"/>
              <w:left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Прием, осмотр детей, игры, самостоятельная деятельность, утренняя гимнастика</w:t>
            </w:r>
          </w:p>
        </w:tc>
        <w:tc>
          <w:tcPr>
            <w:tcW w:w="1492" w:type="dxa"/>
            <w:tcBorders>
              <w:top w:val="single" w:sz="6" w:space="0" w:color="000000"/>
              <w:left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lang w:val="en-US"/>
              </w:rPr>
              <w:t>7.00-</w:t>
            </w:r>
            <w:r w:rsidRPr="00CB03ED">
              <w:rPr>
                <w:rFonts w:eastAsiaTheme="minorHAnsi"/>
                <w:sz w:val="22"/>
                <w:szCs w:val="22"/>
              </w:rPr>
              <w:t>8.30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Игры, дежурство, подготовка к завтраку, завтрак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8.30-8.50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Игры, самостоятельная деятельность, подготовка к организованной образ.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8.50-9.00</w:t>
            </w:r>
          </w:p>
        </w:tc>
      </w:tr>
      <w:tr w:rsidR="00CB03ED" w:rsidRPr="00CB03ED" w:rsidTr="00CB03ED">
        <w:trPr>
          <w:trHeight w:val="45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lang w:val="en-US"/>
              </w:rPr>
            </w:pPr>
            <w:r w:rsidRPr="00CB03ED">
              <w:rPr>
                <w:rFonts w:eastAsiaTheme="minorHAnsi"/>
                <w:sz w:val="22"/>
                <w:szCs w:val="22"/>
              </w:rPr>
              <w:t>Организованная образовательная деятельность + перерывы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lang w:val="en-US"/>
              </w:rPr>
              <w:t xml:space="preserve">9.00- </w:t>
            </w:r>
            <w:r w:rsidRPr="00CB03ED">
              <w:rPr>
                <w:rFonts w:eastAsiaTheme="minorHAnsi"/>
                <w:sz w:val="22"/>
                <w:szCs w:val="22"/>
              </w:rPr>
              <w:t>10.00</w:t>
            </w:r>
          </w:p>
        </w:tc>
      </w:tr>
      <w:tr w:rsidR="00CB03ED" w:rsidRPr="00CB03ED" w:rsidTr="001F200D">
        <w:trPr>
          <w:trHeight w:val="731"/>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Самостоятельная деятельность детей: игры, общение по интересам (в том числе индивидуальное общение педагога с детьми)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10.00-10.10</w:t>
            </w:r>
          </w:p>
        </w:tc>
      </w:tr>
      <w:tr w:rsidR="00CB03ED" w:rsidRPr="00CB03ED" w:rsidTr="001F200D">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 прогулке, прогулка (игры, наблюдения, труд)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10.10-11.55</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Возвращение с прогулки, игры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11.55-12.15</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 обеду, обед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12.15-12.40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ко сну, дневной сон</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12.40-15.00</w:t>
            </w:r>
          </w:p>
        </w:tc>
      </w:tr>
      <w:tr w:rsidR="00CB03ED" w:rsidRPr="00CB03ED" w:rsidTr="001F200D">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Постепенный подъем, воздушные, водные процедуры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15.00-15.20</w:t>
            </w:r>
          </w:p>
        </w:tc>
      </w:tr>
      <w:tr w:rsidR="00CB03ED" w:rsidRPr="00CB03ED" w:rsidTr="001F200D">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 полднику, полдник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15.20-15.40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Совместная деятельность взрослого с детьми и/или организованная образовательная деятельность</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15.40-16.00</w:t>
            </w:r>
          </w:p>
        </w:tc>
      </w:tr>
      <w:tr w:rsidR="00CB03ED" w:rsidRPr="00CB03ED" w:rsidTr="00CB03ED">
        <w:trPr>
          <w:trHeight w:val="747"/>
        </w:trPr>
        <w:tc>
          <w:tcPr>
            <w:tcW w:w="7916" w:type="dxa"/>
            <w:tcBorders>
              <w:top w:val="single" w:sz="6" w:space="0" w:color="000000"/>
              <w:left w:val="single" w:sz="6" w:space="0" w:color="000000"/>
              <w:bottom w:val="single" w:sz="4" w:space="0" w:color="auto"/>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 прогулке, прогулка, совместная деятельность взрослого с детьми: игры, общение, досуги. Уход домой</w:t>
            </w:r>
          </w:p>
        </w:tc>
        <w:tc>
          <w:tcPr>
            <w:tcW w:w="1492" w:type="dxa"/>
            <w:tcBorders>
              <w:top w:val="single" w:sz="6" w:space="0" w:color="000000"/>
              <w:left w:val="single" w:sz="6" w:space="0" w:color="000000"/>
              <w:bottom w:val="single" w:sz="4" w:space="0" w:color="auto"/>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16.00-17.30</w:t>
            </w:r>
          </w:p>
          <w:p w:rsidR="00CB03ED" w:rsidRPr="00CB03ED" w:rsidRDefault="00CB03ED" w:rsidP="00CB03ED">
            <w:pPr>
              <w:spacing w:after="200" w:line="276" w:lineRule="auto"/>
              <w:rPr>
                <w:rFonts w:eastAsiaTheme="minorHAnsi"/>
              </w:rPr>
            </w:pPr>
          </w:p>
        </w:tc>
      </w:tr>
    </w:tbl>
    <w:p w:rsidR="00AB55E0" w:rsidRPr="00CB03ED" w:rsidRDefault="00CB03ED" w:rsidP="00CB03ED">
      <w:pPr>
        <w:ind w:left="-567" w:right="-143" w:firstLine="709"/>
        <w:rPr>
          <w:i/>
          <w:color w:val="000000"/>
        </w:rPr>
      </w:pPr>
      <w:r w:rsidRPr="00CB03ED">
        <w:rPr>
          <w:i/>
          <w:color w:val="000000"/>
        </w:rPr>
        <w:t>Теплый период</w:t>
      </w:r>
    </w:p>
    <w:p w:rsidR="00AB55E0" w:rsidRPr="00AB55E0" w:rsidRDefault="00AB55E0" w:rsidP="00AB55E0">
      <w:pPr>
        <w:ind w:left="-567" w:right="-143" w:firstLine="283"/>
        <w:rPr>
          <w:rFonts w:eastAsia="Calibri"/>
          <w:sz w:val="18"/>
          <w:szCs w:val="1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8"/>
        <w:gridCol w:w="1525"/>
      </w:tblGrid>
      <w:tr w:rsidR="00CB03ED" w:rsidRPr="00CB03ED" w:rsidTr="00A35FCB">
        <w:trPr>
          <w:trHeight w:val="326"/>
        </w:trPr>
        <w:tc>
          <w:tcPr>
            <w:tcW w:w="7938" w:type="dxa"/>
          </w:tcPr>
          <w:p w:rsidR="00CB03ED" w:rsidRPr="00CB03ED" w:rsidRDefault="00CB03ED" w:rsidP="00CB03ED">
            <w:pPr>
              <w:rPr>
                <w:rFonts w:eastAsiaTheme="minorHAnsi"/>
                <w:lang w:eastAsia="en-US"/>
              </w:rPr>
            </w:pPr>
            <w:r w:rsidRPr="00CB03ED">
              <w:rPr>
                <w:rFonts w:eastAsiaTheme="minorHAnsi"/>
                <w:sz w:val="22"/>
                <w:szCs w:val="22"/>
                <w:lang w:eastAsia="en-US"/>
              </w:rPr>
              <w:t xml:space="preserve">                                                       Теплый период года</w:t>
            </w:r>
          </w:p>
        </w:tc>
        <w:tc>
          <w:tcPr>
            <w:tcW w:w="1525" w:type="dxa"/>
          </w:tcPr>
          <w:p w:rsidR="00CB03ED" w:rsidRPr="00CB03ED" w:rsidRDefault="00CB03ED" w:rsidP="00CB03ED">
            <w:pPr>
              <w:rPr>
                <w:rFonts w:eastAsiaTheme="minorHAnsi"/>
                <w:lang w:eastAsia="en-US"/>
              </w:rPr>
            </w:pPr>
          </w:p>
        </w:tc>
      </w:tr>
      <w:tr w:rsidR="00CB03ED" w:rsidRPr="00CB03ED" w:rsidTr="00A35FCB">
        <w:trPr>
          <w:trHeight w:val="569"/>
        </w:trPr>
        <w:tc>
          <w:tcPr>
            <w:tcW w:w="7938" w:type="dxa"/>
          </w:tcPr>
          <w:p w:rsidR="00CB03ED" w:rsidRPr="00CB03ED" w:rsidRDefault="00CB03ED" w:rsidP="00CB03ED">
            <w:pPr>
              <w:rPr>
                <w:rFonts w:eastAsiaTheme="minorHAnsi"/>
                <w:lang w:eastAsia="en-US"/>
              </w:rPr>
            </w:pPr>
            <w:r w:rsidRPr="00CB03ED">
              <w:rPr>
                <w:rFonts w:eastAsiaTheme="minorHAnsi"/>
                <w:sz w:val="22"/>
                <w:szCs w:val="22"/>
                <w:lang w:eastAsia="en-US"/>
              </w:rPr>
              <w:t xml:space="preserve">Прием, осмотр, измерение температуры, игры, утренняя гимнастика                </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завтраку, завтрак</w:t>
            </w:r>
          </w:p>
          <w:p w:rsidR="00CB03ED" w:rsidRPr="00CB03ED" w:rsidRDefault="00CB03ED" w:rsidP="00CB03ED">
            <w:pPr>
              <w:rPr>
                <w:rFonts w:eastAsiaTheme="minorHAnsi"/>
                <w:lang w:eastAsia="en-US"/>
              </w:rPr>
            </w:pPr>
            <w:r w:rsidRPr="00CB03ED">
              <w:rPr>
                <w:rFonts w:eastAsiaTheme="minorHAnsi"/>
                <w:sz w:val="22"/>
                <w:szCs w:val="22"/>
                <w:lang w:eastAsia="en-US"/>
              </w:rPr>
              <w:t xml:space="preserve">Самостоятельная деятельность детей </w:t>
            </w:r>
          </w:p>
          <w:p w:rsidR="00CB03ED" w:rsidRPr="00CB03ED" w:rsidRDefault="00CB03ED" w:rsidP="00CB03ED">
            <w:pPr>
              <w:rPr>
                <w:rFonts w:eastAsiaTheme="minorHAnsi"/>
                <w:lang w:eastAsia="en-US"/>
              </w:rPr>
            </w:pPr>
            <w:r w:rsidRPr="00CB03ED">
              <w:rPr>
                <w:rFonts w:eastAsiaTheme="minorHAnsi"/>
                <w:sz w:val="22"/>
                <w:szCs w:val="22"/>
                <w:lang w:eastAsia="en-US"/>
              </w:rPr>
              <w:t>Совместная организованная деятельность в разных видах детской деятельности (м/б на свежем воздухе)</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прогулке, прогулка</w:t>
            </w:r>
          </w:p>
          <w:p w:rsidR="00CB03ED" w:rsidRPr="00CB03ED" w:rsidRDefault="00CB03ED" w:rsidP="00CB03ED">
            <w:pPr>
              <w:rPr>
                <w:rFonts w:eastAsiaTheme="minorHAnsi"/>
                <w:lang w:eastAsia="en-US"/>
              </w:rPr>
            </w:pPr>
            <w:r w:rsidRPr="00CB03ED">
              <w:rPr>
                <w:rFonts w:eastAsiaTheme="minorHAnsi"/>
                <w:sz w:val="22"/>
                <w:szCs w:val="22"/>
                <w:lang w:eastAsia="en-US"/>
              </w:rPr>
              <w:t>Возвращение с прогулки,  водные процедуры</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обеду, обед</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ко сну, сон</w:t>
            </w:r>
          </w:p>
          <w:p w:rsidR="00CB03ED" w:rsidRPr="00CB03ED" w:rsidRDefault="00CB03ED" w:rsidP="00CB03ED">
            <w:pPr>
              <w:rPr>
                <w:rFonts w:eastAsiaTheme="minorHAnsi"/>
                <w:lang w:eastAsia="en-US"/>
              </w:rPr>
            </w:pPr>
            <w:r w:rsidRPr="00CB03ED">
              <w:rPr>
                <w:rFonts w:eastAsiaTheme="minorHAnsi"/>
                <w:sz w:val="22"/>
                <w:szCs w:val="22"/>
                <w:lang w:eastAsia="en-US"/>
              </w:rPr>
              <w:t>Постепенный подъем, гигиенические процедуры</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полднику, полдник</w:t>
            </w:r>
          </w:p>
          <w:p w:rsidR="00CB03ED" w:rsidRPr="00CB03ED" w:rsidRDefault="00CB03ED" w:rsidP="00CB03ED">
            <w:pPr>
              <w:rPr>
                <w:rFonts w:eastAsiaTheme="minorHAnsi"/>
                <w:lang w:eastAsia="en-US"/>
              </w:rPr>
            </w:pPr>
            <w:r w:rsidRPr="00CB03ED">
              <w:rPr>
                <w:rFonts w:eastAsiaTheme="minorHAnsi"/>
                <w:sz w:val="22"/>
                <w:szCs w:val="22"/>
                <w:lang w:eastAsia="en-US"/>
              </w:rPr>
              <w:t>Самостоятельная деятельность детей, игры, общение, досуги, подготовка к прогулке, прогулка, уход домой</w:t>
            </w:r>
          </w:p>
        </w:tc>
        <w:tc>
          <w:tcPr>
            <w:tcW w:w="1525" w:type="dxa"/>
          </w:tcPr>
          <w:p w:rsidR="00CB03ED" w:rsidRPr="00CB03ED" w:rsidRDefault="00CB03ED" w:rsidP="00CB03ED">
            <w:pPr>
              <w:rPr>
                <w:rFonts w:eastAsiaTheme="minorHAnsi"/>
                <w:lang w:eastAsia="en-US"/>
              </w:rPr>
            </w:pPr>
            <w:r w:rsidRPr="00CB03ED">
              <w:rPr>
                <w:rFonts w:eastAsiaTheme="minorHAnsi"/>
                <w:sz w:val="22"/>
                <w:szCs w:val="22"/>
                <w:lang w:eastAsia="en-US"/>
              </w:rPr>
              <w:t>7.00-8.30</w:t>
            </w:r>
          </w:p>
          <w:p w:rsidR="00CB03ED" w:rsidRPr="00CB03ED" w:rsidRDefault="00CB03ED" w:rsidP="00CB03ED">
            <w:pPr>
              <w:rPr>
                <w:rFonts w:eastAsiaTheme="minorHAnsi"/>
                <w:lang w:eastAsia="en-US"/>
              </w:rPr>
            </w:pPr>
          </w:p>
          <w:p w:rsidR="00CB03ED" w:rsidRPr="00CB03ED" w:rsidRDefault="00CB03ED" w:rsidP="00CB03ED">
            <w:pPr>
              <w:rPr>
                <w:rFonts w:eastAsiaTheme="minorHAnsi"/>
                <w:lang w:eastAsia="en-US"/>
              </w:rPr>
            </w:pPr>
            <w:r w:rsidRPr="00CB03ED">
              <w:rPr>
                <w:rFonts w:eastAsiaTheme="minorHAnsi"/>
                <w:sz w:val="22"/>
                <w:szCs w:val="22"/>
                <w:lang w:eastAsia="en-US"/>
              </w:rPr>
              <w:t>8.30-9.00</w:t>
            </w:r>
          </w:p>
          <w:p w:rsidR="00CB03ED" w:rsidRPr="00CB03ED" w:rsidRDefault="00CB03ED" w:rsidP="00CB03ED">
            <w:pPr>
              <w:rPr>
                <w:rFonts w:eastAsiaTheme="minorHAnsi"/>
                <w:lang w:eastAsia="en-US"/>
              </w:rPr>
            </w:pPr>
            <w:r w:rsidRPr="00CB03ED">
              <w:rPr>
                <w:rFonts w:eastAsiaTheme="minorHAnsi"/>
                <w:sz w:val="22"/>
                <w:szCs w:val="22"/>
                <w:lang w:eastAsia="en-US"/>
              </w:rPr>
              <w:t>9.00-9.10</w:t>
            </w:r>
          </w:p>
          <w:p w:rsidR="00CB03ED" w:rsidRPr="00CB03ED" w:rsidRDefault="00CB03ED" w:rsidP="00CB03ED">
            <w:pPr>
              <w:rPr>
                <w:rFonts w:eastAsiaTheme="minorHAnsi"/>
                <w:lang w:eastAsia="en-US"/>
              </w:rPr>
            </w:pPr>
            <w:r w:rsidRPr="00CB03ED">
              <w:rPr>
                <w:rFonts w:eastAsiaTheme="minorHAnsi"/>
                <w:sz w:val="22"/>
                <w:szCs w:val="22"/>
                <w:lang w:eastAsia="en-US"/>
              </w:rPr>
              <w:t>9.10-9.20</w:t>
            </w:r>
          </w:p>
          <w:p w:rsidR="00CB03ED" w:rsidRPr="00CB03ED" w:rsidRDefault="00CB03ED" w:rsidP="00CB03ED">
            <w:pPr>
              <w:rPr>
                <w:rFonts w:eastAsiaTheme="minorHAnsi"/>
                <w:lang w:eastAsia="en-US"/>
              </w:rPr>
            </w:pPr>
          </w:p>
          <w:p w:rsidR="00CB03ED" w:rsidRPr="00CB03ED" w:rsidRDefault="00CB03ED" w:rsidP="00CB03ED">
            <w:pPr>
              <w:rPr>
                <w:rFonts w:eastAsiaTheme="minorHAnsi"/>
                <w:lang w:eastAsia="en-US"/>
              </w:rPr>
            </w:pPr>
            <w:r w:rsidRPr="00CB03ED">
              <w:rPr>
                <w:rFonts w:eastAsiaTheme="minorHAnsi"/>
                <w:sz w:val="22"/>
                <w:szCs w:val="22"/>
                <w:lang w:eastAsia="en-US"/>
              </w:rPr>
              <w:t>9.20-11.50</w:t>
            </w:r>
          </w:p>
          <w:p w:rsidR="00CB03ED" w:rsidRPr="00CB03ED" w:rsidRDefault="00CB03ED" w:rsidP="00CB03ED">
            <w:pPr>
              <w:rPr>
                <w:rFonts w:eastAsiaTheme="minorHAnsi"/>
                <w:lang w:eastAsia="en-US"/>
              </w:rPr>
            </w:pPr>
            <w:r w:rsidRPr="00CB03ED">
              <w:rPr>
                <w:rFonts w:eastAsiaTheme="minorHAnsi"/>
                <w:sz w:val="22"/>
                <w:szCs w:val="22"/>
                <w:lang w:eastAsia="en-US"/>
              </w:rPr>
              <w:t>11.50-12.10</w:t>
            </w:r>
          </w:p>
          <w:p w:rsidR="00CB03ED" w:rsidRPr="00CB03ED" w:rsidRDefault="00CB03ED" w:rsidP="00CB03ED">
            <w:pPr>
              <w:rPr>
                <w:rFonts w:eastAsiaTheme="minorHAnsi"/>
                <w:lang w:eastAsia="en-US"/>
              </w:rPr>
            </w:pPr>
            <w:r w:rsidRPr="00CB03ED">
              <w:rPr>
                <w:rFonts w:eastAsiaTheme="minorHAnsi"/>
                <w:sz w:val="22"/>
                <w:szCs w:val="22"/>
                <w:lang w:eastAsia="en-US"/>
              </w:rPr>
              <w:t>12.10-12.40</w:t>
            </w:r>
          </w:p>
          <w:p w:rsidR="00CB03ED" w:rsidRPr="00CB03ED" w:rsidRDefault="00CB03ED" w:rsidP="00CB03ED">
            <w:pPr>
              <w:rPr>
                <w:rFonts w:eastAsiaTheme="minorHAnsi"/>
                <w:lang w:eastAsia="en-US"/>
              </w:rPr>
            </w:pPr>
            <w:r w:rsidRPr="00CB03ED">
              <w:rPr>
                <w:rFonts w:eastAsiaTheme="minorHAnsi"/>
                <w:sz w:val="22"/>
                <w:szCs w:val="22"/>
                <w:lang w:eastAsia="en-US"/>
              </w:rPr>
              <w:t>12.40-15.00</w:t>
            </w:r>
          </w:p>
          <w:p w:rsidR="00CB03ED" w:rsidRPr="00CB03ED" w:rsidRDefault="00CB03ED" w:rsidP="00CB03ED">
            <w:pPr>
              <w:rPr>
                <w:rFonts w:eastAsiaTheme="minorHAnsi"/>
                <w:lang w:eastAsia="en-US"/>
              </w:rPr>
            </w:pPr>
            <w:r w:rsidRPr="00CB03ED">
              <w:rPr>
                <w:rFonts w:eastAsiaTheme="minorHAnsi"/>
                <w:sz w:val="22"/>
                <w:szCs w:val="22"/>
                <w:lang w:eastAsia="en-US"/>
              </w:rPr>
              <w:t>15.00-15.30</w:t>
            </w:r>
          </w:p>
          <w:p w:rsidR="00CB03ED" w:rsidRPr="00CB03ED" w:rsidRDefault="00CB03ED" w:rsidP="00CB03ED">
            <w:pPr>
              <w:rPr>
                <w:rFonts w:eastAsiaTheme="minorHAnsi"/>
                <w:lang w:eastAsia="en-US"/>
              </w:rPr>
            </w:pPr>
            <w:r w:rsidRPr="00CB03ED">
              <w:rPr>
                <w:rFonts w:eastAsiaTheme="minorHAnsi"/>
                <w:sz w:val="22"/>
                <w:szCs w:val="22"/>
                <w:lang w:eastAsia="en-US"/>
              </w:rPr>
              <w:t>15.30-16.00</w:t>
            </w:r>
          </w:p>
          <w:p w:rsidR="00CB03ED" w:rsidRPr="00CB03ED" w:rsidRDefault="00CB03ED" w:rsidP="00CB03ED">
            <w:pPr>
              <w:rPr>
                <w:rFonts w:eastAsiaTheme="minorHAnsi"/>
                <w:lang w:eastAsia="en-US"/>
              </w:rPr>
            </w:pPr>
            <w:r w:rsidRPr="00CB03ED">
              <w:rPr>
                <w:rFonts w:eastAsiaTheme="minorHAnsi"/>
                <w:sz w:val="22"/>
                <w:szCs w:val="22"/>
                <w:lang w:eastAsia="en-US"/>
              </w:rPr>
              <w:t>16.00-17.30</w:t>
            </w:r>
          </w:p>
        </w:tc>
      </w:tr>
    </w:tbl>
    <w:p w:rsidR="00AB55E0" w:rsidRPr="00AB55E0" w:rsidRDefault="00AB55E0" w:rsidP="00AB55E0">
      <w:pPr>
        <w:ind w:left="-567" w:right="-143" w:firstLine="709"/>
        <w:jc w:val="center"/>
        <w:rPr>
          <w:rFonts w:eastAsia="Calibri"/>
          <w:b/>
          <w:lang w:eastAsia="en-US"/>
        </w:rPr>
      </w:pPr>
    </w:p>
    <w:p w:rsidR="00CB03ED" w:rsidRDefault="00CB03ED" w:rsidP="00CB03ED">
      <w:pPr>
        <w:spacing w:after="160" w:line="259" w:lineRule="auto"/>
        <w:ind w:left="-567" w:right="-143" w:firstLine="709"/>
        <w:rPr>
          <w:rFonts w:eastAsia="Calibri"/>
          <w:b/>
          <w:lang w:eastAsia="en-US"/>
        </w:rPr>
      </w:pPr>
      <w:r>
        <w:rPr>
          <w:rFonts w:eastAsia="Calibri"/>
          <w:b/>
          <w:lang w:eastAsia="en-US"/>
        </w:rPr>
        <w:t>Режим дня в группе детей 5-6 лет</w:t>
      </w:r>
    </w:p>
    <w:p w:rsidR="00AB55E0" w:rsidRPr="00CB03ED" w:rsidRDefault="00CB03ED" w:rsidP="00CB03ED">
      <w:pPr>
        <w:spacing w:after="160" w:line="259" w:lineRule="auto"/>
        <w:ind w:left="-567" w:right="-143" w:firstLine="709"/>
        <w:rPr>
          <w:rFonts w:eastAsia="Calibri"/>
          <w:i/>
          <w:lang w:eastAsia="en-US"/>
        </w:rPr>
      </w:pPr>
      <w:r w:rsidRPr="00CB03ED">
        <w:rPr>
          <w:rFonts w:eastAsia="Calibri"/>
          <w:i/>
          <w:lang w:eastAsia="en-US"/>
        </w:rPr>
        <w:t>Холодный период</w:t>
      </w:r>
    </w:p>
    <w:tbl>
      <w:tblPr>
        <w:tblW w:w="9408" w:type="dxa"/>
        <w:tblInd w:w="80" w:type="dxa"/>
        <w:tblLayout w:type="fixed"/>
        <w:tblCellMar>
          <w:left w:w="40" w:type="dxa"/>
          <w:right w:w="40" w:type="dxa"/>
        </w:tblCellMar>
        <w:tblLook w:val="0000" w:firstRow="0" w:lastRow="0" w:firstColumn="0" w:lastColumn="0" w:noHBand="0" w:noVBand="0"/>
      </w:tblPr>
      <w:tblGrid>
        <w:gridCol w:w="7916"/>
        <w:gridCol w:w="1492"/>
      </w:tblGrid>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jc w:val="center"/>
              <w:rPr>
                <w:rFonts w:eastAsiaTheme="minorHAnsi"/>
              </w:rPr>
            </w:pPr>
            <w:r w:rsidRPr="00CB03ED">
              <w:rPr>
                <w:rFonts w:eastAsiaTheme="minorHAnsi"/>
                <w:sz w:val="22"/>
                <w:szCs w:val="22"/>
              </w:rPr>
              <w:t>Вид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jc w:val="center"/>
              <w:rPr>
                <w:rFonts w:eastAsiaTheme="minorHAnsi"/>
              </w:rPr>
            </w:pPr>
            <w:r w:rsidRPr="00CB03ED">
              <w:rPr>
                <w:rFonts w:eastAsiaTheme="minorHAnsi"/>
                <w:sz w:val="22"/>
                <w:szCs w:val="22"/>
              </w:rPr>
              <w:t>Время</w:t>
            </w:r>
          </w:p>
        </w:tc>
      </w:tr>
      <w:tr w:rsidR="00CB03ED" w:rsidRPr="00CB03ED" w:rsidTr="00CB03ED">
        <w:trPr>
          <w:trHeight w:val="343"/>
        </w:trPr>
        <w:tc>
          <w:tcPr>
            <w:tcW w:w="7916" w:type="dxa"/>
            <w:tcBorders>
              <w:top w:val="single" w:sz="6" w:space="0" w:color="000000"/>
              <w:left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Прием, осмотр детей, игры, самостоятельная деятельность, утренняя гимнастика</w:t>
            </w:r>
          </w:p>
        </w:tc>
        <w:tc>
          <w:tcPr>
            <w:tcW w:w="1492" w:type="dxa"/>
            <w:tcBorders>
              <w:top w:val="single" w:sz="6" w:space="0" w:color="000000"/>
              <w:left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lang w:val="en-US"/>
              </w:rPr>
              <w:t>7.00-</w:t>
            </w:r>
            <w:r w:rsidRPr="00CB03ED">
              <w:rPr>
                <w:rFonts w:eastAsiaTheme="minorHAnsi"/>
                <w:sz w:val="22"/>
                <w:szCs w:val="22"/>
              </w:rPr>
              <w:t>8.30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lastRenderedPageBreak/>
              <w:t>Игры, дежурство, подготовка к завтраку, завтрак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8.30-8.50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Игры, самостоятельная деятельность, подготовка к организованной образ.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8.50-9.00</w:t>
            </w:r>
          </w:p>
        </w:tc>
      </w:tr>
      <w:tr w:rsidR="00CB03ED" w:rsidRPr="00CB03ED" w:rsidTr="00CB03ED">
        <w:trPr>
          <w:trHeight w:val="291"/>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lang w:val="en-US"/>
              </w:rPr>
            </w:pPr>
            <w:r w:rsidRPr="00CB03ED">
              <w:rPr>
                <w:rFonts w:eastAsiaTheme="minorHAnsi"/>
                <w:sz w:val="22"/>
                <w:szCs w:val="22"/>
              </w:rPr>
              <w:t>Организованная образовательная деятельность + перерывы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lang w:val="en-US"/>
              </w:rPr>
              <w:t xml:space="preserve">9.00- </w:t>
            </w:r>
            <w:r w:rsidRPr="00CB03ED">
              <w:rPr>
                <w:rFonts w:eastAsiaTheme="minorHAnsi"/>
                <w:sz w:val="22"/>
                <w:szCs w:val="22"/>
              </w:rPr>
              <w:t>10.00</w:t>
            </w:r>
          </w:p>
        </w:tc>
      </w:tr>
      <w:tr w:rsidR="00CB03ED" w:rsidRPr="00CB03ED" w:rsidTr="001F200D">
        <w:trPr>
          <w:trHeight w:val="731"/>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Самостоятельная деятельность детей: игры, общение по интересам (в том числе индивидуальное общение педагога с детьми)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10.00-10.10</w:t>
            </w:r>
          </w:p>
        </w:tc>
      </w:tr>
      <w:tr w:rsidR="00CB03ED" w:rsidRPr="00CB03ED" w:rsidTr="001F200D">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 прогулке, прогулка (игры, наблюдения, труд)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10.10-12.05</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Возвращение с прогулки, игры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12.05-12.20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 обеду, обед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12.20-12.40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ко сну, дневной сон</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12.40-15.00</w:t>
            </w:r>
          </w:p>
        </w:tc>
      </w:tr>
      <w:tr w:rsidR="00CB03ED" w:rsidRPr="00CB03ED" w:rsidTr="001F200D">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Постепенный подъем, воздушные, водные процедуры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15.00-15.20</w:t>
            </w:r>
          </w:p>
        </w:tc>
      </w:tr>
      <w:tr w:rsidR="00CB03ED" w:rsidRPr="00CB03ED" w:rsidTr="001F200D">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 полднику, полдник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15.20-15.40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Совместная деятельность взрослого с детьми и/или организованная образовательная деятельность</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15.40-16.10</w:t>
            </w:r>
          </w:p>
        </w:tc>
      </w:tr>
      <w:tr w:rsidR="00CB03ED" w:rsidRPr="00CB03ED" w:rsidTr="00CB03ED">
        <w:trPr>
          <w:trHeight w:val="627"/>
        </w:trPr>
        <w:tc>
          <w:tcPr>
            <w:tcW w:w="7916" w:type="dxa"/>
            <w:tcBorders>
              <w:top w:val="single" w:sz="6" w:space="0" w:color="000000"/>
              <w:left w:val="single" w:sz="6" w:space="0" w:color="000000"/>
              <w:bottom w:val="single" w:sz="4" w:space="0" w:color="auto"/>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 прогулке, прогулка, совместная деятельность взрослого с детьми: игры, общение, досуги. Уход домой</w:t>
            </w:r>
          </w:p>
        </w:tc>
        <w:tc>
          <w:tcPr>
            <w:tcW w:w="1492" w:type="dxa"/>
            <w:tcBorders>
              <w:top w:val="single" w:sz="6" w:space="0" w:color="000000"/>
              <w:left w:val="single" w:sz="6" w:space="0" w:color="000000"/>
              <w:bottom w:val="single" w:sz="4" w:space="0" w:color="auto"/>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16.10-17.30</w:t>
            </w:r>
          </w:p>
          <w:p w:rsidR="00CB03ED" w:rsidRPr="00CB03ED" w:rsidRDefault="00CB03ED" w:rsidP="00CB03ED">
            <w:pPr>
              <w:spacing w:after="200" w:line="276" w:lineRule="auto"/>
              <w:rPr>
                <w:rFonts w:eastAsiaTheme="minorHAnsi"/>
              </w:rPr>
            </w:pPr>
          </w:p>
        </w:tc>
      </w:tr>
    </w:tbl>
    <w:p w:rsidR="00CB03ED" w:rsidRPr="00CB03ED" w:rsidRDefault="00CB03ED" w:rsidP="00CB03ED">
      <w:pPr>
        <w:ind w:left="-567" w:right="-143" w:firstLine="709"/>
        <w:rPr>
          <w:i/>
        </w:rPr>
      </w:pPr>
      <w:r w:rsidRPr="00CB03ED">
        <w:rPr>
          <w:i/>
        </w:rPr>
        <w:t>Теплый период</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8"/>
        <w:gridCol w:w="1560"/>
      </w:tblGrid>
      <w:tr w:rsidR="00CB03ED" w:rsidRPr="00CB03ED" w:rsidTr="00A35FCB">
        <w:trPr>
          <w:trHeight w:val="435"/>
        </w:trPr>
        <w:tc>
          <w:tcPr>
            <w:tcW w:w="7938" w:type="dxa"/>
          </w:tcPr>
          <w:p w:rsidR="00CB03ED" w:rsidRPr="00CB03ED" w:rsidRDefault="00CB03ED" w:rsidP="00CB03ED">
            <w:pPr>
              <w:rPr>
                <w:rFonts w:eastAsiaTheme="minorHAnsi"/>
                <w:lang w:eastAsia="en-US"/>
              </w:rPr>
            </w:pPr>
            <w:r w:rsidRPr="00CB03ED">
              <w:rPr>
                <w:rFonts w:eastAsiaTheme="minorHAnsi"/>
                <w:sz w:val="22"/>
                <w:szCs w:val="22"/>
                <w:lang w:eastAsia="en-US"/>
              </w:rPr>
              <w:t xml:space="preserve">                                                Теплый период года.</w:t>
            </w:r>
          </w:p>
        </w:tc>
        <w:tc>
          <w:tcPr>
            <w:tcW w:w="1560" w:type="dxa"/>
          </w:tcPr>
          <w:p w:rsidR="00CB03ED" w:rsidRPr="00CB03ED" w:rsidRDefault="00CB03ED" w:rsidP="00CB03ED">
            <w:pPr>
              <w:rPr>
                <w:rFonts w:eastAsiaTheme="minorHAnsi"/>
                <w:lang w:eastAsia="en-US"/>
              </w:rPr>
            </w:pPr>
          </w:p>
        </w:tc>
      </w:tr>
      <w:tr w:rsidR="00CB03ED" w:rsidRPr="00CB03ED" w:rsidTr="00A35FCB">
        <w:trPr>
          <w:trHeight w:val="2171"/>
        </w:trPr>
        <w:tc>
          <w:tcPr>
            <w:tcW w:w="7938" w:type="dxa"/>
          </w:tcPr>
          <w:p w:rsidR="00CB03ED" w:rsidRPr="00CB03ED" w:rsidRDefault="00CB03ED" w:rsidP="00CB03ED">
            <w:pPr>
              <w:rPr>
                <w:rFonts w:eastAsiaTheme="minorHAnsi"/>
                <w:lang w:eastAsia="en-US"/>
              </w:rPr>
            </w:pPr>
            <w:r w:rsidRPr="00CB03ED">
              <w:rPr>
                <w:rFonts w:eastAsiaTheme="minorHAnsi"/>
                <w:sz w:val="22"/>
                <w:szCs w:val="22"/>
                <w:lang w:eastAsia="en-US"/>
              </w:rPr>
              <w:t xml:space="preserve">Прием, осмотр, измерение температуры, игры, утренняя гимнастика                </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завтраку, завтрак</w:t>
            </w:r>
          </w:p>
          <w:p w:rsidR="00CB03ED" w:rsidRPr="00CB03ED" w:rsidRDefault="00CB03ED" w:rsidP="00CB03ED">
            <w:pPr>
              <w:rPr>
                <w:rFonts w:eastAsiaTheme="minorHAnsi"/>
                <w:lang w:eastAsia="en-US"/>
              </w:rPr>
            </w:pPr>
            <w:r w:rsidRPr="00CB03ED">
              <w:rPr>
                <w:rFonts w:eastAsiaTheme="minorHAnsi"/>
                <w:sz w:val="22"/>
                <w:szCs w:val="22"/>
                <w:lang w:eastAsia="en-US"/>
              </w:rPr>
              <w:t xml:space="preserve">Самостоятельная деятельность детей </w:t>
            </w:r>
          </w:p>
          <w:p w:rsidR="00CB03ED" w:rsidRPr="00CB03ED" w:rsidRDefault="00CB03ED" w:rsidP="00CB03ED">
            <w:pPr>
              <w:rPr>
                <w:rFonts w:eastAsiaTheme="minorHAnsi"/>
                <w:lang w:eastAsia="en-US"/>
              </w:rPr>
            </w:pPr>
            <w:r w:rsidRPr="00CB03ED">
              <w:rPr>
                <w:rFonts w:eastAsiaTheme="minorHAnsi"/>
                <w:sz w:val="22"/>
                <w:szCs w:val="22"/>
                <w:lang w:eastAsia="en-US"/>
              </w:rPr>
              <w:t>Совместная организованная деятельность в разных видах детской деятельности (м/б на свежем воздухе)</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прогулке, прогулка</w:t>
            </w:r>
          </w:p>
          <w:p w:rsidR="00CB03ED" w:rsidRPr="00CB03ED" w:rsidRDefault="00CB03ED" w:rsidP="00CB03ED">
            <w:pPr>
              <w:rPr>
                <w:rFonts w:eastAsiaTheme="minorHAnsi"/>
                <w:lang w:eastAsia="en-US"/>
              </w:rPr>
            </w:pPr>
            <w:r w:rsidRPr="00CB03ED">
              <w:rPr>
                <w:rFonts w:eastAsiaTheme="minorHAnsi"/>
                <w:sz w:val="22"/>
                <w:szCs w:val="22"/>
                <w:lang w:eastAsia="en-US"/>
              </w:rPr>
              <w:t>Возвращение с прогулки,  водные процедуры</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обеду, обед</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ко сну, сон</w:t>
            </w:r>
          </w:p>
          <w:p w:rsidR="00CB03ED" w:rsidRPr="00CB03ED" w:rsidRDefault="00CB03ED" w:rsidP="00CB03ED">
            <w:pPr>
              <w:rPr>
                <w:rFonts w:eastAsiaTheme="minorHAnsi"/>
                <w:lang w:eastAsia="en-US"/>
              </w:rPr>
            </w:pPr>
            <w:r w:rsidRPr="00CB03ED">
              <w:rPr>
                <w:rFonts w:eastAsiaTheme="minorHAnsi"/>
                <w:sz w:val="22"/>
                <w:szCs w:val="22"/>
                <w:lang w:eastAsia="en-US"/>
              </w:rPr>
              <w:t>Постепенный подъем, гигиенические процедуры</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полднику, полдник</w:t>
            </w:r>
          </w:p>
          <w:p w:rsidR="00CB03ED" w:rsidRPr="00CB03ED" w:rsidRDefault="00CB03ED" w:rsidP="00CB03ED">
            <w:pPr>
              <w:rPr>
                <w:rFonts w:eastAsiaTheme="minorHAnsi"/>
                <w:lang w:eastAsia="en-US"/>
              </w:rPr>
            </w:pPr>
            <w:r w:rsidRPr="00CB03ED">
              <w:rPr>
                <w:rFonts w:eastAsiaTheme="minorHAnsi"/>
                <w:sz w:val="22"/>
                <w:szCs w:val="22"/>
                <w:lang w:eastAsia="en-US"/>
              </w:rPr>
              <w:t>Самостоятельная деятельность детей, игры, общение, досуги, подготовка к прогулке, прогулка, уход домой</w:t>
            </w:r>
          </w:p>
        </w:tc>
        <w:tc>
          <w:tcPr>
            <w:tcW w:w="1560" w:type="dxa"/>
          </w:tcPr>
          <w:p w:rsidR="00CB03ED" w:rsidRPr="00CB03ED" w:rsidRDefault="00CB03ED" w:rsidP="00CB03ED">
            <w:pPr>
              <w:rPr>
                <w:rFonts w:eastAsiaTheme="minorHAnsi"/>
                <w:lang w:eastAsia="en-US"/>
              </w:rPr>
            </w:pPr>
            <w:r w:rsidRPr="00CB03ED">
              <w:rPr>
                <w:rFonts w:eastAsiaTheme="minorHAnsi"/>
                <w:sz w:val="22"/>
                <w:szCs w:val="22"/>
                <w:lang w:eastAsia="en-US"/>
              </w:rPr>
              <w:t>7.00-8.40</w:t>
            </w:r>
          </w:p>
          <w:p w:rsidR="00CB03ED" w:rsidRPr="00CB03ED" w:rsidRDefault="00CB03ED" w:rsidP="00CB03ED">
            <w:pPr>
              <w:rPr>
                <w:rFonts w:eastAsiaTheme="minorHAnsi"/>
                <w:lang w:eastAsia="en-US"/>
              </w:rPr>
            </w:pPr>
          </w:p>
          <w:p w:rsidR="00CB03ED" w:rsidRPr="00CB03ED" w:rsidRDefault="00CB03ED" w:rsidP="00CB03ED">
            <w:pPr>
              <w:rPr>
                <w:rFonts w:eastAsiaTheme="minorHAnsi"/>
                <w:lang w:eastAsia="en-US"/>
              </w:rPr>
            </w:pPr>
            <w:r w:rsidRPr="00CB03ED">
              <w:rPr>
                <w:rFonts w:eastAsiaTheme="minorHAnsi"/>
                <w:sz w:val="22"/>
                <w:szCs w:val="22"/>
                <w:lang w:eastAsia="en-US"/>
              </w:rPr>
              <w:t>8.40-8.55</w:t>
            </w:r>
          </w:p>
          <w:p w:rsidR="00CB03ED" w:rsidRPr="00CB03ED" w:rsidRDefault="00CB03ED" w:rsidP="00CB03ED">
            <w:pPr>
              <w:rPr>
                <w:rFonts w:eastAsiaTheme="minorHAnsi"/>
                <w:lang w:eastAsia="en-US"/>
              </w:rPr>
            </w:pPr>
            <w:r w:rsidRPr="00CB03ED">
              <w:rPr>
                <w:rFonts w:eastAsiaTheme="minorHAnsi"/>
                <w:sz w:val="22"/>
                <w:szCs w:val="22"/>
                <w:lang w:eastAsia="en-US"/>
              </w:rPr>
              <w:t>8.55-9.00</w:t>
            </w:r>
          </w:p>
          <w:p w:rsidR="00CB03ED" w:rsidRPr="00CB03ED" w:rsidRDefault="00CB03ED" w:rsidP="00CB03ED">
            <w:pPr>
              <w:rPr>
                <w:rFonts w:eastAsiaTheme="minorHAnsi"/>
                <w:lang w:eastAsia="en-US"/>
              </w:rPr>
            </w:pPr>
            <w:r w:rsidRPr="00CB03ED">
              <w:rPr>
                <w:rFonts w:eastAsiaTheme="minorHAnsi"/>
                <w:sz w:val="22"/>
                <w:szCs w:val="22"/>
                <w:lang w:eastAsia="en-US"/>
              </w:rPr>
              <w:t>9.00-9.10</w:t>
            </w:r>
          </w:p>
          <w:p w:rsidR="00CB03ED" w:rsidRPr="00CB03ED" w:rsidRDefault="00CB03ED" w:rsidP="00CB03ED">
            <w:pPr>
              <w:rPr>
                <w:rFonts w:eastAsiaTheme="minorHAnsi"/>
                <w:lang w:eastAsia="en-US"/>
              </w:rPr>
            </w:pPr>
          </w:p>
          <w:p w:rsidR="00CB03ED" w:rsidRPr="00CB03ED" w:rsidRDefault="00CB03ED" w:rsidP="00CB03ED">
            <w:pPr>
              <w:rPr>
                <w:rFonts w:eastAsiaTheme="minorHAnsi"/>
                <w:lang w:eastAsia="en-US"/>
              </w:rPr>
            </w:pPr>
            <w:r w:rsidRPr="00CB03ED">
              <w:rPr>
                <w:rFonts w:eastAsiaTheme="minorHAnsi"/>
                <w:sz w:val="22"/>
                <w:szCs w:val="22"/>
                <w:lang w:eastAsia="en-US"/>
              </w:rPr>
              <w:t>9.10-12.00</w:t>
            </w:r>
          </w:p>
          <w:p w:rsidR="00CB03ED" w:rsidRPr="00CB03ED" w:rsidRDefault="00CB03ED" w:rsidP="00CB03ED">
            <w:pPr>
              <w:rPr>
                <w:rFonts w:eastAsiaTheme="minorHAnsi"/>
                <w:lang w:eastAsia="en-US"/>
              </w:rPr>
            </w:pPr>
            <w:r w:rsidRPr="00CB03ED">
              <w:rPr>
                <w:rFonts w:eastAsiaTheme="minorHAnsi"/>
                <w:sz w:val="22"/>
                <w:szCs w:val="22"/>
                <w:lang w:eastAsia="en-US"/>
              </w:rPr>
              <w:t>12.00-12.15</w:t>
            </w:r>
          </w:p>
          <w:p w:rsidR="00CB03ED" w:rsidRPr="00CB03ED" w:rsidRDefault="00CB03ED" w:rsidP="00CB03ED">
            <w:pPr>
              <w:rPr>
                <w:rFonts w:eastAsiaTheme="minorHAnsi"/>
                <w:lang w:eastAsia="en-US"/>
              </w:rPr>
            </w:pPr>
            <w:r w:rsidRPr="00CB03ED">
              <w:rPr>
                <w:rFonts w:eastAsiaTheme="minorHAnsi"/>
                <w:sz w:val="22"/>
                <w:szCs w:val="22"/>
                <w:lang w:eastAsia="en-US"/>
              </w:rPr>
              <w:t>12.15-12.35</w:t>
            </w:r>
          </w:p>
          <w:p w:rsidR="00CB03ED" w:rsidRPr="00CB03ED" w:rsidRDefault="00CB03ED" w:rsidP="00CB03ED">
            <w:pPr>
              <w:rPr>
                <w:rFonts w:eastAsiaTheme="minorHAnsi"/>
                <w:lang w:eastAsia="en-US"/>
              </w:rPr>
            </w:pPr>
            <w:r w:rsidRPr="00CB03ED">
              <w:rPr>
                <w:rFonts w:eastAsiaTheme="minorHAnsi"/>
                <w:sz w:val="22"/>
                <w:szCs w:val="22"/>
                <w:lang w:eastAsia="en-US"/>
              </w:rPr>
              <w:t>12.35-15.00</w:t>
            </w:r>
          </w:p>
          <w:p w:rsidR="00CB03ED" w:rsidRPr="00CB03ED" w:rsidRDefault="00CB03ED" w:rsidP="00CB03ED">
            <w:pPr>
              <w:rPr>
                <w:rFonts w:eastAsiaTheme="minorHAnsi"/>
                <w:lang w:eastAsia="en-US"/>
              </w:rPr>
            </w:pPr>
            <w:r w:rsidRPr="00CB03ED">
              <w:rPr>
                <w:rFonts w:eastAsiaTheme="minorHAnsi"/>
                <w:sz w:val="22"/>
                <w:szCs w:val="22"/>
                <w:lang w:eastAsia="en-US"/>
              </w:rPr>
              <w:t>15.00-15.40</w:t>
            </w:r>
          </w:p>
          <w:p w:rsidR="00CB03ED" w:rsidRPr="00CB03ED" w:rsidRDefault="00CB03ED" w:rsidP="00CB03ED">
            <w:pPr>
              <w:rPr>
                <w:rFonts w:eastAsiaTheme="minorHAnsi"/>
                <w:lang w:eastAsia="en-US"/>
              </w:rPr>
            </w:pPr>
            <w:r w:rsidRPr="00CB03ED">
              <w:rPr>
                <w:rFonts w:eastAsiaTheme="minorHAnsi"/>
                <w:sz w:val="22"/>
                <w:szCs w:val="22"/>
                <w:lang w:eastAsia="en-US"/>
              </w:rPr>
              <w:t>15.40-16.00</w:t>
            </w:r>
          </w:p>
          <w:p w:rsidR="00CB03ED" w:rsidRPr="00CB03ED" w:rsidRDefault="00CB03ED" w:rsidP="00CB03ED">
            <w:pPr>
              <w:rPr>
                <w:rFonts w:eastAsiaTheme="minorHAnsi"/>
                <w:lang w:eastAsia="en-US"/>
              </w:rPr>
            </w:pPr>
            <w:r w:rsidRPr="00CB03ED">
              <w:rPr>
                <w:rFonts w:eastAsiaTheme="minorHAnsi"/>
                <w:sz w:val="22"/>
                <w:szCs w:val="22"/>
                <w:lang w:eastAsia="en-US"/>
              </w:rPr>
              <w:t>16.00-17.30</w:t>
            </w:r>
          </w:p>
        </w:tc>
      </w:tr>
    </w:tbl>
    <w:p w:rsidR="009710F2" w:rsidRDefault="009710F2" w:rsidP="004E442F">
      <w:pPr>
        <w:ind w:left="-567" w:right="-143" w:firstLine="709"/>
        <w:jc w:val="center"/>
        <w:rPr>
          <w:b/>
          <w:color w:val="C00000"/>
        </w:rPr>
      </w:pPr>
    </w:p>
    <w:p w:rsidR="00CB03ED" w:rsidRDefault="00CB03ED" w:rsidP="00CB03ED">
      <w:pPr>
        <w:spacing w:after="160" w:line="259" w:lineRule="auto"/>
        <w:ind w:left="-567" w:right="-143" w:firstLine="709"/>
        <w:rPr>
          <w:rFonts w:eastAsia="Calibri"/>
          <w:b/>
          <w:lang w:eastAsia="en-US"/>
        </w:rPr>
      </w:pPr>
      <w:r>
        <w:rPr>
          <w:rFonts w:eastAsia="Calibri"/>
          <w:b/>
          <w:lang w:eastAsia="en-US"/>
        </w:rPr>
        <w:t>Режим дня в группе детей 6-7 лет</w:t>
      </w:r>
    </w:p>
    <w:p w:rsidR="009710F2" w:rsidRPr="00CB03ED" w:rsidRDefault="00CB03ED" w:rsidP="00CB03ED">
      <w:pPr>
        <w:spacing w:after="160" w:line="259" w:lineRule="auto"/>
        <w:ind w:left="-567" w:right="-143" w:firstLine="709"/>
        <w:rPr>
          <w:rFonts w:eastAsia="Calibri"/>
          <w:i/>
          <w:lang w:eastAsia="en-US"/>
        </w:rPr>
      </w:pPr>
      <w:r w:rsidRPr="00CB03ED">
        <w:rPr>
          <w:rFonts w:eastAsia="Calibri"/>
          <w:i/>
          <w:lang w:eastAsia="en-US"/>
        </w:rPr>
        <w:t>Холодный период</w:t>
      </w:r>
    </w:p>
    <w:tbl>
      <w:tblPr>
        <w:tblW w:w="9408" w:type="dxa"/>
        <w:tblInd w:w="80" w:type="dxa"/>
        <w:tblLayout w:type="fixed"/>
        <w:tblCellMar>
          <w:left w:w="40" w:type="dxa"/>
          <w:right w:w="40" w:type="dxa"/>
        </w:tblCellMar>
        <w:tblLook w:val="0000" w:firstRow="0" w:lastRow="0" w:firstColumn="0" w:lastColumn="0" w:noHBand="0" w:noVBand="0"/>
      </w:tblPr>
      <w:tblGrid>
        <w:gridCol w:w="7916"/>
        <w:gridCol w:w="1492"/>
      </w:tblGrid>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jc w:val="center"/>
              <w:rPr>
                <w:rFonts w:eastAsiaTheme="minorHAnsi"/>
              </w:rPr>
            </w:pPr>
            <w:r w:rsidRPr="00CB03ED">
              <w:rPr>
                <w:rFonts w:eastAsiaTheme="minorHAnsi"/>
                <w:sz w:val="22"/>
                <w:szCs w:val="22"/>
              </w:rPr>
              <w:t>Вид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jc w:val="center"/>
              <w:rPr>
                <w:rFonts w:eastAsiaTheme="minorHAnsi"/>
              </w:rPr>
            </w:pPr>
            <w:r w:rsidRPr="00CB03ED">
              <w:rPr>
                <w:rFonts w:eastAsiaTheme="minorHAnsi"/>
                <w:sz w:val="22"/>
                <w:szCs w:val="22"/>
              </w:rPr>
              <w:t>Время</w:t>
            </w:r>
          </w:p>
        </w:tc>
      </w:tr>
      <w:tr w:rsidR="00CB03ED" w:rsidRPr="00CB03ED" w:rsidTr="00CB03ED">
        <w:trPr>
          <w:trHeight w:val="280"/>
        </w:trPr>
        <w:tc>
          <w:tcPr>
            <w:tcW w:w="7916" w:type="dxa"/>
            <w:tcBorders>
              <w:top w:val="single" w:sz="6" w:space="0" w:color="000000"/>
              <w:left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Прием, осмотр детей, игры, самостоятельная деятельность, утренняя гимнастика</w:t>
            </w:r>
          </w:p>
        </w:tc>
        <w:tc>
          <w:tcPr>
            <w:tcW w:w="1492" w:type="dxa"/>
            <w:tcBorders>
              <w:top w:val="single" w:sz="6" w:space="0" w:color="000000"/>
              <w:left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lang w:val="en-US"/>
              </w:rPr>
              <w:t>7.00-8.</w:t>
            </w:r>
            <w:r w:rsidRPr="00CB03ED">
              <w:rPr>
                <w:rFonts w:eastAsiaTheme="minorHAnsi"/>
                <w:sz w:val="22"/>
                <w:szCs w:val="22"/>
              </w:rPr>
              <w:t>30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Игры, дежурство, подготовка к завтраку, завтрак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8.30-8.50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lastRenderedPageBreak/>
              <w:t>Игры, самостоятельная деятельность, подготовка к организованной образ. деятельности</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8.50-9.00</w:t>
            </w:r>
          </w:p>
        </w:tc>
      </w:tr>
      <w:tr w:rsidR="00CB03ED" w:rsidRPr="00CB03ED" w:rsidTr="00CB03ED">
        <w:trPr>
          <w:trHeight w:val="305"/>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Организованная образовательная деятельность + перерывы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9.00- 10.50</w:t>
            </w:r>
          </w:p>
        </w:tc>
      </w:tr>
      <w:tr w:rsidR="00CB03ED" w:rsidRPr="00CB03ED" w:rsidTr="001F200D">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 прогулке, прогулка (игры, наблюдения, труд)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10.50-12.20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Возвращение с прогулки, игры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12.20-12.40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 обеду, обед</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12.40-13.00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ко сну, дневной сон</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13.00-15.00</w:t>
            </w:r>
          </w:p>
        </w:tc>
      </w:tr>
      <w:tr w:rsidR="00CB03ED" w:rsidRPr="00CB03ED" w:rsidTr="001F200D">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Постепенный подъем, воздушные, водные процедуры</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lang w:val="en-US"/>
              </w:rPr>
              <w:t>15.00-15.</w:t>
            </w:r>
            <w:r w:rsidRPr="00CB03ED">
              <w:rPr>
                <w:rFonts w:eastAsiaTheme="minorHAnsi"/>
                <w:sz w:val="22"/>
                <w:szCs w:val="22"/>
              </w:rPr>
              <w:t>20</w:t>
            </w:r>
          </w:p>
        </w:tc>
      </w:tr>
      <w:tr w:rsidR="00CB03ED" w:rsidRPr="00CB03ED" w:rsidTr="001F200D">
        <w:trPr>
          <w:trHeight w:val="288"/>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lang w:val="en-US"/>
              </w:rPr>
            </w:pPr>
            <w:r w:rsidRPr="00CB03ED">
              <w:rPr>
                <w:rFonts w:eastAsiaTheme="minorHAnsi"/>
                <w:sz w:val="22"/>
                <w:szCs w:val="22"/>
              </w:rPr>
              <w:t>Подготовка к полднику, полдник</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lang w:val="en-US"/>
              </w:rPr>
            </w:pPr>
            <w:r w:rsidRPr="00CB03ED">
              <w:rPr>
                <w:rFonts w:eastAsiaTheme="minorHAnsi"/>
                <w:sz w:val="22"/>
                <w:szCs w:val="22"/>
                <w:lang w:val="en-US"/>
              </w:rPr>
              <w:t>15.</w:t>
            </w:r>
            <w:r w:rsidRPr="00CB03ED">
              <w:rPr>
                <w:rFonts w:eastAsiaTheme="minorHAnsi"/>
                <w:sz w:val="22"/>
                <w:szCs w:val="22"/>
              </w:rPr>
              <w:t>20</w:t>
            </w:r>
            <w:r w:rsidRPr="00CB03ED">
              <w:rPr>
                <w:rFonts w:eastAsiaTheme="minorHAnsi"/>
                <w:sz w:val="22"/>
                <w:szCs w:val="22"/>
                <w:lang w:val="en-US"/>
              </w:rPr>
              <w:t>-15.</w:t>
            </w:r>
            <w:r w:rsidRPr="00CB03ED">
              <w:rPr>
                <w:rFonts w:eastAsiaTheme="minorHAnsi"/>
                <w:sz w:val="22"/>
                <w:szCs w:val="22"/>
              </w:rPr>
              <w:t>4</w:t>
            </w:r>
            <w:r w:rsidRPr="00CB03ED">
              <w:rPr>
                <w:rFonts w:eastAsiaTheme="minorHAnsi"/>
                <w:sz w:val="22"/>
                <w:szCs w:val="22"/>
                <w:lang w:val="en-US"/>
              </w:rPr>
              <w:t>0</w:t>
            </w:r>
          </w:p>
        </w:tc>
      </w:tr>
      <w:tr w:rsidR="00CB03ED" w:rsidRPr="00CB03ED" w:rsidTr="001F200D">
        <w:trPr>
          <w:trHeight w:val="283"/>
        </w:trPr>
        <w:tc>
          <w:tcPr>
            <w:tcW w:w="7916" w:type="dxa"/>
            <w:tcBorders>
              <w:top w:val="single" w:sz="6" w:space="0" w:color="000000"/>
              <w:left w:val="single" w:sz="6" w:space="0" w:color="000000"/>
              <w:bottom w:val="single" w:sz="6" w:space="0" w:color="000000"/>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Совместная деятельность взрослого с детьми и/или организованная образовательная деятельность</w:t>
            </w:r>
          </w:p>
        </w:tc>
        <w:tc>
          <w:tcPr>
            <w:tcW w:w="1492" w:type="dxa"/>
            <w:tcBorders>
              <w:top w:val="single" w:sz="6" w:space="0" w:color="000000"/>
              <w:left w:val="single" w:sz="6" w:space="0" w:color="000000"/>
              <w:bottom w:val="single" w:sz="6" w:space="0" w:color="000000"/>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15.40-16.10</w:t>
            </w:r>
          </w:p>
        </w:tc>
      </w:tr>
      <w:tr w:rsidR="00CB03ED" w:rsidRPr="00CB03ED" w:rsidTr="00CB03ED">
        <w:trPr>
          <w:trHeight w:val="651"/>
        </w:trPr>
        <w:tc>
          <w:tcPr>
            <w:tcW w:w="7916" w:type="dxa"/>
            <w:tcBorders>
              <w:top w:val="single" w:sz="6" w:space="0" w:color="000000"/>
              <w:left w:val="single" w:sz="6" w:space="0" w:color="000000"/>
              <w:bottom w:val="single" w:sz="4" w:space="0" w:color="auto"/>
              <w:right w:val="single" w:sz="6"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Подготовка к прогулке, прогулка, совместная деятельность взрослого с детьми: игры, общение, досуги. Уход домой</w:t>
            </w:r>
          </w:p>
        </w:tc>
        <w:tc>
          <w:tcPr>
            <w:tcW w:w="1492" w:type="dxa"/>
            <w:tcBorders>
              <w:top w:val="single" w:sz="6" w:space="0" w:color="000000"/>
              <w:left w:val="single" w:sz="6" w:space="0" w:color="000000"/>
              <w:bottom w:val="single" w:sz="4" w:space="0" w:color="auto"/>
              <w:right w:val="single" w:sz="2" w:space="0" w:color="000000"/>
            </w:tcBorders>
            <w:shd w:val="clear" w:color="000000" w:fill="FFFFFF"/>
          </w:tcPr>
          <w:p w:rsidR="00CB03ED" w:rsidRPr="00CB03ED" w:rsidRDefault="00CB03ED" w:rsidP="00CB03ED">
            <w:pPr>
              <w:spacing w:after="200" w:line="276" w:lineRule="auto"/>
              <w:rPr>
                <w:rFonts w:eastAsiaTheme="minorHAnsi"/>
              </w:rPr>
            </w:pPr>
            <w:r w:rsidRPr="00CB03ED">
              <w:rPr>
                <w:rFonts w:eastAsiaTheme="minorHAnsi"/>
                <w:sz w:val="22"/>
                <w:szCs w:val="22"/>
              </w:rPr>
              <w:t>16.10-17.30</w:t>
            </w:r>
          </w:p>
        </w:tc>
      </w:tr>
    </w:tbl>
    <w:p w:rsidR="00CB03ED" w:rsidRPr="00CB03ED" w:rsidRDefault="00CB03ED" w:rsidP="00CB03ED">
      <w:pPr>
        <w:ind w:left="-567" w:right="-143" w:firstLine="709"/>
        <w:rPr>
          <w:i/>
        </w:rPr>
      </w:pPr>
      <w:r w:rsidRPr="00CB03ED">
        <w:rPr>
          <w:i/>
        </w:rPr>
        <w:t>Теплый период</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8"/>
        <w:gridCol w:w="1560"/>
      </w:tblGrid>
      <w:tr w:rsidR="00CB03ED" w:rsidRPr="00CB03ED" w:rsidTr="00A35FCB">
        <w:trPr>
          <w:trHeight w:val="168"/>
        </w:trPr>
        <w:tc>
          <w:tcPr>
            <w:tcW w:w="7938" w:type="dxa"/>
          </w:tcPr>
          <w:p w:rsidR="00CB03ED" w:rsidRPr="00CB03ED" w:rsidRDefault="00CB03ED" w:rsidP="00CB03ED">
            <w:pPr>
              <w:rPr>
                <w:rFonts w:eastAsiaTheme="minorHAnsi"/>
                <w:lang w:eastAsia="en-US"/>
              </w:rPr>
            </w:pPr>
            <w:r w:rsidRPr="00CB03ED">
              <w:rPr>
                <w:rFonts w:eastAsiaTheme="minorHAnsi"/>
                <w:sz w:val="22"/>
                <w:szCs w:val="22"/>
                <w:lang w:eastAsia="en-US"/>
              </w:rPr>
              <w:t xml:space="preserve">                                                Теплый период года.</w:t>
            </w:r>
          </w:p>
        </w:tc>
        <w:tc>
          <w:tcPr>
            <w:tcW w:w="1560" w:type="dxa"/>
          </w:tcPr>
          <w:p w:rsidR="00CB03ED" w:rsidRPr="00CB03ED" w:rsidRDefault="00CB03ED" w:rsidP="00CB03ED">
            <w:pPr>
              <w:rPr>
                <w:rFonts w:eastAsiaTheme="minorHAnsi"/>
                <w:lang w:eastAsia="en-US"/>
              </w:rPr>
            </w:pPr>
          </w:p>
        </w:tc>
      </w:tr>
      <w:tr w:rsidR="00CB03ED" w:rsidRPr="00CB03ED" w:rsidTr="00A35FCB">
        <w:trPr>
          <w:trHeight w:val="2171"/>
        </w:trPr>
        <w:tc>
          <w:tcPr>
            <w:tcW w:w="7938" w:type="dxa"/>
          </w:tcPr>
          <w:p w:rsidR="00CB03ED" w:rsidRPr="00CB03ED" w:rsidRDefault="00CB03ED" w:rsidP="00CB03ED">
            <w:pPr>
              <w:rPr>
                <w:rFonts w:eastAsiaTheme="minorHAnsi"/>
                <w:lang w:eastAsia="en-US"/>
              </w:rPr>
            </w:pPr>
            <w:r w:rsidRPr="00CB03ED">
              <w:rPr>
                <w:rFonts w:eastAsiaTheme="minorHAnsi"/>
                <w:sz w:val="22"/>
                <w:szCs w:val="22"/>
                <w:lang w:eastAsia="en-US"/>
              </w:rPr>
              <w:t xml:space="preserve">Прием, осмотр, измерение температуры, игры, утренняя гимнастика                </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завтраку, завтрак</w:t>
            </w:r>
          </w:p>
          <w:p w:rsidR="00CB03ED" w:rsidRPr="00CB03ED" w:rsidRDefault="00CB03ED" w:rsidP="00CB03ED">
            <w:pPr>
              <w:rPr>
                <w:rFonts w:eastAsiaTheme="minorHAnsi"/>
                <w:lang w:eastAsia="en-US"/>
              </w:rPr>
            </w:pPr>
            <w:r w:rsidRPr="00CB03ED">
              <w:rPr>
                <w:rFonts w:eastAsiaTheme="minorHAnsi"/>
                <w:sz w:val="22"/>
                <w:szCs w:val="22"/>
                <w:lang w:eastAsia="en-US"/>
              </w:rPr>
              <w:t xml:space="preserve">Самостоятельная деятельность детей </w:t>
            </w:r>
          </w:p>
          <w:p w:rsidR="00CB03ED" w:rsidRPr="00CB03ED" w:rsidRDefault="00CB03ED" w:rsidP="00CB03ED">
            <w:pPr>
              <w:rPr>
                <w:rFonts w:eastAsiaTheme="minorHAnsi"/>
                <w:lang w:eastAsia="en-US"/>
              </w:rPr>
            </w:pPr>
            <w:r w:rsidRPr="00CB03ED">
              <w:rPr>
                <w:rFonts w:eastAsiaTheme="minorHAnsi"/>
                <w:sz w:val="22"/>
                <w:szCs w:val="22"/>
                <w:lang w:eastAsia="en-US"/>
              </w:rPr>
              <w:t>Совместная организованная деятельность в разных видах детской деятельности (м/б на свежем воздухе)</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прогулке, прогулка</w:t>
            </w:r>
          </w:p>
          <w:p w:rsidR="00CB03ED" w:rsidRPr="00CB03ED" w:rsidRDefault="00CB03ED" w:rsidP="00CB03ED">
            <w:pPr>
              <w:rPr>
                <w:rFonts w:eastAsiaTheme="minorHAnsi"/>
                <w:lang w:eastAsia="en-US"/>
              </w:rPr>
            </w:pPr>
            <w:r w:rsidRPr="00CB03ED">
              <w:rPr>
                <w:rFonts w:eastAsiaTheme="minorHAnsi"/>
                <w:sz w:val="22"/>
                <w:szCs w:val="22"/>
                <w:lang w:eastAsia="en-US"/>
              </w:rPr>
              <w:t>Возвращение с прогулки,  водные процедуры</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обеду, обед</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ко сну, сон</w:t>
            </w:r>
          </w:p>
          <w:p w:rsidR="00CB03ED" w:rsidRPr="00CB03ED" w:rsidRDefault="00CB03ED" w:rsidP="00CB03ED">
            <w:pPr>
              <w:rPr>
                <w:rFonts w:eastAsiaTheme="minorHAnsi"/>
                <w:lang w:eastAsia="en-US"/>
              </w:rPr>
            </w:pPr>
            <w:r w:rsidRPr="00CB03ED">
              <w:rPr>
                <w:rFonts w:eastAsiaTheme="minorHAnsi"/>
                <w:sz w:val="22"/>
                <w:szCs w:val="22"/>
                <w:lang w:eastAsia="en-US"/>
              </w:rPr>
              <w:t>Постепенный подъем, гигиенические процедуры</w:t>
            </w:r>
          </w:p>
          <w:p w:rsidR="00CB03ED" w:rsidRPr="00CB03ED" w:rsidRDefault="00CB03ED" w:rsidP="00CB03ED">
            <w:pPr>
              <w:rPr>
                <w:rFonts w:eastAsiaTheme="minorHAnsi"/>
                <w:lang w:eastAsia="en-US"/>
              </w:rPr>
            </w:pPr>
            <w:r w:rsidRPr="00CB03ED">
              <w:rPr>
                <w:rFonts w:eastAsiaTheme="minorHAnsi"/>
                <w:sz w:val="22"/>
                <w:szCs w:val="22"/>
                <w:lang w:eastAsia="en-US"/>
              </w:rPr>
              <w:t>Подготовка к полднику, полдник</w:t>
            </w:r>
          </w:p>
          <w:p w:rsidR="00CB03ED" w:rsidRPr="00CB03ED" w:rsidRDefault="00CB03ED" w:rsidP="00CB03ED">
            <w:pPr>
              <w:rPr>
                <w:rFonts w:eastAsiaTheme="minorHAnsi"/>
                <w:lang w:eastAsia="en-US"/>
              </w:rPr>
            </w:pPr>
            <w:r w:rsidRPr="00CB03ED">
              <w:rPr>
                <w:rFonts w:eastAsiaTheme="minorHAnsi"/>
                <w:sz w:val="22"/>
                <w:szCs w:val="22"/>
                <w:lang w:eastAsia="en-US"/>
              </w:rPr>
              <w:t>Самостоятельная деятельность детей, игры, общение, досуги, подготовка к прогулке, прогулка, уход домой</w:t>
            </w:r>
          </w:p>
        </w:tc>
        <w:tc>
          <w:tcPr>
            <w:tcW w:w="1560" w:type="dxa"/>
          </w:tcPr>
          <w:p w:rsidR="00CB03ED" w:rsidRPr="00CB03ED" w:rsidRDefault="00CB03ED" w:rsidP="00CB03ED">
            <w:pPr>
              <w:rPr>
                <w:rFonts w:eastAsiaTheme="minorHAnsi"/>
                <w:lang w:eastAsia="en-US"/>
              </w:rPr>
            </w:pPr>
            <w:r w:rsidRPr="00CB03ED">
              <w:rPr>
                <w:rFonts w:eastAsiaTheme="minorHAnsi"/>
                <w:sz w:val="22"/>
                <w:szCs w:val="22"/>
                <w:lang w:eastAsia="en-US"/>
              </w:rPr>
              <w:t>7.00-8.40</w:t>
            </w:r>
          </w:p>
          <w:p w:rsidR="00CB03ED" w:rsidRPr="00CB03ED" w:rsidRDefault="00CB03ED" w:rsidP="00CB03ED">
            <w:pPr>
              <w:rPr>
                <w:rFonts w:eastAsiaTheme="minorHAnsi"/>
                <w:lang w:eastAsia="en-US"/>
              </w:rPr>
            </w:pPr>
          </w:p>
          <w:p w:rsidR="00CB03ED" w:rsidRPr="00CB03ED" w:rsidRDefault="00CB03ED" w:rsidP="00CB03ED">
            <w:pPr>
              <w:rPr>
                <w:rFonts w:eastAsiaTheme="minorHAnsi"/>
                <w:lang w:eastAsia="en-US"/>
              </w:rPr>
            </w:pPr>
            <w:r w:rsidRPr="00CB03ED">
              <w:rPr>
                <w:rFonts w:eastAsiaTheme="minorHAnsi"/>
                <w:sz w:val="22"/>
                <w:szCs w:val="22"/>
                <w:lang w:eastAsia="en-US"/>
              </w:rPr>
              <w:t>8.40-8.50</w:t>
            </w:r>
          </w:p>
          <w:p w:rsidR="00CB03ED" w:rsidRPr="00CB03ED" w:rsidRDefault="00CB03ED" w:rsidP="00CB03ED">
            <w:pPr>
              <w:rPr>
                <w:rFonts w:eastAsiaTheme="minorHAnsi"/>
                <w:lang w:eastAsia="en-US"/>
              </w:rPr>
            </w:pPr>
            <w:r w:rsidRPr="00CB03ED">
              <w:rPr>
                <w:rFonts w:eastAsiaTheme="minorHAnsi"/>
                <w:sz w:val="22"/>
                <w:szCs w:val="22"/>
                <w:lang w:eastAsia="en-US"/>
              </w:rPr>
              <w:t>8.50-9.00</w:t>
            </w:r>
          </w:p>
          <w:p w:rsidR="00CB03ED" w:rsidRPr="00CB03ED" w:rsidRDefault="00CB03ED" w:rsidP="00CB03ED">
            <w:pPr>
              <w:rPr>
                <w:rFonts w:eastAsiaTheme="minorHAnsi"/>
                <w:lang w:eastAsia="en-US"/>
              </w:rPr>
            </w:pPr>
            <w:r w:rsidRPr="00CB03ED">
              <w:rPr>
                <w:rFonts w:eastAsiaTheme="minorHAnsi"/>
                <w:sz w:val="22"/>
                <w:szCs w:val="22"/>
                <w:lang w:eastAsia="en-US"/>
              </w:rPr>
              <w:t>9.00-9.15</w:t>
            </w:r>
          </w:p>
          <w:p w:rsidR="00CB03ED" w:rsidRPr="00CB03ED" w:rsidRDefault="00CB03ED" w:rsidP="00CB03ED">
            <w:pPr>
              <w:rPr>
                <w:rFonts w:eastAsiaTheme="minorHAnsi"/>
                <w:lang w:eastAsia="en-US"/>
              </w:rPr>
            </w:pPr>
          </w:p>
          <w:p w:rsidR="00CB03ED" w:rsidRPr="00CB03ED" w:rsidRDefault="00CB03ED" w:rsidP="00CB03ED">
            <w:pPr>
              <w:rPr>
                <w:rFonts w:eastAsiaTheme="minorHAnsi"/>
                <w:lang w:eastAsia="en-US"/>
              </w:rPr>
            </w:pPr>
            <w:r w:rsidRPr="00CB03ED">
              <w:rPr>
                <w:rFonts w:eastAsiaTheme="minorHAnsi"/>
                <w:sz w:val="22"/>
                <w:szCs w:val="22"/>
                <w:lang w:eastAsia="en-US"/>
              </w:rPr>
              <w:t>9.15-12.20</w:t>
            </w:r>
          </w:p>
          <w:p w:rsidR="00CB03ED" w:rsidRPr="00CB03ED" w:rsidRDefault="00CB03ED" w:rsidP="00CB03ED">
            <w:pPr>
              <w:rPr>
                <w:rFonts w:eastAsiaTheme="minorHAnsi"/>
                <w:lang w:eastAsia="en-US"/>
              </w:rPr>
            </w:pPr>
            <w:r w:rsidRPr="00CB03ED">
              <w:rPr>
                <w:rFonts w:eastAsiaTheme="minorHAnsi"/>
                <w:sz w:val="22"/>
                <w:szCs w:val="22"/>
                <w:lang w:eastAsia="en-US"/>
              </w:rPr>
              <w:t>12.20-12.35</w:t>
            </w:r>
          </w:p>
          <w:p w:rsidR="00CB03ED" w:rsidRPr="00CB03ED" w:rsidRDefault="00CB03ED" w:rsidP="00CB03ED">
            <w:pPr>
              <w:rPr>
                <w:rFonts w:eastAsiaTheme="minorHAnsi"/>
                <w:lang w:eastAsia="en-US"/>
              </w:rPr>
            </w:pPr>
            <w:r w:rsidRPr="00CB03ED">
              <w:rPr>
                <w:rFonts w:eastAsiaTheme="minorHAnsi"/>
                <w:sz w:val="22"/>
                <w:szCs w:val="22"/>
                <w:lang w:eastAsia="en-US"/>
              </w:rPr>
              <w:t>12.35-12.55</w:t>
            </w:r>
          </w:p>
          <w:p w:rsidR="00CB03ED" w:rsidRPr="00CB03ED" w:rsidRDefault="00CB03ED" w:rsidP="00CB03ED">
            <w:pPr>
              <w:rPr>
                <w:rFonts w:eastAsiaTheme="minorHAnsi"/>
                <w:lang w:eastAsia="en-US"/>
              </w:rPr>
            </w:pPr>
            <w:r w:rsidRPr="00CB03ED">
              <w:rPr>
                <w:rFonts w:eastAsiaTheme="minorHAnsi"/>
                <w:sz w:val="22"/>
                <w:szCs w:val="22"/>
                <w:lang w:eastAsia="en-US"/>
              </w:rPr>
              <w:t>12.55-15.00</w:t>
            </w:r>
          </w:p>
          <w:p w:rsidR="00CB03ED" w:rsidRPr="00CB03ED" w:rsidRDefault="00CB03ED" w:rsidP="00CB03ED">
            <w:pPr>
              <w:rPr>
                <w:rFonts w:eastAsiaTheme="minorHAnsi"/>
                <w:lang w:eastAsia="en-US"/>
              </w:rPr>
            </w:pPr>
            <w:r w:rsidRPr="00CB03ED">
              <w:rPr>
                <w:rFonts w:eastAsiaTheme="minorHAnsi"/>
                <w:sz w:val="22"/>
                <w:szCs w:val="22"/>
                <w:lang w:eastAsia="en-US"/>
              </w:rPr>
              <w:t>15.00-15.40</w:t>
            </w:r>
          </w:p>
          <w:p w:rsidR="00CB03ED" w:rsidRPr="00CB03ED" w:rsidRDefault="00CB03ED" w:rsidP="00CB03ED">
            <w:pPr>
              <w:rPr>
                <w:rFonts w:eastAsiaTheme="minorHAnsi"/>
                <w:lang w:eastAsia="en-US"/>
              </w:rPr>
            </w:pPr>
            <w:r w:rsidRPr="00CB03ED">
              <w:rPr>
                <w:rFonts w:eastAsiaTheme="minorHAnsi"/>
                <w:sz w:val="22"/>
                <w:szCs w:val="22"/>
                <w:lang w:eastAsia="en-US"/>
              </w:rPr>
              <w:t>15.40-16.00</w:t>
            </w:r>
          </w:p>
          <w:p w:rsidR="00CB03ED" w:rsidRPr="00CB03ED" w:rsidRDefault="00CB03ED" w:rsidP="00CB03ED">
            <w:pPr>
              <w:rPr>
                <w:rFonts w:eastAsiaTheme="minorHAnsi"/>
                <w:lang w:eastAsia="en-US"/>
              </w:rPr>
            </w:pPr>
            <w:r w:rsidRPr="00CB03ED">
              <w:rPr>
                <w:rFonts w:eastAsiaTheme="minorHAnsi"/>
                <w:sz w:val="22"/>
                <w:szCs w:val="22"/>
                <w:lang w:eastAsia="en-US"/>
              </w:rPr>
              <w:t>16.00-17.30</w:t>
            </w:r>
          </w:p>
        </w:tc>
      </w:tr>
    </w:tbl>
    <w:p w:rsidR="009710F2" w:rsidRDefault="009710F2" w:rsidP="00BA5CBB">
      <w:pPr>
        <w:ind w:right="-143"/>
        <w:rPr>
          <w:b/>
          <w:color w:val="C00000"/>
        </w:rPr>
      </w:pPr>
    </w:p>
    <w:p w:rsidR="009710F2" w:rsidRDefault="009710F2" w:rsidP="004E442F">
      <w:pPr>
        <w:ind w:left="-567" w:right="-143" w:firstLine="709"/>
        <w:jc w:val="center"/>
        <w:rPr>
          <w:b/>
          <w:color w:val="C00000"/>
        </w:rPr>
      </w:pPr>
    </w:p>
    <w:p w:rsidR="009710F2" w:rsidRDefault="009710F2" w:rsidP="004E442F">
      <w:pPr>
        <w:spacing w:after="160" w:line="256" w:lineRule="auto"/>
        <w:ind w:left="-567" w:right="-143" w:firstLine="709"/>
        <w:rPr>
          <w:b/>
        </w:rPr>
        <w:sectPr w:rsidR="009710F2" w:rsidSect="00B87EE0">
          <w:headerReference w:type="even" r:id="rId25"/>
          <w:headerReference w:type="default" r:id="rId26"/>
          <w:footerReference w:type="even" r:id="rId27"/>
          <w:footerReference w:type="default" r:id="rId28"/>
          <w:footnotePr>
            <w:pos w:val="beneathText"/>
          </w:footnotePr>
          <w:type w:val="continuous"/>
          <w:pgSz w:w="11906" w:h="16838"/>
          <w:pgMar w:top="720" w:right="748" w:bottom="720" w:left="1259" w:header="709" w:footer="709" w:gutter="0"/>
          <w:cols w:space="708"/>
          <w:docGrid w:linePitch="360"/>
        </w:sectPr>
      </w:pPr>
    </w:p>
    <w:p w:rsidR="009710F2" w:rsidRDefault="00BA5CBB" w:rsidP="009710F2">
      <w:pPr>
        <w:ind w:firstLine="540"/>
        <w:rPr>
          <w:b/>
          <w:bCs/>
        </w:rPr>
      </w:pPr>
      <w:r>
        <w:rPr>
          <w:b/>
          <w:bCs/>
        </w:rPr>
        <w:lastRenderedPageBreak/>
        <w:t>3.7. К</w:t>
      </w:r>
      <w:r w:rsidR="009710F2">
        <w:rPr>
          <w:b/>
          <w:bCs/>
        </w:rPr>
        <w:t xml:space="preserve">алендарный план воспитательной работы </w:t>
      </w:r>
    </w:p>
    <w:p w:rsidR="009710F2" w:rsidRDefault="009710F2" w:rsidP="009710F2">
      <w:pPr>
        <w:spacing w:line="256" w:lineRule="auto"/>
        <w:jc w:val="center"/>
        <w:rPr>
          <w:rFonts w:eastAsia="Calibri"/>
          <w:b/>
        </w:rPr>
      </w:pPr>
    </w:p>
    <w:tbl>
      <w:tblPr>
        <w:tblStyle w:val="5"/>
        <w:tblW w:w="10065" w:type="dxa"/>
        <w:tblInd w:w="108" w:type="dxa"/>
        <w:tblLook w:val="04A0" w:firstRow="1" w:lastRow="0" w:firstColumn="1" w:lastColumn="0" w:noHBand="0" w:noVBand="1"/>
      </w:tblPr>
      <w:tblGrid>
        <w:gridCol w:w="1331"/>
        <w:gridCol w:w="2002"/>
        <w:gridCol w:w="4605"/>
        <w:gridCol w:w="2127"/>
      </w:tblGrid>
      <w:tr w:rsidR="00BA5CBB" w:rsidRPr="00BA5CBB" w:rsidTr="00BA5CBB">
        <w:trPr>
          <w:trHeight w:val="759"/>
        </w:trPr>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Месяц</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Направления воспитания</w:t>
            </w:r>
          </w:p>
        </w:tc>
        <w:tc>
          <w:tcPr>
            <w:tcW w:w="4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ind w:firstLine="289"/>
              <w:jc w:val="center"/>
              <w:rPr>
                <w:b/>
              </w:rPr>
            </w:pPr>
            <w:r w:rsidRPr="00BA5CBB">
              <w:rPr>
                <w:b/>
              </w:rPr>
              <w:t>Темы событий и воспитательных мероприятий</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ind w:firstLine="289"/>
              <w:jc w:val="center"/>
              <w:rPr>
                <w:b/>
              </w:rPr>
            </w:pPr>
            <w:r w:rsidRPr="00BA5CBB">
              <w:rPr>
                <w:b/>
              </w:rPr>
              <w:t>Участники</w:t>
            </w: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Сентябрь</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День знаний.  Общая тема: «Умники и умницы».</w:t>
            </w:r>
          </w:p>
          <w:p w:rsidR="009710F2" w:rsidRPr="00BA5CBB" w:rsidRDefault="009710F2" w:rsidP="008B2BD8">
            <w:pPr>
              <w:ind w:firstLine="289"/>
            </w:pPr>
            <w:r w:rsidRPr="00BA5CBB">
              <w:t>День окончания Второй мировой войны. День солидарности в борьбе с терроризмом. Общая тема: «О погибших - помните».</w:t>
            </w:r>
          </w:p>
          <w:p w:rsidR="009710F2" w:rsidRPr="00BA5CBB" w:rsidRDefault="009710F2" w:rsidP="008B2BD8">
            <w:pPr>
              <w:ind w:firstLine="289"/>
            </w:pPr>
            <w:r w:rsidRPr="00BA5CBB">
              <w:t>День воспитателя и всех дошкольных работников. Общая тема «Наш любимый детский сад».</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rPr>
            </w:pPr>
            <w:r w:rsidRPr="00BA5CBB">
              <w:t>Дети, воспитатели, специалисты, родители, социальные партнеры.</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Цикл бесед. Общая тема: «Что такое хорошо и что такое плохо».</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 xml:space="preserve">Дети, воспитатели, </w:t>
            </w:r>
            <w:r w:rsidRPr="00BA5CBB">
              <w:lastRenderedPageBreak/>
              <w:t>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Общий (единый) проект «Люди разных профессий нужны городу».</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Общий (единый) проект «Познаем мир вокруг себя».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Общая тема «Труд детей и взрослых в детском саду».</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Осенние старты. Игровые эстафеты.</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Творческие мастерские (организация творческих мастерских в каждой группе: мастерская игрушки, мастерская художника, мастерская рукоделия, музыкальная мастерская).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Октябрь</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BA5CBB" w:rsidRPr="00BA5CBB" w:rsidRDefault="00BA5CBB" w:rsidP="00BA5CBB">
            <w:pPr>
              <w:ind w:firstLine="289"/>
            </w:pPr>
            <w:r w:rsidRPr="00BA5CBB">
              <w:t>Международный день пожилых людей. Общая тема «Спасибо вам, родные, за заботу»</w:t>
            </w:r>
          </w:p>
          <w:p w:rsidR="00BA5CBB" w:rsidRPr="00BA5CBB" w:rsidRDefault="00BA5CBB" w:rsidP="00BA5CBB">
            <w:pPr>
              <w:ind w:firstLine="289"/>
            </w:pPr>
            <w:r w:rsidRPr="00BA5CBB">
              <w:t>День отца в России. Общая тема «Папа с днем отца тебя, поздравляет вся семья»</w:t>
            </w:r>
          </w:p>
          <w:p w:rsidR="009710F2" w:rsidRPr="00BA5CBB" w:rsidRDefault="009710F2" w:rsidP="00BA5CBB">
            <w:pPr>
              <w:pStyle w:val="a9"/>
              <w:rPr>
                <w:lang w:val="ru-RU"/>
              </w:rPr>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BA5CBB" w:rsidRPr="00BA5CBB" w:rsidRDefault="009710F2" w:rsidP="00BA5CBB">
            <w:pPr>
              <w:ind w:firstLine="289"/>
            </w:pPr>
            <w:r w:rsidRPr="00BA5CBB">
              <w:t>Цикл бесед «Честность и справедливость».</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Общая тема «Мы такие разные девочки и мальчики». Выставка работ детского творчества.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Общая тема: «Исследуем окружающий мир».</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Cs/>
              </w:rPr>
            </w:pPr>
            <w:r w:rsidRPr="00BA5CBB">
              <w:t>Общая тема: «Все работы хороши, выбирай на вкус».</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 xml:space="preserve"> Месячник подвижных игр «Ловкие и смелые»</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Цикл бесед «Прекрасное, доброе, вечное».</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 xml:space="preserve">Дети, воспитатели, </w:t>
            </w:r>
            <w:r w:rsidRPr="00BA5CBB">
              <w:lastRenderedPageBreak/>
              <w:t>специалисты, родители</w:t>
            </w: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lastRenderedPageBreak/>
              <w:t>Ноябрь</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День памяти погибших при исполнении служебных обязанностей сотрудников органов внутренних дел России. Общая тема «Никто не забыт».</w:t>
            </w:r>
          </w:p>
          <w:p w:rsidR="009710F2" w:rsidRPr="00BA5CBB" w:rsidRDefault="009710F2" w:rsidP="008B2BD8">
            <w:pPr>
              <w:ind w:firstLine="289"/>
            </w:pPr>
            <w:r w:rsidRPr="00BA5CBB">
              <w:t>День Государственного герба Российской Федерации.</w:t>
            </w:r>
          </w:p>
          <w:p w:rsidR="009710F2" w:rsidRPr="00BA5CBB" w:rsidRDefault="009710F2" w:rsidP="008B2BD8">
            <w:pPr>
              <w:ind w:firstLine="289"/>
            </w:pPr>
            <w:r w:rsidRPr="00BA5CBB">
              <w:t>Общая тема «О чем рассказывает герб?»</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rPr>
            </w:pPr>
            <w:r w:rsidRPr="00BA5CBB">
              <w:t>Дети, воспитатели, специалисты, родители, социальные партнеры.</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Общая тема «Мир добрых людей»</w:t>
            </w:r>
          </w:p>
          <w:p w:rsidR="009710F2" w:rsidRPr="00BA5CBB" w:rsidRDefault="009710F2" w:rsidP="008B2BD8">
            <w:pPr>
              <w:ind w:firstLine="289"/>
              <w:rPr>
                <w:b/>
              </w:rPr>
            </w:pPr>
            <w:r w:rsidRPr="00BA5CBB">
              <w:t>Цикл встреч с педагогами, сотрудниками детского сада.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 xml:space="preserve">Общая тема «Родной свой край люби и знай». </w:t>
            </w:r>
          </w:p>
          <w:p w:rsidR="009710F2" w:rsidRPr="00BA5CBB" w:rsidRDefault="009710F2" w:rsidP="008B2BD8">
            <w:pPr>
              <w:ind w:firstLine="289"/>
            </w:pPr>
            <w:r w:rsidRPr="00BA5CBB">
              <w:t>Экскурсии в краеведческий музей, музей изобразительного искусства.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Подготовка и реализация совместного проекта «Моделирование природных зон России».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rPr>
                <w:bCs/>
              </w:rPr>
              <w:t>Совместный коллективный труд (детей, родителей, воспитателей) по</w:t>
            </w:r>
            <w:r w:rsidRPr="00BA5CBB">
              <w:t xml:space="preserve"> изготовлению атрибутов к сюжетным играм, подарков и сюрпризов друг другу, созданию книжки-картинки «Правила, по которым мы живем в детском саду».</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rPr>
                <w:bCs/>
              </w:rPr>
              <w:t xml:space="preserve">Цикл бесед </w:t>
            </w:r>
            <w:r w:rsidRPr="00BA5CBB">
              <w:t>«Как быть здоровым?».</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Литературно-музыкальная гостиная «Люби и знай свой край родной».</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9710F2" w:rsidRPr="00BA5CBB" w:rsidRDefault="009710F2" w:rsidP="008B2BD8">
            <w:pPr>
              <w:ind w:firstLine="289"/>
              <w:rPr>
                <w:b/>
              </w:rPr>
            </w:pP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Декабрь</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День добровольца (волонтера) в России.</w:t>
            </w:r>
          </w:p>
          <w:p w:rsidR="009710F2" w:rsidRPr="00BA5CBB" w:rsidRDefault="00A35FCB" w:rsidP="008B2BD8">
            <w:pPr>
              <w:ind w:firstLine="289"/>
              <w:rPr>
                <w:rFonts w:eastAsia="Calibri"/>
                <w:color w:val="000000"/>
                <w:shd w:val="clear" w:color="auto" w:fill="BDD6EE"/>
              </w:rPr>
            </w:pPr>
            <w:r w:rsidRPr="00BA5CBB">
              <w:t>Общая тема «Вы позвали, мы пришли»</w:t>
            </w:r>
          </w:p>
          <w:p w:rsidR="009710F2" w:rsidRPr="00BA5CBB" w:rsidRDefault="009710F2" w:rsidP="008B2BD8">
            <w:pPr>
              <w:ind w:firstLine="289"/>
            </w:pPr>
            <w:r w:rsidRPr="00BA5CBB">
              <w:t>День Конституции Российской Федерации. Цикл бесед «Азбука прав ребенка».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rPr>
            </w:pPr>
            <w:r w:rsidRPr="00BA5CBB">
              <w:t>Дети, воспитатели, специалисты, родители, социальные партнеры.</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Цикл бесед «Добрые дела».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 xml:space="preserve">Общая тема «Пришла зима». </w:t>
            </w:r>
          </w:p>
          <w:p w:rsidR="009710F2" w:rsidRPr="00BA5CBB" w:rsidRDefault="009710F2" w:rsidP="008B2BD8">
            <w:pPr>
              <w:ind w:firstLine="289"/>
            </w:pPr>
            <w:r w:rsidRPr="00BA5CBB">
              <w:t>Цикл игр, игровых бесед на тему «Зима», чтение литературных произведений, продуктивная деятельность.</w:t>
            </w:r>
          </w:p>
          <w:p w:rsidR="009710F2" w:rsidRPr="00BA5CBB" w:rsidRDefault="009710F2" w:rsidP="008B2BD8">
            <w:pPr>
              <w:ind w:firstLine="289"/>
            </w:pPr>
            <w:r w:rsidRPr="00BA5CBB">
              <w:t>Итоговое мероприятие. Праздник «Зима».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Подготовка и реализация проекта «Мастерская Деда Мороза и Снегурочки».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Трудовая деятельность детей и взрослых по созданию новогодних ледяных фигур.</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Месячник подвижных игр на свежем воздухе «Зимние забавы».</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Подготовка к Новогоднему празднику.</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Январь</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День снятия блокады Ленинграда. Видеофильм «Блокада Ленинграда».</w:t>
            </w:r>
          </w:p>
          <w:p w:rsidR="009710F2" w:rsidRPr="00BA5CBB" w:rsidRDefault="009710F2" w:rsidP="008B2BD8">
            <w:pPr>
              <w:ind w:firstLine="289"/>
            </w:pPr>
            <w:r w:rsidRPr="00BA5CBB">
              <w:t>День освобождения Красной армией крупнейшего "лагеря смерти".</w:t>
            </w:r>
          </w:p>
          <w:p w:rsidR="009710F2" w:rsidRPr="00BA5CBB" w:rsidRDefault="009710F2" w:rsidP="008B2BD8">
            <w:pPr>
              <w:ind w:firstLine="289"/>
            </w:pPr>
            <w:r w:rsidRPr="00BA5CBB">
              <w:t>Виртуальное путешествие в прошлое.</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rPr>
            </w:pPr>
            <w:r w:rsidRPr="00BA5CBB">
              <w:t>Дети старшей и подготовительной групп, воспитатели, специалисты, родители, социальные партнеры.</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Цикл бесед «Добрые дела».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Игровое путешествие по стилизованной карте «Россия - необъятная страна».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Встречи с интересными людьми(социальные партнеры - экскурсоводы, музейные работники, библиотекари, известные люди труда).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 xml:space="preserve">Освоение трудовых действий. </w:t>
            </w:r>
          </w:p>
          <w:p w:rsidR="009710F2" w:rsidRPr="00BA5CBB" w:rsidRDefault="009710F2" w:rsidP="008B2BD8">
            <w:pPr>
              <w:ind w:firstLine="289"/>
            </w:pPr>
            <w:r w:rsidRPr="00BA5CBB">
              <w:t>Общая тема: «Хозяйственно-бытовой труд».</w:t>
            </w:r>
          </w:p>
          <w:p w:rsidR="009710F2" w:rsidRPr="00BA5CBB" w:rsidRDefault="009710F2" w:rsidP="008B2BD8">
            <w:pPr>
              <w:ind w:firstLine="289"/>
            </w:pPr>
            <w:r w:rsidRPr="00BA5CBB">
              <w:t>Пополнение словарного запаса: словарь хозяйственных дел.</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710F2" w:rsidRPr="00BA5CBB" w:rsidRDefault="009710F2" w:rsidP="008B2BD8">
            <w:pPr>
              <w:ind w:firstLine="289"/>
              <w:jc w:val="both"/>
            </w:pPr>
            <w:r w:rsidRPr="00BA5CBB">
              <w:t>Соревнования «Дружеский турнир» (команды девочек и мальчиков).</w:t>
            </w:r>
          </w:p>
          <w:p w:rsidR="009710F2" w:rsidRPr="00BA5CBB" w:rsidRDefault="009710F2" w:rsidP="008B2BD8">
            <w:pPr>
              <w:ind w:firstLine="289"/>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710F2" w:rsidRPr="00BA5CBB" w:rsidRDefault="009710F2" w:rsidP="008B2BD8">
            <w:pPr>
              <w:ind w:firstLine="289"/>
            </w:pPr>
            <w:r w:rsidRPr="00BA5CBB">
              <w:t>Работа в мастерских. Мастерская художника (ремонт и изготовление игрушек).</w:t>
            </w:r>
          </w:p>
          <w:p w:rsidR="009710F2" w:rsidRPr="00BA5CBB" w:rsidRDefault="009710F2" w:rsidP="008B2BD8">
            <w:pPr>
              <w:ind w:firstLine="289"/>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9710F2" w:rsidRPr="00BA5CBB" w:rsidRDefault="009710F2" w:rsidP="008B2BD8">
            <w:pPr>
              <w:ind w:firstLine="289"/>
              <w:rPr>
                <w:b/>
              </w:rPr>
            </w:pP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Февраль</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День разгрома советскими войсками немецко-фашистских войск в Сталинградской битве.</w:t>
            </w:r>
          </w:p>
          <w:p w:rsidR="009710F2" w:rsidRPr="00BA5CBB" w:rsidRDefault="009710F2" w:rsidP="008B2BD8">
            <w:pPr>
              <w:ind w:firstLine="289"/>
            </w:pPr>
            <w:r w:rsidRPr="00BA5CBB">
              <w:lastRenderedPageBreak/>
              <w:t>Общая тема «Детские писатели о подвиге нашего народа».</w:t>
            </w:r>
          </w:p>
          <w:p w:rsidR="009710F2" w:rsidRPr="00BA5CBB" w:rsidRDefault="009710F2" w:rsidP="008B2BD8">
            <w:pPr>
              <w:ind w:firstLine="289"/>
            </w:pPr>
            <w:r w:rsidRPr="00BA5CBB">
              <w:t>День памяти о россиянах, исполнявших служебный долг за пределами Отечества. Фотовыставка «Герои наших дней».</w:t>
            </w:r>
          </w:p>
          <w:p w:rsidR="009710F2" w:rsidRPr="00BA5CBB" w:rsidRDefault="009710F2" w:rsidP="008B2BD8">
            <w:pPr>
              <w:ind w:firstLine="289"/>
            </w:pPr>
            <w:r w:rsidRPr="00BA5CBB">
              <w:t>День защитника Отечества. Праздник.</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rPr>
            </w:pPr>
            <w:r w:rsidRPr="00BA5CBB">
              <w:lastRenderedPageBreak/>
              <w:t xml:space="preserve">Дети, воспитатели, специалисты, </w:t>
            </w:r>
            <w:r w:rsidRPr="00BA5CBB">
              <w:lastRenderedPageBreak/>
              <w:t>родители, социальные партнеры.</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710F2" w:rsidRPr="00BA5CBB" w:rsidRDefault="009710F2" w:rsidP="008B2BD8">
            <w:pPr>
              <w:ind w:firstLine="289"/>
            </w:pPr>
            <w:r w:rsidRPr="00BA5CBB">
              <w:t>Цикл бесед «Культура поведения в детском саду».</w:t>
            </w:r>
          </w:p>
          <w:p w:rsidR="009710F2" w:rsidRPr="00BA5CBB" w:rsidRDefault="009710F2" w:rsidP="008B2BD8">
            <w:pPr>
              <w:ind w:firstLine="289"/>
              <w:rPr>
                <w:b/>
              </w:rPr>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 xml:space="preserve">Месячник пожарной безопасности. «Правила пожарной безопасности». Итоговое мероприятие «Соревнования пожарных» </w:t>
            </w:r>
          </w:p>
          <w:p w:rsidR="009710F2" w:rsidRPr="00BA5CBB" w:rsidRDefault="009710F2" w:rsidP="008B2BD8">
            <w:pPr>
              <w:ind w:firstLine="289"/>
            </w:pPr>
            <w:r w:rsidRPr="00BA5CBB">
              <w:t>(вместе с пожарными).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710F2" w:rsidRPr="00BA5CBB" w:rsidRDefault="009710F2" w:rsidP="008B2BD8">
            <w:pPr>
              <w:ind w:firstLine="289"/>
              <w:jc w:val="both"/>
              <w:rPr>
                <w:rFonts w:ascii="Calibri" w:hAnsi="Calibri"/>
              </w:rPr>
            </w:pPr>
            <w:r w:rsidRPr="00BA5CBB">
              <w:t>Подготовка и реализация совместных проектов «Моделирование схемы улицы, на которой расположен детский сад»,</w:t>
            </w:r>
          </w:p>
          <w:p w:rsidR="009710F2" w:rsidRPr="00BA5CBB" w:rsidRDefault="009710F2" w:rsidP="008B2BD8">
            <w:pPr>
              <w:ind w:firstLine="289"/>
              <w:jc w:val="both"/>
            </w:pPr>
            <w:r w:rsidRPr="00BA5CBB">
              <w:t>«Моделирование правил поведения на улице».</w:t>
            </w:r>
          </w:p>
          <w:p w:rsidR="009710F2" w:rsidRPr="00BA5CBB" w:rsidRDefault="009710F2" w:rsidP="008B2BD8">
            <w:pPr>
              <w:ind w:firstLine="289"/>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Создание книг-самоделок по тематике «Все работы хороши, выбирай на вкус».</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Подвижные игрыпо желанию мальчиков. Программные игры военной тематики, на развитие мужских качеств.</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Посещение городского детского кукольного театра.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Март</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День воссоединения Крыма с Россией. Видеофильм «Домой, в Россию!»</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rPr>
            </w:pPr>
            <w:r w:rsidRPr="00BA5CBB">
              <w:t>Дети, воспитатели, специалисты, родители, социальные партнеры.</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Праздник «Наши мамы»</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8 марта: Международный женский день.</w:t>
            </w:r>
          </w:p>
          <w:p w:rsidR="009710F2" w:rsidRPr="00BA5CBB" w:rsidRDefault="009710F2" w:rsidP="008B2BD8">
            <w:pPr>
              <w:ind w:firstLine="289"/>
              <w:rPr>
                <w:rFonts w:eastAsia="Calibri"/>
              </w:rPr>
            </w:pPr>
            <w:r w:rsidRPr="00BA5CBB">
              <w:t>Игровое путешествие «Профессии наших мам».</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710F2" w:rsidRPr="00BA5CBB" w:rsidRDefault="009710F2" w:rsidP="008B2BD8">
            <w:pPr>
              <w:ind w:firstLine="289"/>
              <w:jc w:val="both"/>
            </w:pPr>
            <w:r w:rsidRPr="00BA5CBB">
              <w:t>Литературно-музыкальный салон «Весенние радости».</w:t>
            </w:r>
          </w:p>
          <w:p w:rsidR="009710F2" w:rsidRPr="00BA5CBB" w:rsidRDefault="009710F2" w:rsidP="008B2BD8">
            <w:pPr>
              <w:ind w:firstLine="289"/>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Создание и оформление альбома «Наши родители трудятся».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 xml:space="preserve">Дети, воспитатели, </w:t>
            </w:r>
            <w:r w:rsidRPr="00BA5CBB">
              <w:lastRenderedPageBreak/>
              <w:t>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jc w:val="both"/>
            </w:pPr>
            <w:r w:rsidRPr="00BA5CBB">
              <w:t>Подвижные игры с правилами.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Всемирный день театра в детском саду.</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Апрель</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jc w:val="both"/>
            </w:pPr>
            <w:r w:rsidRPr="00BA5CBB">
              <w:t>День космонавтики. Викторина «Герои космонавты».</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Цикл бесед «Наши поступки»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Цикл мероприятий по теме «Я - гражданин мира».</w:t>
            </w:r>
          </w:p>
          <w:p w:rsidR="009710F2" w:rsidRPr="00BA5CBB" w:rsidRDefault="009710F2" w:rsidP="008B2BD8">
            <w:pPr>
              <w:ind w:firstLine="289"/>
            </w:pPr>
            <w:r w:rsidRPr="00BA5CBB">
              <w:t>Беседы, чтение произведений художественной литературы, видеофильмы о правах и обязанностях детей на планете.</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710F2" w:rsidRPr="00BA5CBB" w:rsidRDefault="009710F2" w:rsidP="008B2BD8">
            <w:pPr>
              <w:ind w:firstLine="289"/>
            </w:pPr>
            <w:r w:rsidRPr="00BA5CBB">
              <w:t>Экскурсии по окрестностям детского сада.</w:t>
            </w:r>
          </w:p>
          <w:p w:rsidR="009710F2" w:rsidRPr="00BA5CBB" w:rsidRDefault="009710F2" w:rsidP="008B2BD8">
            <w:pPr>
              <w:ind w:firstLine="289"/>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Труд взрослых и рукотворный мир.</w:t>
            </w:r>
          </w:p>
          <w:p w:rsidR="009710F2" w:rsidRPr="00BA5CBB" w:rsidRDefault="009710F2" w:rsidP="008B2BD8">
            <w:pPr>
              <w:ind w:firstLine="289"/>
            </w:pPr>
            <w:r w:rsidRPr="00BA5CBB">
              <w:t>Выставка изделий рукотворного труда родителей, воспитателей, детей.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jc w:val="both"/>
            </w:pPr>
            <w:r w:rsidRPr="00BA5CBB">
              <w:t>Народные подвижные игры.</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Культурный досуг. «День смеха».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Май</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Праздник Весны и Труда. Общая тема «Трудимся вместе!»</w:t>
            </w:r>
          </w:p>
          <w:p w:rsidR="009710F2" w:rsidRPr="00BA5CBB" w:rsidRDefault="009710F2" w:rsidP="008B2BD8">
            <w:pPr>
              <w:ind w:firstLine="289"/>
              <w:rPr>
                <w:rFonts w:eastAsia="Calibri"/>
              </w:rPr>
            </w:pPr>
            <w:r w:rsidRPr="00BA5CBB">
              <w:t>День Победы. Праздник.</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Цикл бесед «Наш удивительный край».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b/>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Экскурсия к Вечному огню.</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Целевые прогулки (по социально-значимыми местам города).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Подарки Ветеранам своими руками.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 xml:space="preserve">Дети, воспитатели, </w:t>
            </w:r>
            <w:r w:rsidRPr="00BA5CBB">
              <w:lastRenderedPageBreak/>
              <w:t>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jc w:val="both"/>
            </w:pPr>
            <w:r w:rsidRPr="00BA5CBB">
              <w:t>Патриотическая игра с участием родителей «Зарница».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Литературно-музыкальная гостиная  «Помним, любим, храним».</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Июнь</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710F2" w:rsidRPr="00BA5CBB" w:rsidRDefault="009710F2" w:rsidP="008B2BD8">
            <w:pPr>
              <w:ind w:firstLine="289"/>
              <w:jc w:val="both"/>
            </w:pPr>
            <w:r w:rsidRPr="00BA5CBB">
              <w:t>День защиты детей. Цикл бесед «Кто нас защищает».</w:t>
            </w:r>
          </w:p>
          <w:p w:rsidR="009710F2" w:rsidRPr="00BA5CBB" w:rsidRDefault="009710F2" w:rsidP="008B2BD8">
            <w:pPr>
              <w:ind w:firstLine="289"/>
            </w:pPr>
            <w:r w:rsidRPr="00BA5CBB">
              <w:t>День России.</w:t>
            </w:r>
          </w:p>
          <w:p w:rsidR="009710F2" w:rsidRPr="00BA5CBB" w:rsidRDefault="009710F2" w:rsidP="008B2BD8">
            <w:pPr>
              <w:ind w:firstLine="289"/>
              <w:jc w:val="both"/>
            </w:pPr>
            <w:r w:rsidRPr="00BA5CBB">
              <w:t>Тематический праздник «Моя родина - Россия».</w:t>
            </w:r>
          </w:p>
          <w:p w:rsidR="009710F2" w:rsidRPr="00BA5CBB" w:rsidRDefault="009710F2" w:rsidP="008B2BD8">
            <w:pPr>
              <w:ind w:firstLine="289"/>
              <w:jc w:val="both"/>
            </w:pPr>
            <w:r w:rsidRPr="00BA5CBB">
              <w:t>День памяти и скорби. Видеофильм «Дети герои».</w:t>
            </w:r>
          </w:p>
          <w:p w:rsidR="009710F2" w:rsidRPr="00BA5CBB" w:rsidRDefault="009710F2" w:rsidP="008B2BD8">
            <w:pPr>
              <w:ind w:firstLine="289"/>
              <w:jc w:val="both"/>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Подготовка и реализация проекта «Известные люди нашей страны» Общая тема «Я хочу быть похожим на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Общая тема «Наш город».</w:t>
            </w:r>
          </w:p>
          <w:p w:rsidR="009710F2" w:rsidRPr="00BA5CBB" w:rsidRDefault="009710F2" w:rsidP="008B2BD8">
            <w:pPr>
              <w:ind w:firstLine="289"/>
            </w:pPr>
            <w:r w:rsidRPr="00BA5CBB">
              <w:t>Выставка детских работ (конструирование) на тему</w:t>
            </w:r>
          </w:p>
          <w:p w:rsidR="009710F2" w:rsidRPr="00BA5CBB" w:rsidRDefault="009710F2" w:rsidP="008B2BD8">
            <w:pPr>
              <w:ind w:firstLine="289"/>
            </w:pPr>
            <w:r w:rsidRPr="00BA5CBB">
              <w:t>«Современный город».</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Общая тема: «Все обо всем»</w:t>
            </w:r>
          </w:p>
          <w:p w:rsidR="009710F2" w:rsidRPr="00BA5CBB" w:rsidRDefault="009710F2" w:rsidP="008B2BD8">
            <w:pPr>
              <w:ind w:firstLine="289"/>
            </w:pPr>
            <w:r w:rsidRPr="00BA5CBB">
              <w:t>(экспериментирование в каждой группе, предъявление и обсуждение результатов).</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Совместные действия детей и родителей по подготовке грядок для посадки рассады цветов.</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jc w:val="both"/>
            </w:pPr>
            <w:r w:rsidRPr="00BA5CBB">
              <w:t>Месячник спортивных игр.</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«Национальное искусство России». Детский фестиваль народного творчества.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Июль</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День семьи, любви и верности.</w:t>
            </w:r>
          </w:p>
          <w:p w:rsidR="009710F2" w:rsidRPr="00BA5CBB" w:rsidRDefault="009710F2" w:rsidP="008B2BD8">
            <w:pPr>
              <w:ind w:firstLine="289"/>
            </w:pPr>
            <w:r w:rsidRPr="00BA5CBB">
              <w:t>Подготовка выставки «Мир увлечений нашей семьи».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Цикл бесед «Я умею помогать», «Мои друзья всегда со мной».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jc w:val="both"/>
            </w:pPr>
            <w:r w:rsidRPr="00BA5CBB">
              <w:t>Цикл бесед и виртуальных путешествий.</w:t>
            </w:r>
          </w:p>
          <w:p w:rsidR="009710F2" w:rsidRPr="00BA5CBB" w:rsidRDefault="009710F2" w:rsidP="008B2BD8">
            <w:pPr>
              <w:ind w:firstLine="289"/>
              <w:jc w:val="both"/>
            </w:pPr>
            <w:r w:rsidRPr="00BA5CBB">
              <w:t>Общая тема «Экологическая мозаика России».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 xml:space="preserve">Наблюдение за объектами и явлениями живой и неживой природы (сезонные изменения). </w:t>
            </w:r>
          </w:p>
          <w:p w:rsidR="009710F2" w:rsidRPr="00BA5CBB" w:rsidRDefault="009710F2" w:rsidP="008B2BD8">
            <w:pPr>
              <w:ind w:firstLine="289"/>
            </w:pPr>
            <w:r w:rsidRPr="00BA5CBB">
              <w:lastRenderedPageBreak/>
              <w:t>Совместный детско-родительский проект «Моделирование правовых ситуаций</w:t>
            </w:r>
            <w:r w:rsidRPr="00BA5CBB">
              <w:rPr>
                <w:b/>
              </w:rPr>
              <w:t xml:space="preserve">, </w:t>
            </w:r>
            <w:r w:rsidRPr="00BA5CBB">
              <w:t>карты растительного и животного мира родного края».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lastRenderedPageBreak/>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Смотр-конкурс огородных грядок и  цветников.</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jc w:val="both"/>
            </w:pPr>
            <w:r w:rsidRPr="00BA5CBB">
              <w:t>Подвижные народные игры разных стран и народов.</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«Свободный микрофон». Творческие художественные импровизации детей разных групп.</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jc w:val="center"/>
              <w:rPr>
                <w:b/>
              </w:rPr>
            </w:pPr>
            <w:r w:rsidRPr="00BA5CBB">
              <w:rPr>
                <w:b/>
              </w:rPr>
              <w:t>Август</w:t>
            </w: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Патриотическое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День Государственного флага Российской Федерации.</w:t>
            </w:r>
          </w:p>
          <w:p w:rsidR="009710F2" w:rsidRPr="00BA5CBB" w:rsidRDefault="009710F2" w:rsidP="008B2BD8">
            <w:pPr>
              <w:ind w:firstLine="289"/>
              <w:jc w:val="both"/>
            </w:pPr>
            <w:r w:rsidRPr="00BA5CBB">
              <w:t>Открытие выставки детских работ «Флаг России».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rFonts w:eastAsia="Calibri"/>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Духовно-нравственное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Цикл бесед «Как поступить?»</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Социальное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Цикл бесед «Узнай по описанию» (достопримечательные места родного города и края).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Познавательное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Виртуальные экскурсии по городу «Рассказы ученого-историка нашего города» (знакомство с образовательными, медицинскими учреждениями, спасательными службами города).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Трудовое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pPr>
            <w:r w:rsidRPr="00BA5CBB">
              <w:t>Трудовые поручения (порядок в группе, на участке, дежурство).</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Физическое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jc w:val="both"/>
            </w:pPr>
            <w:r w:rsidRPr="00BA5CBB">
              <w:t>Праздник «День физкультурника».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специалисты, родители</w:t>
            </w:r>
          </w:p>
        </w:tc>
      </w:tr>
      <w:tr w:rsidR="00BA5CBB" w:rsidRPr="00BA5CBB" w:rsidTr="00BA5CBB">
        <w:tc>
          <w:tcPr>
            <w:tcW w:w="13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BA5CBB" w:rsidRDefault="009710F2" w:rsidP="008B2BD8">
            <w:pPr>
              <w:rPr>
                <w:rFonts w:eastAsia="Calibri"/>
                <w:b/>
              </w:rPr>
            </w:pPr>
          </w:p>
        </w:tc>
        <w:tc>
          <w:tcPr>
            <w:tcW w:w="2002"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rPr>
                <w:b/>
              </w:rPr>
            </w:pPr>
            <w:r w:rsidRPr="00BA5CBB">
              <w:rPr>
                <w:b/>
              </w:rPr>
              <w:t>Эстетическое</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710F2" w:rsidRPr="00BA5CBB" w:rsidRDefault="009710F2" w:rsidP="008B2BD8">
            <w:pPr>
              <w:ind w:firstLine="289"/>
              <w:jc w:val="both"/>
            </w:pPr>
            <w:r w:rsidRPr="00BA5CBB">
              <w:t>День российского кино в детском саду.</w:t>
            </w:r>
          </w:p>
          <w:p w:rsidR="009710F2" w:rsidRPr="00BA5CBB" w:rsidRDefault="009710F2" w:rsidP="008B2BD8">
            <w:pPr>
              <w:ind w:firstLine="289"/>
            </w:pP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9710F2" w:rsidRPr="00BA5CBB" w:rsidRDefault="009710F2" w:rsidP="008B2BD8">
            <w:pPr>
              <w:ind w:firstLine="289"/>
              <w:rPr>
                <w:b/>
              </w:rPr>
            </w:pPr>
            <w:r w:rsidRPr="00BA5CBB">
              <w:t>Дети, воспитатели, родители</w:t>
            </w:r>
          </w:p>
        </w:tc>
      </w:tr>
    </w:tbl>
    <w:p w:rsidR="009710F2" w:rsidRDefault="009710F2" w:rsidP="009710F2">
      <w:pPr>
        <w:spacing w:line="256" w:lineRule="auto"/>
        <w:rPr>
          <w:b/>
        </w:rPr>
        <w:sectPr w:rsidR="009710F2" w:rsidSect="00BA5CBB">
          <w:type w:val="continuous"/>
          <w:pgSz w:w="11906" w:h="16838"/>
          <w:pgMar w:top="1134" w:right="1701" w:bottom="1134" w:left="850" w:header="708" w:footer="708" w:gutter="0"/>
          <w:cols w:space="720"/>
        </w:sectPr>
      </w:pPr>
    </w:p>
    <w:p w:rsidR="009710F2" w:rsidRDefault="009710F2" w:rsidP="009710F2">
      <w:pPr>
        <w:spacing w:after="160" w:line="256" w:lineRule="auto"/>
        <w:ind w:right="-143"/>
        <w:rPr>
          <w:b/>
          <w:bCs/>
        </w:rPr>
      </w:pPr>
    </w:p>
    <w:p w:rsidR="009710F2" w:rsidRDefault="009710F2" w:rsidP="009710F2">
      <w:pPr>
        <w:spacing w:after="160" w:line="256" w:lineRule="auto"/>
        <w:ind w:right="-143"/>
        <w:rPr>
          <w:b/>
          <w:bCs/>
        </w:rPr>
      </w:pPr>
    </w:p>
    <w:p w:rsidR="00BA5CBB" w:rsidRDefault="00BA5CBB" w:rsidP="009710F2">
      <w:pPr>
        <w:spacing w:after="160" w:line="256" w:lineRule="auto"/>
        <w:ind w:right="-143"/>
        <w:rPr>
          <w:b/>
          <w:bCs/>
        </w:rPr>
        <w:sectPr w:rsidR="00BA5CBB" w:rsidSect="00BA5CBB">
          <w:footnotePr>
            <w:pos w:val="beneathText"/>
          </w:footnotePr>
          <w:type w:val="continuous"/>
          <w:pgSz w:w="11906" w:h="16838"/>
          <w:pgMar w:top="720" w:right="748" w:bottom="720" w:left="1259" w:header="709" w:footer="709" w:gutter="0"/>
          <w:cols w:space="708"/>
          <w:docGrid w:linePitch="360"/>
        </w:sectPr>
      </w:pPr>
    </w:p>
    <w:p w:rsidR="00BA5CBB" w:rsidRDefault="00BA5CBB" w:rsidP="00BA5CBB">
      <w:pPr>
        <w:rPr>
          <w:b/>
          <w:bCs/>
        </w:rPr>
      </w:pPr>
    </w:p>
    <w:p w:rsidR="00BA5CBB" w:rsidRDefault="00BA5CBB" w:rsidP="00BA5CBB">
      <w:pPr>
        <w:rPr>
          <w:b/>
          <w:bCs/>
        </w:rPr>
      </w:pPr>
    </w:p>
    <w:p w:rsidR="00BA5CBB" w:rsidRDefault="00BA5CBB" w:rsidP="00BA5CBB">
      <w:pPr>
        <w:rPr>
          <w:b/>
          <w:bCs/>
        </w:rPr>
      </w:pPr>
    </w:p>
    <w:p w:rsidR="00BA5CBB" w:rsidRDefault="00BA5CBB" w:rsidP="00BA5CBB">
      <w:pPr>
        <w:rPr>
          <w:b/>
          <w:bCs/>
        </w:rPr>
      </w:pPr>
    </w:p>
    <w:p w:rsidR="009710F2" w:rsidRPr="009710F2" w:rsidRDefault="009710F2" w:rsidP="00BA5CBB">
      <w:pPr>
        <w:rPr>
          <w:b/>
          <w:bCs/>
        </w:rPr>
      </w:pPr>
      <w:r w:rsidRPr="009710F2">
        <w:rPr>
          <w:b/>
          <w:bCs/>
        </w:rPr>
        <w:t>Примерный перечень основных государственных и народных праздников, памятных дат в календарном плане воспитательной работы в ДОО</w:t>
      </w:r>
    </w:p>
    <w:p w:rsidR="009710F2" w:rsidRPr="009710F2" w:rsidRDefault="009710F2" w:rsidP="009710F2">
      <w:pPr>
        <w:jc w:val="both"/>
      </w:pPr>
    </w:p>
    <w:p w:rsidR="009710F2" w:rsidRPr="009710F2" w:rsidRDefault="009710F2" w:rsidP="009710F2">
      <w:pPr>
        <w:ind w:firstLine="540"/>
        <w:jc w:val="both"/>
      </w:pPr>
    </w:p>
    <w:tbl>
      <w:tblPr>
        <w:tblStyle w:val="63"/>
        <w:tblW w:w="0" w:type="auto"/>
        <w:tblLook w:val="04A0" w:firstRow="1" w:lastRow="0" w:firstColumn="1" w:lastColumn="0" w:noHBand="0" w:noVBand="1"/>
      </w:tblPr>
      <w:tblGrid>
        <w:gridCol w:w="2122"/>
        <w:gridCol w:w="7223"/>
      </w:tblGrid>
      <w:tr w:rsidR="009710F2" w:rsidRPr="009710F2" w:rsidTr="009710F2">
        <w:trPr>
          <w:trHeight w:val="869"/>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9710F2" w:rsidRPr="009710F2" w:rsidRDefault="009710F2" w:rsidP="009710F2">
            <w:pPr>
              <w:jc w:val="center"/>
              <w:rPr>
                <w:b/>
              </w:rPr>
            </w:pPr>
            <w:r w:rsidRPr="009710F2">
              <w:rPr>
                <w:b/>
              </w:rPr>
              <w:t>Месяц</w:t>
            </w:r>
          </w:p>
        </w:tc>
        <w:tc>
          <w:tcPr>
            <w:tcW w:w="72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10F2" w:rsidRPr="009710F2" w:rsidRDefault="009710F2" w:rsidP="009710F2">
            <w:pPr>
              <w:jc w:val="center"/>
              <w:rPr>
                <w:b/>
              </w:rPr>
            </w:pPr>
            <w:r w:rsidRPr="009710F2">
              <w:rPr>
                <w:b/>
              </w:rPr>
              <w:t>Основные государственные и народные праздники и памятные даты</w:t>
            </w:r>
          </w:p>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t>Январь</w:t>
            </w:r>
          </w:p>
        </w:tc>
        <w:tc>
          <w:tcPr>
            <w:tcW w:w="7223"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rPr>
                <w:b/>
              </w:rPr>
              <w:t>27 января:</w:t>
            </w:r>
            <w:r w:rsidRPr="009710F2">
              <w:t xml:space="preserve">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9710F2" w:rsidRPr="009710F2" w:rsidRDefault="009710F2" w:rsidP="009710F2">
            <w:pPr>
              <w:jc w:val="both"/>
            </w:pPr>
          </w:p>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t>Февраль</w:t>
            </w:r>
          </w:p>
        </w:tc>
        <w:tc>
          <w:tcPr>
            <w:tcW w:w="7223"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rPr>
                <w:b/>
              </w:rPr>
              <w:t>2 февраля</w:t>
            </w:r>
            <w:r w:rsidRPr="009710F2">
              <w:t>: День разгрома советскими войсками немецко-фашистских войск в Сталинградской битве</w:t>
            </w:r>
          </w:p>
          <w:p w:rsidR="009710F2" w:rsidRPr="009710F2" w:rsidRDefault="009710F2" w:rsidP="009710F2">
            <w:pPr>
              <w:jc w:val="both"/>
            </w:pPr>
            <w:r w:rsidRPr="009710F2">
              <w:rPr>
                <w:b/>
              </w:rPr>
              <w:t>8 февраля</w:t>
            </w:r>
            <w:r w:rsidRPr="009710F2">
              <w:t xml:space="preserve">: День российской науки; </w:t>
            </w:r>
          </w:p>
          <w:p w:rsidR="009710F2" w:rsidRPr="009710F2" w:rsidRDefault="009710F2" w:rsidP="009710F2">
            <w:pPr>
              <w:jc w:val="both"/>
            </w:pPr>
            <w:r w:rsidRPr="009710F2">
              <w:rPr>
                <w:b/>
              </w:rPr>
              <w:t xml:space="preserve">15 февраля: </w:t>
            </w:r>
            <w:r w:rsidRPr="009710F2">
              <w:t xml:space="preserve">День памяти о россиянах, исполнявших служебный долг за пределами Отечества; </w:t>
            </w:r>
          </w:p>
          <w:p w:rsidR="009710F2" w:rsidRPr="009710F2" w:rsidRDefault="009710F2" w:rsidP="009710F2">
            <w:pPr>
              <w:jc w:val="both"/>
            </w:pPr>
            <w:r w:rsidRPr="009710F2">
              <w:rPr>
                <w:b/>
              </w:rPr>
              <w:t>21 февраля</w:t>
            </w:r>
            <w:r w:rsidRPr="009710F2">
              <w:t xml:space="preserve">: Международный день родного языка; </w:t>
            </w:r>
          </w:p>
          <w:p w:rsidR="009710F2" w:rsidRPr="009710F2" w:rsidRDefault="009710F2" w:rsidP="009710F2">
            <w:pPr>
              <w:jc w:val="both"/>
            </w:pPr>
            <w:r w:rsidRPr="009710F2">
              <w:rPr>
                <w:b/>
              </w:rPr>
              <w:t>23 февраля</w:t>
            </w:r>
            <w:r w:rsidRPr="009710F2">
              <w:t>: День защитника Отечества.</w:t>
            </w:r>
          </w:p>
          <w:p w:rsidR="009710F2" w:rsidRPr="009710F2" w:rsidRDefault="009710F2" w:rsidP="009710F2">
            <w:pPr>
              <w:jc w:val="both"/>
            </w:pPr>
          </w:p>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t>Март</w:t>
            </w:r>
          </w:p>
        </w:tc>
        <w:tc>
          <w:tcPr>
            <w:tcW w:w="7223"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rPr>
                <w:b/>
              </w:rPr>
              <w:t>8 марта</w:t>
            </w:r>
            <w:r w:rsidRPr="009710F2">
              <w:t xml:space="preserve">: Международный женский день; </w:t>
            </w:r>
          </w:p>
          <w:p w:rsidR="009710F2" w:rsidRPr="009710F2" w:rsidRDefault="009710F2" w:rsidP="009710F2">
            <w:pPr>
              <w:jc w:val="both"/>
            </w:pPr>
            <w:r w:rsidRPr="009710F2">
              <w:rPr>
                <w:b/>
              </w:rPr>
              <w:t>18 марта</w:t>
            </w:r>
            <w:r w:rsidRPr="009710F2">
              <w:t>: День воссоединения Крыма с Россией;</w:t>
            </w:r>
          </w:p>
          <w:p w:rsidR="009710F2" w:rsidRPr="009710F2" w:rsidRDefault="009710F2" w:rsidP="009710F2">
            <w:pPr>
              <w:jc w:val="both"/>
            </w:pPr>
            <w:r w:rsidRPr="009710F2">
              <w:rPr>
                <w:b/>
              </w:rPr>
              <w:t>27 марта</w:t>
            </w:r>
            <w:r w:rsidRPr="009710F2">
              <w:t xml:space="preserve">: Всемирный день театра. </w:t>
            </w:r>
          </w:p>
          <w:p w:rsidR="009710F2" w:rsidRPr="009710F2" w:rsidRDefault="009710F2" w:rsidP="009710F2">
            <w:pPr>
              <w:jc w:val="both"/>
            </w:pPr>
          </w:p>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t>Апрель</w:t>
            </w:r>
          </w:p>
        </w:tc>
        <w:tc>
          <w:tcPr>
            <w:tcW w:w="7223"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rPr>
                <w:b/>
              </w:rPr>
              <w:t>12 апреля</w:t>
            </w:r>
            <w:r w:rsidRPr="009710F2">
              <w:t>: День космонавтики.</w:t>
            </w:r>
          </w:p>
          <w:p w:rsidR="009710F2" w:rsidRPr="009710F2" w:rsidRDefault="009710F2" w:rsidP="009710F2">
            <w:pPr>
              <w:jc w:val="both"/>
            </w:pPr>
          </w:p>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t>Май</w:t>
            </w:r>
          </w:p>
        </w:tc>
        <w:tc>
          <w:tcPr>
            <w:tcW w:w="7223" w:type="dxa"/>
            <w:tcBorders>
              <w:top w:val="single" w:sz="4" w:space="0" w:color="auto"/>
              <w:left w:val="single" w:sz="4" w:space="0" w:color="auto"/>
              <w:bottom w:val="single" w:sz="4" w:space="0" w:color="auto"/>
              <w:right w:val="single" w:sz="4" w:space="0" w:color="auto"/>
            </w:tcBorders>
            <w:shd w:val="clear" w:color="auto" w:fill="auto"/>
          </w:tcPr>
          <w:p w:rsidR="009710F2" w:rsidRPr="009710F2" w:rsidRDefault="009710F2" w:rsidP="009710F2">
            <w:pPr>
              <w:jc w:val="both"/>
            </w:pPr>
            <w:r w:rsidRPr="009710F2">
              <w:rPr>
                <w:b/>
              </w:rPr>
              <w:t>1 мая:</w:t>
            </w:r>
            <w:r w:rsidRPr="009710F2">
              <w:t xml:space="preserve"> Праздник Весны и Труда; </w:t>
            </w:r>
          </w:p>
          <w:p w:rsidR="009710F2" w:rsidRPr="009710F2" w:rsidRDefault="009710F2" w:rsidP="009710F2">
            <w:pPr>
              <w:jc w:val="both"/>
            </w:pPr>
            <w:r w:rsidRPr="009710F2">
              <w:rPr>
                <w:b/>
              </w:rPr>
              <w:t>9 мая:</w:t>
            </w:r>
            <w:r w:rsidRPr="009710F2">
              <w:t xml:space="preserve"> День Победы; </w:t>
            </w:r>
          </w:p>
          <w:p w:rsidR="009710F2" w:rsidRPr="009710F2" w:rsidRDefault="009710F2" w:rsidP="009710F2">
            <w:pPr>
              <w:jc w:val="both"/>
            </w:pPr>
            <w:r w:rsidRPr="009710F2">
              <w:rPr>
                <w:b/>
              </w:rPr>
              <w:t>19 мая:</w:t>
            </w:r>
            <w:r w:rsidRPr="009710F2">
              <w:t xml:space="preserve"> День детских общественных организаций России; </w:t>
            </w:r>
          </w:p>
          <w:p w:rsidR="009710F2" w:rsidRPr="009710F2" w:rsidRDefault="009710F2" w:rsidP="009710F2">
            <w:pPr>
              <w:jc w:val="both"/>
            </w:pPr>
            <w:r w:rsidRPr="009710F2">
              <w:rPr>
                <w:b/>
              </w:rPr>
              <w:t>24 мая:</w:t>
            </w:r>
            <w:r w:rsidRPr="009710F2">
              <w:t xml:space="preserve"> День славянской письменности и культуры. </w:t>
            </w:r>
          </w:p>
          <w:p w:rsidR="009710F2" w:rsidRPr="009710F2" w:rsidRDefault="009710F2" w:rsidP="009710F2">
            <w:pPr>
              <w:jc w:val="both"/>
            </w:pPr>
          </w:p>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t>Июнь</w:t>
            </w:r>
          </w:p>
        </w:tc>
        <w:tc>
          <w:tcPr>
            <w:tcW w:w="7223" w:type="dxa"/>
            <w:tcBorders>
              <w:top w:val="single" w:sz="4" w:space="0" w:color="auto"/>
              <w:left w:val="single" w:sz="4" w:space="0" w:color="auto"/>
              <w:bottom w:val="single" w:sz="4" w:space="0" w:color="auto"/>
              <w:right w:val="single" w:sz="4" w:space="0" w:color="auto"/>
            </w:tcBorders>
            <w:shd w:val="clear" w:color="auto" w:fill="auto"/>
          </w:tcPr>
          <w:p w:rsidR="009710F2" w:rsidRPr="009710F2" w:rsidRDefault="009710F2" w:rsidP="009710F2">
            <w:pPr>
              <w:jc w:val="both"/>
            </w:pPr>
            <w:r w:rsidRPr="009710F2">
              <w:rPr>
                <w:b/>
              </w:rPr>
              <w:t>1 июня:</w:t>
            </w:r>
            <w:r w:rsidRPr="009710F2">
              <w:t xml:space="preserve"> День защиты детей; </w:t>
            </w:r>
          </w:p>
          <w:p w:rsidR="009710F2" w:rsidRPr="009710F2" w:rsidRDefault="009710F2" w:rsidP="009710F2">
            <w:pPr>
              <w:jc w:val="both"/>
            </w:pPr>
            <w:r w:rsidRPr="009710F2">
              <w:rPr>
                <w:b/>
              </w:rPr>
              <w:t>6 июня:</w:t>
            </w:r>
            <w:r w:rsidRPr="009710F2">
              <w:t xml:space="preserve"> День русского языка; </w:t>
            </w:r>
          </w:p>
          <w:p w:rsidR="009710F2" w:rsidRPr="009710F2" w:rsidRDefault="009710F2" w:rsidP="009710F2">
            <w:pPr>
              <w:jc w:val="both"/>
            </w:pPr>
            <w:r w:rsidRPr="009710F2">
              <w:rPr>
                <w:b/>
              </w:rPr>
              <w:t>12 июня:</w:t>
            </w:r>
            <w:r w:rsidRPr="009710F2">
              <w:t xml:space="preserve"> День России; </w:t>
            </w:r>
          </w:p>
          <w:p w:rsidR="009710F2" w:rsidRPr="009710F2" w:rsidRDefault="009710F2" w:rsidP="009710F2">
            <w:pPr>
              <w:jc w:val="both"/>
            </w:pPr>
            <w:r w:rsidRPr="009710F2">
              <w:rPr>
                <w:b/>
              </w:rPr>
              <w:t>22 июня</w:t>
            </w:r>
            <w:r w:rsidRPr="009710F2">
              <w:t xml:space="preserve">: День памяти и скорби. </w:t>
            </w:r>
          </w:p>
          <w:p w:rsidR="009710F2" w:rsidRPr="009710F2" w:rsidRDefault="009710F2" w:rsidP="009710F2"/>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t>Июль</w:t>
            </w:r>
          </w:p>
        </w:tc>
        <w:tc>
          <w:tcPr>
            <w:tcW w:w="7223"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rPr>
                <w:b/>
              </w:rPr>
              <w:t>8 июля</w:t>
            </w:r>
            <w:r w:rsidRPr="009710F2">
              <w:t xml:space="preserve">: День семьи, любви и верности. </w:t>
            </w:r>
          </w:p>
          <w:p w:rsidR="009710F2" w:rsidRPr="009710F2" w:rsidRDefault="009710F2" w:rsidP="009710F2">
            <w:pPr>
              <w:jc w:val="both"/>
            </w:pPr>
          </w:p>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t>Август</w:t>
            </w:r>
          </w:p>
        </w:tc>
        <w:tc>
          <w:tcPr>
            <w:tcW w:w="7223"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r w:rsidRPr="009710F2">
              <w:rPr>
                <w:b/>
              </w:rPr>
              <w:t>12 августа</w:t>
            </w:r>
            <w:r w:rsidRPr="009710F2">
              <w:t xml:space="preserve">: День физкультурника; </w:t>
            </w:r>
          </w:p>
          <w:p w:rsidR="009710F2" w:rsidRPr="009710F2" w:rsidRDefault="009710F2" w:rsidP="009710F2">
            <w:r w:rsidRPr="009710F2">
              <w:rPr>
                <w:b/>
              </w:rPr>
              <w:t>22 августа</w:t>
            </w:r>
            <w:r w:rsidRPr="009710F2">
              <w:t xml:space="preserve">: День Государственного флага Российской Федерации; </w:t>
            </w:r>
          </w:p>
          <w:p w:rsidR="009710F2" w:rsidRPr="009710F2" w:rsidRDefault="009710F2" w:rsidP="009710F2">
            <w:r w:rsidRPr="009710F2">
              <w:rPr>
                <w:b/>
              </w:rPr>
              <w:t>27 августа</w:t>
            </w:r>
            <w:r w:rsidRPr="009710F2">
              <w:t>: День российского кино.</w:t>
            </w:r>
          </w:p>
          <w:p w:rsidR="009710F2" w:rsidRPr="009710F2" w:rsidRDefault="009710F2" w:rsidP="009710F2"/>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t>Сентябрь</w:t>
            </w:r>
          </w:p>
        </w:tc>
        <w:tc>
          <w:tcPr>
            <w:tcW w:w="7223" w:type="dxa"/>
            <w:tcBorders>
              <w:top w:val="single" w:sz="4" w:space="0" w:color="auto"/>
              <w:left w:val="single" w:sz="4" w:space="0" w:color="auto"/>
              <w:bottom w:val="single" w:sz="4" w:space="0" w:color="auto"/>
              <w:right w:val="single" w:sz="4" w:space="0" w:color="auto"/>
            </w:tcBorders>
            <w:shd w:val="clear" w:color="auto" w:fill="auto"/>
          </w:tcPr>
          <w:p w:rsidR="009710F2" w:rsidRPr="009710F2" w:rsidRDefault="009710F2" w:rsidP="009710F2">
            <w:pPr>
              <w:jc w:val="both"/>
            </w:pPr>
            <w:r w:rsidRPr="009710F2">
              <w:rPr>
                <w:b/>
              </w:rPr>
              <w:t>1 сентября:</w:t>
            </w:r>
            <w:r w:rsidRPr="009710F2">
              <w:t xml:space="preserve"> День знаний; </w:t>
            </w:r>
          </w:p>
          <w:p w:rsidR="009710F2" w:rsidRPr="009710F2" w:rsidRDefault="009710F2" w:rsidP="009710F2">
            <w:pPr>
              <w:jc w:val="both"/>
            </w:pPr>
            <w:r w:rsidRPr="009710F2">
              <w:rPr>
                <w:b/>
              </w:rPr>
              <w:t>3 сентября</w:t>
            </w:r>
            <w:r w:rsidRPr="009710F2">
              <w:t xml:space="preserve">: День окончания Второй мировой войны, День солидарности в борьбе с терроризмом; </w:t>
            </w:r>
          </w:p>
          <w:p w:rsidR="009710F2" w:rsidRPr="009710F2" w:rsidRDefault="009710F2" w:rsidP="009710F2">
            <w:pPr>
              <w:jc w:val="both"/>
            </w:pPr>
            <w:r w:rsidRPr="009710F2">
              <w:rPr>
                <w:b/>
              </w:rPr>
              <w:t>8 сентября</w:t>
            </w:r>
            <w:r w:rsidRPr="009710F2">
              <w:t xml:space="preserve">: Международный день распространения грамотности; </w:t>
            </w:r>
          </w:p>
          <w:p w:rsidR="009710F2" w:rsidRPr="009710F2" w:rsidRDefault="009710F2" w:rsidP="009710F2">
            <w:pPr>
              <w:jc w:val="both"/>
            </w:pPr>
            <w:r w:rsidRPr="009710F2">
              <w:rPr>
                <w:b/>
              </w:rPr>
              <w:t>27 сентября</w:t>
            </w:r>
            <w:r w:rsidRPr="009710F2">
              <w:t xml:space="preserve">: День воспитателя и всех дошкольных работников. </w:t>
            </w:r>
          </w:p>
          <w:p w:rsidR="009710F2" w:rsidRPr="009710F2" w:rsidRDefault="009710F2" w:rsidP="009710F2">
            <w:pPr>
              <w:jc w:val="both"/>
            </w:pPr>
          </w:p>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t>Октябрь</w:t>
            </w:r>
          </w:p>
        </w:tc>
        <w:tc>
          <w:tcPr>
            <w:tcW w:w="7223" w:type="dxa"/>
            <w:tcBorders>
              <w:top w:val="single" w:sz="4" w:space="0" w:color="auto"/>
              <w:left w:val="single" w:sz="4" w:space="0" w:color="auto"/>
              <w:bottom w:val="single" w:sz="4" w:space="0" w:color="auto"/>
              <w:right w:val="single" w:sz="4" w:space="0" w:color="auto"/>
            </w:tcBorders>
            <w:shd w:val="clear" w:color="auto" w:fill="auto"/>
          </w:tcPr>
          <w:p w:rsidR="009710F2" w:rsidRPr="009710F2" w:rsidRDefault="009710F2" w:rsidP="009710F2">
            <w:pPr>
              <w:jc w:val="both"/>
            </w:pPr>
            <w:r w:rsidRPr="009710F2">
              <w:rPr>
                <w:b/>
              </w:rPr>
              <w:t>1 октября</w:t>
            </w:r>
            <w:r w:rsidRPr="009710F2">
              <w:t xml:space="preserve">: Международный день пожилых людей; Международный день музыки; </w:t>
            </w:r>
          </w:p>
          <w:p w:rsidR="009710F2" w:rsidRPr="009710F2" w:rsidRDefault="009710F2" w:rsidP="009710F2">
            <w:pPr>
              <w:jc w:val="both"/>
            </w:pPr>
            <w:r w:rsidRPr="009710F2">
              <w:rPr>
                <w:b/>
              </w:rPr>
              <w:lastRenderedPageBreak/>
              <w:t>4 октября</w:t>
            </w:r>
            <w:r w:rsidRPr="009710F2">
              <w:t xml:space="preserve">: День защиты животных; </w:t>
            </w:r>
          </w:p>
          <w:p w:rsidR="009710F2" w:rsidRPr="009710F2" w:rsidRDefault="009710F2" w:rsidP="009710F2">
            <w:pPr>
              <w:jc w:val="both"/>
            </w:pPr>
            <w:r w:rsidRPr="009710F2">
              <w:rPr>
                <w:b/>
              </w:rPr>
              <w:t>5 октября</w:t>
            </w:r>
            <w:r w:rsidRPr="009710F2">
              <w:t xml:space="preserve">: День учителя; </w:t>
            </w:r>
          </w:p>
          <w:p w:rsidR="009710F2" w:rsidRPr="009710F2" w:rsidRDefault="009710F2" w:rsidP="009710F2">
            <w:pPr>
              <w:jc w:val="both"/>
            </w:pPr>
            <w:r w:rsidRPr="009710F2">
              <w:rPr>
                <w:b/>
              </w:rPr>
              <w:t>Третье воскресенье октября</w:t>
            </w:r>
            <w:r w:rsidRPr="009710F2">
              <w:t xml:space="preserve">: День отца в России. </w:t>
            </w:r>
          </w:p>
          <w:p w:rsidR="009710F2" w:rsidRPr="009710F2" w:rsidRDefault="009710F2" w:rsidP="009710F2">
            <w:pPr>
              <w:jc w:val="both"/>
            </w:pPr>
          </w:p>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lastRenderedPageBreak/>
              <w:t>Ноябрь</w:t>
            </w:r>
          </w:p>
        </w:tc>
        <w:tc>
          <w:tcPr>
            <w:tcW w:w="7223" w:type="dxa"/>
            <w:tcBorders>
              <w:top w:val="single" w:sz="4" w:space="0" w:color="auto"/>
              <w:left w:val="single" w:sz="4" w:space="0" w:color="auto"/>
              <w:bottom w:val="single" w:sz="4" w:space="0" w:color="auto"/>
              <w:right w:val="single" w:sz="4" w:space="0" w:color="auto"/>
            </w:tcBorders>
            <w:shd w:val="clear" w:color="auto" w:fill="auto"/>
          </w:tcPr>
          <w:p w:rsidR="009710F2" w:rsidRPr="009710F2" w:rsidRDefault="009710F2" w:rsidP="009710F2">
            <w:pPr>
              <w:jc w:val="both"/>
            </w:pPr>
            <w:r w:rsidRPr="009710F2">
              <w:rPr>
                <w:b/>
              </w:rPr>
              <w:t>8 ноября</w:t>
            </w:r>
            <w:r w:rsidRPr="009710F2">
              <w:t xml:space="preserve">: День памяти погибших при исполнении служебных обязанностей сотрудников органов внутренних дел России; </w:t>
            </w:r>
          </w:p>
          <w:p w:rsidR="009710F2" w:rsidRPr="009710F2" w:rsidRDefault="009710F2" w:rsidP="009710F2">
            <w:pPr>
              <w:jc w:val="both"/>
            </w:pPr>
            <w:r w:rsidRPr="009710F2">
              <w:rPr>
                <w:b/>
              </w:rPr>
              <w:t>Последнее воскресенье ноября</w:t>
            </w:r>
            <w:r w:rsidRPr="009710F2">
              <w:t xml:space="preserve">: День матери в России; </w:t>
            </w:r>
          </w:p>
          <w:p w:rsidR="009710F2" w:rsidRPr="009710F2" w:rsidRDefault="009710F2" w:rsidP="009710F2">
            <w:pPr>
              <w:jc w:val="both"/>
            </w:pPr>
            <w:r w:rsidRPr="009710F2">
              <w:rPr>
                <w:b/>
              </w:rPr>
              <w:t>30 ноября</w:t>
            </w:r>
            <w:r w:rsidRPr="009710F2">
              <w:t xml:space="preserve">: День Государственного герба Российской Федерации. </w:t>
            </w:r>
          </w:p>
          <w:p w:rsidR="009710F2" w:rsidRPr="009710F2" w:rsidRDefault="009710F2" w:rsidP="009710F2">
            <w:pPr>
              <w:jc w:val="both"/>
            </w:pPr>
          </w:p>
        </w:tc>
      </w:tr>
      <w:tr w:rsidR="009710F2" w:rsidRPr="009710F2" w:rsidTr="009710F2">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9710F2" w:rsidRPr="009710F2" w:rsidRDefault="009710F2" w:rsidP="009710F2">
            <w:pPr>
              <w:jc w:val="both"/>
            </w:pPr>
            <w:r w:rsidRPr="009710F2">
              <w:t>Декабрь</w:t>
            </w:r>
          </w:p>
        </w:tc>
        <w:tc>
          <w:tcPr>
            <w:tcW w:w="7223" w:type="dxa"/>
            <w:tcBorders>
              <w:top w:val="single" w:sz="4" w:space="0" w:color="auto"/>
              <w:left w:val="single" w:sz="4" w:space="0" w:color="auto"/>
              <w:bottom w:val="single" w:sz="4" w:space="0" w:color="auto"/>
              <w:right w:val="single" w:sz="4" w:space="0" w:color="auto"/>
            </w:tcBorders>
            <w:shd w:val="clear" w:color="auto" w:fill="auto"/>
          </w:tcPr>
          <w:p w:rsidR="009710F2" w:rsidRPr="009710F2" w:rsidRDefault="009710F2" w:rsidP="009710F2">
            <w:r w:rsidRPr="009710F2">
              <w:rPr>
                <w:b/>
              </w:rPr>
              <w:t>5 декабря</w:t>
            </w:r>
            <w:r w:rsidRPr="009710F2">
              <w:t xml:space="preserve">: День добровольца (волонтера) в России; </w:t>
            </w:r>
          </w:p>
          <w:p w:rsidR="009710F2" w:rsidRPr="009710F2" w:rsidRDefault="009710F2" w:rsidP="009710F2">
            <w:r w:rsidRPr="009710F2">
              <w:rPr>
                <w:b/>
              </w:rPr>
              <w:t>8 декабря</w:t>
            </w:r>
            <w:r w:rsidRPr="009710F2">
              <w:t xml:space="preserve">: Международный день художника; </w:t>
            </w:r>
          </w:p>
          <w:p w:rsidR="009710F2" w:rsidRPr="009710F2" w:rsidRDefault="009710F2" w:rsidP="009710F2">
            <w:r w:rsidRPr="009710F2">
              <w:rPr>
                <w:b/>
              </w:rPr>
              <w:t>9 декабря</w:t>
            </w:r>
            <w:r w:rsidRPr="009710F2">
              <w:t xml:space="preserve">: День Героев Отечества; </w:t>
            </w:r>
          </w:p>
          <w:p w:rsidR="009710F2" w:rsidRPr="009710F2" w:rsidRDefault="009710F2" w:rsidP="009710F2">
            <w:r w:rsidRPr="009710F2">
              <w:rPr>
                <w:b/>
              </w:rPr>
              <w:t>12 декабря</w:t>
            </w:r>
            <w:r w:rsidRPr="009710F2">
              <w:t xml:space="preserve">: День Конституции Российской Федерации; </w:t>
            </w:r>
          </w:p>
          <w:p w:rsidR="009710F2" w:rsidRPr="009710F2" w:rsidRDefault="009710F2" w:rsidP="009710F2">
            <w:r w:rsidRPr="009710F2">
              <w:rPr>
                <w:b/>
              </w:rPr>
              <w:t>31 декабря</w:t>
            </w:r>
            <w:r w:rsidRPr="009710F2">
              <w:t xml:space="preserve">: Новый год. </w:t>
            </w:r>
          </w:p>
          <w:p w:rsidR="009710F2" w:rsidRPr="009710F2" w:rsidRDefault="009710F2" w:rsidP="009710F2">
            <w:pPr>
              <w:jc w:val="both"/>
            </w:pPr>
          </w:p>
        </w:tc>
      </w:tr>
    </w:tbl>
    <w:p w:rsidR="009710F2" w:rsidRPr="009710F2" w:rsidRDefault="009710F2" w:rsidP="009710F2">
      <w:pPr>
        <w:ind w:firstLine="540"/>
        <w:jc w:val="both"/>
      </w:pPr>
    </w:p>
    <w:p w:rsidR="009710F2" w:rsidRPr="009710F2" w:rsidRDefault="009710F2" w:rsidP="009710F2">
      <w:pPr>
        <w:ind w:firstLine="540"/>
        <w:jc w:val="both"/>
      </w:pPr>
    </w:p>
    <w:p w:rsidR="009710F2" w:rsidRPr="009710F2" w:rsidRDefault="009710F2" w:rsidP="009710F2">
      <w:pPr>
        <w:spacing w:after="160" w:line="259" w:lineRule="auto"/>
        <w:rPr>
          <w:rFonts w:ascii="Calibri" w:eastAsia="Calibri" w:hAnsi="Calibri"/>
          <w:sz w:val="22"/>
          <w:szCs w:val="22"/>
          <w:lang w:eastAsia="en-US"/>
        </w:rPr>
      </w:pPr>
    </w:p>
    <w:p w:rsidR="009710F2" w:rsidRPr="009710F2" w:rsidRDefault="009710F2" w:rsidP="009710F2">
      <w:pPr>
        <w:rPr>
          <w:rFonts w:eastAsia="Calibri"/>
          <w:b/>
          <w:lang w:eastAsia="en-US"/>
        </w:rPr>
      </w:pPr>
      <w:r>
        <w:rPr>
          <w:rFonts w:eastAsia="Calibri"/>
          <w:b/>
          <w:lang w:eastAsia="en-US"/>
        </w:rPr>
        <w:t>3</w:t>
      </w:r>
      <w:r w:rsidRPr="009710F2">
        <w:rPr>
          <w:rFonts w:eastAsia="Calibri"/>
          <w:b/>
          <w:lang w:eastAsia="en-US"/>
        </w:rPr>
        <w:t>.</w:t>
      </w:r>
      <w:r>
        <w:rPr>
          <w:rFonts w:eastAsia="Calibri"/>
          <w:b/>
          <w:lang w:eastAsia="en-US"/>
        </w:rPr>
        <w:t>8.</w:t>
      </w:r>
      <w:r w:rsidRPr="009710F2">
        <w:rPr>
          <w:rFonts w:eastAsia="Calibri"/>
          <w:b/>
          <w:lang w:eastAsia="en-US"/>
        </w:rPr>
        <w:t xml:space="preserve"> Список литературы</w:t>
      </w:r>
    </w:p>
    <w:p w:rsidR="009710F2" w:rsidRPr="009710F2" w:rsidRDefault="009710F2" w:rsidP="009710F2">
      <w:pPr>
        <w:jc w:val="center"/>
        <w:rPr>
          <w:rFonts w:eastAsia="Calibri"/>
          <w:b/>
          <w:lang w:eastAsia="en-US"/>
        </w:rPr>
      </w:pPr>
    </w:p>
    <w:p w:rsidR="009710F2" w:rsidRPr="009C1E87" w:rsidRDefault="009710F2" w:rsidP="009710F2">
      <w:pPr>
        <w:rPr>
          <w:rFonts w:eastAsia="Calibri"/>
          <w:i/>
          <w:lang w:eastAsia="en-US"/>
        </w:rPr>
      </w:pPr>
      <w:r w:rsidRPr="009C1E87">
        <w:rPr>
          <w:rFonts w:eastAsia="Calibri"/>
          <w:i/>
          <w:lang w:eastAsia="en-US"/>
        </w:rPr>
        <w:t>Нормативно правовые документы</w:t>
      </w:r>
    </w:p>
    <w:p w:rsidR="009710F2" w:rsidRPr="009710F2" w:rsidRDefault="009710F2" w:rsidP="009710F2">
      <w:pPr>
        <w:jc w:val="center"/>
        <w:rPr>
          <w:rFonts w:eastAsia="Calibri"/>
          <w:b/>
          <w:lang w:eastAsia="en-US"/>
        </w:rPr>
      </w:pPr>
    </w:p>
    <w:p w:rsidR="009710F2" w:rsidRPr="009710F2" w:rsidRDefault="009710F2" w:rsidP="007F2176">
      <w:pPr>
        <w:numPr>
          <w:ilvl w:val="0"/>
          <w:numId w:val="14"/>
        </w:numPr>
        <w:spacing w:after="160" w:line="259" w:lineRule="auto"/>
        <w:contextualSpacing/>
        <w:rPr>
          <w:rFonts w:eastAsia="Calibri"/>
          <w:lang w:eastAsia="en-US"/>
        </w:rPr>
      </w:pPr>
      <w:r w:rsidRPr="009710F2">
        <w:rPr>
          <w:color w:val="000000"/>
          <w:kern w:val="36"/>
        </w:rPr>
        <w:t>Федеральный закон "Об образовании в Российской Федерации" от 29.12.2012 N 273-ФЗ 2.</w:t>
      </w:r>
      <w:r w:rsidRPr="009710F2">
        <w:rPr>
          <w:rFonts w:eastAsia="Calibri"/>
          <w:lang w:eastAsia="en-US"/>
        </w:rPr>
        <w:t xml:space="preserve"> Федеральный закон от 31.07.2020 г. № 304-ФЗ</w:t>
      </w:r>
      <w:r w:rsidRPr="009710F2">
        <w:rPr>
          <w:color w:val="000000"/>
          <w:kern w:val="36"/>
        </w:rPr>
        <w:t xml:space="preserve">. </w:t>
      </w:r>
      <w:r w:rsidRPr="009710F2">
        <w:rPr>
          <w:rFonts w:eastAsia="Calibri"/>
          <w:lang w:eastAsia="en-US"/>
        </w:rPr>
        <w:t>О внесении изменений в Федеральный закон «Об образовании в Российской Федерации» по вопросам воспитания обучающихся.</w:t>
      </w:r>
    </w:p>
    <w:p w:rsidR="009710F2" w:rsidRPr="009710F2" w:rsidRDefault="009710F2" w:rsidP="009710F2">
      <w:pPr>
        <w:ind w:left="360"/>
        <w:rPr>
          <w:rFonts w:eastAsia="Calibri"/>
          <w:lang w:eastAsia="en-US"/>
        </w:rPr>
      </w:pPr>
    </w:p>
    <w:p w:rsidR="009710F2" w:rsidRPr="009710F2" w:rsidRDefault="009710F2" w:rsidP="007F2176">
      <w:pPr>
        <w:numPr>
          <w:ilvl w:val="0"/>
          <w:numId w:val="14"/>
        </w:numPr>
        <w:spacing w:after="160" w:line="259" w:lineRule="auto"/>
        <w:contextualSpacing/>
      </w:pPr>
      <w:r w:rsidRPr="009710F2">
        <w:t xml:space="preserve">Федеральный государственный образовательный стандарт дошкольного образования, утвержденный приказом Министерства образования и науки Российской Федерации от 17 октября 2013 г. N 1155 (зарегистрирован Министерством юстиции Российской Федерации 14 ноября 2013 г., регистрационный N 30384), с изменением, внесенным приказом Министерства просвещения Российской Федерации от 21 января 2019 г. N 31 (зарегистрирован Министерством юстиции Российской Федерации 13 февраля 2019 г., регистрационный N 53776). </w:t>
      </w:r>
    </w:p>
    <w:p w:rsidR="009710F2" w:rsidRPr="009710F2" w:rsidRDefault="009710F2" w:rsidP="009710F2">
      <w:pPr>
        <w:ind w:left="720"/>
        <w:contextualSpacing/>
      </w:pPr>
    </w:p>
    <w:p w:rsidR="009710F2" w:rsidRPr="009710F2" w:rsidRDefault="009710F2" w:rsidP="007F2176">
      <w:pPr>
        <w:numPr>
          <w:ilvl w:val="0"/>
          <w:numId w:val="14"/>
        </w:numPr>
        <w:spacing w:after="160" w:line="259" w:lineRule="auto"/>
        <w:contextualSpacing/>
        <w:rPr>
          <w:rFonts w:eastAsia="Calibri"/>
          <w:lang w:eastAsia="en-US"/>
        </w:rPr>
      </w:pPr>
      <w:r w:rsidRPr="009710F2">
        <w:rPr>
          <w:rFonts w:eastAsia="Calibri"/>
          <w:lang w:eastAsia="en-US"/>
        </w:rPr>
        <w:t>Федеральная образовательная программа дошкольного образования,</w:t>
      </w:r>
    </w:p>
    <w:p w:rsidR="009710F2" w:rsidRPr="009710F2" w:rsidRDefault="009710F2" w:rsidP="009710F2">
      <w:pPr>
        <w:ind w:left="720"/>
        <w:contextualSpacing/>
      </w:pPr>
      <w:r w:rsidRPr="009710F2">
        <w:t xml:space="preserve">утвержденная приказом Министерства просвещения Российской Федерации </w:t>
      </w:r>
    </w:p>
    <w:p w:rsidR="009710F2" w:rsidRPr="009710F2" w:rsidRDefault="009710F2" w:rsidP="009710F2">
      <w:pPr>
        <w:ind w:left="720"/>
        <w:contextualSpacing/>
      </w:pPr>
      <w:r w:rsidRPr="009710F2">
        <w:t>от 25 ноября 2022 г. N 1028.</w:t>
      </w:r>
    </w:p>
    <w:p w:rsidR="009710F2" w:rsidRPr="009710F2" w:rsidRDefault="009710F2" w:rsidP="009710F2">
      <w:pPr>
        <w:ind w:left="720"/>
        <w:contextualSpacing/>
      </w:pPr>
    </w:p>
    <w:p w:rsidR="009710F2" w:rsidRPr="009710F2" w:rsidRDefault="009710F2" w:rsidP="007F2176">
      <w:pPr>
        <w:numPr>
          <w:ilvl w:val="0"/>
          <w:numId w:val="14"/>
        </w:numPr>
        <w:spacing w:after="160" w:line="259" w:lineRule="auto"/>
        <w:contextualSpacing/>
      </w:pPr>
      <w:r w:rsidRPr="009710F2">
        <w:t>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 до 1 января 2027 года.</w:t>
      </w:r>
    </w:p>
    <w:p w:rsidR="009710F2" w:rsidRPr="009710F2" w:rsidRDefault="009710F2" w:rsidP="009710F2">
      <w:pPr>
        <w:ind w:left="284"/>
        <w:contextualSpacing/>
      </w:pPr>
    </w:p>
    <w:p w:rsidR="009710F2" w:rsidRPr="009710F2" w:rsidRDefault="009710F2" w:rsidP="007F2176">
      <w:pPr>
        <w:numPr>
          <w:ilvl w:val="0"/>
          <w:numId w:val="14"/>
        </w:numPr>
        <w:spacing w:after="160" w:line="259" w:lineRule="auto"/>
        <w:contextualSpacing/>
      </w:pPr>
      <w:r w:rsidRPr="009710F2">
        <w:t>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действующим до 1 марта 2027 года, (СанПиН 1.2.3685-21).</w:t>
      </w:r>
    </w:p>
    <w:p w:rsidR="009710F2" w:rsidRPr="009710F2" w:rsidRDefault="009710F2" w:rsidP="009710F2">
      <w:pPr>
        <w:ind w:left="426"/>
      </w:pPr>
    </w:p>
    <w:p w:rsidR="009710F2" w:rsidRPr="009C1E87" w:rsidRDefault="009710F2" w:rsidP="009710F2">
      <w:pPr>
        <w:rPr>
          <w:i/>
        </w:rPr>
      </w:pPr>
      <w:r w:rsidRPr="009C1E87">
        <w:rPr>
          <w:i/>
        </w:rPr>
        <w:t>Учебно-методические материалы</w:t>
      </w:r>
    </w:p>
    <w:p w:rsidR="009710F2" w:rsidRPr="009710F2" w:rsidRDefault="009710F2" w:rsidP="009710F2">
      <w:pPr>
        <w:rPr>
          <w:b/>
        </w:rPr>
      </w:pPr>
    </w:p>
    <w:p w:rsidR="009710F2" w:rsidRPr="009710F2" w:rsidRDefault="009710F2" w:rsidP="007F2176">
      <w:pPr>
        <w:numPr>
          <w:ilvl w:val="0"/>
          <w:numId w:val="15"/>
        </w:numPr>
        <w:spacing w:after="160" w:line="259" w:lineRule="auto"/>
        <w:contextualSpacing/>
      </w:pPr>
      <w:r w:rsidRPr="009710F2">
        <w:t>Методические рекомендации по реализации Федеральной образовательной программы дошкольного образования. Министерство Просвещения РФ, Москва, 2023.</w:t>
      </w:r>
    </w:p>
    <w:p w:rsidR="009710F2" w:rsidRPr="009710F2" w:rsidRDefault="009710F2" w:rsidP="009710F2">
      <w:pPr>
        <w:ind w:left="786"/>
        <w:contextualSpacing/>
      </w:pPr>
    </w:p>
    <w:p w:rsidR="009710F2" w:rsidRPr="009710F2" w:rsidRDefault="009710F2" w:rsidP="007F2176">
      <w:pPr>
        <w:numPr>
          <w:ilvl w:val="0"/>
          <w:numId w:val="15"/>
        </w:numPr>
        <w:spacing w:after="160" w:line="259" w:lineRule="auto"/>
        <w:contextualSpacing/>
      </w:pPr>
      <w:r w:rsidRPr="009710F2">
        <w:t>Учебно-методический комплект к программе «От рождения до школы» под редакцией Н. Е. Вераксы, Т.С. Комаровой», Э.М. Дорофеевой. Мозаика-Синтез, Москва, 2021.</w:t>
      </w:r>
    </w:p>
    <w:p w:rsidR="009710F2" w:rsidRPr="009710F2" w:rsidRDefault="009710F2" w:rsidP="009710F2">
      <w:pPr>
        <w:ind w:left="786"/>
        <w:contextualSpacing/>
      </w:pPr>
    </w:p>
    <w:p w:rsidR="009710F2" w:rsidRPr="009710F2" w:rsidRDefault="009710F2" w:rsidP="007F2176">
      <w:pPr>
        <w:numPr>
          <w:ilvl w:val="0"/>
          <w:numId w:val="15"/>
        </w:numPr>
        <w:spacing w:after="160" w:line="259" w:lineRule="auto"/>
        <w:contextualSpacing/>
      </w:pPr>
      <w:r w:rsidRPr="009710F2">
        <w:t>От рождения до школы. Инновационная программа дошкольного образования, издание шестое, под редакцией Н.Е. Вераксы, Т.С. Комаровой, Э. М. Дорофеевой. Мозаика-Синтез, Москва, 2021.</w:t>
      </w:r>
    </w:p>
    <w:p w:rsidR="009710F2" w:rsidRPr="009710F2" w:rsidRDefault="009710F2" w:rsidP="009710F2">
      <w:pPr>
        <w:spacing w:after="160" w:line="252" w:lineRule="auto"/>
        <w:ind w:left="720"/>
        <w:contextualSpacing/>
      </w:pPr>
    </w:p>
    <w:p w:rsidR="009710F2" w:rsidRPr="009710F2" w:rsidRDefault="009710F2" w:rsidP="009710F2">
      <w:pPr>
        <w:ind w:left="786"/>
        <w:contextualSpacing/>
      </w:pPr>
    </w:p>
    <w:p w:rsidR="009710F2" w:rsidRPr="009710F2" w:rsidRDefault="009710F2" w:rsidP="007F2176">
      <w:pPr>
        <w:numPr>
          <w:ilvl w:val="0"/>
          <w:numId w:val="15"/>
        </w:numPr>
        <w:spacing w:after="160" w:line="259" w:lineRule="auto"/>
        <w:contextualSpacing/>
      </w:pPr>
      <w:r w:rsidRPr="009710F2">
        <w:t>Разработка программы воспитания. А. Теплова. Институт изучения детства, семьи и воспитания Российской академии образования, 2022.Воспитателю о воспитании. Практическое руководство по реализации Программы воспитания. М.: ФГБНУ «Институт изучения детства, семьи и воспитания Российской академии образования», 2022. Авторский коллектив И.А. Лыкова, А.Б. Теплова, Н.М. Родина, А.А. Буянов.</w:t>
      </w:r>
    </w:p>
    <w:p w:rsidR="009710F2" w:rsidRPr="009710F2" w:rsidRDefault="009710F2" w:rsidP="009710F2">
      <w:pPr>
        <w:ind w:left="786"/>
        <w:contextualSpacing/>
      </w:pPr>
    </w:p>
    <w:p w:rsidR="009710F2" w:rsidRPr="009710F2" w:rsidRDefault="009710F2" w:rsidP="007F2176">
      <w:pPr>
        <w:numPr>
          <w:ilvl w:val="0"/>
          <w:numId w:val="15"/>
        </w:numPr>
        <w:spacing w:after="160" w:line="259" w:lineRule="auto"/>
        <w:contextualSpacing/>
      </w:pPr>
      <w:r w:rsidRPr="009710F2">
        <w:t>Примерный календарь воспитательной работы. Институт изучения детства, семьи и воспитания Российской академии образования. 2022.</w:t>
      </w:r>
    </w:p>
    <w:p w:rsidR="009710F2" w:rsidRPr="009710F2" w:rsidRDefault="009710F2" w:rsidP="009710F2">
      <w:pPr>
        <w:ind w:left="786"/>
        <w:contextualSpacing/>
      </w:pPr>
    </w:p>
    <w:p w:rsidR="009710F2" w:rsidRPr="009710F2" w:rsidRDefault="009710F2" w:rsidP="007F2176">
      <w:pPr>
        <w:numPr>
          <w:ilvl w:val="0"/>
          <w:numId w:val="15"/>
        </w:numPr>
        <w:spacing w:after="160" w:line="259" w:lineRule="auto"/>
        <w:contextualSpacing/>
      </w:pPr>
      <w:r w:rsidRPr="009710F2">
        <w:t>Духовно-нравственное воспитание детей дошкольного возраста как основа патриотического воспитания. А. Теплова. Методические рекомендации Электронное издание Москва 2021, ВОО «Воспитатели России».</w:t>
      </w:r>
    </w:p>
    <w:p w:rsidR="009710F2" w:rsidRPr="009710F2" w:rsidRDefault="009710F2" w:rsidP="009710F2">
      <w:pPr>
        <w:ind w:left="786"/>
        <w:contextualSpacing/>
      </w:pPr>
    </w:p>
    <w:p w:rsidR="009710F2" w:rsidRPr="009710F2" w:rsidRDefault="009710F2" w:rsidP="007F2176">
      <w:pPr>
        <w:numPr>
          <w:ilvl w:val="0"/>
          <w:numId w:val="15"/>
        </w:numPr>
        <w:spacing w:after="160" w:line="259" w:lineRule="auto"/>
        <w:contextualSpacing/>
      </w:pPr>
      <w:r w:rsidRPr="009710F2">
        <w:t>Примерная рабочая программа воспитания. Москва, Институт изучения детства, семьи и воспитания Российской академии образования, 2022.</w:t>
      </w:r>
    </w:p>
    <w:p w:rsidR="009710F2" w:rsidRPr="009710F2" w:rsidRDefault="009710F2" w:rsidP="009710F2">
      <w:pPr>
        <w:ind w:left="786"/>
        <w:contextualSpacing/>
      </w:pPr>
    </w:p>
    <w:p w:rsidR="009710F2" w:rsidRPr="009710F2" w:rsidRDefault="009710F2" w:rsidP="009710F2">
      <w:pPr>
        <w:ind w:left="786"/>
        <w:contextualSpacing/>
      </w:pPr>
    </w:p>
    <w:p w:rsidR="009710F2" w:rsidRPr="009710F2" w:rsidRDefault="009710F2" w:rsidP="007F2176">
      <w:pPr>
        <w:numPr>
          <w:ilvl w:val="0"/>
          <w:numId w:val="15"/>
        </w:numPr>
        <w:spacing w:after="160" w:line="259" w:lineRule="auto"/>
        <w:contextualSpacing/>
      </w:pPr>
      <w:r w:rsidRPr="009710F2">
        <w:t>Программа «Цветик-семицветик» 3 - 4 лет, 4 - 5 лет, 5 - 6 лет, 6 - 7 лет, под редакцией Н. Куражевой, издательство «Речь», 2021.</w:t>
      </w:r>
    </w:p>
    <w:p w:rsidR="009710F2" w:rsidRPr="009710F2" w:rsidRDefault="009710F2" w:rsidP="009710F2">
      <w:pPr>
        <w:ind w:left="786"/>
        <w:contextualSpacing/>
      </w:pPr>
    </w:p>
    <w:p w:rsidR="009710F2" w:rsidRPr="009710F2" w:rsidRDefault="009710F2" w:rsidP="007F2176">
      <w:pPr>
        <w:numPr>
          <w:ilvl w:val="0"/>
          <w:numId w:val="15"/>
        </w:numPr>
        <w:spacing w:after="160" w:line="259" w:lineRule="auto"/>
        <w:contextualSpacing/>
      </w:pPr>
      <w:r w:rsidRPr="009710F2">
        <w:t>Программа «В мире детских эмоций» Т.А. Данилина, В.Я. Зедгенидзе, Н.М. Степина, Айрис-пресс, 2008.</w:t>
      </w:r>
    </w:p>
    <w:p w:rsidR="009710F2" w:rsidRPr="009710F2" w:rsidRDefault="009710F2" w:rsidP="009710F2">
      <w:pPr>
        <w:ind w:left="786"/>
        <w:contextualSpacing/>
      </w:pPr>
    </w:p>
    <w:p w:rsidR="009710F2" w:rsidRPr="009710F2" w:rsidRDefault="009710F2" w:rsidP="009710F2">
      <w:pPr>
        <w:ind w:left="786"/>
        <w:contextualSpacing/>
      </w:pPr>
      <w:r w:rsidRPr="009710F2">
        <w:t> </w:t>
      </w:r>
    </w:p>
    <w:p w:rsidR="009710F2" w:rsidRPr="009710F2" w:rsidRDefault="009710F2" w:rsidP="007F2176">
      <w:pPr>
        <w:numPr>
          <w:ilvl w:val="0"/>
          <w:numId w:val="15"/>
        </w:numPr>
        <w:spacing w:after="160" w:line="259" w:lineRule="auto"/>
        <w:contextualSpacing/>
      </w:pPr>
      <w:r w:rsidRPr="009710F2">
        <w:t>Тренинг эффективного взаимодействия с детьми. Е.К. Лютова, Г.Б. Монин (комплексная программа работы с агрессивными, гиперактивными, тревожными и аутичными детьми), Изд. СПб «Речь», 2011.</w:t>
      </w:r>
    </w:p>
    <w:p w:rsidR="009710F2" w:rsidRPr="009710F2" w:rsidRDefault="009710F2" w:rsidP="009710F2">
      <w:pPr>
        <w:ind w:left="786"/>
        <w:contextualSpacing/>
      </w:pPr>
    </w:p>
    <w:p w:rsidR="00BA5CBB" w:rsidRPr="00E50BD5" w:rsidRDefault="00BA5CBB" w:rsidP="00BA5CBB">
      <w:pPr>
        <w:pStyle w:val="a6"/>
        <w:numPr>
          <w:ilvl w:val="0"/>
          <w:numId w:val="15"/>
        </w:numPr>
        <w:suppressAutoHyphens/>
        <w:jc w:val="both"/>
        <w:rPr>
          <w:rFonts w:ascii="Times New Roman" w:hAnsi="Times New Roman"/>
          <w:sz w:val="24"/>
          <w:szCs w:val="24"/>
        </w:rPr>
      </w:pPr>
      <w:r w:rsidRPr="00E50BD5">
        <w:t xml:space="preserve"> </w:t>
      </w:r>
      <w:r w:rsidRPr="00E50BD5">
        <w:rPr>
          <w:rFonts w:ascii="Times New Roman" w:hAnsi="Times New Roman"/>
          <w:sz w:val="24"/>
          <w:szCs w:val="24"/>
        </w:rPr>
        <w:t>Нищева Н. В. Речевая карта ребенка младшего дошкольного возраста с ОНР — СПб., ДЕТСТВО-ПРЕСС, 2022.</w:t>
      </w:r>
    </w:p>
    <w:p w:rsidR="00BA5CBB" w:rsidRPr="00E50BD5" w:rsidRDefault="00BA5CBB" w:rsidP="00BA5CBB">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Нищева Н. В. Картинный материал к речевой карте ребенка младшего дошкольного возраста с ОНР — СПб., ДЕТСТВО-ПРЕСС, 2022.</w:t>
      </w:r>
    </w:p>
    <w:p w:rsidR="00BA5CBB" w:rsidRPr="00E50BD5" w:rsidRDefault="00BA5CBB" w:rsidP="00BA5CBB">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Нищева Н. В. Речевая карта ребенка с общим недоразвитием речи (с 4 до 7 лет) — СПб., ДЕТСТВО-ПРЕСС, 2022.</w:t>
      </w:r>
    </w:p>
    <w:p w:rsidR="00BA5CBB" w:rsidRPr="00E50BD5" w:rsidRDefault="00BA5CBB" w:rsidP="00BA5CBB">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lastRenderedPageBreak/>
        <w:t xml:space="preserve"> Нищева Н. В. Картинный материал к речевой карте ребенка с общим недоразвитием речи (с 4 до 7 лет) — СПб., ДЕТСТВО-ПРЕСС, 2022.</w:t>
      </w:r>
    </w:p>
    <w:p w:rsidR="00BA5CBB" w:rsidRPr="00E50BD5" w:rsidRDefault="00BA5CBB" w:rsidP="00BA5CBB">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Верещагина Н. В. Диагностика индивидуального развития детей 3-4 лет с ТНР – СПб., ДЕТСТВО-ПРЕСС, 2022.</w:t>
      </w:r>
    </w:p>
    <w:p w:rsidR="00BA5CBB" w:rsidRPr="00E50BD5" w:rsidRDefault="00BA5CBB" w:rsidP="00BA5CBB">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Верещагина Н. В. Диагностика индивидуального развития детей 4-5 лет с ТНР – СПб., ДЕТСТВО-ПРЕСС, 2022.</w:t>
      </w:r>
    </w:p>
    <w:p w:rsidR="00BA5CBB" w:rsidRPr="00E50BD5" w:rsidRDefault="00BA5CBB" w:rsidP="00BA5CBB">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Верещагина Н. В. Диагностика индивидуального развития детей 5-6 лет с ТНР – СПб., ДЕТСТВО-ПРЕСС, 2022.</w:t>
      </w:r>
    </w:p>
    <w:p w:rsidR="00BA5CBB" w:rsidRPr="00E50BD5" w:rsidRDefault="00BA5CBB" w:rsidP="00BA5CBB">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Верещагина Н. В. Диагностика индивидуального развития детей 6-7 лет с ТНР – СПб., ДЕТСТВО-ПРЕСС, 2022.</w:t>
      </w:r>
    </w:p>
    <w:p w:rsidR="00BA5CBB" w:rsidRPr="00E50BD5" w:rsidRDefault="00BA5CBB" w:rsidP="00BA5CBB">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Нищева Н. В. Итоговая диагностика. Диагностическая тетрадь. Старшая группа. 6 лет. – СПб., ДЕТСТВО-ПРЕСС, 2022</w:t>
      </w:r>
    </w:p>
    <w:p w:rsidR="00BA5CBB" w:rsidRPr="00E50BD5" w:rsidRDefault="00BA5CBB" w:rsidP="00BA5CBB">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Нищева Н. В. Итоговая диагностика. Диагностическая тетрадь. Подготовительная к школе группа. 7 лет. – СПб., ДЕТСТВО-ПРЕСС, 2022</w:t>
      </w:r>
    </w:p>
    <w:p w:rsidR="00E50BD5" w:rsidRPr="00E50BD5" w:rsidRDefault="00E50BD5" w:rsidP="00E50BD5">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Нищева Н. В. Современная система коррекционной работы в логопедической группе для детей с общим недоразвитием речи — СПб., ДЕТСТВО-ПРЕСС, 2022.</w:t>
      </w:r>
    </w:p>
    <w:p w:rsidR="00E50BD5" w:rsidRPr="00E50BD5" w:rsidRDefault="00E50BD5" w:rsidP="00E50BD5">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Нищева Н. В. </w:t>
      </w:r>
      <w:r w:rsidRPr="00E50BD5">
        <w:rPr>
          <w:rFonts w:ascii="Times New Roman" w:hAnsi="Times New Roman"/>
          <w:bCs/>
          <w:kern w:val="36"/>
          <w:sz w:val="24"/>
          <w:szCs w:val="24"/>
        </w:rPr>
        <w:t>Планирование коррекционно-развивающей работы в группе компенсирующей направленности для детей с тяжелыми нарушениями речи (ОНР) и рабочая программа учителя-логопеда.</w:t>
      </w:r>
      <w:r w:rsidRPr="00E50BD5">
        <w:rPr>
          <w:rFonts w:ascii="Times New Roman" w:hAnsi="Times New Roman"/>
          <w:sz w:val="24"/>
          <w:szCs w:val="24"/>
        </w:rPr>
        <w:t xml:space="preserve"> —</w:t>
      </w:r>
      <w:r w:rsidRPr="00E50BD5">
        <w:rPr>
          <w:rFonts w:ascii="Times New Roman" w:hAnsi="Times New Roman"/>
          <w:bCs/>
          <w:kern w:val="36"/>
          <w:sz w:val="24"/>
          <w:szCs w:val="24"/>
        </w:rPr>
        <w:t xml:space="preserve"> </w:t>
      </w:r>
      <w:r w:rsidRPr="00E50BD5">
        <w:rPr>
          <w:rFonts w:ascii="Times New Roman" w:hAnsi="Times New Roman"/>
          <w:sz w:val="24"/>
          <w:szCs w:val="24"/>
        </w:rPr>
        <w:t>СПб., ДЕТСТВО-ПРЕСС, 2022.</w:t>
      </w:r>
    </w:p>
    <w:p w:rsidR="00E50BD5" w:rsidRPr="00E50BD5" w:rsidRDefault="00E50BD5" w:rsidP="00E50BD5">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w:t>
      </w:r>
      <w:hyperlink r:id="rId29" w:history="1">
        <w:r w:rsidRPr="00E50BD5">
          <w:rPr>
            <w:rStyle w:val="aff0"/>
            <w:rFonts w:ascii="Times New Roman" w:hAnsi="Times New Roman"/>
            <w:color w:val="auto"/>
            <w:sz w:val="24"/>
            <w:szCs w:val="24"/>
            <w:u w:val="none"/>
          </w:rPr>
          <w:t>Нищева Н.В.</w:t>
        </w:r>
      </w:hyperlink>
      <w:r w:rsidRPr="00E50BD5">
        <w:rPr>
          <w:rFonts w:ascii="Times New Roman" w:hAnsi="Times New Roman"/>
          <w:bCs/>
          <w:sz w:val="24"/>
          <w:szCs w:val="24"/>
        </w:rPr>
        <w:t>,  </w:t>
      </w:r>
      <w:hyperlink r:id="rId30" w:history="1">
        <w:r w:rsidRPr="00E50BD5">
          <w:rPr>
            <w:rStyle w:val="aff0"/>
            <w:rFonts w:ascii="Times New Roman" w:hAnsi="Times New Roman"/>
            <w:color w:val="auto"/>
            <w:sz w:val="24"/>
            <w:szCs w:val="24"/>
            <w:u w:val="none"/>
          </w:rPr>
          <w:t>Гавришева Л.Б.</w:t>
        </w:r>
      </w:hyperlink>
      <w:r w:rsidRPr="00E50BD5">
        <w:rPr>
          <w:rFonts w:ascii="Times New Roman" w:hAnsi="Times New Roman"/>
          <w:bCs/>
          <w:sz w:val="24"/>
          <w:szCs w:val="24"/>
        </w:rPr>
        <w:t>,  </w:t>
      </w:r>
      <w:hyperlink r:id="rId31" w:history="1">
        <w:r w:rsidRPr="00E50BD5">
          <w:rPr>
            <w:rStyle w:val="aff0"/>
            <w:rFonts w:ascii="Times New Roman" w:hAnsi="Times New Roman"/>
            <w:color w:val="auto"/>
            <w:sz w:val="24"/>
            <w:szCs w:val="24"/>
            <w:u w:val="none"/>
          </w:rPr>
          <w:t>Кириллова Ю.А.</w:t>
        </w:r>
      </w:hyperlink>
      <w:r w:rsidRPr="00E50BD5">
        <w:rPr>
          <w:rFonts w:ascii="Times New Roman" w:hAnsi="Times New Roman"/>
          <w:sz w:val="24"/>
          <w:szCs w:val="24"/>
        </w:rPr>
        <w:t xml:space="preserve"> Комплексно-тематическое планирование коррекционной и образовательной деятельности в группе компенсирующей направленности ДОО для детей с тяжелыми нарушениями речи (с 3 до 4 лет и с 4 до 5 лет) – СПб., ДЕТСТВО-ПРЕСС, 2022.</w:t>
      </w:r>
    </w:p>
    <w:p w:rsidR="00E50BD5" w:rsidRPr="00E50BD5" w:rsidRDefault="00E50BD5" w:rsidP="00E50BD5">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w:t>
      </w:r>
      <w:hyperlink r:id="rId32" w:history="1">
        <w:r w:rsidRPr="00E50BD5">
          <w:rPr>
            <w:rStyle w:val="aff0"/>
            <w:rFonts w:ascii="Times New Roman" w:hAnsi="Times New Roman"/>
            <w:color w:val="auto"/>
            <w:sz w:val="24"/>
            <w:szCs w:val="24"/>
            <w:u w:val="none"/>
          </w:rPr>
          <w:t>Нищева Н.В.</w:t>
        </w:r>
      </w:hyperlink>
      <w:r w:rsidRPr="00E50BD5">
        <w:rPr>
          <w:rFonts w:ascii="Times New Roman" w:hAnsi="Times New Roman"/>
          <w:bCs/>
          <w:sz w:val="24"/>
          <w:szCs w:val="24"/>
        </w:rPr>
        <w:t>,  </w:t>
      </w:r>
      <w:hyperlink r:id="rId33" w:history="1">
        <w:r w:rsidRPr="00E50BD5">
          <w:rPr>
            <w:rStyle w:val="aff0"/>
            <w:rFonts w:ascii="Times New Roman" w:hAnsi="Times New Roman"/>
            <w:color w:val="auto"/>
            <w:sz w:val="24"/>
            <w:szCs w:val="24"/>
            <w:u w:val="none"/>
          </w:rPr>
          <w:t>Гавришева Л.Б.</w:t>
        </w:r>
      </w:hyperlink>
      <w:r w:rsidRPr="00E50BD5">
        <w:rPr>
          <w:rFonts w:ascii="Times New Roman" w:hAnsi="Times New Roman"/>
          <w:bCs/>
          <w:sz w:val="24"/>
          <w:szCs w:val="24"/>
        </w:rPr>
        <w:t>,  </w:t>
      </w:r>
      <w:hyperlink r:id="rId34" w:history="1">
        <w:r w:rsidRPr="00E50BD5">
          <w:rPr>
            <w:rStyle w:val="aff0"/>
            <w:rFonts w:ascii="Times New Roman" w:hAnsi="Times New Roman"/>
            <w:color w:val="auto"/>
            <w:sz w:val="24"/>
            <w:szCs w:val="24"/>
            <w:u w:val="none"/>
          </w:rPr>
          <w:t>Кириллова Ю.А.</w:t>
        </w:r>
      </w:hyperlink>
      <w:r w:rsidRPr="00E50BD5">
        <w:rPr>
          <w:rFonts w:ascii="Times New Roman" w:hAnsi="Times New Roman"/>
          <w:sz w:val="24"/>
          <w:szCs w:val="24"/>
        </w:rPr>
        <w:t xml:space="preserve"> Комплексно-тематическое планирование коррекционной и образовательной деятельности в группе компенсирующей направленности ДОО для детей с тяжелыми нарушениями речи (с 5 до 6 лет и с 6 до 7 лет)- – СПб., ДЕТСТВО-ПРЕСС, 2022.</w:t>
      </w:r>
    </w:p>
    <w:p w:rsidR="00E50BD5" w:rsidRPr="00E50BD5" w:rsidRDefault="00E50BD5" w:rsidP="00E50BD5">
      <w:pPr>
        <w:pStyle w:val="a6"/>
        <w:numPr>
          <w:ilvl w:val="0"/>
          <w:numId w:val="15"/>
        </w:numPr>
        <w:suppressAutoHyphens/>
        <w:jc w:val="both"/>
        <w:rPr>
          <w:rFonts w:ascii="Times New Roman" w:hAnsi="Times New Roman"/>
          <w:sz w:val="24"/>
          <w:szCs w:val="24"/>
        </w:rPr>
      </w:pPr>
      <w:r w:rsidRPr="00E50BD5">
        <w:rPr>
          <w:rFonts w:ascii="Times New Roman" w:hAnsi="Times New Roman"/>
          <w:sz w:val="24"/>
          <w:szCs w:val="24"/>
        </w:rPr>
        <w:t xml:space="preserve"> Афанасьева Л. И. и др. Проектирование основной адаптированной образовательной программы дошкольного образования для групп компенсирующей направленности ДОО на основе программы Н. В. Нищевой. — СПб., ДЕТСТВО-ПРЕСС, 2019.</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Белая К. Ю. Формирование основ безопасности у дошкольников (3-7 лет).</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Волошина Л.Н., Курилова Т.В. Игры с элементами спорта для детей. – М.: Издательство “ГНОМ и Д”, 2004. </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Галицкий А., Марков О. Азбука бадминтона. – М., ФиС., 1987. </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Глосович Б., Постников А. Бадминтон для детей. М: Просвещение, 1962. </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Гришин В. Г. «Игры с мячом и ракеткой». М.: Педагогика, 1975. </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lastRenderedPageBreak/>
        <w:t>Завьялова Т.П. Методика обучения и воспитания. Туризм в детском саду. Издательство «Юрайт», 2022 г.</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Павлова Т.Н. Обучение плаванию детей дошкольного возраста. – М.: 2012.</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Борисова М7М7, Зорина Т.А., Сафронова Н.М. Обучение дошкольников игре «Городки». М.: Линка-Пресс, 2017.</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Адашкявичене Э.И., «Спортивные игры и упражнения в детском саду», Москва «Просвещение» 1992 г.</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 xml:space="preserve">Козак О.Н., «Зимние игры для больших и маленьких», Санкт-Петербург «Союз» 1999 г. </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Саулина Т. Ф. Знакомим дошкольников с правилами дорожного движения (3-7 лет).</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Борисова М. М. Малоподвижные игры и игровые упражнения. Для занятий с детьми 3-7 лет.</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Пензулаева Л. И. Физическая культура в детском саду: Младшая группа (3-4 года).</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Пензулаева Л. И. Физическая культура в детском саду: Средняя группа (4-5 лет).</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Пензулаева Л. И. Физическая культура в детском саду: Старшая группа (5-6 лет).</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Пензулаева Л. И. Физическая культура в детском саду: Подгото</w:t>
      </w:r>
      <w:r w:rsidRPr="009C1E87">
        <w:rPr>
          <w:rFonts w:ascii="Times New Roman" w:hAnsi="Times New Roman"/>
          <w:sz w:val="24"/>
          <w:szCs w:val="24"/>
        </w:rPr>
        <w:softHyphen/>
        <w:t>вительная к школе группа (6-7 лет).</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Пензулаева Л. И. Оздоровительная гимнастика: комплексы уп</w:t>
      </w:r>
      <w:r w:rsidRPr="009C1E87">
        <w:rPr>
          <w:rFonts w:ascii="Times New Roman" w:hAnsi="Times New Roman"/>
          <w:sz w:val="24"/>
          <w:szCs w:val="24"/>
        </w:rPr>
        <w:softHyphen/>
        <w:t>ражнений для детей 3-7 лет.</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Сборник подвижных игр / Автор-сост. Э. Я. Степаненкова.</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 xml:space="preserve">Е.К. Воронова «Программа обучения плаванию в детском саду», Санкт-Петербург, «детство-пресс», 2003г. </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 xml:space="preserve">Ю.А. Семенов «Навык плавания - каждому» Москва «Физкультура и спорт», 1983г. </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Т.И. Осокина «Как научить детей плавать». – Москва, «Просвещение», 1985г.</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 xml:space="preserve">Т.И. Осокина, Е.А. Тимофеева, Т.Л. Богина «Обучение плаванию в детском саду» Москва: Просвещение, 1991 г. </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 xml:space="preserve">В.С. Васильев Обучение детей плаванию. – М.: Физкультура и спорт, 1989 </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М. </w:t>
      </w:r>
      <w:r w:rsidRPr="009C1E87">
        <w:rPr>
          <w:rFonts w:ascii="Times New Roman" w:hAnsi="Times New Roman"/>
          <w:bCs/>
          <w:sz w:val="24"/>
          <w:szCs w:val="24"/>
        </w:rPr>
        <w:t>Рыбак</w:t>
      </w:r>
      <w:r w:rsidRPr="009C1E87">
        <w:rPr>
          <w:rFonts w:ascii="Times New Roman" w:hAnsi="Times New Roman"/>
          <w:sz w:val="24"/>
          <w:szCs w:val="24"/>
        </w:rPr>
        <w:t>, Г. Глушкова, Г.Поташова «</w:t>
      </w:r>
      <w:r w:rsidRPr="009C1E87">
        <w:rPr>
          <w:rFonts w:ascii="Times New Roman" w:hAnsi="Times New Roman"/>
          <w:bCs/>
          <w:sz w:val="24"/>
          <w:szCs w:val="24"/>
        </w:rPr>
        <w:t>Раз</w:t>
      </w:r>
      <w:r w:rsidRPr="009C1E87">
        <w:rPr>
          <w:rFonts w:ascii="Times New Roman" w:hAnsi="Times New Roman"/>
          <w:sz w:val="24"/>
          <w:szCs w:val="24"/>
        </w:rPr>
        <w:t>, </w:t>
      </w:r>
      <w:r w:rsidRPr="009C1E87">
        <w:rPr>
          <w:rFonts w:ascii="Times New Roman" w:hAnsi="Times New Roman"/>
          <w:bCs/>
          <w:sz w:val="24"/>
          <w:szCs w:val="24"/>
        </w:rPr>
        <w:t>два</w:t>
      </w:r>
      <w:r w:rsidRPr="009C1E87">
        <w:rPr>
          <w:rFonts w:ascii="Times New Roman" w:hAnsi="Times New Roman"/>
          <w:sz w:val="24"/>
          <w:szCs w:val="24"/>
        </w:rPr>
        <w:t>, </w:t>
      </w:r>
      <w:r w:rsidRPr="009C1E87">
        <w:rPr>
          <w:rFonts w:ascii="Times New Roman" w:hAnsi="Times New Roman"/>
          <w:bCs/>
          <w:sz w:val="24"/>
          <w:szCs w:val="24"/>
        </w:rPr>
        <w:t>три</w:t>
      </w:r>
      <w:r w:rsidRPr="009C1E87">
        <w:rPr>
          <w:rFonts w:ascii="Times New Roman" w:hAnsi="Times New Roman"/>
          <w:sz w:val="24"/>
          <w:szCs w:val="24"/>
        </w:rPr>
        <w:t>, </w:t>
      </w:r>
      <w:r w:rsidRPr="009C1E87">
        <w:rPr>
          <w:rFonts w:ascii="Times New Roman" w:hAnsi="Times New Roman"/>
          <w:bCs/>
          <w:sz w:val="24"/>
          <w:szCs w:val="24"/>
        </w:rPr>
        <w:t>плыви</w:t>
      </w:r>
      <w:r w:rsidRPr="009C1E87">
        <w:rPr>
          <w:rFonts w:ascii="Times New Roman" w:hAnsi="Times New Roman"/>
          <w:sz w:val="24"/>
          <w:szCs w:val="24"/>
        </w:rPr>
        <w:t>», 2010г</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Рыбак М.В. Занятия в бассейне с дошкольниками. Творческий мир, М.,2012.</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М.В. Рыбак «Занятия в бассейне с дошкольниками», Москва «СФЕРА»2012г.</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 xml:space="preserve">Безопасность на воде и о помощи пострадавшим. М., 2007. </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А.А. Чеменева, Т.В. Столмакова. «Система обучения плаванию для детей  дошкольного возраста» Санкт-Петербург, 2011г.</w:t>
      </w:r>
    </w:p>
    <w:p w:rsidR="009C1E87" w:rsidRPr="00C22DD6" w:rsidRDefault="00C22DD6" w:rsidP="00C22DD6">
      <w:pPr>
        <w:pStyle w:val="a6"/>
        <w:numPr>
          <w:ilvl w:val="0"/>
          <w:numId w:val="15"/>
        </w:numPr>
        <w:suppressAutoHyphens/>
        <w:jc w:val="both"/>
        <w:rPr>
          <w:rFonts w:ascii="Times New Roman" w:hAnsi="Times New Roman"/>
          <w:sz w:val="24"/>
          <w:szCs w:val="24"/>
        </w:rPr>
      </w:pPr>
      <w:r w:rsidRPr="00C22DD6">
        <w:rPr>
          <w:rFonts w:ascii="Times New Roman" w:eastAsia="Arial" w:hAnsi="Times New Roman"/>
          <w:color w:val="000000"/>
          <w:sz w:val="24"/>
          <w:szCs w:val="24"/>
          <w:lang w:eastAsia="ru-RU"/>
        </w:rPr>
        <w:lastRenderedPageBreak/>
        <w:t>Зеленова Н.Г., Осипова Л.Е</w:t>
      </w:r>
      <w:r>
        <w:rPr>
          <w:rFonts w:ascii="Times New Roman" w:hAnsi="Times New Roman"/>
          <w:sz w:val="24"/>
          <w:szCs w:val="24"/>
        </w:rPr>
        <w:t xml:space="preserve"> «</w:t>
      </w:r>
      <w:r w:rsidRPr="00C22DD6">
        <w:rPr>
          <w:rFonts w:ascii="Times New Roman" w:hAnsi="Times New Roman"/>
          <w:sz w:val="24"/>
          <w:szCs w:val="24"/>
        </w:rPr>
        <w:t>Мы живем в Р</w:t>
      </w:r>
      <w:r>
        <w:rPr>
          <w:rFonts w:ascii="Times New Roman" w:hAnsi="Times New Roman"/>
          <w:sz w:val="24"/>
          <w:szCs w:val="24"/>
        </w:rPr>
        <w:t>оссии.</w:t>
      </w:r>
      <w:r w:rsidRPr="00C22DD6">
        <w:rPr>
          <w:rFonts w:ascii="Times New Roman" w:hAnsi="Times New Roman"/>
          <w:sz w:val="24"/>
          <w:szCs w:val="24"/>
        </w:rPr>
        <w:t xml:space="preserve"> Г</w:t>
      </w:r>
      <w:r>
        <w:rPr>
          <w:rFonts w:ascii="Times New Roman" w:hAnsi="Times New Roman"/>
          <w:sz w:val="24"/>
          <w:szCs w:val="24"/>
        </w:rPr>
        <w:t>ражданское</w:t>
      </w:r>
      <w:r w:rsidRPr="00C22DD6">
        <w:rPr>
          <w:rFonts w:ascii="Times New Roman" w:hAnsi="Times New Roman"/>
          <w:sz w:val="24"/>
          <w:szCs w:val="24"/>
        </w:rPr>
        <w:t>-</w:t>
      </w:r>
      <w:r>
        <w:rPr>
          <w:rFonts w:ascii="Times New Roman" w:hAnsi="Times New Roman"/>
          <w:sz w:val="24"/>
          <w:szCs w:val="24"/>
        </w:rPr>
        <w:t>патриотическое</w:t>
      </w:r>
      <w:r w:rsidRPr="00C22DD6">
        <w:rPr>
          <w:rFonts w:ascii="Times New Roman" w:hAnsi="Times New Roman"/>
          <w:sz w:val="24"/>
          <w:szCs w:val="24"/>
        </w:rPr>
        <w:t xml:space="preserve"> </w:t>
      </w:r>
      <w:r>
        <w:rPr>
          <w:rFonts w:ascii="Times New Roman" w:hAnsi="Times New Roman"/>
          <w:sz w:val="24"/>
          <w:szCs w:val="24"/>
        </w:rPr>
        <w:t>воспитание</w:t>
      </w:r>
      <w:r w:rsidRPr="00C22DD6">
        <w:rPr>
          <w:rFonts w:ascii="Times New Roman" w:hAnsi="Times New Roman"/>
          <w:sz w:val="24"/>
          <w:szCs w:val="24"/>
        </w:rPr>
        <w:t xml:space="preserve"> </w:t>
      </w:r>
      <w:r>
        <w:rPr>
          <w:rFonts w:ascii="Times New Roman" w:hAnsi="Times New Roman"/>
          <w:sz w:val="24"/>
          <w:szCs w:val="24"/>
        </w:rPr>
        <w:t>дошкольников»</w:t>
      </w:r>
      <w:r w:rsidRPr="00C22DD6">
        <w:rPr>
          <w:rFonts w:ascii="Times New Roman" w:hAnsi="Times New Roman"/>
          <w:sz w:val="24"/>
          <w:szCs w:val="24"/>
        </w:rPr>
        <w:t xml:space="preserve"> Средняя группа</w:t>
      </w:r>
      <w:r>
        <w:rPr>
          <w:rFonts w:ascii="Times New Roman" w:hAnsi="Times New Roman"/>
          <w:sz w:val="24"/>
          <w:szCs w:val="24"/>
        </w:rPr>
        <w:t xml:space="preserve">, ООО «Издательство Скрипторий </w:t>
      </w:r>
      <w:r w:rsidRPr="00C22DD6">
        <w:rPr>
          <w:rFonts w:ascii="Times New Roman" w:hAnsi="Times New Roman"/>
          <w:sz w:val="24"/>
          <w:szCs w:val="24"/>
        </w:rPr>
        <w:t>2003», 2007</w:t>
      </w:r>
      <w:r>
        <w:rPr>
          <w:rFonts w:ascii="Times New Roman" w:hAnsi="Times New Roman"/>
          <w:sz w:val="24"/>
          <w:szCs w:val="24"/>
        </w:rPr>
        <w:t>г.</w:t>
      </w:r>
    </w:p>
    <w:p w:rsidR="00C22DD6" w:rsidRPr="00C22DD6" w:rsidRDefault="00C22DD6" w:rsidP="00C22DD6">
      <w:pPr>
        <w:pStyle w:val="a6"/>
        <w:numPr>
          <w:ilvl w:val="0"/>
          <w:numId w:val="15"/>
        </w:numPr>
        <w:rPr>
          <w:rFonts w:ascii="Times New Roman" w:hAnsi="Times New Roman"/>
          <w:sz w:val="24"/>
          <w:szCs w:val="24"/>
        </w:rPr>
      </w:pPr>
      <w:r w:rsidRPr="00C22DD6">
        <w:rPr>
          <w:rFonts w:ascii="Times New Roman" w:eastAsia="Arial" w:hAnsi="Times New Roman"/>
          <w:color w:val="000000"/>
          <w:sz w:val="24"/>
          <w:szCs w:val="24"/>
          <w:lang w:eastAsia="ru-RU"/>
        </w:rPr>
        <w:t>Зеленова Н.Г., Осипова Л.Е</w:t>
      </w:r>
      <w:r w:rsidRPr="00C22DD6">
        <w:rPr>
          <w:rFonts w:ascii="Times New Roman" w:hAnsi="Times New Roman"/>
          <w:sz w:val="24"/>
          <w:szCs w:val="24"/>
        </w:rPr>
        <w:t xml:space="preserve"> «Мы живем в России. Гражданское-патриотическое воспитание дошкольников» старшая группа, ООО «Издательство Скрипторий 2003», 2007г.</w:t>
      </w:r>
    </w:p>
    <w:p w:rsidR="009C1E87" w:rsidRDefault="00C22DD6" w:rsidP="00C22DD6">
      <w:pPr>
        <w:pStyle w:val="a6"/>
        <w:numPr>
          <w:ilvl w:val="0"/>
          <w:numId w:val="15"/>
        </w:numPr>
        <w:rPr>
          <w:rFonts w:ascii="Times New Roman" w:hAnsi="Times New Roman"/>
          <w:sz w:val="24"/>
          <w:szCs w:val="24"/>
        </w:rPr>
      </w:pPr>
      <w:r w:rsidRPr="00C22DD6">
        <w:rPr>
          <w:rFonts w:ascii="Times New Roman" w:hAnsi="Times New Roman"/>
          <w:sz w:val="24"/>
          <w:szCs w:val="24"/>
        </w:rPr>
        <w:t>Зеленова Н.Г., Осипова Л.Е «Мы живем в России. Гражданское-патриотическое воспитание дошкольников» старшая группа, ООО «Издательство Скрипторий 2003», 2007г.</w:t>
      </w:r>
    </w:p>
    <w:p w:rsidR="00C22DD6" w:rsidRPr="00C22DD6" w:rsidRDefault="00C22DD6" w:rsidP="00C22DD6">
      <w:pPr>
        <w:pStyle w:val="a6"/>
        <w:numPr>
          <w:ilvl w:val="0"/>
          <w:numId w:val="15"/>
        </w:numPr>
        <w:rPr>
          <w:rFonts w:ascii="Times New Roman" w:hAnsi="Times New Roman"/>
          <w:sz w:val="24"/>
          <w:szCs w:val="24"/>
        </w:rPr>
      </w:pPr>
      <w:r w:rsidRPr="00C22DD6">
        <w:rPr>
          <w:rFonts w:ascii="Times New Roman" w:hAnsi="Times New Roman"/>
          <w:sz w:val="24"/>
          <w:szCs w:val="24"/>
        </w:rPr>
        <w:t>Князева О. Л., Маханева М. Д.  Приобщение детей к истокам русской народной культуры: Программа. Учебно-методическое пособие. СПб: Детство-Пресс, 2010</w:t>
      </w:r>
    </w:p>
    <w:p w:rsidR="009C1E87" w:rsidRPr="009C1E87" w:rsidRDefault="00C22DD6"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 xml:space="preserve">Н.Н. Авдеева, О.Л. Князева, Р.Б. Стеркина. </w:t>
      </w:r>
      <w:r w:rsidR="009C1E87" w:rsidRPr="009C1E87">
        <w:rPr>
          <w:rFonts w:ascii="Times New Roman" w:hAnsi="Times New Roman"/>
          <w:sz w:val="24"/>
          <w:szCs w:val="24"/>
        </w:rPr>
        <w:t>Безопасность: Учебное пособие по основам безопасности жизнедеятельности детей</w:t>
      </w:r>
      <w:r>
        <w:rPr>
          <w:rFonts w:ascii="Times New Roman" w:hAnsi="Times New Roman"/>
          <w:sz w:val="24"/>
          <w:szCs w:val="24"/>
        </w:rPr>
        <w:t xml:space="preserve"> старшего дошкольного возраста. </w:t>
      </w:r>
      <w:r w:rsidR="009C1E87" w:rsidRPr="009C1E87">
        <w:rPr>
          <w:rFonts w:ascii="Times New Roman" w:hAnsi="Times New Roman"/>
          <w:sz w:val="24"/>
          <w:szCs w:val="24"/>
        </w:rPr>
        <w:t>СПб.: ДЕТСТВО – ПРЕСС, 2002.</w:t>
      </w:r>
      <w:r>
        <w:rPr>
          <w:rFonts w:ascii="Times New Roman" w:hAnsi="Times New Roman"/>
          <w:sz w:val="24"/>
          <w:szCs w:val="24"/>
        </w:rPr>
        <w:t xml:space="preserve"> </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Пожарная безопасность для дошкольников/Е.Ф. Прилепко. – М.: Скрипторий 2003, 2008.</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Правила дорожного движения/Л.Б. Поддубная. – Волгоград: Корифей, 2009.</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Правила дорожного движения/ Н.А. Извекова. – ООО «ТЦ Сфера». 2005</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Что было до/ О.В. Дыбина. -  М.: ООО «ТЦ Сфера». 2000</w:t>
      </w:r>
    </w:p>
    <w:p w:rsidR="009C1E87" w:rsidRPr="00C22DD6" w:rsidRDefault="009C1E87" w:rsidP="00C22DD6">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Дошкольнику – об истории и культуре России/ Г.Н. Данилина. – АРКТИ. 2004</w:t>
      </w:r>
    </w:p>
    <w:p w:rsidR="009C1E87" w:rsidRPr="00C22DD6" w:rsidRDefault="009C1E87" w:rsidP="00C22DD6">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Организация экспериментальной деятельности дошкольников/ Л.Н. Прохорова. – М.: АРКТИ. 2004</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Развитие представлений о человеке в истории и культуре/ И.Ф. Мулько. – М.: ТЦ Сфера. 2009</w:t>
      </w:r>
    </w:p>
    <w:p w:rsidR="009C1E87" w:rsidRPr="00C22DD6" w:rsidRDefault="009C1E87" w:rsidP="00C22DD6">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Занятия с детьми старшего дошкольное возраста по теме «Покорение космоса»/ О.А. Скоролупова</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Родные сказки/ Т.А. Шорыгина. – М.: Прометей. 2003</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Развитие игровой деятельности. (для все возрастных групп) / Н. Ф. Губанова. – М.: «МОЗАИКА-СИНТЕЗ».2014</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Сюжетно-ролевые игры для старших дошкольников/Н.А. Виноградова, Н.В. Позднякова – М.: Айрис-пресс. 2008</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Обучение и игра/ А.Н. Давидчук. - М.: Мозаика-синтез. 2004</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Дидактические игры и занятия с детьми раннего возраста/С.Л. Новоселова. - М.: Просвещение.1977</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Разноцветные игры/К.Ю. Белая, В.М. Сотникова. - М.: «ЛИНКА-Пресс». 2007</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lastRenderedPageBreak/>
        <w:t>Нравственное воспитание в детском саду/ В.И. Петрова, Т.Д. Стульник. - М.: Мозаика-синтез. 2006</w:t>
      </w:r>
    </w:p>
    <w:p w:rsidR="009C1E87" w:rsidRPr="009C1E87" w:rsidRDefault="009C1E87" w:rsidP="009C1E87">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Нравственно-трудовое воспитание детей в детском саду/Р.С. Буре - М.: Просвещение.1987</w:t>
      </w:r>
    </w:p>
    <w:p w:rsidR="009C1E87" w:rsidRPr="00C22DD6" w:rsidRDefault="009C1E87" w:rsidP="00C22DD6">
      <w:pPr>
        <w:pStyle w:val="a6"/>
        <w:numPr>
          <w:ilvl w:val="0"/>
          <w:numId w:val="15"/>
        </w:numPr>
        <w:suppressAutoHyphens/>
        <w:jc w:val="both"/>
        <w:rPr>
          <w:rFonts w:ascii="Times New Roman" w:hAnsi="Times New Roman"/>
          <w:sz w:val="24"/>
          <w:szCs w:val="24"/>
        </w:rPr>
      </w:pPr>
      <w:r w:rsidRPr="009C1E87">
        <w:rPr>
          <w:rFonts w:ascii="Times New Roman" w:hAnsi="Times New Roman"/>
          <w:sz w:val="24"/>
          <w:szCs w:val="24"/>
        </w:rPr>
        <w:t xml:space="preserve">Трудовое воспитание в детском саду/ Т.С. Комарова, Л.В. Куцакова, Л.Ю. Павлова. - М.: Мозаика-синтез. 2009 </w:t>
      </w:r>
    </w:p>
    <w:p w:rsidR="00BA5CBB" w:rsidRDefault="00C22DD6" w:rsidP="00C22DD6">
      <w:pPr>
        <w:pStyle w:val="a6"/>
        <w:numPr>
          <w:ilvl w:val="0"/>
          <w:numId w:val="15"/>
        </w:numPr>
        <w:suppressAutoHyphens/>
        <w:jc w:val="both"/>
        <w:rPr>
          <w:rFonts w:ascii="Times New Roman" w:hAnsi="Times New Roman"/>
          <w:sz w:val="24"/>
          <w:szCs w:val="24"/>
        </w:rPr>
      </w:pPr>
      <w:r w:rsidRPr="00C22DD6">
        <w:rPr>
          <w:rFonts w:ascii="Times New Roman" w:hAnsi="Times New Roman"/>
          <w:sz w:val="24"/>
          <w:szCs w:val="24"/>
        </w:rPr>
        <w:t>Лыкова И.А. «ЦВЕТНЫЕ ЛАДОШКИ». Парциальная программа художественно-эстетического развития детей 2–7 лет в изобразительной деятельности (формирование эстетического отношения к миру). – М.: ИД «Цветной мир», 2019.</w:t>
      </w:r>
    </w:p>
    <w:p w:rsidR="002710DE" w:rsidRP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Конструирование из строительного материала. Подготовительная к школе группа/ Л. В. Куцакова  – М.: «МОЗАИКА-СИНТЕЗ».2014</w:t>
      </w:r>
    </w:p>
    <w:p w:rsid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Изобразительная деятельность: планирование, конспекты занятий, методические рекомендации (младшая, средняя, старшая, подготовительная группы)/Лыкова И.А. – М.: Карапуз-Дидактика, 2006.</w:t>
      </w:r>
    </w:p>
    <w:p w:rsidR="002710DE" w:rsidRP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Ознакомление с природой в детском саду. Первая младшая группа  /О.А. Соломенникова – М.: «МОЗАИКА-СИНТЕЗ».2014</w:t>
      </w:r>
    </w:p>
    <w:p w:rsidR="002710DE" w:rsidRP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Ознакомление с природой в детском саду. Вторая  младшая группа  /О.А. Соломенникова – М.: «МОЗАИКА-СИНТЕЗ».2014</w:t>
      </w:r>
    </w:p>
    <w:p w:rsidR="002710DE" w:rsidRP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Ознакомление с природой в детском саду. Средняя  группа   /О.А. Соломенникова – М.: «МОЗАИКА-СИНТЕЗ».2014</w:t>
      </w:r>
    </w:p>
    <w:p w:rsidR="002710DE" w:rsidRP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Ознакомление с природой в детском саду. .  Старшая  группа   /О.А. Соломенникова – М.: «МОЗАИКА-СИНТЕЗ».2014</w:t>
      </w:r>
    </w:p>
    <w:p w:rsid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Ознакомление с природой в детском саду. . Ознакомление с природой в детском саду. Подготовительная к школе группа   /О.А. Соломенникова – М.: «МОЗАИКА-СИНТЕЗ».2014</w:t>
      </w:r>
    </w:p>
    <w:p w:rsidR="002710DE" w:rsidRP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Познавательно-исследовательская деятельность дошкольников/ Н.Е. Веракса– М.: «МОЗАИКА-СИНТЕЗ».2014</w:t>
      </w:r>
    </w:p>
    <w:p w:rsidR="002710DE" w:rsidRP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Сборник дидактических игр по ознакомлению с окружающим миром (3-7 лет)/ Л.Ю. Павловой– М.: «МОЗАИКА-СИНТЕЗ».2014</w:t>
      </w:r>
    </w:p>
    <w:p w:rsidR="002710DE" w:rsidRP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Воспитание сенсорной культуры ребенка от рождения до 6 лет/Л.А.Венгер. – М.: Просвещение, 1990.</w:t>
      </w:r>
    </w:p>
    <w:p w:rsidR="002710DE" w:rsidRP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Дидактические игры и упражнения по сенсорному воспитанию дошкольников. – М.: Просвещение, 1992.</w:t>
      </w:r>
    </w:p>
    <w:p w:rsidR="002710DE" w:rsidRDefault="002710DE" w:rsidP="002710DE">
      <w:pPr>
        <w:pStyle w:val="a6"/>
        <w:numPr>
          <w:ilvl w:val="0"/>
          <w:numId w:val="15"/>
        </w:numPr>
        <w:suppressAutoHyphens/>
        <w:jc w:val="both"/>
        <w:rPr>
          <w:rFonts w:ascii="Times New Roman" w:hAnsi="Times New Roman"/>
          <w:sz w:val="24"/>
          <w:szCs w:val="24"/>
        </w:rPr>
      </w:pPr>
      <w:r w:rsidRPr="002710DE">
        <w:rPr>
          <w:rFonts w:ascii="Times New Roman" w:hAnsi="Times New Roman"/>
          <w:sz w:val="24"/>
          <w:szCs w:val="24"/>
        </w:rPr>
        <w:t>Дидактические игры и упражнения по сенсорному воспитанию дошкольников. – М.: Просвещение, 1992.</w:t>
      </w:r>
    </w:p>
    <w:p w:rsidR="004E31BF" w:rsidRDefault="004E31BF" w:rsidP="002710DE">
      <w:pPr>
        <w:pStyle w:val="a6"/>
        <w:numPr>
          <w:ilvl w:val="0"/>
          <w:numId w:val="15"/>
        </w:numPr>
        <w:suppressAutoHyphens/>
        <w:jc w:val="both"/>
        <w:rPr>
          <w:rFonts w:ascii="Times New Roman" w:hAnsi="Times New Roman"/>
          <w:sz w:val="24"/>
          <w:szCs w:val="24"/>
        </w:rPr>
      </w:pPr>
      <w:r>
        <w:rPr>
          <w:rFonts w:ascii="Times New Roman" w:hAnsi="Times New Roman"/>
          <w:sz w:val="24"/>
          <w:szCs w:val="24"/>
        </w:rPr>
        <w:t xml:space="preserve">В.В. Гербова «Развитие речи в ясельных группах» , Мозаика синтез, Москва 2021г </w:t>
      </w:r>
    </w:p>
    <w:p w:rsidR="002710DE" w:rsidRDefault="004E31BF" w:rsidP="002710DE">
      <w:pPr>
        <w:pStyle w:val="a6"/>
        <w:numPr>
          <w:ilvl w:val="0"/>
          <w:numId w:val="15"/>
        </w:numPr>
        <w:suppressAutoHyphens/>
        <w:jc w:val="both"/>
        <w:rPr>
          <w:rFonts w:ascii="Times New Roman" w:hAnsi="Times New Roman"/>
          <w:sz w:val="24"/>
          <w:szCs w:val="24"/>
        </w:rPr>
      </w:pPr>
      <w:r>
        <w:rPr>
          <w:rFonts w:ascii="Times New Roman" w:hAnsi="Times New Roman"/>
          <w:sz w:val="24"/>
          <w:szCs w:val="24"/>
        </w:rPr>
        <w:lastRenderedPageBreak/>
        <w:t>А.А. Матяшина «путешествие в страну хореографии» 5-7 лет</w:t>
      </w:r>
    </w:p>
    <w:p w:rsidR="004E31BF" w:rsidRDefault="004E31BF" w:rsidP="002710DE">
      <w:pPr>
        <w:pStyle w:val="a6"/>
        <w:numPr>
          <w:ilvl w:val="0"/>
          <w:numId w:val="15"/>
        </w:numPr>
        <w:suppressAutoHyphens/>
        <w:jc w:val="both"/>
        <w:rPr>
          <w:rFonts w:ascii="Times New Roman" w:hAnsi="Times New Roman"/>
          <w:sz w:val="24"/>
          <w:szCs w:val="24"/>
        </w:rPr>
      </w:pPr>
      <w:r>
        <w:rPr>
          <w:rFonts w:ascii="Times New Roman" w:hAnsi="Times New Roman"/>
          <w:sz w:val="24"/>
          <w:szCs w:val="24"/>
        </w:rPr>
        <w:t>А.И.Буренина «Ритмическая мозаика» 4-9 лет</w:t>
      </w:r>
    </w:p>
    <w:p w:rsidR="004E31BF" w:rsidRDefault="004E31BF" w:rsidP="002710DE">
      <w:pPr>
        <w:pStyle w:val="a6"/>
        <w:numPr>
          <w:ilvl w:val="0"/>
          <w:numId w:val="15"/>
        </w:numPr>
        <w:suppressAutoHyphens/>
        <w:jc w:val="both"/>
        <w:rPr>
          <w:rFonts w:ascii="Times New Roman" w:hAnsi="Times New Roman"/>
          <w:sz w:val="24"/>
          <w:szCs w:val="24"/>
        </w:rPr>
      </w:pPr>
      <w:r>
        <w:rPr>
          <w:rFonts w:ascii="Times New Roman" w:hAnsi="Times New Roman"/>
          <w:sz w:val="24"/>
          <w:szCs w:val="24"/>
        </w:rPr>
        <w:t>И.Н.Сакко, А.И.Буренина «Топ, топ, хлоп, хлоп» 2-3 года</w:t>
      </w:r>
    </w:p>
    <w:p w:rsidR="004E31BF" w:rsidRDefault="004E31BF" w:rsidP="002710DE">
      <w:pPr>
        <w:pStyle w:val="a6"/>
        <w:numPr>
          <w:ilvl w:val="0"/>
          <w:numId w:val="15"/>
        </w:numPr>
        <w:suppressAutoHyphens/>
        <w:jc w:val="both"/>
        <w:rPr>
          <w:rFonts w:ascii="Times New Roman" w:hAnsi="Times New Roman"/>
          <w:sz w:val="24"/>
          <w:szCs w:val="24"/>
        </w:rPr>
      </w:pPr>
      <w:r>
        <w:rPr>
          <w:rFonts w:ascii="Times New Roman" w:hAnsi="Times New Roman"/>
          <w:sz w:val="24"/>
          <w:szCs w:val="24"/>
        </w:rPr>
        <w:t>О.П. Родынова «Музыкальная народная культура» 4-10 лет</w:t>
      </w:r>
    </w:p>
    <w:p w:rsidR="004E31BF" w:rsidRPr="004E31BF" w:rsidRDefault="004E31BF" w:rsidP="004E31BF">
      <w:pPr>
        <w:pStyle w:val="a6"/>
        <w:numPr>
          <w:ilvl w:val="0"/>
          <w:numId w:val="15"/>
        </w:numPr>
        <w:rPr>
          <w:rFonts w:ascii="Times New Roman" w:hAnsi="Times New Roman"/>
          <w:sz w:val="24"/>
          <w:szCs w:val="24"/>
        </w:rPr>
      </w:pPr>
      <w:r w:rsidRPr="004E31BF">
        <w:rPr>
          <w:rFonts w:ascii="Times New Roman" w:hAnsi="Times New Roman"/>
          <w:sz w:val="24"/>
          <w:szCs w:val="24"/>
        </w:rPr>
        <w:t>О.П. Родынов</w:t>
      </w:r>
      <w:r>
        <w:rPr>
          <w:rFonts w:ascii="Times New Roman" w:hAnsi="Times New Roman"/>
          <w:sz w:val="24"/>
          <w:szCs w:val="24"/>
        </w:rPr>
        <w:t>а «Музыкальные шедевры» 3-7</w:t>
      </w:r>
      <w:r w:rsidRPr="004E31BF">
        <w:rPr>
          <w:rFonts w:ascii="Times New Roman" w:hAnsi="Times New Roman"/>
          <w:sz w:val="24"/>
          <w:szCs w:val="24"/>
        </w:rPr>
        <w:t xml:space="preserve"> лет</w:t>
      </w:r>
    </w:p>
    <w:p w:rsidR="004E31BF" w:rsidRDefault="004E31BF" w:rsidP="002710DE">
      <w:pPr>
        <w:pStyle w:val="a6"/>
        <w:numPr>
          <w:ilvl w:val="0"/>
          <w:numId w:val="15"/>
        </w:numPr>
        <w:suppressAutoHyphens/>
        <w:jc w:val="both"/>
        <w:rPr>
          <w:rFonts w:ascii="Times New Roman" w:hAnsi="Times New Roman"/>
          <w:sz w:val="24"/>
          <w:szCs w:val="24"/>
        </w:rPr>
      </w:pPr>
      <w:r>
        <w:rPr>
          <w:rFonts w:ascii="Times New Roman" w:hAnsi="Times New Roman"/>
          <w:sz w:val="24"/>
          <w:szCs w:val="24"/>
        </w:rPr>
        <w:t>Т.Э. Тютюнникова «Элементарное музицирование с дошкольниками»</w:t>
      </w:r>
    </w:p>
    <w:p w:rsidR="00B35C12" w:rsidRPr="00B35C12" w:rsidRDefault="004E31BF" w:rsidP="00B35C12">
      <w:pPr>
        <w:pStyle w:val="a6"/>
        <w:numPr>
          <w:ilvl w:val="0"/>
          <w:numId w:val="15"/>
        </w:numPr>
        <w:suppressAutoHyphens/>
        <w:jc w:val="both"/>
        <w:rPr>
          <w:rFonts w:ascii="Times New Roman" w:hAnsi="Times New Roman"/>
          <w:sz w:val="24"/>
          <w:szCs w:val="24"/>
        </w:rPr>
      </w:pPr>
      <w:r>
        <w:rPr>
          <w:rFonts w:ascii="Times New Roman" w:hAnsi="Times New Roman"/>
          <w:sz w:val="24"/>
          <w:szCs w:val="24"/>
        </w:rPr>
        <w:t>И.М.Каплунова, И.А. Новоскольцева «Ладушки»</w:t>
      </w:r>
    </w:p>
    <w:p w:rsidR="00B35C12" w:rsidRPr="00B35C12" w:rsidRDefault="00B35C12" w:rsidP="00B35C12">
      <w:pPr>
        <w:pStyle w:val="a6"/>
        <w:numPr>
          <w:ilvl w:val="0"/>
          <w:numId w:val="15"/>
        </w:numPr>
        <w:suppressAutoHyphens/>
        <w:jc w:val="both"/>
        <w:rPr>
          <w:rFonts w:ascii="Times New Roman" w:hAnsi="Times New Roman"/>
          <w:sz w:val="24"/>
          <w:szCs w:val="24"/>
        </w:rPr>
      </w:pPr>
      <w:r w:rsidRPr="00B35C12">
        <w:rPr>
          <w:rFonts w:ascii="Times New Roman" w:hAnsi="Times New Roman"/>
          <w:sz w:val="24"/>
          <w:szCs w:val="24"/>
        </w:rPr>
        <w:t>Н. А. Карпухина</w:t>
      </w:r>
      <w:r>
        <w:rPr>
          <w:rFonts w:ascii="Times New Roman" w:hAnsi="Times New Roman"/>
          <w:sz w:val="24"/>
          <w:szCs w:val="24"/>
        </w:rPr>
        <w:t xml:space="preserve"> «</w:t>
      </w:r>
      <w:r w:rsidRPr="00B35C12">
        <w:rPr>
          <w:rFonts w:ascii="Times New Roman" w:hAnsi="Times New Roman"/>
          <w:sz w:val="24"/>
          <w:szCs w:val="24"/>
        </w:rPr>
        <w:t>Реализация содержания образовательной деятельности</w:t>
      </w:r>
      <w:r>
        <w:rPr>
          <w:rFonts w:ascii="Times New Roman" w:hAnsi="Times New Roman"/>
          <w:sz w:val="24"/>
          <w:szCs w:val="24"/>
        </w:rPr>
        <w:t xml:space="preserve">» </w:t>
      </w:r>
      <w:r w:rsidRPr="00B35C12">
        <w:rPr>
          <w:rFonts w:ascii="Times New Roman" w:hAnsi="Times New Roman"/>
          <w:sz w:val="24"/>
          <w:szCs w:val="24"/>
        </w:rPr>
        <w:t>Ранний возраст (1,5 - 2 года)</w:t>
      </w:r>
      <w:r>
        <w:rPr>
          <w:rFonts w:ascii="Times New Roman" w:hAnsi="Times New Roman"/>
          <w:sz w:val="24"/>
          <w:szCs w:val="24"/>
        </w:rPr>
        <w:t xml:space="preserve">, </w:t>
      </w:r>
      <w:r w:rsidRPr="00B35C12">
        <w:rPr>
          <w:rFonts w:ascii="Times New Roman" w:hAnsi="Times New Roman"/>
          <w:sz w:val="24"/>
          <w:szCs w:val="24"/>
        </w:rPr>
        <w:t>Воронеж: ООО «М-КНИГА», 2017.</w:t>
      </w:r>
    </w:p>
    <w:p w:rsidR="00B35C12" w:rsidRPr="00B35C12" w:rsidRDefault="00B35C12" w:rsidP="00B35C12">
      <w:pPr>
        <w:suppressAutoHyphens/>
        <w:ind w:left="426"/>
        <w:jc w:val="both"/>
      </w:pPr>
    </w:p>
    <w:p w:rsidR="00BA5CBB" w:rsidRPr="009C1E87" w:rsidRDefault="00BA5CBB" w:rsidP="00E50BD5">
      <w:pPr>
        <w:pStyle w:val="a6"/>
        <w:suppressAutoHyphens/>
        <w:ind w:left="786"/>
        <w:jc w:val="both"/>
        <w:rPr>
          <w:rFonts w:ascii="Times New Roman" w:hAnsi="Times New Roman"/>
          <w:sz w:val="24"/>
          <w:szCs w:val="24"/>
        </w:rPr>
      </w:pPr>
    </w:p>
    <w:p w:rsidR="00BA5CBB" w:rsidRPr="009C1E87" w:rsidRDefault="00BA5CBB" w:rsidP="00E50BD5">
      <w:pPr>
        <w:pStyle w:val="a6"/>
        <w:suppressAutoHyphens/>
        <w:ind w:left="786"/>
        <w:jc w:val="both"/>
        <w:rPr>
          <w:rFonts w:ascii="Times New Roman" w:hAnsi="Times New Roman"/>
          <w:sz w:val="24"/>
          <w:szCs w:val="24"/>
        </w:rPr>
      </w:pPr>
    </w:p>
    <w:p w:rsidR="009710F2" w:rsidRPr="009C1E87" w:rsidRDefault="009710F2" w:rsidP="009710F2">
      <w:pPr>
        <w:ind w:left="786"/>
        <w:contextualSpacing/>
      </w:pPr>
    </w:p>
    <w:p w:rsidR="009710F2" w:rsidRPr="009710F2" w:rsidRDefault="009710F2" w:rsidP="009710F2">
      <w:pPr>
        <w:rPr>
          <w:rFonts w:eastAsia="Calibri"/>
          <w:lang w:eastAsia="en-US"/>
        </w:rPr>
      </w:pPr>
    </w:p>
    <w:p w:rsidR="009710F2" w:rsidRPr="009710F2" w:rsidRDefault="009710F2" w:rsidP="009710F2">
      <w:pPr>
        <w:rPr>
          <w:rFonts w:eastAsia="Calibri"/>
          <w:lang w:eastAsia="en-US"/>
        </w:rPr>
      </w:pPr>
    </w:p>
    <w:p w:rsidR="009710F2" w:rsidRPr="009710F2" w:rsidRDefault="009710F2" w:rsidP="009710F2">
      <w:pPr>
        <w:spacing w:after="160" w:line="259" w:lineRule="auto"/>
        <w:rPr>
          <w:rFonts w:eastAsia="Calibri"/>
          <w:b/>
          <w:color w:val="C00000"/>
          <w:lang w:eastAsia="en-US"/>
        </w:rPr>
      </w:pPr>
    </w:p>
    <w:p w:rsidR="004E442F" w:rsidRPr="004E442F" w:rsidRDefault="009710F2" w:rsidP="009710F2">
      <w:pPr>
        <w:spacing w:after="160" w:line="256" w:lineRule="auto"/>
        <w:ind w:right="-143"/>
        <w:rPr>
          <w:b/>
        </w:rPr>
      </w:pPr>
      <w:r w:rsidRPr="009710F2">
        <w:rPr>
          <w:rFonts w:eastAsia="Calibri"/>
          <w:b/>
          <w:color w:val="C00000"/>
          <w:lang w:eastAsia="en-US"/>
        </w:rPr>
        <w:br w:type="page"/>
      </w:r>
    </w:p>
    <w:p w:rsidR="0086305D" w:rsidRDefault="0086305D" w:rsidP="00577313">
      <w:pPr>
        <w:jc w:val="both"/>
        <w:rPr>
          <w:rFonts w:eastAsia="Calibri"/>
          <w:b/>
          <w:color w:val="000000"/>
          <w:spacing w:val="7"/>
          <w:lang w:eastAsia="en-US"/>
        </w:rPr>
        <w:sectPr w:rsidR="0086305D" w:rsidSect="0086305D">
          <w:pgSz w:w="11906" w:h="16838"/>
          <w:pgMar w:top="720" w:right="748" w:bottom="720" w:left="1259" w:header="709" w:footer="709" w:gutter="0"/>
          <w:cols w:space="708"/>
          <w:docGrid w:linePitch="360"/>
        </w:sectPr>
      </w:pPr>
    </w:p>
    <w:p w:rsidR="0087729F" w:rsidRPr="004E31BF" w:rsidRDefault="0087729F" w:rsidP="004E31BF">
      <w:pPr>
        <w:pStyle w:val="a6"/>
        <w:numPr>
          <w:ilvl w:val="0"/>
          <w:numId w:val="17"/>
        </w:numPr>
        <w:tabs>
          <w:tab w:val="left" w:pos="3975"/>
        </w:tabs>
        <w:spacing w:before="120" w:line="264" w:lineRule="auto"/>
        <w:jc w:val="both"/>
        <w:rPr>
          <w:b/>
          <w:color w:val="000000"/>
          <w:spacing w:val="7"/>
          <w:sz w:val="32"/>
          <w:szCs w:val="32"/>
        </w:rPr>
      </w:pPr>
      <w:r w:rsidRPr="004E31BF">
        <w:rPr>
          <w:b/>
          <w:color w:val="000000"/>
          <w:spacing w:val="7"/>
          <w:sz w:val="32"/>
          <w:szCs w:val="32"/>
        </w:rPr>
        <w:lastRenderedPageBreak/>
        <w:t xml:space="preserve">Дополнительный раздел. </w:t>
      </w:r>
    </w:p>
    <w:p w:rsidR="0087729F" w:rsidRPr="009524C5" w:rsidRDefault="001F200D" w:rsidP="00FF09C8">
      <w:pPr>
        <w:tabs>
          <w:tab w:val="left" w:pos="3975"/>
          <w:tab w:val="left" w:pos="12615"/>
        </w:tabs>
        <w:spacing w:before="120" w:line="264" w:lineRule="auto"/>
        <w:jc w:val="both"/>
        <w:rPr>
          <w:b/>
          <w:i/>
          <w:lang w:eastAsia="en-US"/>
        </w:rPr>
      </w:pPr>
      <w:r w:rsidRPr="009524C5">
        <w:rPr>
          <w:b/>
          <w:i/>
          <w:lang w:eastAsia="en-US"/>
        </w:rPr>
        <w:t>К</w:t>
      </w:r>
      <w:r w:rsidR="004E31BF" w:rsidRPr="009524C5">
        <w:rPr>
          <w:b/>
          <w:i/>
          <w:lang w:eastAsia="en-US"/>
        </w:rPr>
        <w:t>раткая презентация</w:t>
      </w:r>
      <w:r w:rsidRPr="009524C5">
        <w:rPr>
          <w:b/>
          <w:i/>
          <w:lang w:eastAsia="en-US"/>
        </w:rPr>
        <w:t xml:space="preserve"> </w:t>
      </w:r>
      <w:r w:rsidR="0087729F" w:rsidRPr="009524C5">
        <w:rPr>
          <w:b/>
          <w:i/>
          <w:lang w:eastAsia="en-US"/>
        </w:rPr>
        <w:t xml:space="preserve"> Программы.</w:t>
      </w:r>
      <w:r w:rsidR="00FF09C8" w:rsidRPr="009524C5">
        <w:rPr>
          <w:b/>
          <w:i/>
          <w:lang w:eastAsia="en-US"/>
        </w:rPr>
        <w:tab/>
      </w:r>
    </w:p>
    <w:p w:rsidR="001F200D" w:rsidRDefault="001F200D" w:rsidP="009524C5">
      <w:pPr>
        <w:pStyle w:val="a9"/>
        <w:rPr>
          <w:rFonts w:eastAsia="Calibri"/>
        </w:rPr>
      </w:pPr>
    </w:p>
    <w:p w:rsidR="001F200D" w:rsidRDefault="009F101C" w:rsidP="00577313">
      <w:pPr>
        <w:jc w:val="both"/>
        <w:rPr>
          <w:rFonts w:eastAsia="Calibri"/>
          <w:b/>
          <w:color w:val="000000"/>
          <w:spacing w:val="7"/>
          <w:lang w:eastAsia="en-US"/>
        </w:rPr>
      </w:pPr>
      <w:r>
        <w:rPr>
          <w:rFonts w:eastAsia="Calibri"/>
          <w:b/>
          <w:noProof/>
          <w:color w:val="000000"/>
          <w:spacing w:val="7"/>
          <w:sz w:val="44"/>
          <w:szCs w:val="28"/>
        </w:rPr>
        <mc:AlternateContent>
          <mc:Choice Requires="wps">
            <w:drawing>
              <wp:anchor distT="0" distB="0" distL="114300" distR="114300" simplePos="0" relativeHeight="251689984" behindDoc="0" locked="0" layoutInCell="1" allowOverlap="1">
                <wp:simplePos x="0" y="0"/>
                <wp:positionH relativeFrom="column">
                  <wp:posOffset>1362710</wp:posOffset>
                </wp:positionH>
                <wp:positionV relativeFrom="paragraph">
                  <wp:posOffset>151130</wp:posOffset>
                </wp:positionV>
                <wp:extent cx="1748790" cy="514350"/>
                <wp:effectExtent l="9525" t="161925" r="165735" b="9525"/>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8790" cy="514350"/>
                        </a:xfrm>
                        <a:prstGeom prst="rect">
                          <a:avLst/>
                        </a:prstGeom>
                        <a:solidFill>
                          <a:schemeClr val="accent2">
                            <a:lumMod val="100000"/>
                            <a:lumOff val="0"/>
                          </a:schemeClr>
                        </a:solidFill>
                        <a:ln w="38100">
                          <a:miter lim="800000"/>
                          <a:headEnd/>
                          <a:tailEnd/>
                        </a:ln>
                        <a:effectLst/>
                        <a:scene3d>
                          <a:camera prst="legacyObliqueTopRight"/>
                          <a:lightRig rig="legacyFlat3" dir="b"/>
                        </a:scene3d>
                        <a:sp3d extrusionH="430200" prstMaterial="legacyMatte">
                          <a:bevelT w="13500" h="13500" prst="angle"/>
                          <a:bevelB w="13500" h="13500" prst="angle"/>
                          <a:extrusionClr>
                            <a:schemeClr val="accent2">
                              <a:lumMod val="100000"/>
                              <a:lumOff val="0"/>
                            </a:schemeClr>
                          </a:extrusionClr>
                          <a:contourClr>
                            <a:schemeClr val="accent2">
                              <a:lumMod val="100000"/>
                              <a:lumOff val="0"/>
                            </a:schemeClr>
                          </a:contourClr>
                        </a:sp3d>
                        <a:extLst>
                          <a:ext uri="{AF507438-7753-43E0-B8FC-AC1667EBCBE1}">
                            <a14:hiddenEffects xmlns:a14="http://schemas.microsoft.com/office/drawing/2010/main">
                              <a:effectLst>
                                <a:outerShdw dist="28398" dir="3806097" algn="ctr" rotWithShape="0">
                                  <a:schemeClr val="accent2">
                                    <a:lumMod val="50000"/>
                                    <a:lumOff val="0"/>
                                    <a:alpha val="50000"/>
                                  </a:schemeClr>
                                </a:outerShdw>
                              </a:effectLst>
                            </a14:hiddenEffects>
                          </a:ext>
                        </a:extLst>
                      </wps:spPr>
                      <wps:txbx>
                        <w:txbxContent>
                          <w:p w:rsidR="004E31BF" w:rsidRDefault="004E31BF" w:rsidP="001F200D">
                            <w:pPr>
                              <w:jc w:val="center"/>
                              <w:rPr>
                                <w:b/>
                                <w:sz w:val="20"/>
                                <w:szCs w:val="20"/>
                              </w:rPr>
                            </w:pPr>
                            <w:r>
                              <w:rPr>
                                <w:b/>
                                <w:sz w:val="20"/>
                                <w:szCs w:val="20"/>
                              </w:rPr>
                              <w:t>Группа «Ладушки»</w:t>
                            </w:r>
                          </w:p>
                          <w:p w:rsidR="004E31BF" w:rsidRPr="00FF09C8" w:rsidRDefault="004E31BF" w:rsidP="001F200D">
                            <w:pPr>
                              <w:jc w:val="center"/>
                              <w:rPr>
                                <w:b/>
                                <w:sz w:val="20"/>
                                <w:szCs w:val="20"/>
                              </w:rPr>
                            </w:pPr>
                            <w:r>
                              <w:rPr>
                                <w:b/>
                                <w:sz w:val="20"/>
                                <w:szCs w:val="20"/>
                              </w:rPr>
                              <w:t xml:space="preserve"> (1-2</w:t>
                            </w:r>
                            <w:r w:rsidRPr="00FF09C8">
                              <w:rPr>
                                <w:b/>
                                <w:sz w:val="20"/>
                                <w:szCs w:val="20"/>
                              </w:rPr>
                              <w:t xml:space="preserve"> года)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left:0;text-align:left;margin-left:107.3pt;margin-top:11.9pt;width:137.7pt;height:4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" fillcolor="#c0504d [3205]">
                <v:shadow color="#622423 [1605]" opacity=".5" offset="1pt"/>
                <o:extrusion v:ext="view" color="#c0504d [3205]" on="t"/>
                <v:textbox>
                  <w:txbxContent>
                    <w:p w:rsidR="004E31BF" w:rsidRDefault="004E31BF" w:rsidP="001F200D">
                      <w:pPr>
                        <w:jc w:val="center"/>
                        <w:rPr>
                          <w:b/>
                          <w:sz w:val="20"/>
                          <w:szCs w:val="20"/>
                        </w:rPr>
                      </w:pPr>
                      <w:r>
                        <w:rPr>
                          <w:b/>
                          <w:sz w:val="20"/>
                          <w:szCs w:val="20"/>
                        </w:rPr>
                        <w:t>Группа «Ладушки»</w:t>
                      </w:r>
                    </w:p>
                    <w:p w:rsidR="004E31BF" w:rsidRPr="00FF09C8" w:rsidRDefault="004E31BF" w:rsidP="001F200D">
                      <w:pPr>
                        <w:jc w:val="center"/>
                        <w:rPr>
                          <w:b/>
                          <w:sz w:val="20"/>
                          <w:szCs w:val="20"/>
                        </w:rPr>
                      </w:pPr>
                      <w:r>
                        <w:rPr>
                          <w:b/>
                          <w:sz w:val="20"/>
                          <w:szCs w:val="20"/>
                        </w:rPr>
                        <w:t xml:space="preserve"> (1-2</w:t>
                      </w:r>
                      <w:r w:rsidRPr="00FF09C8">
                        <w:rPr>
                          <w:b/>
                          <w:sz w:val="20"/>
                          <w:szCs w:val="20"/>
                        </w:rPr>
                        <w:t xml:space="preserve"> года)</w:t>
                      </w:r>
                    </w:p>
                  </w:txbxContent>
                </v:textbox>
              </v:rect>
            </w:pict>
          </mc:Fallback>
        </mc:AlternateContent>
      </w:r>
      <w:r>
        <w:rPr>
          <w:b/>
          <w:i/>
          <w:noProof/>
        </w:rPr>
        <mc:AlternateContent>
          <mc:Choice Requires="wps">
            <w:drawing>
              <wp:anchor distT="0" distB="0" distL="114300" distR="114300" simplePos="0" relativeHeight="251686912" behindDoc="0" locked="0" layoutInCell="1" allowOverlap="1">
                <wp:simplePos x="0" y="0"/>
                <wp:positionH relativeFrom="column">
                  <wp:posOffset>4331970</wp:posOffset>
                </wp:positionH>
                <wp:positionV relativeFrom="paragraph">
                  <wp:posOffset>27305</wp:posOffset>
                </wp:positionV>
                <wp:extent cx="1720215" cy="457200"/>
                <wp:effectExtent l="16510" t="161925" r="168275" b="9525"/>
                <wp:wrapNone/>
                <wp:docPr id="59"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0215" cy="457200"/>
                        </a:xfrm>
                        <a:prstGeom prst="rect">
                          <a:avLst/>
                        </a:prstGeom>
                        <a:solidFill>
                          <a:schemeClr val="accent2">
                            <a:lumMod val="100000"/>
                            <a:lumOff val="0"/>
                          </a:schemeClr>
                        </a:solidFill>
                        <a:ln w="38100">
                          <a:miter lim="800000"/>
                          <a:headEnd/>
                          <a:tailEnd/>
                        </a:ln>
                        <a:effectLst/>
                        <a:scene3d>
                          <a:camera prst="legacyObliqueTopRight"/>
                          <a:lightRig rig="legacyFlat3" dir="b"/>
                        </a:scene3d>
                        <a:sp3d extrusionH="430200" prstMaterial="legacyMatte">
                          <a:bevelT w="13500" h="13500" prst="angle"/>
                          <a:bevelB w="13500" h="13500" prst="angle"/>
                          <a:extrusionClr>
                            <a:schemeClr val="accent2">
                              <a:lumMod val="100000"/>
                              <a:lumOff val="0"/>
                            </a:schemeClr>
                          </a:extrusionClr>
                          <a:contourClr>
                            <a:schemeClr val="accent2">
                              <a:lumMod val="100000"/>
                              <a:lumOff val="0"/>
                            </a:schemeClr>
                          </a:contourClr>
                        </a:sp3d>
                        <a:extLst>
                          <a:ext uri="{AF507438-7753-43E0-B8FC-AC1667EBCBE1}">
                            <a14:hiddenEffects xmlns:a14="http://schemas.microsoft.com/office/drawing/2010/main">
                              <a:effectLst>
                                <a:outerShdw dist="28398" dir="3806097" algn="ctr" rotWithShape="0">
                                  <a:schemeClr val="accent2">
                                    <a:lumMod val="50000"/>
                                    <a:lumOff val="0"/>
                                    <a:alpha val="50000"/>
                                  </a:schemeClr>
                                </a:outerShdw>
                              </a:effectLst>
                            </a14:hiddenEffects>
                          </a:ext>
                        </a:extLst>
                      </wps:spPr>
                      <wps:txbx>
                        <w:txbxContent>
                          <w:p w:rsidR="004E31BF" w:rsidRPr="00FF09C8" w:rsidRDefault="004E31BF" w:rsidP="00FF09C8">
                            <w:pPr>
                              <w:jc w:val="center"/>
                              <w:rPr>
                                <w:b/>
                                <w:sz w:val="22"/>
                                <w:szCs w:val="22"/>
                              </w:rPr>
                            </w:pPr>
                            <w:r w:rsidRPr="00FF09C8">
                              <w:rPr>
                                <w:b/>
                                <w:sz w:val="20"/>
                                <w:szCs w:val="20"/>
                              </w:rPr>
                              <w:t>Группа «Подсолнушки» (2-3</w:t>
                            </w:r>
                            <w:r w:rsidRPr="00FF09C8">
                              <w:rPr>
                                <w:b/>
                                <w:sz w:val="22"/>
                                <w:szCs w:val="22"/>
                              </w:rPr>
                              <w:t xml:space="preserve"> года)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7" style="position:absolute;left:0;text-align:left;margin-left:341.1pt;margin-top:2.15pt;width:135.45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" fillcolor="#c0504d [3205]">
                <v:shadow color="#622423 [1605]" opacity=".5" offset="1pt"/>
                <o:extrusion v:ext="view" color="#c0504d [3205]" on="t"/>
                <v:textbox>
                  <w:txbxContent>
                    <w:p w:rsidR="004E31BF" w:rsidRPr="00FF09C8" w:rsidRDefault="004E31BF" w:rsidP="00FF09C8">
                      <w:pPr>
                        <w:jc w:val="center"/>
                        <w:rPr>
                          <w:b/>
                          <w:sz w:val="22"/>
                          <w:szCs w:val="22"/>
                        </w:rPr>
                      </w:pPr>
                      <w:r w:rsidRPr="00FF09C8">
                        <w:rPr>
                          <w:b/>
                          <w:sz w:val="20"/>
                          <w:szCs w:val="20"/>
                        </w:rPr>
                        <w:t>Группа «Подсолнушки» (2-3</w:t>
                      </w:r>
                      <w:r w:rsidRPr="00FF09C8">
                        <w:rPr>
                          <w:b/>
                          <w:sz w:val="22"/>
                          <w:szCs w:val="22"/>
                        </w:rPr>
                        <w:t xml:space="preserve"> года)</w:t>
                      </w:r>
                    </w:p>
                  </w:txbxContent>
                </v:textbox>
              </v:rect>
            </w:pict>
          </mc:Fallback>
        </mc:AlternateContent>
      </w:r>
    </w:p>
    <w:p w:rsidR="001F200D" w:rsidRDefault="001F200D" w:rsidP="00577313">
      <w:pPr>
        <w:jc w:val="both"/>
        <w:rPr>
          <w:rFonts w:eastAsia="Calibri"/>
          <w:b/>
          <w:color w:val="000000"/>
          <w:spacing w:val="7"/>
          <w:lang w:eastAsia="en-US"/>
        </w:rPr>
      </w:pPr>
    </w:p>
    <w:p w:rsidR="001F200D" w:rsidRDefault="009F101C" w:rsidP="00577313">
      <w:pPr>
        <w:jc w:val="both"/>
        <w:rPr>
          <w:rFonts w:eastAsia="Calibri"/>
          <w:b/>
          <w:color w:val="000000"/>
          <w:spacing w:val="7"/>
          <w:lang w:eastAsia="en-US"/>
        </w:rPr>
      </w:pPr>
      <w:r>
        <w:rPr>
          <w:b/>
          <w:i/>
          <w:noProof/>
        </w:rPr>
        <mc:AlternateContent>
          <mc:Choice Requires="wps">
            <w:drawing>
              <wp:anchor distT="0" distB="0" distL="114300" distR="114300" simplePos="0" relativeHeight="251696128" behindDoc="0" locked="0" layoutInCell="1" allowOverlap="1">
                <wp:simplePos x="0" y="0"/>
                <wp:positionH relativeFrom="column">
                  <wp:posOffset>3648075</wp:posOffset>
                </wp:positionH>
                <wp:positionV relativeFrom="paragraph">
                  <wp:posOffset>98425</wp:posOffset>
                </wp:positionV>
                <wp:extent cx="761365" cy="949960"/>
                <wp:effectExtent l="8890" t="50165" r="48895" b="9525"/>
                <wp:wrapNone/>
                <wp:docPr id="58"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1365" cy="949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EA7E93" id="_x0000_t32" coordsize="21600,21600" o:spt="32" o:oned="t" path="m,l21600,21600e" filled="f">
                <v:path arrowok="t" fillok="f" o:connecttype="none"/>
                <o:lock v:ext="edit" shapetype="t"/>
              </v:shapetype>
              <v:shape id="AutoShape 66" o:spid="_x0000_s1026" type="#_x0000_t32" style="position:absolute;margin-left:287.25pt;margin-top:7.75pt;width:59.95pt;height:74.8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">
                <v:stroke endarrow="block"/>
              </v:shape>
            </w:pict>
          </mc:Fallback>
        </mc:AlternateContent>
      </w:r>
    </w:p>
    <w:p w:rsidR="001F200D" w:rsidRDefault="009F101C" w:rsidP="00577313">
      <w:pPr>
        <w:jc w:val="both"/>
        <w:rPr>
          <w:rFonts w:eastAsia="Calibri"/>
          <w:b/>
          <w:color w:val="000000"/>
          <w:spacing w:val="7"/>
          <w:lang w:eastAsia="en-US"/>
        </w:rPr>
      </w:pPr>
      <w:r>
        <w:rPr>
          <w:b/>
          <w:i/>
          <w:noProof/>
        </w:rPr>
        <mc:AlternateContent>
          <mc:Choice Requires="wps">
            <w:drawing>
              <wp:anchor distT="0" distB="0" distL="114300" distR="114300" simplePos="0" relativeHeight="251698176" behindDoc="0" locked="0" layoutInCell="1" allowOverlap="1">
                <wp:simplePos x="0" y="0"/>
                <wp:positionH relativeFrom="column">
                  <wp:posOffset>2034540</wp:posOffset>
                </wp:positionH>
                <wp:positionV relativeFrom="paragraph">
                  <wp:posOffset>140335</wp:posOffset>
                </wp:positionV>
                <wp:extent cx="204470" cy="650240"/>
                <wp:effectExtent l="62230" t="29210" r="9525" b="6350"/>
                <wp:wrapNone/>
                <wp:docPr id="57"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4470" cy="650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12964F" id="AutoShape 68" o:spid="_x0000_s1026" type="#_x0000_t32" style="position:absolute;margin-left:160.2pt;margin-top:11.05pt;width:16.1pt;height:51.2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">
                <v:stroke endarrow="block"/>
              </v:shape>
            </w:pict>
          </mc:Fallback>
        </mc:AlternateContent>
      </w:r>
    </w:p>
    <w:p w:rsidR="001F200D" w:rsidRDefault="001F200D" w:rsidP="00577313">
      <w:pPr>
        <w:jc w:val="both"/>
        <w:rPr>
          <w:rFonts w:eastAsia="Calibri"/>
          <w:b/>
          <w:color w:val="000000"/>
          <w:spacing w:val="7"/>
          <w:lang w:eastAsia="en-US"/>
        </w:rPr>
      </w:pPr>
    </w:p>
    <w:p w:rsidR="001F200D" w:rsidRDefault="001F200D" w:rsidP="00577313">
      <w:pPr>
        <w:jc w:val="both"/>
        <w:rPr>
          <w:rFonts w:eastAsia="Calibri"/>
          <w:b/>
          <w:color w:val="000000"/>
          <w:spacing w:val="7"/>
          <w:lang w:eastAsia="en-US"/>
        </w:rPr>
      </w:pPr>
    </w:p>
    <w:p w:rsidR="003C59D7" w:rsidRDefault="009F101C" w:rsidP="00577313">
      <w:pPr>
        <w:jc w:val="both"/>
        <w:rPr>
          <w:rFonts w:eastAsia="Calibri"/>
          <w:b/>
          <w:color w:val="000000"/>
          <w:spacing w:val="7"/>
          <w:lang w:eastAsia="en-US"/>
        </w:rPr>
      </w:pPr>
      <w:r>
        <w:rPr>
          <w:rFonts w:eastAsia="Calibri"/>
          <w:b/>
          <w:noProof/>
          <w:color w:val="000000"/>
          <w:spacing w:val="7"/>
          <w:sz w:val="44"/>
          <w:szCs w:val="28"/>
        </w:rPr>
        <mc:AlternateContent>
          <mc:Choice Requires="wps">
            <w:drawing>
              <wp:anchor distT="0" distB="0" distL="114300" distR="114300" simplePos="0" relativeHeight="251687936" behindDoc="0" locked="0" layoutInCell="1" allowOverlap="1">
                <wp:simplePos x="0" y="0"/>
                <wp:positionH relativeFrom="column">
                  <wp:posOffset>4515485</wp:posOffset>
                </wp:positionH>
                <wp:positionV relativeFrom="paragraph">
                  <wp:posOffset>52070</wp:posOffset>
                </wp:positionV>
                <wp:extent cx="1720215" cy="445770"/>
                <wp:effectExtent l="9525" t="161925" r="165735" b="11430"/>
                <wp:wrapNone/>
                <wp:docPr id="56"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0215" cy="445770"/>
                        </a:xfrm>
                        <a:prstGeom prst="rect">
                          <a:avLst/>
                        </a:prstGeom>
                        <a:solidFill>
                          <a:schemeClr val="accent2">
                            <a:lumMod val="100000"/>
                            <a:lumOff val="0"/>
                          </a:schemeClr>
                        </a:solidFill>
                        <a:ln w="38100">
                          <a:miter lim="800000"/>
                          <a:headEnd/>
                          <a:tailEnd/>
                        </a:ln>
                        <a:effectLst/>
                        <a:scene3d>
                          <a:camera prst="legacyObliqueTopRight"/>
                          <a:lightRig rig="legacyFlat3" dir="b"/>
                        </a:scene3d>
                        <a:sp3d extrusionH="430200" prstMaterial="legacyMatte">
                          <a:bevelT w="13500" h="13500" prst="angle"/>
                          <a:bevelB w="13500" h="13500" prst="angle"/>
                          <a:extrusionClr>
                            <a:schemeClr val="accent2">
                              <a:lumMod val="100000"/>
                              <a:lumOff val="0"/>
                            </a:schemeClr>
                          </a:extrusionClr>
                          <a:contourClr>
                            <a:schemeClr val="accent2">
                              <a:lumMod val="100000"/>
                              <a:lumOff val="0"/>
                            </a:schemeClr>
                          </a:contourClr>
                        </a:sp3d>
                        <a:extLst>
                          <a:ext uri="{AF507438-7753-43E0-B8FC-AC1667EBCBE1}">
                            <a14:hiddenEffects xmlns:a14="http://schemas.microsoft.com/office/drawing/2010/main">
                              <a:effectLst>
                                <a:outerShdw dist="28398" dir="3806097" algn="ctr" rotWithShape="0">
                                  <a:schemeClr val="accent2">
                                    <a:lumMod val="50000"/>
                                    <a:lumOff val="0"/>
                                    <a:alpha val="50000"/>
                                  </a:schemeClr>
                                </a:outerShdw>
                              </a:effectLst>
                            </a14:hiddenEffects>
                          </a:ext>
                        </a:extLst>
                      </wps:spPr>
                      <wps:txbx>
                        <w:txbxContent>
                          <w:p w:rsidR="004E31BF" w:rsidRDefault="004E31BF" w:rsidP="00FF09C8">
                            <w:pPr>
                              <w:jc w:val="center"/>
                              <w:rPr>
                                <w:b/>
                                <w:sz w:val="20"/>
                                <w:szCs w:val="20"/>
                              </w:rPr>
                            </w:pPr>
                            <w:r>
                              <w:rPr>
                                <w:b/>
                                <w:sz w:val="20"/>
                                <w:szCs w:val="20"/>
                              </w:rPr>
                              <w:t>Группа «Пчелки</w:t>
                            </w:r>
                            <w:r w:rsidRPr="00FF09C8">
                              <w:rPr>
                                <w:b/>
                                <w:sz w:val="20"/>
                                <w:szCs w:val="20"/>
                              </w:rPr>
                              <w:t xml:space="preserve">» </w:t>
                            </w:r>
                          </w:p>
                          <w:p w:rsidR="004E31BF" w:rsidRPr="00FF09C8" w:rsidRDefault="004E31BF" w:rsidP="00FF09C8">
                            <w:pPr>
                              <w:jc w:val="center"/>
                              <w:rPr>
                                <w:b/>
                                <w:sz w:val="20"/>
                                <w:szCs w:val="20"/>
                              </w:rPr>
                            </w:pPr>
                            <w:r w:rsidRPr="00FF09C8">
                              <w:rPr>
                                <w:b/>
                                <w:sz w:val="20"/>
                                <w:szCs w:val="20"/>
                              </w:rPr>
                              <w:t>(</w:t>
                            </w:r>
                            <w:r>
                              <w:rPr>
                                <w:b/>
                                <w:sz w:val="20"/>
                                <w:szCs w:val="20"/>
                              </w:rPr>
                              <w:t>2-3</w:t>
                            </w:r>
                            <w:r w:rsidRPr="00FF09C8">
                              <w:rPr>
                                <w:b/>
                                <w:sz w:val="20"/>
                                <w:szCs w:val="20"/>
                              </w:rPr>
                              <w:t xml:space="preserve"> лет)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8" style="position:absolute;left:0;text-align:left;margin-left:355.55pt;margin-top:4.1pt;width:135.45pt;height:35.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" fillcolor="#c0504d [3205]">
                <v:shadow color="#622423 [1605]" opacity=".5" offset="1pt"/>
                <o:extrusion v:ext="view" color="#c0504d [3205]" on="t"/>
                <v:textbox>
                  <w:txbxContent>
                    <w:p w:rsidR="004E31BF" w:rsidRDefault="004E31BF" w:rsidP="00FF09C8">
                      <w:pPr>
                        <w:jc w:val="center"/>
                        <w:rPr>
                          <w:b/>
                          <w:sz w:val="20"/>
                          <w:szCs w:val="20"/>
                        </w:rPr>
                      </w:pPr>
                      <w:r>
                        <w:rPr>
                          <w:b/>
                          <w:sz w:val="20"/>
                          <w:szCs w:val="20"/>
                        </w:rPr>
                        <w:t>Группа «Пчелки</w:t>
                      </w:r>
                      <w:r w:rsidRPr="00FF09C8">
                        <w:rPr>
                          <w:b/>
                          <w:sz w:val="20"/>
                          <w:szCs w:val="20"/>
                        </w:rPr>
                        <w:t xml:space="preserve">» </w:t>
                      </w:r>
                    </w:p>
                    <w:p w:rsidR="004E31BF" w:rsidRPr="00FF09C8" w:rsidRDefault="004E31BF" w:rsidP="00FF09C8">
                      <w:pPr>
                        <w:jc w:val="center"/>
                        <w:rPr>
                          <w:b/>
                          <w:sz w:val="20"/>
                          <w:szCs w:val="20"/>
                        </w:rPr>
                      </w:pPr>
                      <w:r w:rsidRPr="00FF09C8">
                        <w:rPr>
                          <w:b/>
                          <w:sz w:val="20"/>
                          <w:szCs w:val="20"/>
                        </w:rPr>
                        <w:t>(</w:t>
                      </w:r>
                      <w:r>
                        <w:rPr>
                          <w:b/>
                          <w:sz w:val="20"/>
                          <w:szCs w:val="20"/>
                        </w:rPr>
                        <w:t>2-3</w:t>
                      </w:r>
                      <w:r w:rsidRPr="00FF09C8">
                        <w:rPr>
                          <w:b/>
                          <w:sz w:val="20"/>
                          <w:szCs w:val="20"/>
                        </w:rPr>
                        <w:t xml:space="preserve"> лет)</w:t>
                      </w:r>
                    </w:p>
                  </w:txbxContent>
                </v:textbox>
              </v:rect>
            </w:pict>
          </mc:Fallback>
        </mc:AlternateContent>
      </w:r>
    </w:p>
    <w:p w:rsidR="003C59D7" w:rsidRDefault="009F101C" w:rsidP="00577313">
      <w:pPr>
        <w:jc w:val="both"/>
        <w:rPr>
          <w:rFonts w:eastAsia="Calibri"/>
          <w:b/>
          <w:color w:val="000000"/>
          <w:spacing w:val="7"/>
          <w:lang w:eastAsia="en-US"/>
        </w:rPr>
      </w:pPr>
      <w:r>
        <w:rPr>
          <w:rFonts w:eastAsia="Calibri"/>
          <w:b/>
          <w:noProof/>
          <w:color w:val="000000"/>
          <w:spacing w:val="7"/>
          <w:sz w:val="44"/>
          <w:szCs w:val="28"/>
        </w:rPr>
        <mc:AlternateContent>
          <mc:Choice Requires="wps">
            <w:drawing>
              <wp:anchor distT="0" distB="0" distL="114300" distR="114300" simplePos="0" relativeHeight="251685888" behindDoc="0" locked="0" layoutInCell="1" allowOverlap="1">
                <wp:simplePos x="0" y="0"/>
                <wp:positionH relativeFrom="column">
                  <wp:posOffset>1208405</wp:posOffset>
                </wp:positionH>
                <wp:positionV relativeFrom="paragraph">
                  <wp:posOffset>89535</wp:posOffset>
                </wp:positionV>
                <wp:extent cx="2439670" cy="631825"/>
                <wp:effectExtent l="169545" t="12700" r="10160" b="165100"/>
                <wp:wrapNone/>
                <wp:docPr id="55"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9670" cy="631825"/>
                        </a:xfrm>
                        <a:prstGeom prst="rect">
                          <a:avLst/>
                        </a:prstGeom>
                        <a:solidFill>
                          <a:srgbClr val="FFFF00"/>
                        </a:solidFill>
                        <a:ln w="9525">
                          <a:miter lim="800000"/>
                          <a:headEnd/>
                          <a:tailEnd/>
                        </a:ln>
                        <a:scene3d>
                          <a:camera prst="legacyObliqueBottomLeft"/>
                          <a:lightRig rig="legacyFlat3" dir="t"/>
                        </a:scene3d>
                        <a:sp3d extrusionH="430200" prstMaterial="legacyMatte">
                          <a:bevelT w="13500" h="13500" prst="angle"/>
                          <a:bevelB w="13500" h="13500" prst="angle"/>
                          <a:extrusionClr>
                            <a:srgbClr val="FFFF00"/>
                          </a:extrusionClr>
                          <a:contourClr>
                            <a:srgbClr val="FFFF00"/>
                          </a:contourClr>
                        </a:sp3d>
                      </wps:spPr>
                      <wps:txbx>
                        <w:txbxContent>
                          <w:p w:rsidR="004E31BF" w:rsidRPr="001F200D" w:rsidRDefault="004E31BF" w:rsidP="001F200D">
                            <w:pPr>
                              <w:jc w:val="center"/>
                              <w:rPr>
                                <w:b/>
                                <w:i/>
                              </w:rPr>
                            </w:pPr>
                            <w:r w:rsidRPr="001F200D">
                              <w:rPr>
                                <w:b/>
                                <w:i/>
                              </w:rPr>
                              <w:t>Группы общеразвивающей направленности раннего возраста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9" style="position:absolute;left:0;text-align:left;margin-left:95.15pt;margin-top:7.05pt;width:192.1pt;height:4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" fillcolor="yellow">
                <o:extrusion v:ext="view" color="yellow" on="t" viewpoint="-34.72222mm,34.72222mm" viewpointorigin="-.5,.5" skewangle="45" lightposition="-50000" lightposition2="50000"/>
                <v:textbox>
                  <w:txbxContent>
                    <w:p w:rsidR="004E31BF" w:rsidRPr="001F200D" w:rsidRDefault="004E31BF" w:rsidP="001F200D">
                      <w:pPr>
                        <w:jc w:val="center"/>
                        <w:rPr>
                          <w:b/>
                          <w:i/>
                        </w:rPr>
                      </w:pPr>
                      <w:r w:rsidRPr="001F200D">
                        <w:rPr>
                          <w:b/>
                          <w:i/>
                        </w:rPr>
                        <w:t>Группы общеразвивающей направленности раннего возраста</w:t>
                      </w:r>
                    </w:p>
                  </w:txbxContent>
                </v:textbox>
              </v:rect>
            </w:pict>
          </mc:Fallback>
        </mc:AlternateContent>
      </w:r>
    </w:p>
    <w:p w:rsidR="003C59D7" w:rsidRDefault="009F101C" w:rsidP="00577313">
      <w:pPr>
        <w:jc w:val="both"/>
        <w:rPr>
          <w:rFonts w:eastAsia="Calibri"/>
          <w:b/>
          <w:color w:val="000000"/>
          <w:spacing w:val="7"/>
          <w:lang w:eastAsia="en-US"/>
        </w:rPr>
      </w:pPr>
      <w:r>
        <w:rPr>
          <w:b/>
          <w:i/>
          <w:noProof/>
        </w:rPr>
        <mc:AlternateContent>
          <mc:Choice Requires="wps">
            <w:drawing>
              <wp:anchor distT="0" distB="0" distL="114300" distR="114300" simplePos="0" relativeHeight="251697152" behindDoc="0" locked="0" layoutInCell="1" allowOverlap="1">
                <wp:simplePos x="0" y="0"/>
                <wp:positionH relativeFrom="column">
                  <wp:posOffset>3648075</wp:posOffset>
                </wp:positionH>
                <wp:positionV relativeFrom="paragraph">
                  <wp:posOffset>63500</wp:posOffset>
                </wp:positionV>
                <wp:extent cx="867410" cy="83820"/>
                <wp:effectExtent l="8890" t="57150" r="19050" b="11430"/>
                <wp:wrapNone/>
                <wp:docPr id="54"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67410" cy="838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B392FC" id="AutoShape 67" o:spid="_x0000_s1026" type="#_x0000_t32" style="position:absolute;margin-left:287.25pt;margin-top:5pt;width:68.3pt;height:6.6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">
                <v:stroke endarrow="block"/>
              </v:shape>
            </w:pict>
          </mc:Fallback>
        </mc:AlternateContent>
      </w:r>
    </w:p>
    <w:p w:rsidR="00577313" w:rsidRDefault="00FF09C8" w:rsidP="00FF09C8">
      <w:pPr>
        <w:tabs>
          <w:tab w:val="center" w:pos="8599"/>
          <w:tab w:val="left" w:pos="13140"/>
        </w:tabs>
        <w:ind w:left="1800"/>
        <w:rPr>
          <w:b/>
          <w:i/>
        </w:rPr>
      </w:pPr>
      <w:r>
        <w:rPr>
          <w:b/>
          <w:i/>
        </w:rPr>
        <w:tab/>
      </w:r>
      <w:r>
        <w:rPr>
          <w:b/>
          <w:i/>
        </w:rPr>
        <w:tab/>
      </w:r>
    </w:p>
    <w:p w:rsidR="00577313" w:rsidRDefault="00577313" w:rsidP="00577313">
      <w:pPr>
        <w:ind w:left="1800"/>
        <w:jc w:val="center"/>
        <w:rPr>
          <w:b/>
          <w:i/>
        </w:rPr>
      </w:pPr>
    </w:p>
    <w:p w:rsidR="0087729F" w:rsidRDefault="0087729F" w:rsidP="003C59D7">
      <w:pPr>
        <w:tabs>
          <w:tab w:val="left" w:pos="3975"/>
        </w:tabs>
        <w:spacing w:before="120" w:line="264" w:lineRule="auto"/>
        <w:jc w:val="both"/>
        <w:rPr>
          <w:rFonts w:eastAsia="Calibri"/>
          <w:b/>
          <w:color w:val="000000"/>
          <w:spacing w:val="7"/>
          <w:sz w:val="44"/>
          <w:szCs w:val="28"/>
          <w:lang w:eastAsia="en-US"/>
        </w:rPr>
      </w:pPr>
    </w:p>
    <w:p w:rsidR="0087729F" w:rsidRDefault="0087729F" w:rsidP="003C59D7">
      <w:pPr>
        <w:tabs>
          <w:tab w:val="left" w:pos="3975"/>
        </w:tabs>
        <w:spacing w:before="120" w:line="264" w:lineRule="auto"/>
        <w:jc w:val="both"/>
        <w:rPr>
          <w:rFonts w:eastAsia="Calibri"/>
          <w:b/>
          <w:color w:val="000000"/>
          <w:spacing w:val="7"/>
          <w:sz w:val="44"/>
          <w:szCs w:val="28"/>
          <w:lang w:eastAsia="en-US"/>
        </w:rPr>
      </w:pPr>
    </w:p>
    <w:p w:rsidR="0087729F" w:rsidRDefault="009F101C" w:rsidP="003C59D7">
      <w:pPr>
        <w:tabs>
          <w:tab w:val="left" w:pos="3975"/>
        </w:tabs>
        <w:spacing w:before="120" w:line="264" w:lineRule="auto"/>
        <w:jc w:val="both"/>
        <w:rPr>
          <w:rFonts w:eastAsia="Calibri"/>
          <w:b/>
          <w:color w:val="000000"/>
          <w:spacing w:val="7"/>
          <w:sz w:val="44"/>
          <w:szCs w:val="28"/>
          <w:lang w:eastAsia="en-US"/>
        </w:rPr>
      </w:pPr>
      <w:r>
        <w:rPr>
          <w:rFonts w:eastAsia="Calibri"/>
          <w:b/>
          <w:noProof/>
          <w:color w:val="000000"/>
          <w:spacing w:val="7"/>
          <w:sz w:val="44"/>
          <w:szCs w:val="28"/>
        </w:rPr>
        <mc:AlternateContent>
          <mc:Choice Requires="wps">
            <w:drawing>
              <wp:anchor distT="0" distB="0" distL="114300" distR="114300" simplePos="0" relativeHeight="251695104" behindDoc="0" locked="0" layoutInCell="1" allowOverlap="1">
                <wp:simplePos x="0" y="0"/>
                <wp:positionH relativeFrom="column">
                  <wp:posOffset>4360545</wp:posOffset>
                </wp:positionH>
                <wp:positionV relativeFrom="paragraph">
                  <wp:posOffset>307975</wp:posOffset>
                </wp:positionV>
                <wp:extent cx="1459230" cy="619760"/>
                <wp:effectExtent l="168910" t="10160" r="10160" b="170180"/>
                <wp:wrapNone/>
                <wp:docPr id="5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9230" cy="619760"/>
                        </a:xfrm>
                        <a:prstGeom prst="rect">
                          <a:avLst/>
                        </a:prstGeom>
                        <a:solidFill>
                          <a:schemeClr val="tx2">
                            <a:lumMod val="40000"/>
                            <a:lumOff val="60000"/>
                          </a:schemeClr>
                        </a:solidFill>
                        <a:ln w="9525">
                          <a:miter lim="800000"/>
                          <a:headEnd/>
                          <a:tailEnd/>
                        </a:ln>
                        <a:scene3d>
                          <a:camera prst="legacyObliqueBottomLeft"/>
                          <a:lightRig rig="legacyFlat3" dir="t"/>
                        </a:scene3d>
                        <a:sp3d extrusionH="430200" prstMaterial="legacyMatte">
                          <a:bevelT w="13500" h="13500" prst="angle"/>
                          <a:bevelB w="13500" h="13500" prst="angle"/>
                          <a:extrusionClr>
                            <a:schemeClr val="tx2">
                              <a:lumMod val="40000"/>
                              <a:lumOff val="60000"/>
                            </a:schemeClr>
                          </a:extrusionClr>
                          <a:contourClr>
                            <a:schemeClr val="tx2">
                              <a:lumMod val="40000"/>
                              <a:lumOff val="60000"/>
                            </a:schemeClr>
                          </a:contourClr>
                        </a:sp3d>
                      </wps:spPr>
                      <wps:txbx>
                        <w:txbxContent>
                          <w:p w:rsidR="004E31BF" w:rsidRDefault="004E31BF" w:rsidP="005D52DF">
                            <w:pPr>
                              <w:jc w:val="center"/>
                              <w:rPr>
                                <w:b/>
                                <w:sz w:val="20"/>
                                <w:szCs w:val="20"/>
                              </w:rPr>
                            </w:pPr>
                            <w:r>
                              <w:rPr>
                                <w:b/>
                                <w:sz w:val="20"/>
                                <w:szCs w:val="20"/>
                              </w:rPr>
                              <w:t>Группа «Капельки</w:t>
                            </w:r>
                            <w:r w:rsidRPr="005D52DF">
                              <w:rPr>
                                <w:b/>
                                <w:sz w:val="20"/>
                                <w:szCs w:val="20"/>
                              </w:rPr>
                              <w:t xml:space="preserve">» </w:t>
                            </w:r>
                          </w:p>
                          <w:p w:rsidR="004E31BF" w:rsidRPr="005D52DF" w:rsidRDefault="004E31BF" w:rsidP="005D52DF">
                            <w:pPr>
                              <w:jc w:val="center"/>
                              <w:rPr>
                                <w:b/>
                                <w:sz w:val="20"/>
                                <w:szCs w:val="20"/>
                              </w:rPr>
                            </w:pPr>
                            <w:r w:rsidRPr="005D52DF">
                              <w:rPr>
                                <w:b/>
                                <w:sz w:val="20"/>
                                <w:szCs w:val="20"/>
                              </w:rPr>
                              <w:t>(</w:t>
                            </w:r>
                            <w:r>
                              <w:rPr>
                                <w:b/>
                                <w:sz w:val="20"/>
                                <w:szCs w:val="20"/>
                              </w:rPr>
                              <w:t>5-6</w:t>
                            </w:r>
                            <w:r w:rsidRPr="005D52DF">
                              <w:rPr>
                                <w:b/>
                                <w:sz w:val="20"/>
                                <w:szCs w:val="20"/>
                              </w:rPr>
                              <w:t xml:space="preserve"> лет)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30" style="position:absolute;left:0;text-align:left;margin-left:343.35pt;margin-top:24.25pt;width:114.9pt;height:48.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" fillcolor="#8db3e2 [1311]">
                <o:extrusion v:ext="view" color="#8db3e2 [1311]" on="t" viewpoint="-34.72222mm,34.72222mm" viewpointorigin="-.5,.5" skewangle="45" lightposition="-50000" lightposition2="50000"/>
                <v:textbox>
                  <w:txbxContent>
                    <w:p w:rsidR="004E31BF" w:rsidRDefault="004E31BF" w:rsidP="005D52DF">
                      <w:pPr>
                        <w:jc w:val="center"/>
                        <w:rPr>
                          <w:b/>
                          <w:sz w:val="20"/>
                          <w:szCs w:val="20"/>
                        </w:rPr>
                      </w:pPr>
                      <w:r>
                        <w:rPr>
                          <w:b/>
                          <w:sz w:val="20"/>
                          <w:szCs w:val="20"/>
                        </w:rPr>
                        <w:t>Группа «Капельки</w:t>
                      </w:r>
                      <w:r w:rsidRPr="005D52DF">
                        <w:rPr>
                          <w:b/>
                          <w:sz w:val="20"/>
                          <w:szCs w:val="20"/>
                        </w:rPr>
                        <w:t xml:space="preserve">» </w:t>
                      </w:r>
                    </w:p>
                    <w:p w:rsidR="004E31BF" w:rsidRPr="005D52DF" w:rsidRDefault="004E31BF" w:rsidP="005D52DF">
                      <w:pPr>
                        <w:jc w:val="center"/>
                        <w:rPr>
                          <w:b/>
                          <w:sz w:val="20"/>
                          <w:szCs w:val="20"/>
                        </w:rPr>
                      </w:pPr>
                      <w:r w:rsidRPr="005D52DF">
                        <w:rPr>
                          <w:b/>
                          <w:sz w:val="20"/>
                          <w:szCs w:val="20"/>
                        </w:rPr>
                        <w:t>(</w:t>
                      </w:r>
                      <w:r>
                        <w:rPr>
                          <w:b/>
                          <w:sz w:val="20"/>
                          <w:szCs w:val="20"/>
                        </w:rPr>
                        <w:t>5-6</w:t>
                      </w:r>
                      <w:r w:rsidRPr="005D52DF">
                        <w:rPr>
                          <w:b/>
                          <w:sz w:val="20"/>
                          <w:szCs w:val="20"/>
                        </w:rPr>
                        <w:t xml:space="preserve"> лет)</w:t>
                      </w:r>
                    </w:p>
                  </w:txbxContent>
                </v:textbox>
              </v:rect>
            </w:pict>
          </mc:Fallback>
        </mc:AlternateContent>
      </w:r>
      <w:r>
        <w:rPr>
          <w:rFonts w:eastAsia="Calibri"/>
          <w:b/>
          <w:noProof/>
          <w:color w:val="000000"/>
          <w:spacing w:val="7"/>
          <w:sz w:val="44"/>
          <w:szCs w:val="28"/>
        </w:rPr>
        <mc:AlternateContent>
          <mc:Choice Requires="wps">
            <w:drawing>
              <wp:anchor distT="0" distB="0" distL="114300" distR="114300" simplePos="0" relativeHeight="251694080" behindDoc="0" locked="0" layoutInCell="1" allowOverlap="1">
                <wp:simplePos x="0" y="0"/>
                <wp:positionH relativeFrom="column">
                  <wp:posOffset>2517140</wp:posOffset>
                </wp:positionH>
                <wp:positionV relativeFrom="paragraph">
                  <wp:posOffset>59690</wp:posOffset>
                </wp:positionV>
                <wp:extent cx="1434465" cy="591185"/>
                <wp:effectExtent l="163830" t="9525" r="11430" b="170815"/>
                <wp:wrapNone/>
                <wp:docPr id="52"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4465" cy="591185"/>
                        </a:xfrm>
                        <a:prstGeom prst="rect">
                          <a:avLst/>
                        </a:prstGeom>
                        <a:solidFill>
                          <a:schemeClr val="tx2">
                            <a:lumMod val="40000"/>
                            <a:lumOff val="60000"/>
                          </a:schemeClr>
                        </a:solidFill>
                        <a:ln w="9525">
                          <a:miter lim="800000"/>
                          <a:headEnd/>
                          <a:tailEnd/>
                        </a:ln>
                        <a:scene3d>
                          <a:camera prst="legacyObliqueBottomLeft"/>
                          <a:lightRig rig="legacyFlat3" dir="t"/>
                        </a:scene3d>
                        <a:sp3d extrusionH="430200" prstMaterial="legacyMatte">
                          <a:bevelT w="13500" h="13500" prst="angle"/>
                          <a:bevelB w="13500" h="13500" prst="angle"/>
                          <a:extrusionClr>
                            <a:schemeClr val="tx2">
                              <a:lumMod val="40000"/>
                              <a:lumOff val="60000"/>
                            </a:schemeClr>
                          </a:extrusionClr>
                          <a:contourClr>
                            <a:schemeClr val="tx2">
                              <a:lumMod val="40000"/>
                              <a:lumOff val="60000"/>
                            </a:schemeClr>
                          </a:contourClr>
                        </a:sp3d>
                      </wps:spPr>
                      <wps:txbx>
                        <w:txbxContent>
                          <w:p w:rsidR="004E31BF" w:rsidRPr="001F200D" w:rsidRDefault="004E31BF" w:rsidP="001F200D">
                            <w:pPr>
                              <w:jc w:val="center"/>
                              <w:rPr>
                                <w:b/>
                                <w:sz w:val="20"/>
                                <w:szCs w:val="20"/>
                              </w:rPr>
                            </w:pPr>
                            <w:r>
                              <w:rPr>
                                <w:b/>
                                <w:sz w:val="20"/>
                                <w:szCs w:val="20"/>
                              </w:rPr>
                              <w:t>Группа «Почемучки</w:t>
                            </w:r>
                            <w:r w:rsidRPr="001F200D">
                              <w:rPr>
                                <w:b/>
                                <w:sz w:val="20"/>
                                <w:szCs w:val="20"/>
                              </w:rPr>
                              <w:t>» (5-6 лет)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31" style="position:absolute;left:0;text-align:left;margin-left:198.2pt;margin-top:4.7pt;width:112.95pt;height:46.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" fillcolor="#8db3e2 [1311]">
                <o:extrusion v:ext="view" color="#8db3e2 [1311]" on="t" viewpoint="-34.72222mm,34.72222mm" viewpointorigin="-.5,.5" skewangle="45" lightposition="-50000" lightposition2="50000"/>
                <v:textbox>
                  <w:txbxContent>
                    <w:p w:rsidR="004E31BF" w:rsidRPr="001F200D" w:rsidRDefault="004E31BF" w:rsidP="001F200D">
                      <w:pPr>
                        <w:jc w:val="center"/>
                        <w:rPr>
                          <w:b/>
                          <w:sz w:val="20"/>
                          <w:szCs w:val="20"/>
                        </w:rPr>
                      </w:pPr>
                      <w:r>
                        <w:rPr>
                          <w:b/>
                          <w:sz w:val="20"/>
                          <w:szCs w:val="20"/>
                        </w:rPr>
                        <w:t>Группа «Почемучки</w:t>
                      </w:r>
                      <w:r w:rsidRPr="001F200D">
                        <w:rPr>
                          <w:b/>
                          <w:sz w:val="20"/>
                          <w:szCs w:val="20"/>
                        </w:rPr>
                        <w:t>» (5-6 лет)</w:t>
                      </w:r>
                    </w:p>
                  </w:txbxContent>
                </v:textbox>
              </v:rect>
            </w:pict>
          </mc:Fallback>
        </mc:AlternateContent>
      </w:r>
      <w:r>
        <w:rPr>
          <w:rFonts w:eastAsia="Calibri"/>
          <w:b/>
          <w:noProof/>
          <w:color w:val="000000"/>
          <w:spacing w:val="7"/>
        </w:rPr>
        <mc:AlternateContent>
          <mc:Choice Requires="wps">
            <w:drawing>
              <wp:anchor distT="0" distB="0" distL="114300" distR="114300" simplePos="0" relativeHeight="251716608" behindDoc="0" locked="0" layoutInCell="1" allowOverlap="1">
                <wp:simplePos x="0" y="0"/>
                <wp:positionH relativeFrom="column">
                  <wp:posOffset>733425</wp:posOffset>
                </wp:positionH>
                <wp:positionV relativeFrom="paragraph">
                  <wp:posOffset>119380</wp:posOffset>
                </wp:positionV>
                <wp:extent cx="1301115" cy="619760"/>
                <wp:effectExtent l="170815" t="12065" r="13970" b="168275"/>
                <wp:wrapNone/>
                <wp:docPr id="51"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115" cy="619760"/>
                        </a:xfrm>
                        <a:prstGeom prst="rect">
                          <a:avLst/>
                        </a:prstGeom>
                        <a:solidFill>
                          <a:schemeClr val="tx2">
                            <a:lumMod val="40000"/>
                            <a:lumOff val="60000"/>
                          </a:schemeClr>
                        </a:solidFill>
                        <a:ln w="9525">
                          <a:miter lim="800000"/>
                          <a:headEnd/>
                          <a:tailEnd/>
                        </a:ln>
                        <a:scene3d>
                          <a:camera prst="legacyObliqueBottomLeft"/>
                          <a:lightRig rig="legacyFlat3" dir="t"/>
                        </a:scene3d>
                        <a:sp3d extrusionH="430200" prstMaterial="legacyMatte">
                          <a:bevelT w="13500" h="13500" prst="angle"/>
                          <a:bevelB w="13500" h="13500" prst="angle"/>
                          <a:extrusionClr>
                            <a:schemeClr val="tx2">
                              <a:lumMod val="40000"/>
                              <a:lumOff val="60000"/>
                            </a:schemeClr>
                          </a:extrusionClr>
                          <a:contourClr>
                            <a:schemeClr val="tx2">
                              <a:lumMod val="40000"/>
                              <a:lumOff val="60000"/>
                            </a:schemeClr>
                          </a:contourClr>
                        </a:sp3d>
                      </wps:spPr>
                      <wps:txbx>
                        <w:txbxContent>
                          <w:p w:rsidR="004E31BF" w:rsidRPr="001F200D" w:rsidRDefault="004E31BF" w:rsidP="001F200D">
                            <w:pPr>
                              <w:jc w:val="center"/>
                              <w:rPr>
                                <w:b/>
                                <w:sz w:val="20"/>
                                <w:szCs w:val="20"/>
                              </w:rPr>
                            </w:pPr>
                            <w:r w:rsidRPr="001F200D">
                              <w:rPr>
                                <w:b/>
                                <w:sz w:val="20"/>
                                <w:szCs w:val="20"/>
                              </w:rPr>
                              <w:t>Группа «Ягодки» (3-4 года)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32" style="position:absolute;left:0;text-align:left;margin-left:57.75pt;margin-top:9.4pt;width:102.45pt;height:48.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" fillcolor="#8db3e2 [1311]">
                <o:extrusion v:ext="view" color="#8db3e2 [1311]" on="t" viewpoint="-34.72222mm,34.72222mm" viewpointorigin="-.5,.5" skewangle="45" lightposition="-50000" lightposition2="50000"/>
                <v:textbox>
                  <w:txbxContent>
                    <w:p w:rsidR="004E31BF" w:rsidRPr="001F200D" w:rsidRDefault="004E31BF" w:rsidP="001F200D">
                      <w:pPr>
                        <w:jc w:val="center"/>
                        <w:rPr>
                          <w:b/>
                          <w:sz w:val="20"/>
                          <w:szCs w:val="20"/>
                        </w:rPr>
                      </w:pPr>
                      <w:r w:rsidRPr="001F200D">
                        <w:rPr>
                          <w:b/>
                          <w:sz w:val="20"/>
                          <w:szCs w:val="20"/>
                        </w:rPr>
                        <w:t>Группа «Ягодки» (3-4 года)</w:t>
                      </w:r>
                    </w:p>
                  </w:txbxContent>
                </v:textbox>
              </v:rect>
            </w:pict>
          </mc:Fallback>
        </mc:AlternateContent>
      </w:r>
    </w:p>
    <w:p w:rsidR="0087729F" w:rsidRDefault="009F101C" w:rsidP="003C59D7">
      <w:pPr>
        <w:tabs>
          <w:tab w:val="left" w:pos="3975"/>
        </w:tabs>
        <w:spacing w:before="120" w:line="264" w:lineRule="auto"/>
        <w:jc w:val="both"/>
        <w:rPr>
          <w:rFonts w:eastAsia="Calibri"/>
          <w:b/>
          <w:color w:val="000000"/>
          <w:spacing w:val="7"/>
          <w:sz w:val="44"/>
          <w:szCs w:val="28"/>
          <w:lang w:eastAsia="en-US"/>
        </w:rPr>
      </w:pPr>
      <w:r>
        <w:rPr>
          <w:b/>
          <w:i/>
          <w:noProof/>
        </w:rPr>
        <mc:AlternateContent>
          <mc:Choice Requires="wps">
            <w:drawing>
              <wp:anchor distT="0" distB="0" distL="114300" distR="114300" simplePos="0" relativeHeight="251714560" behindDoc="0" locked="0" layoutInCell="1" allowOverlap="1">
                <wp:simplePos x="0" y="0"/>
                <wp:positionH relativeFrom="column">
                  <wp:posOffset>1362710</wp:posOffset>
                </wp:positionH>
                <wp:positionV relativeFrom="paragraph">
                  <wp:posOffset>401320</wp:posOffset>
                </wp:positionV>
                <wp:extent cx="1770380" cy="746125"/>
                <wp:effectExtent l="9525" t="57150" r="39370" b="6350"/>
                <wp:wrapNone/>
                <wp:docPr id="50"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70380" cy="746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F2D416" id="AutoShape 93" o:spid="_x0000_s1026" type="#_x0000_t32" style="position:absolute;margin-left:107.3pt;margin-top:31.6pt;width:139.4pt;height:58.75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">
                <v:stroke endarrow="block"/>
              </v:shape>
            </w:pict>
          </mc:Fallback>
        </mc:AlternateContent>
      </w:r>
      <w:r>
        <w:rPr>
          <w:rFonts w:eastAsia="Calibri"/>
          <w:b/>
          <w:noProof/>
          <w:color w:val="000000"/>
          <w:spacing w:val="7"/>
          <w:sz w:val="44"/>
          <w:szCs w:val="28"/>
        </w:rPr>
        <mc:AlternateContent>
          <mc:Choice Requires="wps">
            <w:drawing>
              <wp:anchor distT="0" distB="0" distL="114300" distR="114300" simplePos="0" relativeHeight="251702272" behindDoc="0" locked="0" layoutInCell="1" allowOverlap="1">
                <wp:simplePos x="0" y="0"/>
                <wp:positionH relativeFrom="column">
                  <wp:posOffset>3524250</wp:posOffset>
                </wp:positionH>
                <wp:positionV relativeFrom="paragraph">
                  <wp:posOffset>401320</wp:posOffset>
                </wp:positionV>
                <wp:extent cx="714375" cy="746125"/>
                <wp:effectExtent l="8890" t="47625" r="48260" b="6350"/>
                <wp:wrapNone/>
                <wp:docPr id="49"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4375" cy="746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2973A0" id="AutoShape 72" o:spid="_x0000_s1026" type="#_x0000_t32" style="position:absolute;margin-left:277.5pt;margin-top:31.6pt;width:56.25pt;height:58.75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">
                <v:stroke endarrow="block"/>
              </v:shape>
            </w:pict>
          </mc:Fallback>
        </mc:AlternateContent>
      </w:r>
    </w:p>
    <w:p w:rsidR="001F200D" w:rsidRDefault="005D52DF" w:rsidP="001F200D">
      <w:pPr>
        <w:jc w:val="both"/>
        <w:rPr>
          <w:rFonts w:eastAsia="Calibri"/>
          <w:b/>
          <w:color w:val="000000"/>
          <w:spacing w:val="7"/>
          <w:lang w:eastAsia="en-US"/>
        </w:rPr>
      </w:pPr>
      <w:r>
        <w:rPr>
          <w:rFonts w:eastAsia="Calibri"/>
          <w:b/>
          <w:noProof/>
          <w:color w:val="000000"/>
          <w:spacing w:val="7"/>
        </w:rPr>
        <w:drawing>
          <wp:anchor distT="0" distB="0" distL="114300" distR="114300" simplePos="0" relativeHeight="251661824" behindDoc="1" locked="0" layoutInCell="1" allowOverlap="1" wp14:anchorId="638EE541" wp14:editId="7BFDCFB8">
            <wp:simplePos x="0" y="0"/>
            <wp:positionH relativeFrom="column">
              <wp:posOffset>1323975</wp:posOffset>
            </wp:positionH>
            <wp:positionV relativeFrom="paragraph">
              <wp:posOffset>29210</wp:posOffset>
            </wp:positionV>
            <wp:extent cx="123825" cy="8763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3825" cy="876300"/>
                    </a:xfrm>
                    <a:prstGeom prst="rect">
                      <a:avLst/>
                    </a:prstGeom>
                    <a:noFill/>
                  </pic:spPr>
                </pic:pic>
              </a:graphicData>
            </a:graphic>
            <wp14:sizeRelH relativeFrom="page">
              <wp14:pctWidth>0</wp14:pctWidth>
            </wp14:sizeRelH>
            <wp14:sizeRelV relativeFrom="page">
              <wp14:pctHeight>0</wp14:pctHeight>
            </wp14:sizeRelV>
          </wp:anchor>
        </w:drawing>
      </w:r>
      <w:r w:rsidR="00FF09C8">
        <w:rPr>
          <w:rFonts w:eastAsia="Calibri"/>
          <w:b/>
          <w:color w:val="000000"/>
          <w:spacing w:val="7"/>
          <w:sz w:val="44"/>
          <w:szCs w:val="28"/>
          <w:lang w:eastAsia="en-US"/>
        </w:rPr>
        <w:tab/>
      </w:r>
    </w:p>
    <w:p w:rsidR="001F200D" w:rsidRDefault="001F200D" w:rsidP="001F200D">
      <w:pPr>
        <w:tabs>
          <w:tab w:val="left" w:pos="12405"/>
        </w:tabs>
        <w:jc w:val="both"/>
        <w:rPr>
          <w:rFonts w:eastAsia="Calibri"/>
          <w:b/>
          <w:color w:val="000000"/>
          <w:spacing w:val="7"/>
          <w:lang w:eastAsia="en-US"/>
        </w:rPr>
      </w:pPr>
      <w:r>
        <w:rPr>
          <w:rFonts w:eastAsia="Calibri"/>
          <w:b/>
          <w:color w:val="000000"/>
          <w:spacing w:val="7"/>
          <w:lang w:eastAsia="en-US"/>
        </w:rPr>
        <w:tab/>
      </w:r>
    </w:p>
    <w:p w:rsidR="001F200D" w:rsidRDefault="001F200D" w:rsidP="001F200D">
      <w:pPr>
        <w:jc w:val="both"/>
        <w:rPr>
          <w:rFonts w:eastAsia="Calibri"/>
          <w:b/>
          <w:color w:val="000000"/>
          <w:spacing w:val="7"/>
          <w:lang w:eastAsia="en-US"/>
        </w:rPr>
      </w:pPr>
    </w:p>
    <w:p w:rsidR="001F200D" w:rsidRDefault="001F200D" w:rsidP="001F200D">
      <w:pPr>
        <w:jc w:val="both"/>
        <w:rPr>
          <w:rFonts w:eastAsia="Calibri"/>
          <w:b/>
          <w:color w:val="000000"/>
          <w:spacing w:val="7"/>
          <w:lang w:eastAsia="en-US"/>
        </w:rPr>
      </w:pPr>
    </w:p>
    <w:p w:rsidR="001F200D" w:rsidRDefault="009F101C" w:rsidP="001F200D">
      <w:pPr>
        <w:jc w:val="both"/>
        <w:rPr>
          <w:rFonts w:eastAsia="Calibri"/>
          <w:b/>
          <w:color w:val="000000"/>
          <w:spacing w:val="7"/>
          <w:lang w:eastAsia="en-US"/>
        </w:rPr>
      </w:pPr>
      <w:r>
        <w:rPr>
          <w:rFonts w:eastAsia="Calibri"/>
          <w:b/>
          <w:noProof/>
          <w:color w:val="000000"/>
          <w:spacing w:val="7"/>
          <w:sz w:val="44"/>
          <w:szCs w:val="28"/>
        </w:rPr>
        <mc:AlternateContent>
          <mc:Choice Requires="wps">
            <w:drawing>
              <wp:anchor distT="0" distB="0" distL="114300" distR="114300" simplePos="0" relativeHeight="251709440" behindDoc="0" locked="0" layoutInCell="1" allowOverlap="1">
                <wp:simplePos x="0" y="0"/>
                <wp:positionH relativeFrom="column">
                  <wp:posOffset>1208405</wp:posOffset>
                </wp:positionH>
                <wp:positionV relativeFrom="paragraph">
                  <wp:posOffset>17145</wp:posOffset>
                </wp:positionV>
                <wp:extent cx="2439670" cy="631825"/>
                <wp:effectExtent l="169545" t="12700" r="10160" b="165100"/>
                <wp:wrapNone/>
                <wp:docPr id="4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9670" cy="631825"/>
                        </a:xfrm>
                        <a:prstGeom prst="rect">
                          <a:avLst/>
                        </a:prstGeom>
                        <a:solidFill>
                          <a:srgbClr val="FFFF00"/>
                        </a:solidFill>
                        <a:ln w="9525">
                          <a:miter lim="800000"/>
                          <a:headEnd/>
                          <a:tailEnd/>
                        </a:ln>
                        <a:scene3d>
                          <a:camera prst="legacyObliqueBottomLeft"/>
                          <a:lightRig rig="legacyFlat3" dir="t"/>
                        </a:scene3d>
                        <a:sp3d extrusionH="430200" prstMaterial="legacyMatte">
                          <a:bevelT w="13500" h="13500" prst="angle"/>
                          <a:bevelB w="13500" h="13500" prst="angle"/>
                          <a:extrusionClr>
                            <a:srgbClr val="FFFF00"/>
                          </a:extrusionClr>
                          <a:contourClr>
                            <a:srgbClr val="FFFF00"/>
                          </a:contourClr>
                        </a:sp3d>
                      </wps:spPr>
                      <wps:txbx>
                        <w:txbxContent>
                          <w:p w:rsidR="004E31BF" w:rsidRPr="001F200D" w:rsidRDefault="004E31BF" w:rsidP="001F200D">
                            <w:pPr>
                              <w:jc w:val="center"/>
                              <w:rPr>
                                <w:b/>
                                <w:i/>
                              </w:rPr>
                            </w:pPr>
                            <w:r w:rsidRPr="001F200D">
                              <w:rPr>
                                <w:b/>
                                <w:i/>
                              </w:rPr>
                              <w:t>Группы общеразвивающей направленности</w:t>
                            </w:r>
                            <w:r>
                              <w:rPr>
                                <w:b/>
                                <w:i/>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33" style="position:absolute;left:0;text-align:left;margin-left:95.15pt;margin-top:1.35pt;width:192.1pt;height:49.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" fillcolor="yellow">
                <o:extrusion v:ext="view" color="yellow" on="t" viewpoint="-34.72222mm,34.72222mm" viewpointorigin="-.5,.5" skewangle="45" lightposition="-50000" lightposition2="50000"/>
                <v:textbox>
                  <w:txbxContent>
                    <w:p w:rsidR="004E31BF" w:rsidRPr="001F200D" w:rsidRDefault="004E31BF" w:rsidP="001F200D">
                      <w:pPr>
                        <w:jc w:val="center"/>
                        <w:rPr>
                          <w:b/>
                          <w:i/>
                        </w:rPr>
                      </w:pPr>
                      <w:r w:rsidRPr="001F200D">
                        <w:rPr>
                          <w:b/>
                          <w:i/>
                        </w:rPr>
                        <w:t>Группы общеразвивающей направленности</w:t>
                      </w:r>
                      <w:r>
                        <w:rPr>
                          <w:b/>
                          <w:i/>
                        </w:rPr>
                        <w:t xml:space="preserve"> </w:t>
                      </w:r>
                    </w:p>
                  </w:txbxContent>
                </v:textbox>
              </v:rect>
            </w:pict>
          </mc:Fallback>
        </mc:AlternateContent>
      </w:r>
    </w:p>
    <w:p w:rsidR="001F200D" w:rsidRDefault="001F200D" w:rsidP="001F200D">
      <w:pPr>
        <w:jc w:val="both"/>
        <w:rPr>
          <w:rFonts w:eastAsia="Calibri"/>
          <w:b/>
          <w:color w:val="000000"/>
          <w:spacing w:val="7"/>
          <w:lang w:eastAsia="en-US"/>
        </w:rPr>
      </w:pPr>
    </w:p>
    <w:p w:rsidR="001F200D" w:rsidRDefault="009F101C" w:rsidP="001F200D">
      <w:pPr>
        <w:jc w:val="both"/>
        <w:rPr>
          <w:rFonts w:eastAsia="Calibri"/>
          <w:b/>
          <w:color w:val="000000"/>
          <w:spacing w:val="7"/>
          <w:lang w:eastAsia="en-US"/>
        </w:rPr>
      </w:pPr>
      <w:r>
        <w:rPr>
          <w:rFonts w:eastAsia="Calibri"/>
          <w:b/>
          <w:noProof/>
          <w:color w:val="000000"/>
          <w:spacing w:val="7"/>
        </w:rPr>
        <mc:AlternateContent>
          <mc:Choice Requires="wps">
            <w:drawing>
              <wp:anchor distT="0" distB="0" distL="114300" distR="114300" simplePos="0" relativeHeight="251715584" behindDoc="0" locked="0" layoutInCell="1" allowOverlap="1">
                <wp:simplePos x="0" y="0"/>
                <wp:positionH relativeFrom="column">
                  <wp:posOffset>4554220</wp:posOffset>
                </wp:positionH>
                <wp:positionV relativeFrom="paragraph">
                  <wp:posOffset>6350</wp:posOffset>
                </wp:positionV>
                <wp:extent cx="1497965" cy="619760"/>
                <wp:effectExtent l="162560" t="9525" r="15875" b="170815"/>
                <wp:wrapNone/>
                <wp:docPr id="47"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7965" cy="619760"/>
                        </a:xfrm>
                        <a:prstGeom prst="rect">
                          <a:avLst/>
                        </a:prstGeom>
                        <a:solidFill>
                          <a:schemeClr val="tx2">
                            <a:lumMod val="40000"/>
                            <a:lumOff val="60000"/>
                          </a:schemeClr>
                        </a:solidFill>
                        <a:ln w="9525">
                          <a:miter lim="800000"/>
                          <a:headEnd/>
                          <a:tailEnd/>
                        </a:ln>
                        <a:scene3d>
                          <a:camera prst="legacyObliqueBottomLeft"/>
                          <a:lightRig rig="legacyFlat3" dir="t"/>
                        </a:scene3d>
                        <a:sp3d extrusionH="430200" prstMaterial="legacyMatte">
                          <a:bevelT w="13500" h="13500" prst="angle"/>
                          <a:bevelB w="13500" h="13500" prst="angle"/>
                          <a:extrusionClr>
                            <a:schemeClr val="tx2">
                              <a:lumMod val="40000"/>
                              <a:lumOff val="60000"/>
                            </a:schemeClr>
                          </a:extrusionClr>
                          <a:contourClr>
                            <a:schemeClr val="tx2">
                              <a:lumMod val="40000"/>
                              <a:lumOff val="60000"/>
                            </a:schemeClr>
                          </a:contourClr>
                        </a:sp3d>
                      </wps:spPr>
                      <wps:txbx>
                        <w:txbxContent>
                          <w:p w:rsidR="004E31BF" w:rsidRDefault="004E31BF" w:rsidP="005D52DF">
                            <w:pPr>
                              <w:jc w:val="center"/>
                              <w:rPr>
                                <w:b/>
                                <w:sz w:val="20"/>
                                <w:szCs w:val="20"/>
                              </w:rPr>
                            </w:pPr>
                            <w:r>
                              <w:rPr>
                                <w:b/>
                                <w:sz w:val="20"/>
                                <w:szCs w:val="20"/>
                              </w:rPr>
                              <w:t>Группа «Фантазеры</w:t>
                            </w:r>
                            <w:r w:rsidRPr="005D52DF">
                              <w:rPr>
                                <w:b/>
                                <w:sz w:val="20"/>
                                <w:szCs w:val="20"/>
                              </w:rPr>
                              <w:t>»</w:t>
                            </w:r>
                          </w:p>
                          <w:p w:rsidR="004E31BF" w:rsidRPr="005D52DF" w:rsidRDefault="004E31BF" w:rsidP="005D52DF">
                            <w:pPr>
                              <w:jc w:val="center"/>
                              <w:rPr>
                                <w:b/>
                                <w:sz w:val="20"/>
                                <w:szCs w:val="20"/>
                              </w:rPr>
                            </w:pPr>
                            <w:r w:rsidRPr="005D52DF">
                              <w:rPr>
                                <w:b/>
                                <w:sz w:val="20"/>
                                <w:szCs w:val="20"/>
                              </w:rPr>
                              <w:t xml:space="preserve"> (6-7 лет)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34" style="position:absolute;left:0;text-align:left;margin-left:358.6pt;margin-top:.5pt;width:117.95pt;height:48.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" fillcolor="#8db3e2 [1311]">
                <o:extrusion v:ext="view" color="#8db3e2 [1311]" on="t" viewpoint="-34.72222mm,34.72222mm" viewpointorigin="-.5,.5" skewangle="45" lightposition="-50000" lightposition2="50000"/>
                <v:textbox>
                  <w:txbxContent>
                    <w:p w:rsidR="004E31BF" w:rsidRDefault="004E31BF" w:rsidP="005D52DF">
                      <w:pPr>
                        <w:jc w:val="center"/>
                        <w:rPr>
                          <w:b/>
                          <w:sz w:val="20"/>
                          <w:szCs w:val="20"/>
                        </w:rPr>
                      </w:pPr>
                      <w:r>
                        <w:rPr>
                          <w:b/>
                          <w:sz w:val="20"/>
                          <w:szCs w:val="20"/>
                        </w:rPr>
                        <w:t>Группа «Фантазеры</w:t>
                      </w:r>
                      <w:r w:rsidRPr="005D52DF">
                        <w:rPr>
                          <w:b/>
                          <w:sz w:val="20"/>
                          <w:szCs w:val="20"/>
                        </w:rPr>
                        <w:t>»</w:t>
                      </w:r>
                    </w:p>
                    <w:p w:rsidR="004E31BF" w:rsidRPr="005D52DF" w:rsidRDefault="004E31BF" w:rsidP="005D52DF">
                      <w:pPr>
                        <w:jc w:val="center"/>
                        <w:rPr>
                          <w:b/>
                          <w:sz w:val="20"/>
                          <w:szCs w:val="20"/>
                        </w:rPr>
                      </w:pPr>
                      <w:r w:rsidRPr="005D52DF">
                        <w:rPr>
                          <w:b/>
                          <w:sz w:val="20"/>
                          <w:szCs w:val="20"/>
                        </w:rPr>
                        <w:t xml:space="preserve"> (6-7 лет)</w:t>
                      </w:r>
                    </w:p>
                  </w:txbxContent>
                </v:textbox>
              </v:rect>
            </w:pict>
          </mc:Fallback>
        </mc:AlternateContent>
      </w:r>
      <w:r>
        <w:rPr>
          <w:rFonts w:eastAsia="Calibri"/>
          <w:b/>
          <w:noProof/>
          <w:color w:val="000000"/>
          <w:spacing w:val="7"/>
          <w:sz w:val="44"/>
          <w:szCs w:val="28"/>
        </w:rPr>
        <mc:AlternateContent>
          <mc:Choice Requires="wps">
            <w:drawing>
              <wp:anchor distT="0" distB="0" distL="114300" distR="114300" simplePos="0" relativeHeight="251703296" behindDoc="0" locked="0" layoutInCell="1" allowOverlap="1">
                <wp:simplePos x="0" y="0"/>
                <wp:positionH relativeFrom="column">
                  <wp:posOffset>3648075</wp:posOffset>
                </wp:positionH>
                <wp:positionV relativeFrom="paragraph">
                  <wp:posOffset>73025</wp:posOffset>
                </wp:positionV>
                <wp:extent cx="712470" cy="285750"/>
                <wp:effectExtent l="8890" t="9525" r="40640" b="57150"/>
                <wp:wrapNone/>
                <wp:docPr id="46"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47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64B9D3" id="AutoShape 73" o:spid="_x0000_s1026" type="#_x0000_t32" style="position:absolute;margin-left:287.25pt;margin-top:5.75pt;width:56.1pt;height: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oOw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">
                <v:stroke endarrow="block"/>
              </v:shape>
            </w:pict>
          </mc:Fallback>
        </mc:AlternateContent>
      </w:r>
    </w:p>
    <w:p w:rsidR="001F200D" w:rsidRDefault="001F200D" w:rsidP="001F200D">
      <w:pPr>
        <w:jc w:val="both"/>
        <w:rPr>
          <w:rFonts w:eastAsia="Calibri"/>
          <w:b/>
          <w:color w:val="000000"/>
          <w:spacing w:val="7"/>
          <w:lang w:eastAsia="en-US"/>
        </w:rPr>
      </w:pPr>
    </w:p>
    <w:p w:rsidR="001F200D" w:rsidRDefault="001F200D" w:rsidP="001F200D">
      <w:pPr>
        <w:tabs>
          <w:tab w:val="center" w:pos="8599"/>
          <w:tab w:val="left" w:pos="13140"/>
        </w:tabs>
        <w:ind w:left="1800"/>
        <w:rPr>
          <w:b/>
          <w:i/>
        </w:rPr>
      </w:pPr>
      <w:r>
        <w:rPr>
          <w:b/>
          <w:i/>
        </w:rPr>
        <w:tab/>
      </w:r>
      <w:r>
        <w:rPr>
          <w:b/>
          <w:i/>
        </w:rPr>
        <w:tab/>
      </w:r>
    </w:p>
    <w:p w:rsidR="001F200D" w:rsidRDefault="001F200D" w:rsidP="001F200D">
      <w:pPr>
        <w:ind w:left="1800"/>
        <w:jc w:val="center"/>
        <w:rPr>
          <w:b/>
          <w:i/>
        </w:rPr>
      </w:pPr>
    </w:p>
    <w:p w:rsidR="001F200D" w:rsidRDefault="009F101C" w:rsidP="001F200D">
      <w:pPr>
        <w:tabs>
          <w:tab w:val="left" w:pos="3975"/>
        </w:tabs>
        <w:spacing w:before="120" w:line="264" w:lineRule="auto"/>
        <w:jc w:val="both"/>
        <w:rPr>
          <w:rFonts w:eastAsia="Calibri"/>
          <w:b/>
          <w:color w:val="000000"/>
          <w:spacing w:val="7"/>
          <w:sz w:val="44"/>
          <w:szCs w:val="28"/>
          <w:lang w:eastAsia="en-US"/>
        </w:rPr>
      </w:pPr>
      <w:r>
        <w:rPr>
          <w:rFonts w:eastAsia="Calibri"/>
          <w:b/>
          <w:noProof/>
          <w:color w:val="000000"/>
          <w:spacing w:val="7"/>
          <w:sz w:val="44"/>
          <w:szCs w:val="28"/>
        </w:rPr>
        <mc:AlternateContent>
          <mc:Choice Requires="wps">
            <w:drawing>
              <wp:anchor distT="0" distB="0" distL="114300" distR="114300" simplePos="0" relativeHeight="251718656" behindDoc="0" locked="0" layoutInCell="1" allowOverlap="1">
                <wp:simplePos x="0" y="0"/>
                <wp:positionH relativeFrom="column">
                  <wp:posOffset>2453640</wp:posOffset>
                </wp:positionH>
                <wp:positionV relativeFrom="paragraph">
                  <wp:posOffset>334010</wp:posOffset>
                </wp:positionV>
                <wp:extent cx="1623695" cy="619760"/>
                <wp:effectExtent l="14605" t="161925" r="161925" b="18415"/>
                <wp:wrapNone/>
                <wp:docPr id="45"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695" cy="619760"/>
                        </a:xfrm>
                        <a:prstGeom prst="rect">
                          <a:avLst/>
                        </a:prstGeom>
                        <a:gradFill rotWithShape="0">
                          <a:gsLst>
                            <a:gs pos="0">
                              <a:schemeClr val="accent6">
                                <a:lumMod val="100000"/>
                                <a:lumOff val="0"/>
                              </a:schemeClr>
                            </a:gs>
                            <a:gs pos="100000">
                              <a:schemeClr val="accent6">
                                <a:lumMod val="50000"/>
                                <a:lumOff val="0"/>
                              </a:schemeClr>
                            </a:gs>
                          </a:gsLst>
                          <a:lin ang="2700000" scaled="1"/>
                        </a:gradFill>
                        <a:ln w="12700">
                          <a:miter lim="800000"/>
                          <a:headEnd/>
                          <a:tailEnd/>
                        </a:ln>
                        <a:effectLst/>
                        <a:scene3d>
                          <a:camera prst="legacyObliqueTopRight"/>
                          <a:lightRig rig="legacyFlat3" dir="b"/>
                        </a:scene3d>
                        <a:sp3d extrusionH="430200" prstMaterial="legacyMatte">
                          <a:bevelT w="13500" h="13500" prst="angle"/>
                          <a:bevelB w="13500" h="13500" prst="angle"/>
                          <a:extrusionClr>
                            <a:schemeClr val="accent6">
                              <a:lumMod val="100000"/>
                              <a:lumOff val="0"/>
                            </a:schemeClr>
                          </a:extrusionClr>
                          <a:contourClr>
                            <a:schemeClr val="accent6">
                              <a:lumMod val="100000"/>
                              <a:lumOff val="0"/>
                            </a:schemeClr>
                          </a:contourClr>
                        </a:sp3d>
                        <a:extLst>
                          <a:ext uri="{AF507438-7753-43E0-B8FC-AC1667EBCBE1}">
                            <a14:hiddenEffects xmlns:a14="http://schemas.microsoft.com/office/drawing/2010/main">
                              <a:effectLst>
                                <a:outerShdw sy="50000" kx="-2453608" rotWithShape="0">
                                  <a:schemeClr val="accent6">
                                    <a:lumMod val="40000"/>
                                    <a:lumOff val="60000"/>
                                    <a:alpha val="50000"/>
                                  </a:schemeClr>
                                </a:outerShdw>
                              </a:effectLst>
                            </a14:hiddenEffects>
                          </a:ext>
                        </a:extLst>
                      </wps:spPr>
                      <wps:txbx>
                        <w:txbxContent>
                          <w:p w:rsidR="004E31BF" w:rsidRDefault="004E31BF" w:rsidP="005D52DF">
                            <w:pPr>
                              <w:jc w:val="center"/>
                              <w:rPr>
                                <w:b/>
                                <w:sz w:val="20"/>
                                <w:szCs w:val="20"/>
                              </w:rPr>
                            </w:pPr>
                            <w:r>
                              <w:rPr>
                                <w:b/>
                                <w:sz w:val="20"/>
                                <w:szCs w:val="20"/>
                              </w:rPr>
                              <w:t>Группа «Одуванчики</w:t>
                            </w:r>
                            <w:r w:rsidRPr="005D52DF">
                              <w:rPr>
                                <w:b/>
                                <w:sz w:val="20"/>
                                <w:szCs w:val="20"/>
                              </w:rPr>
                              <w:t>»</w:t>
                            </w:r>
                          </w:p>
                          <w:p w:rsidR="004E31BF" w:rsidRPr="005D52DF" w:rsidRDefault="004E31BF" w:rsidP="005D52DF">
                            <w:pPr>
                              <w:jc w:val="center"/>
                              <w:rPr>
                                <w:b/>
                                <w:sz w:val="20"/>
                                <w:szCs w:val="20"/>
                              </w:rPr>
                            </w:pPr>
                            <w:r>
                              <w:rPr>
                                <w:b/>
                                <w:sz w:val="20"/>
                                <w:szCs w:val="20"/>
                              </w:rPr>
                              <w:t xml:space="preserve"> (4-5</w:t>
                            </w:r>
                            <w:r w:rsidRPr="005D52DF">
                              <w:rPr>
                                <w:b/>
                                <w:sz w:val="20"/>
                                <w:szCs w:val="20"/>
                              </w:rPr>
                              <w:t xml:space="preserve"> лет)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35" style="position:absolute;left:0;text-align:left;margin-left:193.2pt;margin-top:26.3pt;width:127.85pt;height:48.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" fillcolor="#f79646 [3209]">
                <v:fill color2="#974706 [1609]" angle="45" focus="100%" type="gradient"/>
                <v:shadow type="perspective" color="#fbd4b4 [1305]" opacity=".5" origin=",.5" offset="0,0" matrix=",-56756f,,.5"/>
                <o:extrusion v:ext="view" color="#f79646 [3209]" on="t"/>
                <v:textbox>
                  <w:txbxContent>
                    <w:p w:rsidR="004E31BF" w:rsidRDefault="004E31BF" w:rsidP="005D52DF">
                      <w:pPr>
                        <w:jc w:val="center"/>
                        <w:rPr>
                          <w:b/>
                          <w:sz w:val="20"/>
                          <w:szCs w:val="20"/>
                        </w:rPr>
                      </w:pPr>
                      <w:r>
                        <w:rPr>
                          <w:b/>
                          <w:sz w:val="20"/>
                          <w:szCs w:val="20"/>
                        </w:rPr>
                        <w:t>Группа «Одуванчики</w:t>
                      </w:r>
                      <w:r w:rsidRPr="005D52DF">
                        <w:rPr>
                          <w:b/>
                          <w:sz w:val="20"/>
                          <w:szCs w:val="20"/>
                        </w:rPr>
                        <w:t>»</w:t>
                      </w:r>
                    </w:p>
                    <w:p w:rsidR="004E31BF" w:rsidRPr="005D52DF" w:rsidRDefault="004E31BF" w:rsidP="005D52DF">
                      <w:pPr>
                        <w:jc w:val="center"/>
                        <w:rPr>
                          <w:b/>
                          <w:sz w:val="20"/>
                          <w:szCs w:val="20"/>
                        </w:rPr>
                      </w:pPr>
                      <w:r>
                        <w:rPr>
                          <w:b/>
                          <w:sz w:val="20"/>
                          <w:szCs w:val="20"/>
                        </w:rPr>
                        <w:t xml:space="preserve"> (4-5</w:t>
                      </w:r>
                      <w:r w:rsidRPr="005D52DF">
                        <w:rPr>
                          <w:b/>
                          <w:sz w:val="20"/>
                          <w:szCs w:val="20"/>
                        </w:rPr>
                        <w:t xml:space="preserve"> лет)</w:t>
                      </w:r>
                    </w:p>
                  </w:txbxContent>
                </v:textbox>
              </v:rect>
            </w:pict>
          </mc:Fallback>
        </mc:AlternateContent>
      </w:r>
      <w:r>
        <w:rPr>
          <w:rFonts w:eastAsia="Calibri"/>
          <w:b/>
          <w:noProof/>
          <w:color w:val="000000"/>
          <w:spacing w:val="7"/>
          <w:sz w:val="44"/>
          <w:szCs w:val="28"/>
        </w:rPr>
        <mc:AlternateContent>
          <mc:Choice Requires="wps">
            <w:drawing>
              <wp:anchor distT="0" distB="0" distL="114300" distR="114300" simplePos="0" relativeHeight="251719680" behindDoc="0" locked="0" layoutInCell="1" allowOverlap="1">
                <wp:simplePos x="0" y="0"/>
                <wp:positionH relativeFrom="column">
                  <wp:posOffset>69850</wp:posOffset>
                </wp:positionH>
                <wp:positionV relativeFrom="paragraph">
                  <wp:posOffset>334010</wp:posOffset>
                </wp:positionV>
                <wp:extent cx="1797685" cy="619760"/>
                <wp:effectExtent l="12065" t="161925" r="161925" b="18415"/>
                <wp:wrapNone/>
                <wp:docPr id="44"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685" cy="619760"/>
                        </a:xfrm>
                        <a:prstGeom prst="rect">
                          <a:avLst/>
                        </a:prstGeom>
                        <a:gradFill rotWithShape="0">
                          <a:gsLst>
                            <a:gs pos="0">
                              <a:schemeClr val="accent6">
                                <a:lumMod val="100000"/>
                                <a:lumOff val="0"/>
                              </a:schemeClr>
                            </a:gs>
                            <a:gs pos="100000">
                              <a:schemeClr val="accent6">
                                <a:lumMod val="50000"/>
                                <a:lumOff val="0"/>
                              </a:schemeClr>
                            </a:gs>
                          </a:gsLst>
                          <a:lin ang="2700000" scaled="1"/>
                        </a:gradFill>
                        <a:ln w="12700">
                          <a:miter lim="800000"/>
                          <a:headEnd/>
                          <a:tailEnd/>
                        </a:ln>
                        <a:effectLst/>
                        <a:scene3d>
                          <a:camera prst="legacyObliqueTopRight"/>
                          <a:lightRig rig="legacyFlat3" dir="b"/>
                        </a:scene3d>
                        <a:sp3d extrusionH="430200" prstMaterial="legacyMatte">
                          <a:bevelT w="13500" h="13500" prst="angle"/>
                          <a:bevelB w="13500" h="13500" prst="angle"/>
                          <a:extrusionClr>
                            <a:schemeClr val="accent6">
                              <a:lumMod val="100000"/>
                              <a:lumOff val="0"/>
                            </a:schemeClr>
                          </a:extrusionClr>
                          <a:contourClr>
                            <a:schemeClr val="accent6">
                              <a:lumMod val="100000"/>
                              <a:lumOff val="0"/>
                            </a:schemeClr>
                          </a:contourClr>
                        </a:sp3d>
                        <a:extLst>
                          <a:ext uri="{AF507438-7753-43E0-B8FC-AC1667EBCBE1}">
                            <a14:hiddenEffects xmlns:a14="http://schemas.microsoft.com/office/drawing/2010/main">
                              <a:effectLst>
                                <a:outerShdw sy="50000" kx="-2453608" rotWithShape="0">
                                  <a:schemeClr val="accent6">
                                    <a:lumMod val="40000"/>
                                    <a:lumOff val="60000"/>
                                    <a:alpha val="50000"/>
                                  </a:schemeClr>
                                </a:outerShdw>
                              </a:effectLst>
                            </a14:hiddenEffects>
                          </a:ext>
                        </a:extLst>
                      </wps:spPr>
                      <wps:txbx>
                        <w:txbxContent>
                          <w:p w:rsidR="004E31BF" w:rsidRDefault="004E31BF" w:rsidP="005D52DF">
                            <w:pPr>
                              <w:jc w:val="center"/>
                              <w:rPr>
                                <w:b/>
                                <w:sz w:val="20"/>
                                <w:szCs w:val="20"/>
                              </w:rPr>
                            </w:pPr>
                            <w:r>
                              <w:rPr>
                                <w:b/>
                                <w:sz w:val="20"/>
                                <w:szCs w:val="20"/>
                              </w:rPr>
                              <w:t>Группа «Дружные ребята</w:t>
                            </w:r>
                            <w:r w:rsidRPr="005D52DF">
                              <w:rPr>
                                <w:b/>
                                <w:sz w:val="20"/>
                                <w:szCs w:val="20"/>
                              </w:rPr>
                              <w:t>»</w:t>
                            </w:r>
                          </w:p>
                          <w:p w:rsidR="004E31BF" w:rsidRPr="005D52DF" w:rsidRDefault="004E31BF" w:rsidP="005D52DF">
                            <w:pPr>
                              <w:jc w:val="center"/>
                              <w:rPr>
                                <w:b/>
                                <w:sz w:val="20"/>
                                <w:szCs w:val="20"/>
                              </w:rPr>
                            </w:pPr>
                            <w:r>
                              <w:rPr>
                                <w:b/>
                                <w:sz w:val="20"/>
                                <w:szCs w:val="20"/>
                              </w:rPr>
                              <w:t xml:space="preserve"> (4-5</w:t>
                            </w:r>
                            <w:r w:rsidRPr="005D52DF">
                              <w:rPr>
                                <w:b/>
                                <w:sz w:val="20"/>
                                <w:szCs w:val="20"/>
                              </w:rPr>
                              <w:t xml:space="preserve"> лет)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36" style="position:absolute;left:0;text-align:left;margin-left:5.5pt;margin-top:26.3pt;width:141.55pt;height:48.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" fillcolor="#f79646 [3209]">
                <v:fill color2="#974706 [1609]" angle="45" focus="100%" type="gradient"/>
                <v:shadow type="perspective" color="#fbd4b4 [1305]" opacity=".5" origin=",.5" offset="0,0" matrix=",-56756f,,.5"/>
                <o:extrusion v:ext="view" color="#f79646 [3209]" on="t"/>
                <v:textbox>
                  <w:txbxContent>
                    <w:p w:rsidR="004E31BF" w:rsidRDefault="004E31BF" w:rsidP="005D52DF">
                      <w:pPr>
                        <w:jc w:val="center"/>
                        <w:rPr>
                          <w:b/>
                          <w:sz w:val="20"/>
                          <w:szCs w:val="20"/>
                        </w:rPr>
                      </w:pPr>
                      <w:r>
                        <w:rPr>
                          <w:b/>
                          <w:sz w:val="20"/>
                          <w:szCs w:val="20"/>
                        </w:rPr>
                        <w:t>Группа «Дружные ребята</w:t>
                      </w:r>
                      <w:r w:rsidRPr="005D52DF">
                        <w:rPr>
                          <w:b/>
                          <w:sz w:val="20"/>
                          <w:szCs w:val="20"/>
                        </w:rPr>
                        <w:t>»</w:t>
                      </w:r>
                    </w:p>
                    <w:p w:rsidR="004E31BF" w:rsidRPr="005D52DF" w:rsidRDefault="004E31BF" w:rsidP="005D52DF">
                      <w:pPr>
                        <w:jc w:val="center"/>
                        <w:rPr>
                          <w:b/>
                          <w:sz w:val="20"/>
                          <w:szCs w:val="20"/>
                        </w:rPr>
                      </w:pPr>
                      <w:r>
                        <w:rPr>
                          <w:b/>
                          <w:sz w:val="20"/>
                          <w:szCs w:val="20"/>
                        </w:rPr>
                        <w:t xml:space="preserve"> (4-5</w:t>
                      </w:r>
                      <w:r w:rsidRPr="005D52DF">
                        <w:rPr>
                          <w:b/>
                          <w:sz w:val="20"/>
                          <w:szCs w:val="20"/>
                        </w:rPr>
                        <w:t xml:space="preserve"> лет)</w:t>
                      </w:r>
                    </w:p>
                  </w:txbxContent>
                </v:textbox>
              </v:rect>
            </w:pict>
          </mc:Fallback>
        </mc:AlternateContent>
      </w:r>
    </w:p>
    <w:p w:rsidR="001F200D" w:rsidRDefault="009F101C" w:rsidP="001F200D">
      <w:pPr>
        <w:tabs>
          <w:tab w:val="left" w:pos="3975"/>
        </w:tabs>
        <w:spacing w:before="120" w:line="264" w:lineRule="auto"/>
        <w:jc w:val="both"/>
        <w:rPr>
          <w:rFonts w:eastAsia="Calibri"/>
          <w:b/>
          <w:color w:val="000000"/>
          <w:spacing w:val="7"/>
          <w:sz w:val="44"/>
          <w:szCs w:val="28"/>
          <w:lang w:eastAsia="en-US"/>
        </w:rPr>
      </w:pPr>
      <w:r>
        <w:rPr>
          <w:rFonts w:eastAsia="Calibri"/>
          <w:b/>
          <w:noProof/>
          <w:color w:val="000000"/>
          <w:spacing w:val="7"/>
          <w:sz w:val="44"/>
          <w:szCs w:val="28"/>
        </w:rPr>
        <mc:AlternateContent>
          <mc:Choice Requires="wps">
            <w:drawing>
              <wp:anchor distT="0" distB="0" distL="114300" distR="114300" simplePos="0" relativeHeight="251705344" behindDoc="0" locked="0" layoutInCell="1" allowOverlap="1">
                <wp:simplePos x="0" y="0"/>
                <wp:positionH relativeFrom="column">
                  <wp:posOffset>69850</wp:posOffset>
                </wp:positionH>
                <wp:positionV relativeFrom="paragraph">
                  <wp:posOffset>847090</wp:posOffset>
                </wp:positionV>
                <wp:extent cx="2558415" cy="772795"/>
                <wp:effectExtent l="164465" t="9525" r="10795" b="170180"/>
                <wp:wrapNone/>
                <wp:docPr id="43"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58415" cy="772795"/>
                        </a:xfrm>
                        <a:prstGeom prst="rect">
                          <a:avLst/>
                        </a:prstGeom>
                        <a:solidFill>
                          <a:srgbClr val="FFFF00"/>
                        </a:solidFill>
                        <a:ln w="9525">
                          <a:miter lim="800000"/>
                          <a:headEnd/>
                          <a:tailEnd/>
                        </a:ln>
                        <a:scene3d>
                          <a:camera prst="legacyObliqueBottomLeft"/>
                          <a:lightRig rig="legacyFlat3" dir="t"/>
                        </a:scene3d>
                        <a:sp3d extrusionH="430200" prstMaterial="legacyMatte">
                          <a:bevelT w="13500" h="13500" prst="angle"/>
                          <a:bevelB w="13500" h="13500" prst="angle"/>
                          <a:extrusionClr>
                            <a:srgbClr val="FFFF00"/>
                          </a:extrusionClr>
                          <a:contourClr>
                            <a:srgbClr val="FFFF00"/>
                          </a:contourClr>
                        </a:sp3d>
                      </wps:spPr>
                      <wps:txbx>
                        <w:txbxContent>
                          <w:p w:rsidR="004E31BF" w:rsidRPr="00EE2A6B" w:rsidRDefault="004E31BF" w:rsidP="00EE2A6B">
                            <w:pPr>
                              <w:jc w:val="center"/>
                              <w:rPr>
                                <w:b/>
                                <w:i/>
                              </w:rPr>
                            </w:pPr>
                            <w:r w:rsidRPr="00EE2A6B">
                              <w:rPr>
                                <w:b/>
                                <w:i/>
                              </w:rPr>
                              <w:t>Группы комбинированной направленности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37" style="position:absolute;left:0;text-align:left;margin-left:5.5pt;margin-top:66.7pt;width:201.45pt;height:60.8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" fillcolor="yellow">
                <o:extrusion v:ext="view" color="yellow" on="t" viewpoint="-34.72222mm,34.72222mm" viewpointorigin="-.5,.5" skewangle="45" lightposition="-50000" lightposition2="50000"/>
                <v:textbox>
                  <w:txbxContent>
                    <w:p w:rsidR="004E31BF" w:rsidRPr="00EE2A6B" w:rsidRDefault="004E31BF" w:rsidP="00EE2A6B">
                      <w:pPr>
                        <w:jc w:val="center"/>
                        <w:rPr>
                          <w:b/>
                          <w:i/>
                        </w:rPr>
                      </w:pPr>
                      <w:r w:rsidRPr="00EE2A6B">
                        <w:rPr>
                          <w:b/>
                          <w:i/>
                        </w:rPr>
                        <w:t>Группы комбинированной направленности</w:t>
                      </w:r>
                    </w:p>
                  </w:txbxContent>
                </v:textbox>
              </v:rect>
            </w:pict>
          </mc:Fallback>
        </mc:AlternateContent>
      </w:r>
      <w:r>
        <w:rPr>
          <w:rFonts w:eastAsia="Calibri"/>
          <w:b/>
          <w:noProof/>
          <w:color w:val="000000"/>
          <w:spacing w:val="7"/>
          <w:sz w:val="44"/>
          <w:szCs w:val="28"/>
        </w:rPr>
        <mc:AlternateContent>
          <mc:Choice Requires="wps">
            <w:drawing>
              <wp:anchor distT="0" distB="0" distL="114300" distR="114300" simplePos="0" relativeHeight="251693056" behindDoc="0" locked="0" layoutInCell="1" allowOverlap="1">
                <wp:simplePos x="0" y="0"/>
                <wp:positionH relativeFrom="column">
                  <wp:posOffset>1621790</wp:posOffset>
                </wp:positionH>
                <wp:positionV relativeFrom="paragraph">
                  <wp:posOffset>3639185</wp:posOffset>
                </wp:positionV>
                <wp:extent cx="2558415" cy="914400"/>
                <wp:effectExtent l="163830" t="10795" r="11430" b="170180"/>
                <wp:wrapNone/>
                <wp:docPr id="4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8415" cy="914400"/>
                        </a:xfrm>
                        <a:prstGeom prst="rect">
                          <a:avLst/>
                        </a:prstGeom>
                        <a:solidFill>
                          <a:srgbClr val="FFFF00"/>
                        </a:solidFill>
                        <a:ln w="9525">
                          <a:miter lim="800000"/>
                          <a:headEnd/>
                          <a:tailEnd/>
                        </a:ln>
                        <a:scene3d>
                          <a:camera prst="legacyObliqueBottomLeft"/>
                          <a:lightRig rig="legacyFlat3" dir="t"/>
                        </a:scene3d>
                        <a:sp3d extrusionH="430200" prstMaterial="legacyMatte">
                          <a:bevelT w="13500" h="13500" prst="angle"/>
                          <a:bevelB w="13500" h="13500" prst="angle"/>
                          <a:extrusionClr>
                            <a:srgbClr val="FFFF00"/>
                          </a:extrusionClr>
                          <a:contourClr>
                            <a:srgbClr val="FFFF00"/>
                          </a:contourClr>
                        </a:sp3d>
                      </wps:spPr>
                      <wps:txbx>
                        <w:txbxContent>
                          <w:p w:rsidR="004E31BF" w:rsidRDefault="004E31BF">
                            <w:r>
                              <w:t>Группы комбинированной направленности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38" style="position:absolute;left:0;text-align:left;margin-left:127.7pt;margin-top:286.55pt;width:201.45pt;height:1in;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" fillcolor="yellow">
                <o:extrusion v:ext="view" color="yellow" on="t" viewpoint="-34.72222mm,34.72222mm" viewpointorigin="-.5,.5" skewangle="45" lightposition="-50000" lightposition2="50000"/>
                <v:textbox>
                  <w:txbxContent>
                    <w:p w:rsidR="004E31BF" w:rsidRDefault="004E31BF">
                      <w:r>
                        <w:t>Группы комбинированной направленности</w:t>
                      </w:r>
                    </w:p>
                  </w:txbxContent>
                </v:textbox>
              </v:rect>
            </w:pict>
          </mc:Fallback>
        </mc:AlternateContent>
      </w:r>
    </w:p>
    <w:p w:rsidR="0087729F" w:rsidRDefault="009F101C" w:rsidP="00FF09C8">
      <w:pPr>
        <w:tabs>
          <w:tab w:val="left" w:pos="5460"/>
        </w:tabs>
        <w:spacing w:before="120" w:line="264" w:lineRule="auto"/>
        <w:jc w:val="both"/>
        <w:rPr>
          <w:rFonts w:eastAsia="Calibri"/>
          <w:b/>
          <w:color w:val="000000"/>
          <w:spacing w:val="7"/>
          <w:sz w:val="44"/>
          <w:szCs w:val="28"/>
          <w:lang w:eastAsia="en-US"/>
        </w:rPr>
        <w:sectPr w:rsidR="0087729F" w:rsidSect="005D52DF">
          <w:pgSz w:w="11906" w:h="16838"/>
          <w:pgMar w:top="720" w:right="748" w:bottom="720" w:left="1259" w:header="709" w:footer="709" w:gutter="0"/>
          <w:cols w:space="708"/>
          <w:docGrid w:linePitch="360"/>
        </w:sectPr>
      </w:pPr>
      <w:r>
        <w:rPr>
          <w:rFonts w:eastAsia="Calibri"/>
          <w:b/>
          <w:noProof/>
          <w:color w:val="000000"/>
          <w:spacing w:val="7"/>
          <w:sz w:val="44"/>
          <w:szCs w:val="28"/>
        </w:rPr>
        <mc:AlternateContent>
          <mc:Choice Requires="wps">
            <w:drawing>
              <wp:anchor distT="0" distB="0" distL="114300" distR="114300" simplePos="0" relativeHeight="251724800" behindDoc="0" locked="0" layoutInCell="1" allowOverlap="1">
                <wp:simplePos x="0" y="0"/>
                <wp:positionH relativeFrom="column">
                  <wp:posOffset>1304925</wp:posOffset>
                </wp:positionH>
                <wp:positionV relativeFrom="paragraph">
                  <wp:posOffset>94615</wp:posOffset>
                </wp:positionV>
                <wp:extent cx="729615" cy="323215"/>
                <wp:effectExtent l="37465" t="57785" r="13970" b="9525"/>
                <wp:wrapNone/>
                <wp:docPr id="41"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9615" cy="323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1317F9" id="AutoShape 107" o:spid="_x0000_s1026" type="#_x0000_t32" style="position:absolute;margin-left:102.75pt;margin-top:7.45pt;width:57.45pt;height:25.45pt;flip:x 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">
                <v:stroke endarrow="block"/>
              </v:shape>
            </w:pict>
          </mc:Fallback>
        </mc:AlternateContent>
      </w:r>
      <w:r>
        <w:rPr>
          <w:rFonts w:eastAsia="Calibri"/>
          <w:b/>
          <w:noProof/>
          <w:color w:val="000000"/>
          <w:spacing w:val="7"/>
          <w:sz w:val="44"/>
          <w:szCs w:val="28"/>
        </w:rPr>
        <mc:AlternateContent>
          <mc:Choice Requires="wps">
            <w:drawing>
              <wp:anchor distT="0" distB="0" distL="114300" distR="114300" simplePos="0" relativeHeight="251723776" behindDoc="0" locked="0" layoutInCell="1" allowOverlap="1">
                <wp:simplePos x="0" y="0"/>
                <wp:positionH relativeFrom="column">
                  <wp:posOffset>2034540</wp:posOffset>
                </wp:positionH>
                <wp:positionV relativeFrom="paragraph">
                  <wp:posOffset>94615</wp:posOffset>
                </wp:positionV>
                <wp:extent cx="823595" cy="323215"/>
                <wp:effectExtent l="5080" t="57785" r="38100" b="9525"/>
                <wp:wrapNone/>
                <wp:docPr id="40"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3595" cy="323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0DE622" id="AutoShape 106" o:spid="_x0000_s1026" type="#_x0000_t32" style="position:absolute;margin-left:160.2pt;margin-top:7.45pt;width:64.85pt;height:25.45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">
                <v:stroke endarrow="block"/>
              </v:shape>
            </w:pict>
          </mc:Fallback>
        </mc:AlternateContent>
      </w:r>
      <w:r>
        <w:rPr>
          <w:rFonts w:eastAsia="Calibri"/>
          <w:b/>
          <w:noProof/>
          <w:color w:val="000000"/>
          <w:spacing w:val="7"/>
          <w:sz w:val="44"/>
          <w:szCs w:val="28"/>
        </w:rPr>
        <mc:AlternateContent>
          <mc:Choice Requires="wps">
            <w:drawing>
              <wp:anchor distT="0" distB="0" distL="114300" distR="114300" simplePos="0" relativeHeight="251722752" behindDoc="0" locked="0" layoutInCell="1" allowOverlap="1">
                <wp:simplePos x="0" y="0"/>
                <wp:positionH relativeFrom="column">
                  <wp:posOffset>2628265</wp:posOffset>
                </wp:positionH>
                <wp:positionV relativeFrom="paragraph">
                  <wp:posOffset>960755</wp:posOffset>
                </wp:positionV>
                <wp:extent cx="504825" cy="571500"/>
                <wp:effectExtent l="8255" t="9525" r="48895" b="47625"/>
                <wp:wrapNone/>
                <wp:docPr id="39"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99915B" id="AutoShape 105" o:spid="_x0000_s1026" type="#_x0000_t32" style="position:absolute;margin-left:206.95pt;margin-top:75.65pt;width:39.75pt;height: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">
                <v:stroke endarrow="block"/>
              </v:shape>
            </w:pict>
          </mc:Fallback>
        </mc:AlternateContent>
      </w:r>
      <w:r>
        <w:rPr>
          <w:rFonts w:eastAsia="Calibri"/>
          <w:b/>
          <w:noProof/>
          <w:color w:val="000000"/>
          <w:spacing w:val="7"/>
          <w:sz w:val="44"/>
          <w:szCs w:val="28"/>
        </w:rPr>
        <mc:AlternateContent>
          <mc:Choice Requires="wps">
            <w:drawing>
              <wp:anchor distT="0" distB="0" distL="114300" distR="114300" simplePos="0" relativeHeight="251706368" behindDoc="0" locked="0" layoutInCell="1" allowOverlap="1">
                <wp:simplePos x="0" y="0"/>
                <wp:positionH relativeFrom="column">
                  <wp:posOffset>2628265</wp:posOffset>
                </wp:positionH>
                <wp:positionV relativeFrom="paragraph">
                  <wp:posOffset>608965</wp:posOffset>
                </wp:positionV>
                <wp:extent cx="1858645" cy="351790"/>
                <wp:effectExtent l="8255" t="57785" r="28575" b="9525"/>
                <wp:wrapNone/>
                <wp:docPr id="38"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58645" cy="351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7C76F5" id="AutoShape 79" o:spid="_x0000_s1026" type="#_x0000_t32" style="position:absolute;margin-left:206.95pt;margin-top:47.95pt;width:146.35pt;height:27.7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">
                <v:stroke endarrow="block"/>
              </v:shape>
            </w:pict>
          </mc:Fallback>
        </mc:AlternateContent>
      </w:r>
      <w:r>
        <w:rPr>
          <w:rFonts w:eastAsia="Calibri"/>
          <w:b/>
          <w:noProof/>
          <w:color w:val="000000"/>
          <w:spacing w:val="7"/>
          <w:sz w:val="44"/>
          <w:szCs w:val="28"/>
        </w:rPr>
        <mc:AlternateContent>
          <mc:Choice Requires="wps">
            <w:drawing>
              <wp:anchor distT="0" distB="0" distL="114300" distR="114300" simplePos="0" relativeHeight="251721728" behindDoc="0" locked="0" layoutInCell="1" allowOverlap="1">
                <wp:simplePos x="0" y="0"/>
                <wp:positionH relativeFrom="column">
                  <wp:posOffset>3133090</wp:posOffset>
                </wp:positionH>
                <wp:positionV relativeFrom="paragraph">
                  <wp:posOffset>1351280</wp:posOffset>
                </wp:positionV>
                <wp:extent cx="1497965" cy="619760"/>
                <wp:effectExtent l="17780" t="161925" r="170180" b="18415"/>
                <wp:wrapNone/>
                <wp:docPr id="37"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7965" cy="619760"/>
                        </a:xfrm>
                        <a:prstGeom prst="rect">
                          <a:avLst/>
                        </a:prstGeom>
                        <a:gradFill rotWithShape="0">
                          <a:gsLst>
                            <a:gs pos="0">
                              <a:schemeClr val="accent6">
                                <a:lumMod val="100000"/>
                                <a:lumOff val="0"/>
                              </a:schemeClr>
                            </a:gs>
                            <a:gs pos="100000">
                              <a:schemeClr val="accent6">
                                <a:lumMod val="50000"/>
                                <a:lumOff val="0"/>
                              </a:schemeClr>
                            </a:gs>
                          </a:gsLst>
                          <a:lin ang="2700000" scaled="1"/>
                        </a:gradFill>
                        <a:ln w="12700">
                          <a:miter lim="800000"/>
                          <a:headEnd/>
                          <a:tailEnd/>
                        </a:ln>
                        <a:effectLst/>
                        <a:scene3d>
                          <a:camera prst="legacyObliqueTopRight"/>
                          <a:lightRig rig="legacyFlat3" dir="b"/>
                        </a:scene3d>
                        <a:sp3d extrusionH="430200" prstMaterial="legacyMatte">
                          <a:bevelT w="13500" h="13500" prst="angle"/>
                          <a:bevelB w="13500" h="13500" prst="angle"/>
                          <a:extrusionClr>
                            <a:schemeClr val="accent6">
                              <a:lumMod val="100000"/>
                              <a:lumOff val="0"/>
                            </a:schemeClr>
                          </a:extrusionClr>
                          <a:contourClr>
                            <a:schemeClr val="accent6">
                              <a:lumMod val="100000"/>
                              <a:lumOff val="0"/>
                            </a:schemeClr>
                          </a:contourClr>
                        </a:sp3d>
                        <a:extLst>
                          <a:ext uri="{AF507438-7753-43E0-B8FC-AC1667EBCBE1}">
                            <a14:hiddenEffects xmlns:a14="http://schemas.microsoft.com/office/drawing/2010/main">
                              <a:effectLst>
                                <a:outerShdw sy="50000" kx="-2453608" rotWithShape="0">
                                  <a:schemeClr val="accent6">
                                    <a:lumMod val="40000"/>
                                    <a:lumOff val="60000"/>
                                    <a:alpha val="50000"/>
                                  </a:schemeClr>
                                </a:outerShdw>
                              </a:effectLst>
                            </a14:hiddenEffects>
                          </a:ext>
                        </a:extLst>
                      </wps:spPr>
                      <wps:txbx>
                        <w:txbxContent>
                          <w:p w:rsidR="004E31BF" w:rsidRDefault="004E31BF" w:rsidP="005D52DF">
                            <w:pPr>
                              <w:jc w:val="center"/>
                              <w:rPr>
                                <w:b/>
                                <w:sz w:val="20"/>
                                <w:szCs w:val="20"/>
                              </w:rPr>
                            </w:pPr>
                            <w:r>
                              <w:rPr>
                                <w:b/>
                                <w:sz w:val="20"/>
                                <w:szCs w:val="20"/>
                              </w:rPr>
                              <w:t>Группа «Звездочки</w:t>
                            </w:r>
                            <w:r w:rsidRPr="005D52DF">
                              <w:rPr>
                                <w:b/>
                                <w:sz w:val="20"/>
                                <w:szCs w:val="20"/>
                              </w:rPr>
                              <w:t>»</w:t>
                            </w:r>
                          </w:p>
                          <w:p w:rsidR="004E31BF" w:rsidRPr="005D52DF" w:rsidRDefault="004E31BF" w:rsidP="005D52DF">
                            <w:pPr>
                              <w:jc w:val="center"/>
                              <w:rPr>
                                <w:b/>
                                <w:sz w:val="20"/>
                                <w:szCs w:val="20"/>
                              </w:rPr>
                            </w:pPr>
                            <w:r w:rsidRPr="005D52DF">
                              <w:rPr>
                                <w:b/>
                                <w:sz w:val="20"/>
                                <w:szCs w:val="20"/>
                              </w:rPr>
                              <w:t xml:space="preserve"> (6-7 лет)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39" style="position:absolute;left:0;text-align:left;margin-left:246.7pt;margin-top:106.4pt;width:117.95pt;height:48.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" fillcolor="#f79646 [3209]">
                <v:fill color2="#974706 [1609]" angle="45" focus="100%" type="gradient"/>
                <v:shadow type="perspective" color="#fbd4b4 [1305]" opacity=".5" origin=",.5" offset="0,0" matrix=",-56756f,,.5"/>
                <o:extrusion v:ext="view" color="#f79646 [3209]" on="t"/>
                <v:textbox>
                  <w:txbxContent>
                    <w:p w:rsidR="004E31BF" w:rsidRDefault="004E31BF" w:rsidP="005D52DF">
                      <w:pPr>
                        <w:jc w:val="center"/>
                        <w:rPr>
                          <w:b/>
                          <w:sz w:val="20"/>
                          <w:szCs w:val="20"/>
                        </w:rPr>
                      </w:pPr>
                      <w:r>
                        <w:rPr>
                          <w:b/>
                          <w:sz w:val="20"/>
                          <w:szCs w:val="20"/>
                        </w:rPr>
                        <w:t>Группа «Звездочки</w:t>
                      </w:r>
                      <w:r w:rsidRPr="005D52DF">
                        <w:rPr>
                          <w:b/>
                          <w:sz w:val="20"/>
                          <w:szCs w:val="20"/>
                        </w:rPr>
                        <w:t>»</w:t>
                      </w:r>
                    </w:p>
                    <w:p w:rsidR="004E31BF" w:rsidRPr="005D52DF" w:rsidRDefault="004E31BF" w:rsidP="005D52DF">
                      <w:pPr>
                        <w:jc w:val="center"/>
                        <w:rPr>
                          <w:b/>
                          <w:sz w:val="20"/>
                          <w:szCs w:val="20"/>
                        </w:rPr>
                      </w:pPr>
                      <w:r w:rsidRPr="005D52DF">
                        <w:rPr>
                          <w:b/>
                          <w:sz w:val="20"/>
                          <w:szCs w:val="20"/>
                        </w:rPr>
                        <w:t xml:space="preserve"> (6-7 лет)</w:t>
                      </w:r>
                    </w:p>
                  </w:txbxContent>
                </v:textbox>
              </v:rect>
            </w:pict>
          </mc:Fallback>
        </mc:AlternateContent>
      </w:r>
      <w:r>
        <w:rPr>
          <w:rFonts w:eastAsia="Calibri"/>
          <w:b/>
          <w:noProof/>
          <w:color w:val="000000"/>
          <w:spacing w:val="7"/>
          <w:sz w:val="44"/>
          <w:szCs w:val="28"/>
        </w:rPr>
        <mc:AlternateContent>
          <mc:Choice Requires="wps">
            <w:drawing>
              <wp:anchor distT="0" distB="0" distL="114300" distR="114300" simplePos="0" relativeHeight="251720704" behindDoc="0" locked="0" layoutInCell="1" allowOverlap="1">
                <wp:simplePos x="0" y="0"/>
                <wp:positionH relativeFrom="column">
                  <wp:posOffset>4554220</wp:posOffset>
                </wp:positionH>
                <wp:positionV relativeFrom="paragraph">
                  <wp:posOffset>235585</wp:posOffset>
                </wp:positionV>
                <wp:extent cx="1497965" cy="619760"/>
                <wp:effectExtent l="10160" t="170180" r="168275" b="10160"/>
                <wp:wrapNone/>
                <wp:docPr id="3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7965" cy="619760"/>
                        </a:xfrm>
                        <a:prstGeom prst="rect">
                          <a:avLst/>
                        </a:prstGeom>
                        <a:gradFill rotWithShape="0">
                          <a:gsLst>
                            <a:gs pos="0">
                              <a:schemeClr val="accent6">
                                <a:lumMod val="100000"/>
                                <a:lumOff val="0"/>
                              </a:schemeClr>
                            </a:gs>
                            <a:gs pos="100000">
                              <a:schemeClr val="accent6">
                                <a:lumMod val="50000"/>
                                <a:lumOff val="0"/>
                              </a:schemeClr>
                            </a:gs>
                          </a:gsLst>
                          <a:lin ang="2700000" scaled="1"/>
                        </a:gradFill>
                        <a:ln w="12700">
                          <a:miter lim="800000"/>
                          <a:headEnd/>
                          <a:tailEnd/>
                        </a:ln>
                        <a:effectLst/>
                        <a:scene3d>
                          <a:camera prst="legacyObliqueTopRight"/>
                          <a:lightRig rig="legacyFlat3" dir="b"/>
                        </a:scene3d>
                        <a:sp3d extrusionH="430200" prstMaterial="legacyMatte">
                          <a:bevelT w="13500" h="13500" prst="angle"/>
                          <a:bevelB w="13500" h="13500" prst="angle"/>
                          <a:extrusionClr>
                            <a:schemeClr val="accent6">
                              <a:lumMod val="100000"/>
                              <a:lumOff val="0"/>
                            </a:schemeClr>
                          </a:extrusionClr>
                          <a:contourClr>
                            <a:schemeClr val="accent6">
                              <a:lumMod val="100000"/>
                              <a:lumOff val="0"/>
                            </a:schemeClr>
                          </a:contourClr>
                        </a:sp3d>
                        <a:extLst>
                          <a:ext uri="{AF507438-7753-43E0-B8FC-AC1667EBCBE1}">
                            <a14:hiddenEffects xmlns:a14="http://schemas.microsoft.com/office/drawing/2010/main">
                              <a:effectLst>
                                <a:outerShdw sy="50000" kx="-2453608" rotWithShape="0">
                                  <a:schemeClr val="accent6">
                                    <a:lumMod val="40000"/>
                                    <a:lumOff val="60000"/>
                                    <a:alpha val="50000"/>
                                  </a:schemeClr>
                                </a:outerShdw>
                              </a:effectLst>
                            </a14:hiddenEffects>
                          </a:ext>
                        </a:extLst>
                      </wps:spPr>
                      <wps:txbx>
                        <w:txbxContent>
                          <w:p w:rsidR="004E31BF" w:rsidRDefault="004E31BF" w:rsidP="005D52DF">
                            <w:pPr>
                              <w:jc w:val="center"/>
                              <w:rPr>
                                <w:b/>
                                <w:sz w:val="20"/>
                                <w:szCs w:val="20"/>
                              </w:rPr>
                            </w:pPr>
                            <w:r>
                              <w:rPr>
                                <w:b/>
                                <w:sz w:val="20"/>
                                <w:szCs w:val="20"/>
                              </w:rPr>
                              <w:t>Группа «Зайчата</w:t>
                            </w:r>
                            <w:r w:rsidRPr="005D52DF">
                              <w:rPr>
                                <w:b/>
                                <w:sz w:val="20"/>
                                <w:szCs w:val="20"/>
                              </w:rPr>
                              <w:t>»</w:t>
                            </w:r>
                          </w:p>
                          <w:p w:rsidR="004E31BF" w:rsidRPr="005D52DF" w:rsidRDefault="004E31BF" w:rsidP="005D52DF">
                            <w:pPr>
                              <w:jc w:val="center"/>
                              <w:rPr>
                                <w:b/>
                                <w:sz w:val="20"/>
                                <w:szCs w:val="20"/>
                              </w:rPr>
                            </w:pPr>
                            <w:r>
                              <w:rPr>
                                <w:b/>
                                <w:sz w:val="20"/>
                                <w:szCs w:val="20"/>
                              </w:rPr>
                              <w:t xml:space="preserve"> (5-6</w:t>
                            </w:r>
                            <w:r w:rsidRPr="005D52DF">
                              <w:rPr>
                                <w:b/>
                                <w:sz w:val="20"/>
                                <w:szCs w:val="20"/>
                              </w:rPr>
                              <w:t xml:space="preserve"> лет)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40" style="position:absolute;left:0;text-align:left;margin-left:358.6pt;margin-top:18.55pt;width:117.95pt;height:48.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" fillcolor="#f79646 [3209]">
                <v:fill color2="#974706 [1609]" angle="45" focus="100%" type="gradient"/>
                <v:shadow type="perspective" color="#fbd4b4 [1305]" opacity=".5" origin=",.5" offset="0,0" matrix=",-56756f,,.5"/>
                <o:extrusion v:ext="view" color="#f79646 [3209]" on="t"/>
                <v:textbox>
                  <w:txbxContent>
                    <w:p w:rsidR="004E31BF" w:rsidRDefault="004E31BF" w:rsidP="005D52DF">
                      <w:pPr>
                        <w:jc w:val="center"/>
                        <w:rPr>
                          <w:b/>
                          <w:sz w:val="20"/>
                          <w:szCs w:val="20"/>
                        </w:rPr>
                      </w:pPr>
                      <w:r>
                        <w:rPr>
                          <w:b/>
                          <w:sz w:val="20"/>
                          <w:szCs w:val="20"/>
                        </w:rPr>
                        <w:t>Группа «Зайчата</w:t>
                      </w:r>
                      <w:r w:rsidRPr="005D52DF">
                        <w:rPr>
                          <w:b/>
                          <w:sz w:val="20"/>
                          <w:szCs w:val="20"/>
                        </w:rPr>
                        <w:t>»</w:t>
                      </w:r>
                    </w:p>
                    <w:p w:rsidR="004E31BF" w:rsidRPr="005D52DF" w:rsidRDefault="004E31BF" w:rsidP="005D52DF">
                      <w:pPr>
                        <w:jc w:val="center"/>
                        <w:rPr>
                          <w:b/>
                          <w:sz w:val="20"/>
                          <w:szCs w:val="20"/>
                        </w:rPr>
                      </w:pPr>
                      <w:r>
                        <w:rPr>
                          <w:b/>
                          <w:sz w:val="20"/>
                          <w:szCs w:val="20"/>
                        </w:rPr>
                        <w:t xml:space="preserve"> (5-6</w:t>
                      </w:r>
                      <w:r w:rsidRPr="005D52DF">
                        <w:rPr>
                          <w:b/>
                          <w:sz w:val="20"/>
                          <w:szCs w:val="20"/>
                        </w:rPr>
                        <w:t xml:space="preserve"> лет)</w:t>
                      </w:r>
                    </w:p>
                  </w:txbxContent>
                </v:textbox>
              </v:rect>
            </w:pict>
          </mc:Fallback>
        </mc:AlternateContent>
      </w:r>
    </w:p>
    <w:p w:rsidR="003C59D7" w:rsidRDefault="009F101C" w:rsidP="003C59D7">
      <w:pPr>
        <w:ind w:firstLine="709"/>
        <w:jc w:val="both"/>
        <w:rPr>
          <w:rFonts w:eastAsia="Calibri"/>
          <w:sz w:val="48"/>
          <w:szCs w:val="40"/>
          <w:lang w:eastAsia="en-US"/>
        </w:rPr>
      </w:pPr>
      <w:r>
        <w:rPr>
          <w:rFonts w:eastAsia="Calibri"/>
          <w:noProof/>
          <w:sz w:val="48"/>
          <w:szCs w:val="40"/>
        </w:rPr>
        <w:lastRenderedPageBreak/>
        <mc:AlternateContent>
          <mc:Choice Requires="wps">
            <w:drawing>
              <wp:anchor distT="0" distB="0" distL="114300" distR="114300" simplePos="0" relativeHeight="251727872" behindDoc="0" locked="0" layoutInCell="1" allowOverlap="1">
                <wp:simplePos x="0" y="0"/>
                <wp:positionH relativeFrom="column">
                  <wp:posOffset>2923540</wp:posOffset>
                </wp:positionH>
                <wp:positionV relativeFrom="paragraph">
                  <wp:posOffset>155575</wp:posOffset>
                </wp:positionV>
                <wp:extent cx="1133475" cy="123825"/>
                <wp:effectExtent l="8255" t="57150" r="20320" b="9525"/>
                <wp:wrapNone/>
                <wp:docPr id="35"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33475"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CD9713" id="AutoShape 110" o:spid="_x0000_s1026" type="#_x0000_t32" style="position:absolute;margin-left:230.2pt;margin-top:12.25pt;width:89.25pt;height:9.75p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">
                <v:stroke endarrow="block"/>
              </v:shape>
            </w:pict>
          </mc:Fallback>
        </mc:AlternateContent>
      </w:r>
      <w:r>
        <w:rPr>
          <w:rFonts w:eastAsia="Calibri"/>
          <w:noProof/>
          <w:sz w:val="48"/>
          <w:szCs w:val="40"/>
        </w:rPr>
        <mc:AlternateContent>
          <mc:Choice Requires="wps">
            <w:drawing>
              <wp:anchor distT="0" distB="0" distL="114300" distR="114300" simplePos="0" relativeHeight="251726848" behindDoc="0" locked="0" layoutInCell="1" allowOverlap="1">
                <wp:simplePos x="0" y="0"/>
                <wp:positionH relativeFrom="column">
                  <wp:posOffset>4057015</wp:posOffset>
                </wp:positionH>
                <wp:positionV relativeFrom="paragraph">
                  <wp:posOffset>-92075</wp:posOffset>
                </wp:positionV>
                <wp:extent cx="1497965" cy="619760"/>
                <wp:effectExtent l="17780" t="161925" r="170180" b="18415"/>
                <wp:wrapNone/>
                <wp:docPr id="3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7965" cy="619760"/>
                        </a:xfrm>
                        <a:prstGeom prst="rect">
                          <a:avLst/>
                        </a:prstGeom>
                        <a:gradFill rotWithShape="0">
                          <a:gsLst>
                            <a:gs pos="0">
                              <a:schemeClr val="accent4">
                                <a:lumMod val="60000"/>
                                <a:lumOff val="40000"/>
                              </a:schemeClr>
                            </a:gs>
                            <a:gs pos="50000">
                              <a:schemeClr val="accent4">
                                <a:lumMod val="100000"/>
                                <a:lumOff val="0"/>
                              </a:schemeClr>
                            </a:gs>
                            <a:gs pos="100000">
                              <a:schemeClr val="accent4">
                                <a:lumMod val="60000"/>
                                <a:lumOff val="40000"/>
                              </a:schemeClr>
                            </a:gs>
                          </a:gsLst>
                          <a:lin ang="5400000" scaled="1"/>
                        </a:gradFill>
                        <a:ln w="12700">
                          <a:miter lim="800000"/>
                          <a:headEnd/>
                          <a:tailEnd/>
                        </a:ln>
                        <a:effectLst/>
                        <a:scene3d>
                          <a:camera prst="legacyObliqueTopRight"/>
                          <a:lightRig rig="legacyFlat3" dir="b"/>
                        </a:scene3d>
                        <a:sp3d extrusionH="430200" prstMaterial="legacyMatte">
                          <a:bevelT w="13500" h="13500" prst="angle"/>
                          <a:bevelB w="13500" h="13500" prst="angle"/>
                          <a:extrusionClr>
                            <a:schemeClr val="accent4">
                              <a:lumMod val="60000"/>
                              <a:lumOff val="40000"/>
                            </a:schemeClr>
                          </a:extrusionClr>
                          <a:contourClr>
                            <a:schemeClr val="accent4">
                              <a:lumMod val="60000"/>
                              <a:lumOff val="40000"/>
                            </a:schemeClr>
                          </a:contourClr>
                        </a:sp3d>
                        <a:extLst>
                          <a:ext uri="{AF507438-7753-43E0-B8FC-AC1667EBCBE1}">
                            <a14:hiddenEffects xmlns:a14="http://schemas.microsoft.com/office/drawing/2010/main">
                              <a:effectLst>
                                <a:outerShdw dist="28398" dir="3806097" algn="ctr" rotWithShape="0">
                                  <a:schemeClr val="accent4">
                                    <a:lumMod val="50000"/>
                                    <a:lumOff val="0"/>
                                  </a:schemeClr>
                                </a:outerShdw>
                              </a:effectLst>
                            </a14:hiddenEffects>
                          </a:ext>
                        </a:extLst>
                      </wps:spPr>
                      <wps:txbx>
                        <w:txbxContent>
                          <w:p w:rsidR="004E31BF" w:rsidRDefault="004E31BF" w:rsidP="00EE2A6B">
                            <w:pPr>
                              <w:jc w:val="center"/>
                              <w:rPr>
                                <w:b/>
                                <w:sz w:val="20"/>
                                <w:szCs w:val="20"/>
                              </w:rPr>
                            </w:pPr>
                            <w:r>
                              <w:rPr>
                                <w:b/>
                                <w:sz w:val="20"/>
                                <w:szCs w:val="20"/>
                              </w:rPr>
                              <w:t>Группа «Рыбки</w:t>
                            </w:r>
                            <w:r w:rsidRPr="005D52DF">
                              <w:rPr>
                                <w:b/>
                                <w:sz w:val="20"/>
                                <w:szCs w:val="20"/>
                              </w:rPr>
                              <w:t>»</w:t>
                            </w:r>
                          </w:p>
                          <w:p w:rsidR="004E31BF" w:rsidRPr="005D52DF" w:rsidRDefault="004E31BF" w:rsidP="00EE2A6B">
                            <w:pPr>
                              <w:jc w:val="center"/>
                              <w:rPr>
                                <w:b/>
                                <w:sz w:val="20"/>
                                <w:szCs w:val="20"/>
                              </w:rPr>
                            </w:pPr>
                            <w:r>
                              <w:rPr>
                                <w:b/>
                                <w:sz w:val="20"/>
                                <w:szCs w:val="20"/>
                              </w:rPr>
                              <w:t xml:space="preserve"> (5</w:t>
                            </w:r>
                            <w:r w:rsidRPr="005D52DF">
                              <w:rPr>
                                <w:b/>
                                <w:sz w:val="20"/>
                                <w:szCs w:val="20"/>
                              </w:rPr>
                              <w:t>-7 лет)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41" style="position:absolute;left:0;text-align:left;margin-left:319.45pt;margin-top:-7.25pt;width:117.95pt;height:48.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" fillcolor="#b2a1c7 [1943]">
                <v:fill color2="#8064a2 [3207]" focus="50%" type="gradient"/>
                <v:shadow color="#3f3151 [1607]" offset="1pt"/>
                <o:extrusion v:ext="view" color="#b2a1c7 [1943]" on="t"/>
                <v:textbox>
                  <w:txbxContent>
                    <w:p w:rsidR="004E31BF" w:rsidRDefault="004E31BF" w:rsidP="00EE2A6B">
                      <w:pPr>
                        <w:jc w:val="center"/>
                        <w:rPr>
                          <w:b/>
                          <w:sz w:val="20"/>
                          <w:szCs w:val="20"/>
                        </w:rPr>
                      </w:pPr>
                      <w:r>
                        <w:rPr>
                          <w:b/>
                          <w:sz w:val="20"/>
                          <w:szCs w:val="20"/>
                        </w:rPr>
                        <w:t>Группа «Рыбки</w:t>
                      </w:r>
                      <w:r w:rsidRPr="005D52DF">
                        <w:rPr>
                          <w:b/>
                          <w:sz w:val="20"/>
                          <w:szCs w:val="20"/>
                        </w:rPr>
                        <w:t>»</w:t>
                      </w:r>
                    </w:p>
                    <w:p w:rsidR="004E31BF" w:rsidRPr="005D52DF" w:rsidRDefault="004E31BF" w:rsidP="00EE2A6B">
                      <w:pPr>
                        <w:jc w:val="center"/>
                        <w:rPr>
                          <w:b/>
                          <w:sz w:val="20"/>
                          <w:szCs w:val="20"/>
                        </w:rPr>
                      </w:pPr>
                      <w:r>
                        <w:rPr>
                          <w:b/>
                          <w:sz w:val="20"/>
                          <w:szCs w:val="20"/>
                        </w:rPr>
                        <w:t xml:space="preserve"> (5</w:t>
                      </w:r>
                      <w:r w:rsidRPr="005D52DF">
                        <w:rPr>
                          <w:b/>
                          <w:sz w:val="20"/>
                          <w:szCs w:val="20"/>
                        </w:rPr>
                        <w:t>-7 лет)</w:t>
                      </w:r>
                    </w:p>
                  </w:txbxContent>
                </v:textbox>
              </v:rect>
            </w:pict>
          </mc:Fallback>
        </mc:AlternateContent>
      </w:r>
      <w:r>
        <w:rPr>
          <w:rFonts w:eastAsia="Calibri"/>
          <w:noProof/>
          <w:sz w:val="48"/>
          <w:szCs w:val="40"/>
        </w:rPr>
        <mc:AlternateContent>
          <mc:Choice Requires="wps">
            <w:drawing>
              <wp:anchor distT="0" distB="0" distL="114300" distR="114300" simplePos="0" relativeHeight="251725824" behindDoc="0" locked="0" layoutInCell="1" allowOverlap="1">
                <wp:simplePos x="0" y="0"/>
                <wp:positionH relativeFrom="column">
                  <wp:posOffset>365125</wp:posOffset>
                </wp:positionH>
                <wp:positionV relativeFrom="paragraph">
                  <wp:posOffset>-92075</wp:posOffset>
                </wp:positionV>
                <wp:extent cx="2558415" cy="772795"/>
                <wp:effectExtent l="164465" t="19050" r="10795" b="170180"/>
                <wp:wrapNone/>
                <wp:docPr id="33"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58415" cy="772795"/>
                        </a:xfrm>
                        <a:prstGeom prst="rect">
                          <a:avLst/>
                        </a:prstGeom>
                        <a:solidFill>
                          <a:srgbClr val="FFFF00"/>
                        </a:solidFill>
                        <a:ln w="9525">
                          <a:miter lim="800000"/>
                          <a:headEnd/>
                          <a:tailEnd/>
                        </a:ln>
                        <a:scene3d>
                          <a:camera prst="legacyObliqueBottomLeft"/>
                          <a:lightRig rig="legacyFlat3" dir="t"/>
                        </a:scene3d>
                        <a:sp3d extrusionH="430200" prstMaterial="legacyMatte">
                          <a:bevelT w="13500" h="13500" prst="angle"/>
                          <a:bevelB w="13500" h="13500" prst="angle"/>
                          <a:extrusionClr>
                            <a:srgbClr val="FFFF00"/>
                          </a:extrusionClr>
                          <a:contourClr>
                            <a:srgbClr val="FFFF00"/>
                          </a:contourClr>
                        </a:sp3d>
                      </wps:spPr>
                      <wps:txbx>
                        <w:txbxContent>
                          <w:p w:rsidR="004E31BF" w:rsidRPr="00EE2A6B" w:rsidRDefault="004E31BF" w:rsidP="00EE2A6B">
                            <w:pPr>
                              <w:jc w:val="center"/>
                              <w:rPr>
                                <w:b/>
                                <w:i/>
                              </w:rPr>
                            </w:pPr>
                            <w:r>
                              <w:rPr>
                                <w:b/>
                                <w:i/>
                              </w:rPr>
                              <w:t>Группа компенсирующей</w:t>
                            </w:r>
                            <w:r w:rsidRPr="00EE2A6B">
                              <w:rPr>
                                <w:b/>
                                <w:i/>
                              </w:rPr>
                              <w:t xml:space="preserve"> направленности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42" style="position:absolute;left:0;text-align:left;margin-left:28.75pt;margin-top:-7.25pt;width:201.45pt;height:60.85pt;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" fillcolor="yellow">
                <o:extrusion v:ext="view" color="yellow" on="t" viewpoint="-34.72222mm,34.72222mm" viewpointorigin="-.5,.5" skewangle="45" lightposition="-50000" lightposition2="50000"/>
                <v:textbox>
                  <w:txbxContent>
                    <w:p w:rsidR="004E31BF" w:rsidRPr="00EE2A6B" w:rsidRDefault="004E31BF" w:rsidP="00EE2A6B">
                      <w:pPr>
                        <w:jc w:val="center"/>
                        <w:rPr>
                          <w:b/>
                          <w:i/>
                        </w:rPr>
                      </w:pPr>
                      <w:r>
                        <w:rPr>
                          <w:b/>
                          <w:i/>
                        </w:rPr>
                        <w:t>Группа компенсирующей</w:t>
                      </w:r>
                      <w:r w:rsidRPr="00EE2A6B">
                        <w:rPr>
                          <w:b/>
                          <w:i/>
                        </w:rPr>
                        <w:t xml:space="preserve"> направленности</w:t>
                      </w:r>
                    </w:p>
                  </w:txbxContent>
                </v:textbox>
              </v:rect>
            </w:pict>
          </mc:Fallback>
        </mc:AlternateContent>
      </w:r>
    </w:p>
    <w:p w:rsidR="00FF09C8" w:rsidRDefault="00FF09C8" w:rsidP="003C59D7">
      <w:pPr>
        <w:ind w:firstLine="709"/>
        <w:jc w:val="both"/>
        <w:rPr>
          <w:rFonts w:eastAsia="Calibri"/>
          <w:sz w:val="48"/>
          <w:szCs w:val="40"/>
          <w:lang w:eastAsia="en-US"/>
        </w:rPr>
      </w:pPr>
    </w:p>
    <w:p w:rsidR="00FF09C8" w:rsidRDefault="00FF09C8" w:rsidP="003C59D7">
      <w:pPr>
        <w:ind w:firstLine="709"/>
        <w:jc w:val="both"/>
        <w:rPr>
          <w:rFonts w:eastAsia="Calibri"/>
          <w:sz w:val="48"/>
          <w:szCs w:val="40"/>
          <w:lang w:eastAsia="en-US"/>
        </w:rPr>
      </w:pPr>
    </w:p>
    <w:p w:rsidR="00FF09C8" w:rsidRDefault="00FF09C8" w:rsidP="003C59D7">
      <w:pPr>
        <w:ind w:firstLine="709"/>
        <w:jc w:val="both"/>
        <w:rPr>
          <w:rFonts w:eastAsia="Calibri"/>
          <w:sz w:val="48"/>
          <w:szCs w:val="40"/>
          <w:lang w:eastAsia="en-US"/>
        </w:rPr>
      </w:pPr>
    </w:p>
    <w:p w:rsidR="00FF09C8" w:rsidRDefault="00FF09C8" w:rsidP="003C59D7">
      <w:pPr>
        <w:ind w:firstLine="709"/>
        <w:jc w:val="both"/>
        <w:rPr>
          <w:rFonts w:eastAsia="Calibri"/>
          <w:sz w:val="48"/>
          <w:szCs w:val="40"/>
          <w:lang w:eastAsia="en-US"/>
        </w:rPr>
      </w:pPr>
    </w:p>
    <w:p w:rsidR="00FF09C8" w:rsidRDefault="009F101C" w:rsidP="003C59D7">
      <w:pPr>
        <w:ind w:firstLine="709"/>
        <w:jc w:val="both"/>
        <w:rPr>
          <w:rFonts w:eastAsia="Calibri"/>
          <w:sz w:val="48"/>
          <w:szCs w:val="40"/>
          <w:lang w:eastAsia="en-US"/>
        </w:rPr>
      </w:pPr>
      <w:r>
        <w:rPr>
          <w:b/>
          <w:bCs/>
          <w:noProof/>
          <w:sz w:val="36"/>
          <w:szCs w:val="40"/>
        </w:rPr>
        <mc:AlternateContent>
          <mc:Choice Requires="wps">
            <w:drawing>
              <wp:anchor distT="0" distB="0" distL="114300" distR="114300" simplePos="0" relativeHeight="251660288" behindDoc="0" locked="0" layoutInCell="1" allowOverlap="1">
                <wp:simplePos x="0" y="0"/>
                <wp:positionH relativeFrom="column">
                  <wp:posOffset>86995</wp:posOffset>
                </wp:positionH>
                <wp:positionV relativeFrom="paragraph">
                  <wp:posOffset>307975</wp:posOffset>
                </wp:positionV>
                <wp:extent cx="6093460" cy="1270000"/>
                <wp:effectExtent l="10160" t="161925" r="163830" b="15875"/>
                <wp:wrapNone/>
                <wp:docPr id="3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3460" cy="1270000"/>
                        </a:xfrm>
                        <a:prstGeom prst="roundRect">
                          <a:avLst>
                            <a:gd name="adj" fmla="val 16667"/>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round/>
                          <a:headEnd/>
                          <a:tailEnd/>
                        </a:ln>
                        <a:effectLst/>
                        <a:scene3d>
                          <a:camera prst="legacyObliqueTopRight"/>
                          <a:lightRig rig="legacyFlat3" dir="b"/>
                        </a:scene3d>
                        <a:sp3d extrusionH="430200" prstMaterial="legacyMatte">
                          <a:bevelT w="13500" h="13500" prst="angle"/>
                          <a:bevelB w="13500" h="13500" prst="angle"/>
                          <a:extrusionClr>
                            <a:schemeClr val="accent5">
                              <a:lumMod val="60000"/>
                              <a:lumOff val="40000"/>
                            </a:schemeClr>
                          </a:extrusionClr>
                          <a:contourClr>
                            <a:schemeClr val="accent5">
                              <a:lumMod val="60000"/>
                              <a:lumOff val="40000"/>
                            </a:schemeClr>
                          </a:contourClr>
                        </a:sp3d>
                        <a:extLst>
                          <a:ext uri="{AF507438-7753-43E0-B8FC-AC1667EBCBE1}">
                            <a14:hiddenEffects xmlns:a14="http://schemas.microsoft.com/office/drawing/2010/main">
                              <a:effectLst>
                                <a:outerShdw dist="28398" dir="3806097" algn="ctr" rotWithShape="0">
                                  <a:schemeClr val="accent5">
                                    <a:lumMod val="50000"/>
                                    <a:lumOff val="0"/>
                                    <a:alpha val="50000"/>
                                  </a:schemeClr>
                                </a:outerShdw>
                              </a:effectLst>
                            </a14:hiddenEffects>
                          </a:ext>
                        </a:extLst>
                      </wps:spPr>
                      <wps:txbx>
                        <w:txbxContent>
                          <w:p w:rsidR="004E31BF" w:rsidRPr="00C725B8" w:rsidRDefault="004E31BF" w:rsidP="003C59D7">
                            <w:pPr>
                              <w:jc w:val="both"/>
                              <w:rPr>
                                <w:rStyle w:val="af3"/>
                                <w:i w:val="0"/>
                                <w:sz w:val="32"/>
                              </w:rPr>
                            </w:pPr>
                            <w:r w:rsidRPr="00C725B8">
                              <w:rPr>
                                <w:rStyle w:val="af3"/>
                                <w:i w:val="0"/>
                                <w:sz w:val="32"/>
                              </w:rPr>
                              <w:t>Учебный</w:t>
                            </w:r>
                            <w:r>
                              <w:rPr>
                                <w:rStyle w:val="af3"/>
                                <w:i w:val="0"/>
                                <w:sz w:val="32"/>
                              </w:rPr>
                              <w:t xml:space="preserve"> </w:t>
                            </w:r>
                            <w:r w:rsidRPr="00C725B8">
                              <w:rPr>
                                <w:rStyle w:val="af3"/>
                                <w:i w:val="0"/>
                                <w:sz w:val="32"/>
                              </w:rPr>
                              <w:t>план ориентирован на интеграцию обучения и воспитания, на развитие воспитанников и сост</w:t>
                            </w:r>
                            <w:r>
                              <w:rPr>
                                <w:rStyle w:val="af3"/>
                                <w:i w:val="0"/>
                                <w:sz w:val="32"/>
                              </w:rPr>
                              <w:t>оит из следующих образовательных</w:t>
                            </w:r>
                            <w:r w:rsidRPr="00C725B8">
                              <w:rPr>
                                <w:rStyle w:val="af3"/>
                                <w:i w:val="0"/>
                                <w:sz w:val="32"/>
                              </w:rPr>
                              <w:t xml:space="preserve"> областей:</w:t>
                            </w:r>
                          </w:p>
                          <w:p w:rsidR="004E31BF" w:rsidRPr="00C725B8" w:rsidRDefault="004E31BF" w:rsidP="003C59D7">
                            <w:pP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43" style="position:absolute;left:0;text-align:left;margin-left:6.85pt;margin-top:24.25pt;width:479.8pt;height:10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" fillcolor="#92cddc [1944]">
                <v:fill color2="#daeef3 [664]" angle="135" focus="50%" type="gradient"/>
                <v:shadow color="#205867 [1608]" opacity=".5" offset="1pt"/>
                <o:extrusion v:ext="view" color="#92cddc [1944]" on="t"/>
                <v:textbox>
                  <w:txbxContent>
                    <w:p w:rsidR="004E31BF" w:rsidRPr="00C725B8" w:rsidRDefault="004E31BF" w:rsidP="003C59D7">
                      <w:pPr>
                        <w:jc w:val="both"/>
                        <w:rPr>
                          <w:rStyle w:val="af3"/>
                          <w:i w:val="0"/>
                          <w:sz w:val="32"/>
                        </w:rPr>
                      </w:pPr>
                      <w:r w:rsidRPr="00C725B8">
                        <w:rPr>
                          <w:rStyle w:val="af3"/>
                          <w:i w:val="0"/>
                          <w:sz w:val="32"/>
                        </w:rPr>
                        <w:t>Учебный</w:t>
                      </w:r>
                      <w:r>
                        <w:rPr>
                          <w:rStyle w:val="af3"/>
                          <w:i w:val="0"/>
                          <w:sz w:val="32"/>
                        </w:rPr>
                        <w:t xml:space="preserve"> </w:t>
                      </w:r>
                      <w:r w:rsidRPr="00C725B8">
                        <w:rPr>
                          <w:rStyle w:val="af3"/>
                          <w:i w:val="0"/>
                          <w:sz w:val="32"/>
                        </w:rPr>
                        <w:t>план ориентирован на интеграцию обучения и воспитания, на развитие воспитанников и сост</w:t>
                      </w:r>
                      <w:r>
                        <w:rPr>
                          <w:rStyle w:val="af3"/>
                          <w:i w:val="0"/>
                          <w:sz w:val="32"/>
                        </w:rPr>
                        <w:t>оит из следующих образовательных</w:t>
                      </w:r>
                      <w:r w:rsidRPr="00C725B8">
                        <w:rPr>
                          <w:rStyle w:val="af3"/>
                          <w:i w:val="0"/>
                          <w:sz w:val="32"/>
                        </w:rPr>
                        <w:t xml:space="preserve"> областей:</w:t>
                      </w:r>
                    </w:p>
                    <w:p w:rsidR="004E31BF" w:rsidRPr="00C725B8" w:rsidRDefault="004E31BF" w:rsidP="003C59D7">
                      <w:pPr>
                        <w:rPr>
                          <w:sz w:val="18"/>
                        </w:rPr>
                      </w:pPr>
                    </w:p>
                  </w:txbxContent>
                </v:textbox>
              </v:roundrect>
            </w:pict>
          </mc:Fallback>
        </mc:AlternateContent>
      </w:r>
    </w:p>
    <w:p w:rsidR="00FF09C8" w:rsidRDefault="00FF09C8" w:rsidP="003C59D7">
      <w:pPr>
        <w:ind w:firstLine="709"/>
        <w:jc w:val="both"/>
        <w:rPr>
          <w:rFonts w:eastAsia="Calibri"/>
          <w:sz w:val="48"/>
          <w:szCs w:val="40"/>
          <w:lang w:eastAsia="en-US"/>
        </w:rPr>
      </w:pPr>
    </w:p>
    <w:p w:rsidR="00FF09C8" w:rsidRDefault="00FF09C8" w:rsidP="003C59D7">
      <w:pPr>
        <w:ind w:firstLine="709"/>
        <w:jc w:val="both"/>
        <w:rPr>
          <w:rFonts w:eastAsia="Calibri"/>
          <w:sz w:val="48"/>
          <w:szCs w:val="40"/>
          <w:lang w:eastAsia="en-US"/>
        </w:rPr>
      </w:pPr>
    </w:p>
    <w:p w:rsidR="00FF09C8" w:rsidRDefault="00FF09C8" w:rsidP="003C59D7">
      <w:pPr>
        <w:ind w:firstLine="709"/>
        <w:jc w:val="both"/>
        <w:rPr>
          <w:rFonts w:eastAsia="Calibri"/>
          <w:sz w:val="48"/>
          <w:szCs w:val="40"/>
          <w:lang w:eastAsia="en-US"/>
        </w:rPr>
      </w:pPr>
    </w:p>
    <w:p w:rsidR="00FF09C8" w:rsidRDefault="009F101C" w:rsidP="003C59D7">
      <w:pPr>
        <w:ind w:firstLine="709"/>
        <w:jc w:val="both"/>
        <w:rPr>
          <w:rFonts w:eastAsia="Calibri"/>
          <w:sz w:val="48"/>
          <w:szCs w:val="40"/>
          <w:lang w:eastAsia="en-US"/>
        </w:rPr>
      </w:pPr>
      <w:r>
        <w:rPr>
          <w:rFonts w:eastAsia="Calibri"/>
          <w:noProof/>
          <w:sz w:val="48"/>
          <w:szCs w:val="40"/>
        </w:rPr>
        <mc:AlternateContent>
          <mc:Choice Requires="wps">
            <w:drawing>
              <wp:anchor distT="0" distB="0" distL="114300" distR="114300" simplePos="0" relativeHeight="251728896" behindDoc="0" locked="0" layoutInCell="1" allowOverlap="1" wp14:anchorId="1E0AD85E">
                <wp:simplePos x="0" y="0"/>
                <wp:positionH relativeFrom="column">
                  <wp:posOffset>-467360</wp:posOffset>
                </wp:positionH>
                <wp:positionV relativeFrom="paragraph">
                  <wp:posOffset>430530</wp:posOffset>
                </wp:positionV>
                <wp:extent cx="3390900" cy="1024890"/>
                <wp:effectExtent l="17780" t="162560" r="163195" b="12700"/>
                <wp:wrapNone/>
                <wp:docPr id="31"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0" cy="1024890"/>
                        </a:xfrm>
                        <a:prstGeom prst="rect">
                          <a:avLst/>
                        </a:prstGeom>
                        <a:solidFill>
                          <a:schemeClr val="accent5">
                            <a:lumMod val="100000"/>
                            <a:lumOff val="0"/>
                          </a:schemeClr>
                        </a:solidFill>
                        <a:ln w="127000" algn="ctr">
                          <a:miter lim="800000"/>
                          <a:headEnd/>
                          <a:tailEnd/>
                        </a:ln>
                        <a:effectLst/>
                        <a:scene3d>
                          <a:camera prst="legacyObliqueTopRight"/>
                          <a:lightRig rig="legacyFlat3" dir="b"/>
                        </a:scene3d>
                        <a:sp3d extrusionH="430200" prstMaterial="legacyMatte">
                          <a:bevelT w="13500" h="13500" prst="angle"/>
                          <a:bevelB w="13500" h="13500" prst="angle"/>
                          <a:extrusionClr>
                            <a:schemeClr val="accent5">
                              <a:lumMod val="100000"/>
                              <a:lumOff val="0"/>
                            </a:schemeClr>
                          </a:extrusionClr>
                          <a:contourClr>
                            <a:schemeClr val="accent5">
                              <a:lumMod val="100000"/>
                              <a:lumOff val="0"/>
                            </a:schemeClr>
                          </a:contourClr>
                        </a:sp3d>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E31BF" w:rsidRPr="009F101C" w:rsidRDefault="004E31BF" w:rsidP="009F101C">
                            <w:pPr>
                              <w:jc w:val="center"/>
                              <w:rPr>
                                <w:b/>
                                <w:sz w:val="32"/>
                                <w:szCs w:val="32"/>
                              </w:rPr>
                            </w:pPr>
                            <w:r w:rsidRPr="009F101C">
                              <w:rPr>
                                <w:rStyle w:val="af3"/>
                                <w:b/>
                                <w:i w:val="0"/>
                                <w:sz w:val="32"/>
                                <w:szCs w:val="32"/>
                              </w:rPr>
                              <w:t>Социально коммуникативное развитие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AD85E" id="Rectangle 112" o:spid="_x0000_s1044" style="position:absolute;left:0;text-align:left;margin-left:-36.8pt;margin-top:33.9pt;width:267pt;height:80.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" fillcolor="#4bacc6 [3208]">
                <v:shadow color="#868686"/>
                <o:extrusion v:ext="view" color="#4bacc6 [3208]" on="t"/>
                <v:textbox>
                  <w:txbxContent>
                    <w:p w:rsidR="004E31BF" w:rsidRPr="009F101C" w:rsidRDefault="004E31BF" w:rsidP="009F101C">
                      <w:pPr>
                        <w:jc w:val="center"/>
                        <w:rPr>
                          <w:b/>
                          <w:sz w:val="32"/>
                          <w:szCs w:val="32"/>
                        </w:rPr>
                      </w:pPr>
                      <w:r w:rsidRPr="009F101C">
                        <w:rPr>
                          <w:rStyle w:val="af3"/>
                          <w:b/>
                          <w:i w:val="0"/>
                          <w:sz w:val="32"/>
                          <w:szCs w:val="32"/>
                        </w:rPr>
                        <w:t>Социально коммуникативное развитие</w:t>
                      </w:r>
                    </w:p>
                  </w:txbxContent>
                </v:textbox>
              </v:rect>
            </w:pict>
          </mc:Fallback>
        </mc:AlternateContent>
      </w:r>
    </w:p>
    <w:p w:rsidR="00FF09C8" w:rsidRDefault="00FF09C8" w:rsidP="003C59D7">
      <w:pPr>
        <w:ind w:firstLine="709"/>
        <w:jc w:val="both"/>
        <w:rPr>
          <w:rFonts w:eastAsia="Calibri"/>
          <w:sz w:val="48"/>
          <w:szCs w:val="40"/>
          <w:lang w:eastAsia="en-US"/>
        </w:rPr>
      </w:pPr>
    </w:p>
    <w:p w:rsidR="00FF09C8" w:rsidRDefault="00FF09C8" w:rsidP="003C59D7">
      <w:pPr>
        <w:ind w:firstLine="709"/>
        <w:jc w:val="both"/>
        <w:rPr>
          <w:rFonts w:eastAsia="Calibri"/>
          <w:sz w:val="48"/>
          <w:szCs w:val="40"/>
          <w:lang w:eastAsia="en-US"/>
        </w:rPr>
      </w:pPr>
    </w:p>
    <w:p w:rsidR="00FF09C8" w:rsidRDefault="009F101C" w:rsidP="003C59D7">
      <w:pPr>
        <w:ind w:firstLine="709"/>
        <w:jc w:val="both"/>
        <w:rPr>
          <w:rFonts w:eastAsia="Calibri"/>
          <w:sz w:val="48"/>
          <w:szCs w:val="40"/>
          <w:lang w:eastAsia="en-US"/>
        </w:rPr>
      </w:pPr>
      <w:r>
        <w:rPr>
          <w:rFonts w:eastAsia="Calibri"/>
          <w:noProof/>
          <w:sz w:val="48"/>
          <w:szCs w:val="40"/>
        </w:rPr>
        <mc:AlternateContent>
          <mc:Choice Requires="wps">
            <w:drawing>
              <wp:anchor distT="0" distB="0" distL="114300" distR="114300" simplePos="0" relativeHeight="251729920" behindDoc="0" locked="0" layoutInCell="1" allowOverlap="1" wp14:anchorId="1E0AD85E">
                <wp:simplePos x="0" y="0"/>
                <wp:positionH relativeFrom="column">
                  <wp:posOffset>2923540</wp:posOffset>
                </wp:positionH>
                <wp:positionV relativeFrom="paragraph">
                  <wp:posOffset>249555</wp:posOffset>
                </wp:positionV>
                <wp:extent cx="3390900" cy="1024890"/>
                <wp:effectExtent l="17780" t="165735" r="163195" b="9525"/>
                <wp:wrapNone/>
                <wp:docPr id="30"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0" cy="1024890"/>
                        </a:xfrm>
                        <a:prstGeom prst="rect">
                          <a:avLst/>
                        </a:prstGeom>
                        <a:solidFill>
                          <a:schemeClr val="accent5">
                            <a:lumMod val="100000"/>
                            <a:lumOff val="0"/>
                          </a:schemeClr>
                        </a:solidFill>
                        <a:ln w="127000" algn="ctr">
                          <a:miter lim="800000"/>
                          <a:headEnd/>
                          <a:tailEnd/>
                        </a:ln>
                        <a:effectLst/>
                        <a:scene3d>
                          <a:camera prst="legacyObliqueTopRight"/>
                          <a:lightRig rig="legacyFlat3" dir="b"/>
                        </a:scene3d>
                        <a:sp3d extrusionH="430200" prstMaterial="legacyMatte">
                          <a:bevelT w="13500" h="13500" prst="angle"/>
                          <a:bevelB w="13500" h="13500" prst="angle"/>
                          <a:extrusionClr>
                            <a:schemeClr val="accent5">
                              <a:lumMod val="100000"/>
                              <a:lumOff val="0"/>
                            </a:schemeClr>
                          </a:extrusionClr>
                          <a:contourClr>
                            <a:schemeClr val="accent5">
                              <a:lumMod val="100000"/>
                              <a:lumOff val="0"/>
                            </a:schemeClr>
                          </a:contourClr>
                        </a:sp3d>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E31BF" w:rsidRPr="009F101C" w:rsidRDefault="004E31BF" w:rsidP="009F101C">
                            <w:pPr>
                              <w:jc w:val="center"/>
                              <w:rPr>
                                <w:b/>
                                <w:sz w:val="36"/>
                                <w:szCs w:val="36"/>
                              </w:rPr>
                            </w:pPr>
                            <w:r>
                              <w:rPr>
                                <w:rStyle w:val="af3"/>
                                <w:b/>
                                <w:i w:val="0"/>
                                <w:sz w:val="36"/>
                                <w:szCs w:val="36"/>
                              </w:rPr>
                              <w:t>Познавательное развитие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AD85E" id="Rectangle 113" o:spid="_x0000_s1045" style="position:absolute;left:0;text-align:left;margin-left:230.2pt;margin-top:19.65pt;width:267pt;height:80.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" fillcolor="#4bacc6 [3208]">
                <v:shadow color="#868686"/>
                <o:extrusion v:ext="view" color="#4bacc6 [3208]" on="t"/>
                <v:textbox>
                  <w:txbxContent>
                    <w:p w:rsidR="004E31BF" w:rsidRPr="009F101C" w:rsidRDefault="004E31BF" w:rsidP="009F101C">
                      <w:pPr>
                        <w:jc w:val="center"/>
                        <w:rPr>
                          <w:b/>
                          <w:sz w:val="36"/>
                          <w:szCs w:val="36"/>
                        </w:rPr>
                      </w:pPr>
                      <w:r>
                        <w:rPr>
                          <w:rStyle w:val="af3"/>
                          <w:b/>
                          <w:i w:val="0"/>
                          <w:sz w:val="36"/>
                          <w:szCs w:val="36"/>
                        </w:rPr>
                        <w:t>Познавательное развитие</w:t>
                      </w:r>
                    </w:p>
                  </w:txbxContent>
                </v:textbox>
              </v:rect>
            </w:pict>
          </mc:Fallback>
        </mc:AlternateContent>
      </w:r>
    </w:p>
    <w:p w:rsidR="00FF09C8" w:rsidRDefault="00FF09C8" w:rsidP="003C59D7">
      <w:pPr>
        <w:ind w:firstLine="709"/>
        <w:jc w:val="both"/>
        <w:rPr>
          <w:rFonts w:eastAsia="Calibri"/>
          <w:sz w:val="48"/>
          <w:szCs w:val="40"/>
          <w:lang w:eastAsia="en-US"/>
        </w:rPr>
      </w:pPr>
    </w:p>
    <w:p w:rsidR="00FF09C8" w:rsidRDefault="00FF09C8" w:rsidP="003C59D7">
      <w:pPr>
        <w:ind w:firstLine="709"/>
        <w:jc w:val="both"/>
        <w:rPr>
          <w:rFonts w:eastAsia="Calibri"/>
          <w:sz w:val="48"/>
          <w:szCs w:val="40"/>
          <w:lang w:eastAsia="en-US"/>
        </w:rPr>
      </w:pPr>
    </w:p>
    <w:p w:rsidR="00FF09C8" w:rsidRDefault="009F101C" w:rsidP="003C59D7">
      <w:pPr>
        <w:ind w:firstLine="709"/>
        <w:jc w:val="both"/>
        <w:rPr>
          <w:rFonts w:eastAsia="Calibri"/>
          <w:sz w:val="48"/>
          <w:szCs w:val="40"/>
          <w:lang w:eastAsia="en-US"/>
        </w:rPr>
      </w:pPr>
      <w:r>
        <w:rPr>
          <w:rFonts w:eastAsia="Calibri"/>
          <w:noProof/>
          <w:sz w:val="48"/>
          <w:szCs w:val="40"/>
        </w:rPr>
        <mc:AlternateContent>
          <mc:Choice Requires="wps">
            <w:drawing>
              <wp:anchor distT="0" distB="0" distL="114300" distR="114300" simplePos="0" relativeHeight="251730944" behindDoc="0" locked="0" layoutInCell="1" allowOverlap="1" wp14:anchorId="1E0AD85E">
                <wp:simplePos x="0" y="0"/>
                <wp:positionH relativeFrom="column">
                  <wp:posOffset>-467360</wp:posOffset>
                </wp:positionH>
                <wp:positionV relativeFrom="paragraph">
                  <wp:posOffset>222885</wp:posOffset>
                </wp:positionV>
                <wp:extent cx="3390900" cy="1024890"/>
                <wp:effectExtent l="17780" t="161925" r="163195" b="13335"/>
                <wp:wrapNone/>
                <wp:docPr id="29"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0" cy="1024890"/>
                        </a:xfrm>
                        <a:prstGeom prst="rect">
                          <a:avLst/>
                        </a:prstGeom>
                        <a:solidFill>
                          <a:schemeClr val="accent5">
                            <a:lumMod val="100000"/>
                            <a:lumOff val="0"/>
                          </a:schemeClr>
                        </a:solidFill>
                        <a:ln w="127000" algn="ctr">
                          <a:miter lim="800000"/>
                          <a:headEnd/>
                          <a:tailEnd/>
                        </a:ln>
                        <a:effectLst/>
                        <a:scene3d>
                          <a:camera prst="legacyObliqueTopRight"/>
                          <a:lightRig rig="legacyFlat3" dir="b"/>
                        </a:scene3d>
                        <a:sp3d extrusionH="430200" prstMaterial="legacyMatte">
                          <a:bevelT w="13500" h="13500" prst="angle"/>
                          <a:bevelB w="13500" h="13500" prst="angle"/>
                          <a:extrusionClr>
                            <a:schemeClr val="accent5">
                              <a:lumMod val="100000"/>
                              <a:lumOff val="0"/>
                            </a:schemeClr>
                          </a:extrusionClr>
                          <a:contourClr>
                            <a:schemeClr val="accent5">
                              <a:lumMod val="100000"/>
                              <a:lumOff val="0"/>
                            </a:schemeClr>
                          </a:contourClr>
                        </a:sp3d>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E31BF" w:rsidRPr="009F101C" w:rsidRDefault="004E31BF" w:rsidP="009F101C">
                            <w:pPr>
                              <w:jc w:val="center"/>
                              <w:rPr>
                                <w:b/>
                                <w:sz w:val="36"/>
                                <w:szCs w:val="36"/>
                              </w:rPr>
                            </w:pPr>
                            <w:r w:rsidRPr="009F101C">
                              <w:rPr>
                                <w:rStyle w:val="af3"/>
                                <w:b/>
                                <w:i w:val="0"/>
                                <w:sz w:val="36"/>
                                <w:szCs w:val="36"/>
                              </w:rPr>
                              <w:t>Речевое развитие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AD85E" id="Rectangle 114" o:spid="_x0000_s1046" style="position:absolute;left:0;text-align:left;margin-left:-36.8pt;margin-top:17.55pt;width:267pt;height:80.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" fillcolor="#4bacc6 [3208]">
                <v:shadow color="#868686"/>
                <o:extrusion v:ext="view" color="#4bacc6 [3208]" on="t"/>
                <v:textbox>
                  <w:txbxContent>
                    <w:p w:rsidR="004E31BF" w:rsidRPr="009F101C" w:rsidRDefault="004E31BF" w:rsidP="009F101C">
                      <w:pPr>
                        <w:jc w:val="center"/>
                        <w:rPr>
                          <w:b/>
                          <w:sz w:val="36"/>
                          <w:szCs w:val="36"/>
                        </w:rPr>
                      </w:pPr>
                      <w:r w:rsidRPr="009F101C">
                        <w:rPr>
                          <w:rStyle w:val="af3"/>
                          <w:b/>
                          <w:i w:val="0"/>
                          <w:sz w:val="36"/>
                          <w:szCs w:val="36"/>
                        </w:rPr>
                        <w:t>Речевое развитие</w:t>
                      </w:r>
                    </w:p>
                  </w:txbxContent>
                </v:textbox>
              </v:rect>
            </w:pict>
          </mc:Fallback>
        </mc:AlternateContent>
      </w:r>
    </w:p>
    <w:p w:rsidR="00FF09C8" w:rsidRDefault="00FF09C8" w:rsidP="003C59D7">
      <w:pPr>
        <w:ind w:firstLine="709"/>
        <w:jc w:val="both"/>
        <w:rPr>
          <w:rFonts w:eastAsia="Calibri"/>
          <w:sz w:val="48"/>
          <w:szCs w:val="40"/>
          <w:lang w:eastAsia="en-US"/>
        </w:rPr>
      </w:pPr>
    </w:p>
    <w:p w:rsidR="00FF09C8" w:rsidRDefault="009F101C" w:rsidP="003C59D7">
      <w:pPr>
        <w:ind w:firstLine="709"/>
        <w:jc w:val="both"/>
        <w:rPr>
          <w:rFonts w:eastAsia="Calibri"/>
          <w:sz w:val="48"/>
          <w:szCs w:val="40"/>
          <w:lang w:eastAsia="en-US"/>
        </w:rPr>
      </w:pPr>
      <w:r>
        <w:rPr>
          <w:rFonts w:eastAsia="Calibri"/>
          <w:noProof/>
          <w:sz w:val="48"/>
          <w:szCs w:val="40"/>
        </w:rPr>
        <mc:AlternateContent>
          <mc:Choice Requires="wps">
            <w:drawing>
              <wp:anchor distT="0" distB="0" distL="114300" distR="114300" simplePos="0" relativeHeight="251731968" behindDoc="0" locked="0" layoutInCell="1" allowOverlap="1" wp14:anchorId="1E0AD85E">
                <wp:simplePos x="0" y="0"/>
                <wp:positionH relativeFrom="column">
                  <wp:posOffset>2923540</wp:posOffset>
                </wp:positionH>
                <wp:positionV relativeFrom="paragraph">
                  <wp:posOffset>264795</wp:posOffset>
                </wp:positionV>
                <wp:extent cx="3390900" cy="1024890"/>
                <wp:effectExtent l="17780" t="161925" r="163195" b="13335"/>
                <wp:wrapNone/>
                <wp:docPr id="28"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0" cy="1024890"/>
                        </a:xfrm>
                        <a:prstGeom prst="rect">
                          <a:avLst/>
                        </a:prstGeom>
                        <a:solidFill>
                          <a:schemeClr val="accent5">
                            <a:lumMod val="100000"/>
                            <a:lumOff val="0"/>
                          </a:schemeClr>
                        </a:solidFill>
                        <a:ln w="127000" algn="ctr">
                          <a:miter lim="800000"/>
                          <a:headEnd/>
                          <a:tailEnd/>
                        </a:ln>
                        <a:effectLst/>
                        <a:scene3d>
                          <a:camera prst="legacyObliqueTopRight"/>
                          <a:lightRig rig="legacyFlat3" dir="b"/>
                        </a:scene3d>
                        <a:sp3d extrusionH="430200" prstMaterial="legacyMatte">
                          <a:bevelT w="13500" h="13500" prst="angle"/>
                          <a:bevelB w="13500" h="13500" prst="angle"/>
                          <a:extrusionClr>
                            <a:schemeClr val="accent5">
                              <a:lumMod val="100000"/>
                              <a:lumOff val="0"/>
                            </a:schemeClr>
                          </a:extrusionClr>
                          <a:contourClr>
                            <a:schemeClr val="accent5">
                              <a:lumMod val="100000"/>
                              <a:lumOff val="0"/>
                            </a:schemeClr>
                          </a:contourClr>
                        </a:sp3d>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E31BF" w:rsidRPr="009F101C" w:rsidRDefault="004E31BF" w:rsidP="009F101C">
                            <w:pPr>
                              <w:jc w:val="center"/>
                              <w:rPr>
                                <w:b/>
                                <w:sz w:val="32"/>
                                <w:szCs w:val="32"/>
                              </w:rPr>
                            </w:pPr>
                            <w:r w:rsidRPr="009F101C">
                              <w:rPr>
                                <w:rStyle w:val="af3"/>
                                <w:b/>
                                <w:i w:val="0"/>
                                <w:sz w:val="32"/>
                                <w:szCs w:val="32"/>
                              </w:rPr>
                              <w:t>Художественно -эстетическое</w:t>
                            </w:r>
                            <w:r>
                              <w:rPr>
                                <w:rStyle w:val="af3"/>
                                <w:b/>
                                <w:i w:val="0"/>
                                <w:sz w:val="32"/>
                                <w:szCs w:val="32"/>
                              </w:rPr>
                              <w:t xml:space="preserve"> развитие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AD85E" id="Rectangle 115" o:spid="_x0000_s1047" style="position:absolute;left:0;text-align:left;margin-left:230.2pt;margin-top:20.85pt;width:267pt;height:80.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" fillcolor="#4bacc6 [3208]">
                <v:shadow color="#868686"/>
                <o:extrusion v:ext="view" color="#4bacc6 [3208]" on="t"/>
                <v:textbox>
                  <w:txbxContent>
                    <w:p w:rsidR="004E31BF" w:rsidRPr="009F101C" w:rsidRDefault="004E31BF" w:rsidP="009F101C">
                      <w:pPr>
                        <w:jc w:val="center"/>
                        <w:rPr>
                          <w:b/>
                          <w:sz w:val="32"/>
                          <w:szCs w:val="32"/>
                        </w:rPr>
                      </w:pPr>
                      <w:r w:rsidRPr="009F101C">
                        <w:rPr>
                          <w:rStyle w:val="af3"/>
                          <w:b/>
                          <w:i w:val="0"/>
                          <w:sz w:val="32"/>
                          <w:szCs w:val="32"/>
                        </w:rPr>
                        <w:t>Художественно -эстетическое</w:t>
                      </w:r>
                      <w:r>
                        <w:rPr>
                          <w:rStyle w:val="af3"/>
                          <w:b/>
                          <w:i w:val="0"/>
                          <w:sz w:val="32"/>
                          <w:szCs w:val="32"/>
                        </w:rPr>
                        <w:t xml:space="preserve"> развитие</w:t>
                      </w:r>
                    </w:p>
                  </w:txbxContent>
                </v:textbox>
              </v:rect>
            </w:pict>
          </mc:Fallback>
        </mc:AlternateContent>
      </w:r>
    </w:p>
    <w:p w:rsidR="00FF09C8" w:rsidRDefault="00FF09C8" w:rsidP="003C59D7">
      <w:pPr>
        <w:ind w:firstLine="709"/>
        <w:jc w:val="both"/>
        <w:rPr>
          <w:rFonts w:eastAsia="Calibri"/>
          <w:sz w:val="48"/>
          <w:szCs w:val="40"/>
          <w:lang w:eastAsia="en-US"/>
        </w:rPr>
      </w:pPr>
    </w:p>
    <w:p w:rsidR="00FF09C8" w:rsidRDefault="00FF09C8" w:rsidP="003C59D7">
      <w:pPr>
        <w:ind w:firstLine="709"/>
        <w:jc w:val="both"/>
        <w:rPr>
          <w:rFonts w:eastAsia="Calibri"/>
          <w:sz w:val="48"/>
          <w:szCs w:val="40"/>
          <w:lang w:eastAsia="en-US"/>
        </w:rPr>
      </w:pPr>
    </w:p>
    <w:p w:rsidR="00FF09C8" w:rsidRDefault="009F101C" w:rsidP="003C59D7">
      <w:pPr>
        <w:ind w:firstLine="709"/>
        <w:jc w:val="both"/>
        <w:rPr>
          <w:rFonts w:eastAsia="Calibri"/>
          <w:sz w:val="48"/>
          <w:szCs w:val="40"/>
          <w:lang w:eastAsia="en-US"/>
        </w:rPr>
      </w:pPr>
      <w:r>
        <w:rPr>
          <w:rFonts w:eastAsia="Calibri"/>
          <w:noProof/>
          <w:sz w:val="48"/>
          <w:szCs w:val="40"/>
        </w:rPr>
        <mc:AlternateContent>
          <mc:Choice Requires="wps">
            <w:drawing>
              <wp:anchor distT="0" distB="0" distL="114300" distR="114300" simplePos="0" relativeHeight="251732992" behindDoc="0" locked="0" layoutInCell="1" allowOverlap="1" wp14:anchorId="1E0AD85E">
                <wp:simplePos x="0" y="0"/>
                <wp:positionH relativeFrom="column">
                  <wp:posOffset>-467360</wp:posOffset>
                </wp:positionH>
                <wp:positionV relativeFrom="paragraph">
                  <wp:posOffset>146685</wp:posOffset>
                </wp:positionV>
                <wp:extent cx="3390900" cy="1024890"/>
                <wp:effectExtent l="17780" t="161925" r="163195" b="13335"/>
                <wp:wrapNone/>
                <wp:docPr id="27"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0" cy="1024890"/>
                        </a:xfrm>
                        <a:prstGeom prst="rect">
                          <a:avLst/>
                        </a:prstGeom>
                        <a:solidFill>
                          <a:schemeClr val="accent5">
                            <a:lumMod val="100000"/>
                            <a:lumOff val="0"/>
                          </a:schemeClr>
                        </a:solidFill>
                        <a:ln w="127000" algn="ctr">
                          <a:miter lim="800000"/>
                          <a:headEnd/>
                          <a:tailEnd/>
                        </a:ln>
                        <a:effectLst/>
                        <a:scene3d>
                          <a:camera prst="legacyObliqueTopRight"/>
                          <a:lightRig rig="legacyFlat3" dir="b"/>
                        </a:scene3d>
                        <a:sp3d extrusionH="430200" prstMaterial="legacyMatte">
                          <a:bevelT w="13500" h="13500" prst="angle"/>
                          <a:bevelB w="13500" h="13500" prst="angle"/>
                          <a:extrusionClr>
                            <a:schemeClr val="accent5">
                              <a:lumMod val="100000"/>
                              <a:lumOff val="0"/>
                            </a:schemeClr>
                          </a:extrusionClr>
                          <a:contourClr>
                            <a:schemeClr val="accent5">
                              <a:lumMod val="100000"/>
                              <a:lumOff val="0"/>
                            </a:schemeClr>
                          </a:contourClr>
                        </a:sp3d>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E31BF" w:rsidRDefault="004E31BF" w:rsidP="009F101C">
                            <w:pPr>
                              <w:jc w:val="center"/>
                            </w:pPr>
                            <w:r w:rsidRPr="009F101C">
                              <w:rPr>
                                <w:rStyle w:val="af3"/>
                                <w:b/>
                                <w:i w:val="0"/>
                                <w:sz w:val="36"/>
                                <w:szCs w:val="36"/>
                              </w:rPr>
                              <w:t>Физическое развитие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AD85E" id="Rectangle 116" o:spid="_x0000_s1048" style="position:absolute;left:0;text-align:left;margin-left:-36.8pt;margin-top:11.55pt;width:267pt;height:80.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" fillcolor="#4bacc6 [3208]">
                <v:shadow color="#868686"/>
                <o:extrusion v:ext="view" color="#4bacc6 [3208]" on="t"/>
                <v:textbox>
                  <w:txbxContent>
                    <w:p w:rsidR="004E31BF" w:rsidRDefault="004E31BF" w:rsidP="009F101C">
                      <w:pPr>
                        <w:jc w:val="center"/>
                      </w:pPr>
                      <w:r w:rsidRPr="009F101C">
                        <w:rPr>
                          <w:rStyle w:val="af3"/>
                          <w:b/>
                          <w:i w:val="0"/>
                          <w:sz w:val="36"/>
                          <w:szCs w:val="36"/>
                        </w:rPr>
                        <w:t>Физическое развитие</w:t>
                      </w:r>
                    </w:p>
                  </w:txbxContent>
                </v:textbox>
              </v:rect>
            </w:pict>
          </mc:Fallback>
        </mc:AlternateContent>
      </w:r>
    </w:p>
    <w:p w:rsidR="00FF09C8" w:rsidRDefault="00FF09C8" w:rsidP="003C59D7">
      <w:pPr>
        <w:ind w:firstLine="709"/>
        <w:jc w:val="both"/>
        <w:rPr>
          <w:rFonts w:eastAsia="Calibri"/>
          <w:sz w:val="48"/>
          <w:szCs w:val="40"/>
          <w:lang w:eastAsia="en-US"/>
        </w:rPr>
      </w:pPr>
    </w:p>
    <w:p w:rsidR="00FF09C8" w:rsidRDefault="00FF09C8" w:rsidP="003C59D7">
      <w:pPr>
        <w:ind w:firstLine="709"/>
        <w:jc w:val="both"/>
        <w:rPr>
          <w:rFonts w:eastAsia="Calibri"/>
          <w:sz w:val="48"/>
          <w:szCs w:val="40"/>
          <w:lang w:eastAsia="en-US"/>
        </w:rPr>
      </w:pPr>
    </w:p>
    <w:p w:rsidR="003C59D7" w:rsidRDefault="003C59D7" w:rsidP="009F101C">
      <w:pPr>
        <w:jc w:val="both"/>
        <w:rPr>
          <w:rFonts w:eastAsia="Calibri"/>
          <w:sz w:val="48"/>
          <w:szCs w:val="40"/>
          <w:lang w:eastAsia="en-US"/>
        </w:rPr>
      </w:pPr>
    </w:p>
    <w:p w:rsidR="009F101C" w:rsidRDefault="009F101C" w:rsidP="009F101C">
      <w:pPr>
        <w:jc w:val="both"/>
        <w:rPr>
          <w:rFonts w:eastAsia="Calibri"/>
          <w:sz w:val="48"/>
          <w:szCs w:val="40"/>
          <w:lang w:eastAsia="en-US"/>
        </w:rPr>
      </w:pPr>
    </w:p>
    <w:p w:rsidR="009F101C" w:rsidRDefault="009F101C" w:rsidP="009F101C">
      <w:pPr>
        <w:jc w:val="both"/>
        <w:rPr>
          <w:rFonts w:eastAsia="Calibri"/>
          <w:sz w:val="48"/>
          <w:szCs w:val="40"/>
          <w:lang w:eastAsia="en-US"/>
        </w:rPr>
      </w:pPr>
    </w:p>
    <w:p w:rsidR="009F101C" w:rsidRPr="009F101C" w:rsidRDefault="009F101C" w:rsidP="009F101C">
      <w:pPr>
        <w:jc w:val="both"/>
        <w:rPr>
          <w:rFonts w:eastAsia="Calibri"/>
          <w:sz w:val="48"/>
          <w:szCs w:val="40"/>
          <w:lang w:eastAsia="en-US"/>
        </w:rPr>
      </w:pPr>
    </w:p>
    <w:p w:rsidR="003C59D7" w:rsidRPr="00EB0BE1" w:rsidRDefault="009F101C" w:rsidP="003C59D7">
      <w:pPr>
        <w:pStyle w:val="a6"/>
        <w:spacing w:after="0"/>
        <w:ind w:left="0" w:hanging="720"/>
        <w:jc w:val="both"/>
        <w:rPr>
          <w:sz w:val="28"/>
          <w:szCs w:val="40"/>
        </w:rPr>
      </w:pPr>
      <w:r>
        <w:rPr>
          <w:b/>
          <w:noProof/>
          <w:color w:val="0D0D0D"/>
          <w:sz w:val="40"/>
          <w:szCs w:val="40"/>
          <w:lang w:eastAsia="ru-RU"/>
        </w:rPr>
        <mc:AlternateContent>
          <mc:Choice Requires="wps">
            <w:drawing>
              <wp:anchor distT="0" distB="0" distL="114300" distR="114300" simplePos="0" relativeHeight="251664384" behindDoc="0" locked="0" layoutInCell="1" allowOverlap="1">
                <wp:simplePos x="0" y="0"/>
                <wp:positionH relativeFrom="column">
                  <wp:posOffset>590550</wp:posOffset>
                </wp:positionH>
                <wp:positionV relativeFrom="paragraph">
                  <wp:posOffset>-31115</wp:posOffset>
                </wp:positionV>
                <wp:extent cx="4745355" cy="751205"/>
                <wp:effectExtent l="18415" t="165735" r="170180" b="16510"/>
                <wp:wrapNone/>
                <wp:docPr id="2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5355" cy="751205"/>
                        </a:xfrm>
                        <a:prstGeom prst="rect">
                          <a:avLst/>
                        </a:prstGeom>
                        <a:solidFill>
                          <a:schemeClr val="accent6">
                            <a:lumMod val="50000"/>
                            <a:lumOff val="0"/>
                          </a:schemeClr>
                        </a:solidFill>
                        <a:ln w="63500" algn="ctr">
                          <a:prstDash val="solid"/>
                          <a:miter lim="800000"/>
                          <a:headEnd/>
                          <a:tailEnd/>
                        </a:ln>
                        <a:effectLst/>
                        <a:scene3d>
                          <a:camera prst="legacyObliqueTopRight"/>
                          <a:lightRig rig="legacyFlat3" dir="b"/>
                        </a:scene3d>
                        <a:sp3d extrusionH="430200" prstMaterial="legacyMatte">
                          <a:bevelT w="13500" h="13500" prst="angle"/>
                          <a:bevelB w="13500" h="13500" prst="angle"/>
                          <a:extrusionClr>
                            <a:schemeClr val="accent6">
                              <a:lumMod val="50000"/>
                              <a:lumOff val="0"/>
                            </a:schemeClr>
                          </a:extrusionClr>
                          <a:contourClr>
                            <a:schemeClr val="accent6">
                              <a:lumMod val="50000"/>
                              <a:lumOff val="0"/>
                            </a:schemeClr>
                          </a:contourClr>
                        </a:sp3d>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E31BF" w:rsidRPr="00C725B8" w:rsidRDefault="004E31BF" w:rsidP="009F101C">
                            <w:pPr>
                              <w:pStyle w:val="12"/>
                              <w:keepNext/>
                              <w:keepLines/>
                              <w:shd w:val="clear" w:color="auto" w:fill="auto"/>
                              <w:spacing w:before="0" w:after="0" w:line="240" w:lineRule="auto"/>
                              <w:ind w:firstLine="540"/>
                              <w:jc w:val="center"/>
                              <w:rPr>
                                <w:rFonts w:ascii="Times New Roman" w:hAnsi="Times New Roman"/>
                                <w:sz w:val="56"/>
                                <w:szCs w:val="72"/>
                              </w:rPr>
                            </w:pPr>
                            <w:r w:rsidRPr="00C725B8">
                              <w:rPr>
                                <w:rFonts w:ascii="Times New Roman" w:hAnsi="Times New Roman"/>
                                <w:sz w:val="44"/>
                                <w:szCs w:val="72"/>
                              </w:rPr>
                              <w:t>Формы работы с семьёй</w:t>
                            </w:r>
                            <w:r w:rsidRPr="00C725B8">
                              <w:rPr>
                                <w:rFonts w:ascii="Times New Roman" w:hAnsi="Times New Roman"/>
                                <w:sz w:val="56"/>
                                <w:szCs w:val="72"/>
                              </w:rPr>
                              <w:t>.</w:t>
                            </w:r>
                          </w:p>
                          <w:p w:rsidR="004E31BF" w:rsidRDefault="004E31BF" w:rsidP="009F10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49" style="position:absolute;left:0;text-align:left;margin-left:46.5pt;margin-top:-2.45pt;width:373.65pt;height:5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" fillcolor="#974706 [1609]">
                <v:shadow color="#868686"/>
                <o:extrusion v:ext="view" color="#974706 [1609]" on="t"/>
                <v:textbox>
                  <w:txbxContent>
                    <w:p w:rsidR="004E31BF" w:rsidRPr="00C725B8" w:rsidRDefault="004E31BF" w:rsidP="009F101C">
                      <w:pPr>
                        <w:pStyle w:val="12"/>
                        <w:keepNext/>
                        <w:keepLines/>
                        <w:shd w:val="clear" w:color="auto" w:fill="auto"/>
                        <w:spacing w:before="0" w:after="0" w:line="240" w:lineRule="auto"/>
                        <w:ind w:firstLine="540"/>
                        <w:jc w:val="center"/>
                        <w:rPr>
                          <w:rFonts w:ascii="Times New Roman" w:hAnsi="Times New Roman"/>
                          <w:sz w:val="56"/>
                          <w:szCs w:val="72"/>
                        </w:rPr>
                      </w:pPr>
                      <w:r w:rsidRPr="00C725B8">
                        <w:rPr>
                          <w:rFonts w:ascii="Times New Roman" w:hAnsi="Times New Roman"/>
                          <w:sz w:val="44"/>
                          <w:szCs w:val="72"/>
                        </w:rPr>
                        <w:t>Формы работы с семьёй</w:t>
                      </w:r>
                      <w:r w:rsidRPr="00C725B8">
                        <w:rPr>
                          <w:rFonts w:ascii="Times New Roman" w:hAnsi="Times New Roman"/>
                          <w:sz w:val="56"/>
                          <w:szCs w:val="72"/>
                        </w:rPr>
                        <w:t>.</w:t>
                      </w:r>
                    </w:p>
                    <w:p w:rsidR="004E31BF" w:rsidRDefault="004E31BF" w:rsidP="009F101C">
                      <w:pPr>
                        <w:jc w:val="center"/>
                      </w:pPr>
                    </w:p>
                  </w:txbxContent>
                </v:textbox>
              </v:rect>
            </w:pict>
          </mc:Fallback>
        </mc:AlternateContent>
      </w:r>
      <w:r w:rsidR="003C59D7" w:rsidRPr="00EB0BE1">
        <w:rPr>
          <w:rFonts w:ascii="Times New Roman" w:hAnsi="Times New Roman"/>
          <w:sz w:val="28"/>
          <w:szCs w:val="40"/>
        </w:rPr>
        <w:t>.</w:t>
      </w:r>
    </w:p>
    <w:p w:rsidR="003C59D7" w:rsidRPr="00EB0BE1" w:rsidRDefault="003C59D7" w:rsidP="003C59D7">
      <w:pPr>
        <w:spacing w:before="120"/>
        <w:ind w:firstLine="567"/>
        <w:jc w:val="both"/>
        <w:rPr>
          <w:color w:val="0D0D0D"/>
          <w:sz w:val="28"/>
          <w:szCs w:val="40"/>
        </w:rPr>
      </w:pPr>
    </w:p>
    <w:p w:rsidR="003C59D7" w:rsidRPr="00EB0BE1" w:rsidRDefault="003C59D7" w:rsidP="003C59D7">
      <w:pPr>
        <w:spacing w:before="120"/>
        <w:ind w:firstLine="567"/>
        <w:jc w:val="both"/>
        <w:rPr>
          <w:color w:val="0D0D0D"/>
          <w:sz w:val="28"/>
          <w:szCs w:val="40"/>
        </w:rPr>
      </w:pPr>
    </w:p>
    <w:p w:rsidR="003C59D7" w:rsidRPr="00DC3DEA" w:rsidRDefault="009F101C" w:rsidP="003C59D7">
      <w:pPr>
        <w:spacing w:before="120"/>
        <w:ind w:firstLine="567"/>
        <w:jc w:val="both"/>
        <w:rPr>
          <w:color w:val="0D0D0D"/>
          <w:sz w:val="40"/>
          <w:szCs w:val="40"/>
        </w:rPr>
      </w:pPr>
      <w:r>
        <w:rPr>
          <w:noProof/>
        </w:rPr>
        <mc:AlternateContent>
          <mc:Choice Requires="wps">
            <w:drawing>
              <wp:anchor distT="0" distB="0" distL="114300" distR="114300" simplePos="0" relativeHeight="251665408" behindDoc="0" locked="0" layoutInCell="1" allowOverlap="1">
                <wp:simplePos x="0" y="0"/>
                <wp:positionH relativeFrom="column">
                  <wp:posOffset>3100070</wp:posOffset>
                </wp:positionH>
                <wp:positionV relativeFrom="paragraph">
                  <wp:posOffset>264795</wp:posOffset>
                </wp:positionV>
                <wp:extent cx="2565400" cy="1043305"/>
                <wp:effectExtent l="80010" t="76835" r="12065" b="13335"/>
                <wp:wrapNone/>
                <wp:docPr id="2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1043305"/>
                        </a:xfrm>
                        <a:prstGeom prst="bevel">
                          <a:avLst>
                            <a:gd name="adj" fmla="val 12500"/>
                          </a:avLst>
                        </a:prstGeom>
                        <a:solidFill>
                          <a:schemeClr val="tx2">
                            <a:lumMod val="20000"/>
                            <a:lumOff val="80000"/>
                          </a:schemeClr>
                        </a:solidFill>
                        <a:ln w="9525">
                          <a:solidFill>
                            <a:srgbClr val="000000"/>
                          </a:solidFill>
                          <a:miter lim="800000"/>
                          <a:headEnd/>
                          <a:tailEnd/>
                        </a:ln>
                        <a:effectLst>
                          <a:outerShdw dist="107763" dir="13500000" sx="75000" sy="75000" algn="tl" rotWithShape="0">
                            <a:srgbClr val="808080">
                              <a:alpha val="50000"/>
                            </a:srgbClr>
                          </a:outerShdw>
                        </a:effectLst>
                      </wps:spPr>
                      <wps:txbx>
                        <w:txbxContent>
                          <w:p w:rsidR="004E31BF" w:rsidRPr="009F101C" w:rsidRDefault="004E31BF" w:rsidP="003C59D7">
                            <w:pPr>
                              <w:rPr>
                                <w:color w:val="000000" w:themeColor="text1"/>
                                <w:sz w:val="32"/>
                                <w:szCs w:val="32"/>
                              </w:rPr>
                            </w:pPr>
                            <w:r w:rsidRPr="009F101C">
                              <w:rPr>
                                <w:color w:val="000000" w:themeColor="text1"/>
                                <w:sz w:val="32"/>
                                <w:szCs w:val="32"/>
                              </w:rPr>
                              <w:t>Дни открытых дверей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35" o:spid="_x0000_s1050" type="#_x0000_t84" style="position:absolute;left:0;text-align:left;margin-left:244.1pt;margin-top:20.85pt;width:202pt;height:8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" fillcolor="#c6d9f1 [671]">
                <v:shadow on="t" type="perspective" opacity=".5" origin="-.5,-.5" offset="-6pt,-6pt" matrix=".75,,,.75"/>
                <v:textbox>
                  <w:txbxContent>
                    <w:p w:rsidR="004E31BF" w:rsidRPr="009F101C" w:rsidRDefault="004E31BF" w:rsidP="003C59D7">
                      <w:pPr>
                        <w:rPr>
                          <w:color w:val="000000" w:themeColor="text1"/>
                          <w:sz w:val="32"/>
                          <w:szCs w:val="32"/>
                        </w:rPr>
                      </w:pPr>
                      <w:r w:rsidRPr="009F101C">
                        <w:rPr>
                          <w:color w:val="000000" w:themeColor="text1"/>
                          <w:sz w:val="32"/>
                          <w:szCs w:val="32"/>
                        </w:rPr>
                        <w:t>Дни открытых дверей</w:t>
                      </w: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97790</wp:posOffset>
                </wp:positionH>
                <wp:positionV relativeFrom="paragraph">
                  <wp:posOffset>264795</wp:posOffset>
                </wp:positionV>
                <wp:extent cx="2565400" cy="1043305"/>
                <wp:effectExtent l="78105" t="76835" r="4445" b="3810"/>
                <wp:wrapNone/>
                <wp:docPr id="24"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1043305"/>
                        </a:xfrm>
                        <a:prstGeom prst="bevel">
                          <a:avLst>
                            <a:gd name="adj" fmla="val 12500"/>
                          </a:avLst>
                        </a:prstGeom>
                        <a:solidFill>
                          <a:schemeClr val="tx2">
                            <a:lumMod val="20000"/>
                            <a:lumOff val="80000"/>
                          </a:schemeClr>
                        </a:solidFill>
                        <a:ln>
                          <a:noFill/>
                        </a:ln>
                        <a:effectLst>
                          <a:outerShdw dist="107763" dir="13500000" sx="75000" sy="75000" algn="tl"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4E31BF" w:rsidRPr="009F101C" w:rsidRDefault="004E31BF" w:rsidP="003C59D7">
                            <w:pPr>
                              <w:spacing w:before="100" w:beforeAutospacing="1" w:after="100" w:afterAutospacing="1"/>
                              <w:rPr>
                                <w:color w:val="000000" w:themeColor="text1"/>
                                <w:sz w:val="36"/>
                                <w:szCs w:val="36"/>
                              </w:rPr>
                            </w:pPr>
                            <w:r w:rsidRPr="009F101C">
                              <w:rPr>
                                <w:color w:val="000000" w:themeColor="text1"/>
                                <w:sz w:val="36"/>
                                <w:szCs w:val="36"/>
                              </w:rPr>
                              <w:t xml:space="preserve">Индивидуальные собеседования. </w:t>
                            </w:r>
                          </w:p>
                          <w:p w:rsidR="004E31BF" w:rsidRDefault="004E31BF" w:rsidP="003C59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51" type="#_x0000_t84" style="position:absolute;left:0;text-align:left;margin-left:7.7pt;margin-top:20.85pt;width:202pt;height:8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" fillcolor="#c6d9f1 [671]" stroked="f">
                <v:shadow on="t" type="perspective" opacity=".5" origin="-.5,-.5" offset="-6pt,-6pt" matrix=".75,,,.75"/>
                <v:textbox>
                  <w:txbxContent>
                    <w:p w:rsidR="004E31BF" w:rsidRPr="009F101C" w:rsidRDefault="004E31BF" w:rsidP="003C59D7">
                      <w:pPr>
                        <w:spacing w:before="100" w:beforeAutospacing="1" w:after="100" w:afterAutospacing="1"/>
                        <w:rPr>
                          <w:color w:val="000000" w:themeColor="text1"/>
                          <w:sz w:val="36"/>
                          <w:szCs w:val="36"/>
                        </w:rPr>
                      </w:pPr>
                      <w:r w:rsidRPr="009F101C">
                        <w:rPr>
                          <w:color w:val="000000" w:themeColor="text1"/>
                          <w:sz w:val="36"/>
                          <w:szCs w:val="36"/>
                        </w:rPr>
                        <w:t xml:space="preserve">Индивидуальные собеседования. </w:t>
                      </w:r>
                    </w:p>
                    <w:p w:rsidR="004E31BF" w:rsidRDefault="004E31BF" w:rsidP="003C59D7"/>
                  </w:txbxContent>
                </v:textbox>
              </v:shape>
            </w:pict>
          </mc:Fallback>
        </mc:AlternateContent>
      </w:r>
    </w:p>
    <w:p w:rsidR="003C59D7" w:rsidRDefault="003C59D7" w:rsidP="003C59D7">
      <w:pPr>
        <w:spacing w:before="120"/>
        <w:jc w:val="both"/>
        <w:rPr>
          <w:color w:val="0D0D0D"/>
          <w:sz w:val="40"/>
          <w:szCs w:val="40"/>
        </w:rPr>
      </w:pPr>
    </w:p>
    <w:p w:rsidR="003C59D7" w:rsidRPr="00EB0BE1" w:rsidRDefault="003C59D7" w:rsidP="003C59D7">
      <w:pPr>
        <w:spacing w:before="120"/>
        <w:jc w:val="both"/>
        <w:rPr>
          <w:color w:val="0D0D0D"/>
          <w:sz w:val="44"/>
          <w:szCs w:val="40"/>
        </w:rPr>
      </w:pPr>
    </w:p>
    <w:p w:rsidR="003C59D7" w:rsidRDefault="003C59D7" w:rsidP="003C59D7">
      <w:pPr>
        <w:spacing w:before="120"/>
        <w:jc w:val="center"/>
        <w:rPr>
          <w:b/>
          <w:color w:val="0D0D0D"/>
          <w:sz w:val="40"/>
          <w:szCs w:val="40"/>
        </w:rPr>
      </w:pPr>
    </w:p>
    <w:p w:rsidR="003C59D7" w:rsidRDefault="009F101C" w:rsidP="003C59D7">
      <w:pPr>
        <w:spacing w:before="120"/>
        <w:jc w:val="center"/>
        <w:rPr>
          <w:b/>
          <w:color w:val="0D0D0D"/>
          <w:sz w:val="40"/>
          <w:szCs w:val="40"/>
        </w:rPr>
      </w:pPr>
      <w:r>
        <w:rPr>
          <w:noProof/>
        </w:rPr>
        <mc:AlternateContent>
          <mc:Choice Requires="wps">
            <w:drawing>
              <wp:anchor distT="0" distB="0" distL="114300" distR="114300" simplePos="0" relativeHeight="251667456" behindDoc="0" locked="0" layoutInCell="1" allowOverlap="1">
                <wp:simplePos x="0" y="0"/>
                <wp:positionH relativeFrom="column">
                  <wp:posOffset>3100070</wp:posOffset>
                </wp:positionH>
                <wp:positionV relativeFrom="paragraph">
                  <wp:posOffset>60325</wp:posOffset>
                </wp:positionV>
                <wp:extent cx="2565400" cy="1043305"/>
                <wp:effectExtent l="80010" t="79375" r="12065" b="10795"/>
                <wp:wrapNone/>
                <wp:docPr id="2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1043305"/>
                        </a:xfrm>
                        <a:prstGeom prst="bevel">
                          <a:avLst>
                            <a:gd name="adj" fmla="val 12500"/>
                          </a:avLst>
                        </a:prstGeom>
                        <a:solidFill>
                          <a:schemeClr val="tx2">
                            <a:lumMod val="20000"/>
                            <a:lumOff val="80000"/>
                          </a:schemeClr>
                        </a:solidFill>
                        <a:ln w="9525">
                          <a:solidFill>
                            <a:srgbClr val="000000"/>
                          </a:solidFill>
                          <a:miter lim="800000"/>
                          <a:headEnd/>
                          <a:tailEnd/>
                        </a:ln>
                        <a:effectLst>
                          <a:outerShdw dist="107763" dir="13500000" sx="75000" sy="75000" algn="tl" rotWithShape="0">
                            <a:srgbClr val="808080">
                              <a:alpha val="50000"/>
                            </a:srgbClr>
                          </a:outerShdw>
                        </a:effectLst>
                      </wps:spPr>
                      <wps:txbx>
                        <w:txbxContent>
                          <w:p w:rsidR="004E31BF" w:rsidRPr="00433D5F" w:rsidRDefault="004E31BF" w:rsidP="003C59D7">
                            <w:pPr>
                              <w:spacing w:before="100" w:beforeAutospacing="1" w:after="100" w:afterAutospacing="1"/>
                              <w:rPr>
                                <w:color w:val="FFFFFF"/>
                                <w:sz w:val="32"/>
                                <w:szCs w:val="32"/>
                              </w:rPr>
                            </w:pPr>
                            <w:r w:rsidRPr="009F101C">
                              <w:rPr>
                                <w:color w:val="000000" w:themeColor="text1"/>
                                <w:sz w:val="32"/>
                                <w:szCs w:val="32"/>
                              </w:rPr>
                              <w:t>Общие и групповые родительские собрания</w:t>
                            </w:r>
                            <w:r w:rsidRPr="00433D5F">
                              <w:rPr>
                                <w:color w:val="FFFFFF"/>
                                <w:sz w:val="32"/>
                                <w:szCs w:val="32"/>
                              </w:rPr>
                              <w:t xml:space="preserve">. </w:t>
                            </w:r>
                          </w:p>
                          <w:p w:rsidR="004E31BF" w:rsidRDefault="004E31BF" w:rsidP="003C59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52" type="#_x0000_t84" style="position:absolute;left:0;text-align:left;margin-left:244.1pt;margin-top:4.75pt;width:202pt;height:82.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" fillcolor="#c6d9f1 [671]">
                <v:shadow on="t" type="perspective" opacity=".5" origin="-.5,-.5" offset="-6pt,-6pt" matrix=".75,,,.75"/>
                <v:textbox>
                  <w:txbxContent>
                    <w:p w:rsidR="004E31BF" w:rsidRPr="00433D5F" w:rsidRDefault="004E31BF" w:rsidP="003C59D7">
                      <w:pPr>
                        <w:spacing w:before="100" w:beforeAutospacing="1" w:after="100" w:afterAutospacing="1"/>
                        <w:rPr>
                          <w:color w:val="FFFFFF"/>
                          <w:sz w:val="32"/>
                          <w:szCs w:val="32"/>
                        </w:rPr>
                      </w:pPr>
                      <w:r w:rsidRPr="009F101C">
                        <w:rPr>
                          <w:color w:val="000000" w:themeColor="text1"/>
                          <w:sz w:val="32"/>
                          <w:szCs w:val="32"/>
                        </w:rPr>
                        <w:t>Общие и групповые родительские собрания</w:t>
                      </w:r>
                      <w:r w:rsidRPr="00433D5F">
                        <w:rPr>
                          <w:color w:val="FFFFFF"/>
                          <w:sz w:val="32"/>
                          <w:szCs w:val="32"/>
                        </w:rPr>
                        <w:t xml:space="preserve">. </w:t>
                      </w:r>
                    </w:p>
                    <w:p w:rsidR="004E31BF" w:rsidRDefault="004E31BF" w:rsidP="003C59D7"/>
                  </w:txbxContent>
                </v:textbox>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97790</wp:posOffset>
                </wp:positionH>
                <wp:positionV relativeFrom="paragraph">
                  <wp:posOffset>60325</wp:posOffset>
                </wp:positionV>
                <wp:extent cx="2565400" cy="1043305"/>
                <wp:effectExtent l="78105" t="79375" r="13970" b="10795"/>
                <wp:wrapNone/>
                <wp:docPr id="22"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1043305"/>
                        </a:xfrm>
                        <a:prstGeom prst="bevel">
                          <a:avLst>
                            <a:gd name="adj" fmla="val 12500"/>
                          </a:avLst>
                        </a:prstGeom>
                        <a:solidFill>
                          <a:schemeClr val="tx2">
                            <a:lumMod val="20000"/>
                            <a:lumOff val="80000"/>
                          </a:schemeClr>
                        </a:solidFill>
                        <a:ln w="9525">
                          <a:solidFill>
                            <a:srgbClr val="000000"/>
                          </a:solidFill>
                          <a:miter lim="800000"/>
                          <a:headEnd/>
                          <a:tailEnd/>
                        </a:ln>
                        <a:effectLst>
                          <a:outerShdw dist="107763" dir="13500000" sx="75000" sy="75000" algn="tl" rotWithShape="0">
                            <a:srgbClr val="808080">
                              <a:alpha val="50000"/>
                            </a:srgbClr>
                          </a:outerShdw>
                        </a:effectLst>
                      </wps:spPr>
                      <wps:txbx>
                        <w:txbxContent>
                          <w:p w:rsidR="004E31BF" w:rsidRPr="009F101C" w:rsidRDefault="004E31BF" w:rsidP="003C59D7">
                            <w:pPr>
                              <w:rPr>
                                <w:color w:val="000000" w:themeColor="text1"/>
                                <w:sz w:val="32"/>
                                <w:szCs w:val="32"/>
                              </w:rPr>
                            </w:pPr>
                            <w:r w:rsidRPr="009F101C">
                              <w:rPr>
                                <w:color w:val="000000" w:themeColor="text1"/>
                                <w:sz w:val="32"/>
                                <w:szCs w:val="32"/>
                              </w:rPr>
                              <w:t>Консультации, беседы, круглые столы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53" type="#_x0000_t84" style="position:absolute;left:0;text-align:left;margin-left:7.7pt;margin-top:4.75pt;width:202pt;height:82.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" fillcolor="#c6d9f1 [671]">
                <v:shadow on="t" type="perspective" opacity=".5" origin="-.5,-.5" offset="-6pt,-6pt" matrix=".75,,,.75"/>
                <v:textbox>
                  <w:txbxContent>
                    <w:p w:rsidR="004E31BF" w:rsidRPr="009F101C" w:rsidRDefault="004E31BF" w:rsidP="003C59D7">
                      <w:pPr>
                        <w:rPr>
                          <w:color w:val="000000" w:themeColor="text1"/>
                          <w:sz w:val="32"/>
                          <w:szCs w:val="32"/>
                        </w:rPr>
                      </w:pPr>
                      <w:r w:rsidRPr="009F101C">
                        <w:rPr>
                          <w:color w:val="000000" w:themeColor="text1"/>
                          <w:sz w:val="32"/>
                          <w:szCs w:val="32"/>
                        </w:rPr>
                        <w:t>Консультации, беседы, круглые столы</w:t>
                      </w:r>
                    </w:p>
                  </w:txbxContent>
                </v:textbox>
              </v:shape>
            </w:pict>
          </mc:Fallback>
        </mc:AlternateContent>
      </w:r>
    </w:p>
    <w:p w:rsidR="003C59D7" w:rsidRDefault="003C59D7" w:rsidP="003C59D7">
      <w:pPr>
        <w:spacing w:before="120"/>
        <w:rPr>
          <w:b/>
          <w:color w:val="0D0D0D"/>
          <w:sz w:val="40"/>
          <w:szCs w:val="40"/>
        </w:rPr>
      </w:pPr>
    </w:p>
    <w:p w:rsidR="003C59D7" w:rsidRDefault="003C59D7" w:rsidP="003C59D7">
      <w:pPr>
        <w:spacing w:before="120"/>
        <w:jc w:val="center"/>
        <w:rPr>
          <w:b/>
          <w:color w:val="0D0D0D"/>
          <w:sz w:val="40"/>
          <w:szCs w:val="40"/>
        </w:rPr>
      </w:pPr>
    </w:p>
    <w:p w:rsidR="003C59D7" w:rsidRDefault="009F101C" w:rsidP="003C59D7">
      <w:pPr>
        <w:spacing w:before="120"/>
        <w:jc w:val="center"/>
        <w:rPr>
          <w:b/>
          <w:color w:val="0D0D0D"/>
          <w:sz w:val="40"/>
          <w:szCs w:val="40"/>
        </w:rPr>
      </w:pPr>
      <w:r>
        <w:rPr>
          <w:noProof/>
        </w:rPr>
        <mc:AlternateContent>
          <mc:Choice Requires="wps">
            <w:drawing>
              <wp:anchor distT="0" distB="0" distL="114300" distR="114300" simplePos="0" relativeHeight="251669504" behindDoc="0" locked="0" layoutInCell="1" allowOverlap="1">
                <wp:simplePos x="0" y="0"/>
                <wp:positionH relativeFrom="column">
                  <wp:posOffset>3100070</wp:posOffset>
                </wp:positionH>
                <wp:positionV relativeFrom="paragraph">
                  <wp:posOffset>222885</wp:posOffset>
                </wp:positionV>
                <wp:extent cx="2565400" cy="1043305"/>
                <wp:effectExtent l="80010" t="80010" r="12065" b="10160"/>
                <wp:wrapNone/>
                <wp:docPr id="2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1043305"/>
                        </a:xfrm>
                        <a:prstGeom prst="bevel">
                          <a:avLst>
                            <a:gd name="adj" fmla="val 12500"/>
                          </a:avLst>
                        </a:prstGeom>
                        <a:solidFill>
                          <a:schemeClr val="tx2">
                            <a:lumMod val="20000"/>
                            <a:lumOff val="80000"/>
                          </a:schemeClr>
                        </a:solidFill>
                        <a:ln w="9525">
                          <a:solidFill>
                            <a:srgbClr val="000000"/>
                          </a:solidFill>
                          <a:miter lim="800000"/>
                          <a:headEnd/>
                          <a:tailEnd/>
                        </a:ln>
                        <a:effectLst>
                          <a:outerShdw dist="107763" dir="13500000" sx="75000" sy="75000" algn="tl" rotWithShape="0">
                            <a:srgbClr val="808080">
                              <a:alpha val="50000"/>
                            </a:srgbClr>
                          </a:outerShdw>
                        </a:effectLst>
                      </wps:spPr>
                      <wps:txbx>
                        <w:txbxContent>
                          <w:p w:rsidR="004E31BF" w:rsidRPr="009F101C" w:rsidRDefault="004E31BF" w:rsidP="003C59D7">
                            <w:pPr>
                              <w:spacing w:before="100" w:beforeAutospacing="1" w:after="100" w:afterAutospacing="1"/>
                              <w:rPr>
                                <w:color w:val="000000" w:themeColor="text1"/>
                                <w:sz w:val="28"/>
                                <w:szCs w:val="28"/>
                              </w:rPr>
                            </w:pPr>
                            <w:r w:rsidRPr="009F101C">
                              <w:rPr>
                                <w:color w:val="000000" w:themeColor="text1"/>
                                <w:sz w:val="28"/>
                                <w:szCs w:val="28"/>
                              </w:rPr>
                              <w:t xml:space="preserve">Совместное проведение праздников, досугов, субботников. </w:t>
                            </w:r>
                          </w:p>
                          <w:p w:rsidR="004E31BF" w:rsidRDefault="004E31BF" w:rsidP="003C59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54" type="#_x0000_t84" style="position:absolute;left:0;text-align:left;margin-left:244.1pt;margin-top:17.55pt;width:202pt;height:8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" fillcolor="#c6d9f1 [671]">
                <v:shadow on="t" type="perspective" opacity=".5" origin="-.5,-.5" offset="-6pt,-6pt" matrix=".75,,,.75"/>
                <v:textbox>
                  <w:txbxContent>
                    <w:p w:rsidR="004E31BF" w:rsidRPr="009F101C" w:rsidRDefault="004E31BF" w:rsidP="003C59D7">
                      <w:pPr>
                        <w:spacing w:before="100" w:beforeAutospacing="1" w:after="100" w:afterAutospacing="1"/>
                        <w:rPr>
                          <w:color w:val="000000" w:themeColor="text1"/>
                          <w:sz w:val="28"/>
                          <w:szCs w:val="28"/>
                        </w:rPr>
                      </w:pPr>
                      <w:r w:rsidRPr="009F101C">
                        <w:rPr>
                          <w:color w:val="000000" w:themeColor="text1"/>
                          <w:sz w:val="28"/>
                          <w:szCs w:val="28"/>
                        </w:rPr>
                        <w:t xml:space="preserve">Совместное проведение праздников, досугов, субботников. </w:t>
                      </w:r>
                    </w:p>
                    <w:p w:rsidR="004E31BF" w:rsidRDefault="004E31BF" w:rsidP="003C59D7"/>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97790</wp:posOffset>
                </wp:positionH>
                <wp:positionV relativeFrom="paragraph">
                  <wp:posOffset>222885</wp:posOffset>
                </wp:positionV>
                <wp:extent cx="2565400" cy="1043305"/>
                <wp:effectExtent l="78105" t="80010" r="13970" b="10160"/>
                <wp:wrapNone/>
                <wp:docPr id="20"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1043305"/>
                        </a:xfrm>
                        <a:prstGeom prst="bevel">
                          <a:avLst>
                            <a:gd name="adj" fmla="val 12500"/>
                          </a:avLst>
                        </a:prstGeom>
                        <a:solidFill>
                          <a:schemeClr val="tx2">
                            <a:lumMod val="20000"/>
                            <a:lumOff val="80000"/>
                          </a:schemeClr>
                        </a:solidFill>
                        <a:ln w="9525">
                          <a:solidFill>
                            <a:srgbClr val="000000"/>
                          </a:solidFill>
                          <a:miter lim="800000"/>
                          <a:headEnd/>
                          <a:tailEnd/>
                        </a:ln>
                        <a:effectLst>
                          <a:outerShdw dist="107763" dir="13500000" sx="75000" sy="75000" algn="tl" rotWithShape="0">
                            <a:srgbClr val="808080">
                              <a:alpha val="50000"/>
                            </a:srgbClr>
                          </a:outerShdw>
                        </a:effectLst>
                      </wps:spPr>
                      <wps:txbx>
                        <w:txbxContent>
                          <w:p w:rsidR="004E31BF" w:rsidRPr="009F101C" w:rsidRDefault="004E31BF" w:rsidP="003C59D7">
                            <w:pPr>
                              <w:spacing w:before="100" w:beforeAutospacing="1" w:after="100" w:afterAutospacing="1"/>
                              <w:rPr>
                                <w:color w:val="000000" w:themeColor="text1"/>
                                <w:sz w:val="28"/>
                                <w:szCs w:val="28"/>
                              </w:rPr>
                            </w:pPr>
                            <w:r w:rsidRPr="009F101C">
                              <w:rPr>
                                <w:color w:val="000000" w:themeColor="text1"/>
                                <w:sz w:val="28"/>
                                <w:szCs w:val="28"/>
                              </w:rPr>
                              <w:t>Помощь в работе: пошив костюмов, изготовление декораций, сувениров.</w:t>
                            </w:r>
                          </w:p>
                          <w:p w:rsidR="004E31BF" w:rsidRPr="004220FB" w:rsidRDefault="004E31BF" w:rsidP="003C59D7">
                            <w:pPr>
                              <w:spacing w:before="100" w:beforeAutospacing="1" w:after="100" w:afterAutospacing="1"/>
                            </w:pPr>
                            <w:r w:rsidRPr="004220FB">
                              <w:t xml:space="preserve">сувениров. </w:t>
                            </w:r>
                          </w:p>
                          <w:p w:rsidR="004E31BF" w:rsidRDefault="004E31BF" w:rsidP="003C59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55" type="#_x0000_t84" style="position:absolute;left:0;text-align:left;margin-left:7.7pt;margin-top:17.55pt;width:202pt;height:8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" fillcolor="#c6d9f1 [671]">
                <v:shadow on="t" type="perspective" opacity=".5" origin="-.5,-.5" offset="-6pt,-6pt" matrix=".75,,,.75"/>
                <v:textbox>
                  <w:txbxContent>
                    <w:p w:rsidR="004E31BF" w:rsidRPr="009F101C" w:rsidRDefault="004E31BF" w:rsidP="003C59D7">
                      <w:pPr>
                        <w:spacing w:before="100" w:beforeAutospacing="1" w:after="100" w:afterAutospacing="1"/>
                        <w:rPr>
                          <w:color w:val="000000" w:themeColor="text1"/>
                          <w:sz w:val="28"/>
                          <w:szCs w:val="28"/>
                        </w:rPr>
                      </w:pPr>
                      <w:r w:rsidRPr="009F101C">
                        <w:rPr>
                          <w:color w:val="000000" w:themeColor="text1"/>
                          <w:sz w:val="28"/>
                          <w:szCs w:val="28"/>
                        </w:rPr>
                        <w:t>Помощь в работе: пошив костюмов, изготовление декораций, сувениров.</w:t>
                      </w:r>
                    </w:p>
                    <w:p w:rsidR="004E31BF" w:rsidRPr="004220FB" w:rsidRDefault="004E31BF" w:rsidP="003C59D7">
                      <w:pPr>
                        <w:spacing w:before="100" w:beforeAutospacing="1" w:after="100" w:afterAutospacing="1"/>
                      </w:pPr>
                      <w:r w:rsidRPr="004220FB">
                        <w:t xml:space="preserve">сувениров. </w:t>
                      </w:r>
                    </w:p>
                    <w:p w:rsidR="004E31BF" w:rsidRDefault="004E31BF" w:rsidP="003C59D7"/>
                  </w:txbxContent>
                </v:textbox>
              </v:shape>
            </w:pict>
          </mc:Fallback>
        </mc:AlternateContent>
      </w:r>
    </w:p>
    <w:p w:rsidR="003C59D7" w:rsidRPr="00EB0BE1" w:rsidRDefault="003C59D7" w:rsidP="003C59D7">
      <w:pPr>
        <w:rPr>
          <w:sz w:val="36"/>
          <w:szCs w:val="40"/>
        </w:rPr>
      </w:pPr>
    </w:p>
    <w:p w:rsidR="003C59D7" w:rsidRPr="006732B1" w:rsidRDefault="003C59D7" w:rsidP="003C59D7">
      <w:pPr>
        <w:ind w:firstLine="851"/>
        <w:rPr>
          <w:b/>
          <w:bCs/>
          <w:sz w:val="28"/>
        </w:rPr>
      </w:pPr>
    </w:p>
    <w:p w:rsidR="003C59D7" w:rsidRDefault="003C59D7" w:rsidP="003C59D7">
      <w:pPr>
        <w:jc w:val="both"/>
        <w:rPr>
          <w:rStyle w:val="af3"/>
          <w:i w:val="0"/>
          <w:sz w:val="44"/>
        </w:rPr>
      </w:pPr>
    </w:p>
    <w:p w:rsidR="003C59D7" w:rsidRDefault="003C59D7" w:rsidP="003C59D7">
      <w:pPr>
        <w:jc w:val="both"/>
        <w:rPr>
          <w:rStyle w:val="af3"/>
          <w:i w:val="0"/>
          <w:sz w:val="44"/>
        </w:rPr>
      </w:pPr>
    </w:p>
    <w:p w:rsidR="003C59D7" w:rsidRDefault="009F101C" w:rsidP="003C59D7">
      <w:pPr>
        <w:jc w:val="both"/>
        <w:rPr>
          <w:rStyle w:val="af3"/>
          <w:i w:val="0"/>
        </w:rPr>
      </w:pPr>
      <w:r>
        <w:rPr>
          <w:noProof/>
        </w:rPr>
        <mc:AlternateContent>
          <mc:Choice Requires="wps">
            <w:drawing>
              <wp:anchor distT="0" distB="0" distL="114300" distR="114300" simplePos="0" relativeHeight="251670528" behindDoc="0" locked="0" layoutInCell="1" allowOverlap="1">
                <wp:simplePos x="0" y="0"/>
                <wp:positionH relativeFrom="column">
                  <wp:posOffset>3100070</wp:posOffset>
                </wp:positionH>
                <wp:positionV relativeFrom="paragraph">
                  <wp:posOffset>67310</wp:posOffset>
                </wp:positionV>
                <wp:extent cx="2565400" cy="1043305"/>
                <wp:effectExtent l="80010" t="78740" r="12065" b="11430"/>
                <wp:wrapNone/>
                <wp:docPr id="19"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1043305"/>
                        </a:xfrm>
                        <a:prstGeom prst="bevel">
                          <a:avLst>
                            <a:gd name="adj" fmla="val 12500"/>
                          </a:avLst>
                        </a:prstGeom>
                        <a:solidFill>
                          <a:schemeClr val="tx2">
                            <a:lumMod val="20000"/>
                            <a:lumOff val="80000"/>
                          </a:schemeClr>
                        </a:solidFill>
                        <a:ln w="9525">
                          <a:solidFill>
                            <a:srgbClr val="000000"/>
                          </a:solidFill>
                          <a:miter lim="800000"/>
                          <a:headEnd/>
                          <a:tailEnd/>
                        </a:ln>
                        <a:effectLst>
                          <a:outerShdw dist="107763" dir="13500000" sx="75000" sy="75000" algn="tl" rotWithShape="0">
                            <a:srgbClr val="808080">
                              <a:alpha val="50000"/>
                            </a:srgbClr>
                          </a:outerShdw>
                        </a:effectLst>
                      </wps:spPr>
                      <wps:txbx>
                        <w:txbxContent>
                          <w:p w:rsidR="004E31BF" w:rsidRPr="009F101C" w:rsidRDefault="004E31BF" w:rsidP="003C59D7">
                            <w:pPr>
                              <w:spacing w:before="100" w:beforeAutospacing="1" w:after="100" w:afterAutospacing="1"/>
                              <w:rPr>
                                <w:color w:val="000000" w:themeColor="text1"/>
                                <w:sz w:val="32"/>
                                <w:szCs w:val="32"/>
                              </w:rPr>
                            </w:pPr>
                            <w:r w:rsidRPr="009F101C">
                              <w:rPr>
                                <w:color w:val="000000" w:themeColor="text1"/>
                                <w:sz w:val="32"/>
                                <w:szCs w:val="32"/>
                              </w:rPr>
                              <w:t xml:space="preserve">Тестирование. </w:t>
                            </w:r>
                          </w:p>
                          <w:p w:rsidR="004E31BF" w:rsidRDefault="004E31BF" w:rsidP="003C59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56" type="#_x0000_t84" style="position:absolute;left:0;text-align:left;margin-left:244.1pt;margin-top:5.3pt;width:202pt;height:82.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" fillcolor="#c6d9f1 [671]">
                <v:shadow on="t" type="perspective" opacity=".5" origin="-.5,-.5" offset="-6pt,-6pt" matrix=".75,,,.75"/>
                <v:textbox>
                  <w:txbxContent>
                    <w:p w:rsidR="004E31BF" w:rsidRPr="009F101C" w:rsidRDefault="004E31BF" w:rsidP="003C59D7">
                      <w:pPr>
                        <w:spacing w:before="100" w:beforeAutospacing="1" w:after="100" w:afterAutospacing="1"/>
                        <w:rPr>
                          <w:color w:val="000000" w:themeColor="text1"/>
                          <w:sz w:val="32"/>
                          <w:szCs w:val="32"/>
                        </w:rPr>
                      </w:pPr>
                      <w:r w:rsidRPr="009F101C">
                        <w:rPr>
                          <w:color w:val="000000" w:themeColor="text1"/>
                          <w:sz w:val="32"/>
                          <w:szCs w:val="32"/>
                        </w:rPr>
                        <w:t xml:space="preserve">Тестирование. </w:t>
                      </w:r>
                    </w:p>
                    <w:p w:rsidR="004E31BF" w:rsidRDefault="004E31BF" w:rsidP="003C59D7"/>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97790</wp:posOffset>
                </wp:positionH>
                <wp:positionV relativeFrom="paragraph">
                  <wp:posOffset>132715</wp:posOffset>
                </wp:positionV>
                <wp:extent cx="2565400" cy="1043305"/>
                <wp:effectExtent l="78105" t="77470" r="13970" b="12700"/>
                <wp:wrapNone/>
                <wp:docPr id="1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1043305"/>
                        </a:xfrm>
                        <a:prstGeom prst="bevel">
                          <a:avLst>
                            <a:gd name="adj" fmla="val 12500"/>
                          </a:avLst>
                        </a:prstGeom>
                        <a:solidFill>
                          <a:schemeClr val="tx2">
                            <a:lumMod val="20000"/>
                            <a:lumOff val="80000"/>
                          </a:schemeClr>
                        </a:solidFill>
                        <a:ln w="9525">
                          <a:solidFill>
                            <a:srgbClr val="000000"/>
                          </a:solidFill>
                          <a:miter lim="800000"/>
                          <a:headEnd/>
                          <a:tailEnd/>
                        </a:ln>
                        <a:effectLst>
                          <a:outerShdw dist="107763" dir="13500000" sx="75000" sy="75000" algn="tl" rotWithShape="0">
                            <a:srgbClr val="808080">
                              <a:alpha val="50000"/>
                            </a:srgbClr>
                          </a:outerShdw>
                        </a:effectLst>
                      </wps:spPr>
                      <wps:txbx>
                        <w:txbxContent>
                          <w:p w:rsidR="004E31BF" w:rsidRPr="009F101C" w:rsidRDefault="004E31BF" w:rsidP="003C59D7">
                            <w:pPr>
                              <w:rPr>
                                <w:color w:val="000000" w:themeColor="text1"/>
                                <w:sz w:val="32"/>
                                <w:szCs w:val="32"/>
                              </w:rPr>
                            </w:pPr>
                            <w:r w:rsidRPr="009F101C">
                              <w:rPr>
                                <w:color w:val="000000" w:themeColor="text1"/>
                                <w:sz w:val="32"/>
                                <w:szCs w:val="32"/>
                              </w:rPr>
                              <w:t>Анкетирование.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57" type="#_x0000_t84" style="position:absolute;left:0;text-align:left;margin-left:7.7pt;margin-top:10.45pt;width:202pt;height:82.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" fillcolor="#c6d9f1 [671]">
                <v:shadow on="t" type="perspective" opacity=".5" origin="-.5,-.5" offset="-6pt,-6pt" matrix=".75,,,.75"/>
                <v:textbox>
                  <w:txbxContent>
                    <w:p w:rsidR="004E31BF" w:rsidRPr="009F101C" w:rsidRDefault="004E31BF" w:rsidP="003C59D7">
                      <w:pPr>
                        <w:rPr>
                          <w:color w:val="000000" w:themeColor="text1"/>
                          <w:sz w:val="32"/>
                          <w:szCs w:val="32"/>
                        </w:rPr>
                      </w:pPr>
                      <w:r w:rsidRPr="009F101C">
                        <w:rPr>
                          <w:color w:val="000000" w:themeColor="text1"/>
                          <w:sz w:val="32"/>
                          <w:szCs w:val="32"/>
                        </w:rPr>
                        <w:t>Анкетирование.</w:t>
                      </w:r>
                    </w:p>
                  </w:txbxContent>
                </v:textbox>
              </v:shape>
            </w:pict>
          </mc:Fallback>
        </mc:AlternateContent>
      </w:r>
    </w:p>
    <w:p w:rsidR="003C59D7" w:rsidRDefault="003C59D7" w:rsidP="003C59D7">
      <w:pPr>
        <w:rPr>
          <w:rStyle w:val="af3"/>
          <w:i w:val="0"/>
        </w:rPr>
      </w:pPr>
    </w:p>
    <w:p w:rsidR="003C59D7" w:rsidRDefault="003C59D7" w:rsidP="003C59D7">
      <w:pPr>
        <w:jc w:val="both"/>
        <w:rPr>
          <w:rStyle w:val="af3"/>
          <w:i w:val="0"/>
        </w:rPr>
      </w:pPr>
    </w:p>
    <w:p w:rsidR="003C59D7" w:rsidRDefault="003C59D7" w:rsidP="003C59D7">
      <w:pPr>
        <w:jc w:val="both"/>
        <w:rPr>
          <w:rStyle w:val="af3"/>
          <w:i w:val="0"/>
        </w:rPr>
      </w:pPr>
    </w:p>
    <w:p w:rsidR="003C59D7" w:rsidRDefault="003C59D7" w:rsidP="003C59D7">
      <w:pPr>
        <w:jc w:val="both"/>
        <w:rPr>
          <w:rStyle w:val="af3"/>
          <w:i w:val="0"/>
        </w:rPr>
      </w:pPr>
    </w:p>
    <w:p w:rsidR="003C59D7" w:rsidRDefault="003C59D7" w:rsidP="003C59D7">
      <w:pPr>
        <w:jc w:val="both"/>
        <w:rPr>
          <w:rStyle w:val="af3"/>
          <w:i w:val="0"/>
        </w:rPr>
      </w:pPr>
    </w:p>
    <w:p w:rsidR="003C59D7" w:rsidRDefault="009F101C" w:rsidP="003C59D7">
      <w:pPr>
        <w:tabs>
          <w:tab w:val="left" w:pos="10440"/>
        </w:tabs>
        <w:spacing w:before="100" w:beforeAutospacing="1" w:after="100" w:afterAutospacing="1"/>
      </w:pPr>
      <w:r>
        <w:rPr>
          <w:noProof/>
        </w:rPr>
        <mc:AlternateContent>
          <mc:Choice Requires="wps">
            <w:drawing>
              <wp:anchor distT="0" distB="0" distL="114300" distR="114300" simplePos="0" relativeHeight="251707392" behindDoc="0" locked="0" layoutInCell="1" allowOverlap="1">
                <wp:simplePos x="0" y="0"/>
                <wp:positionH relativeFrom="column">
                  <wp:posOffset>3252470</wp:posOffset>
                </wp:positionH>
                <wp:positionV relativeFrom="paragraph">
                  <wp:posOffset>510540</wp:posOffset>
                </wp:positionV>
                <wp:extent cx="2565400" cy="979805"/>
                <wp:effectExtent l="80010" t="78105" r="12065" b="8890"/>
                <wp:wrapNone/>
                <wp:docPr id="1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979805"/>
                        </a:xfrm>
                        <a:prstGeom prst="bevel">
                          <a:avLst>
                            <a:gd name="adj" fmla="val 12500"/>
                          </a:avLst>
                        </a:prstGeom>
                        <a:solidFill>
                          <a:schemeClr val="tx2">
                            <a:lumMod val="20000"/>
                            <a:lumOff val="80000"/>
                          </a:schemeClr>
                        </a:solidFill>
                        <a:ln w="9525">
                          <a:solidFill>
                            <a:srgbClr val="000000"/>
                          </a:solidFill>
                          <a:miter lim="800000"/>
                          <a:headEnd/>
                          <a:tailEnd/>
                        </a:ln>
                        <a:effectLst>
                          <a:outerShdw dist="107763" dir="13500000" sx="75000" sy="75000" algn="tl" rotWithShape="0">
                            <a:srgbClr val="808080">
                              <a:alpha val="50000"/>
                            </a:srgbClr>
                          </a:outerShdw>
                        </a:effectLst>
                      </wps:spPr>
                      <wps:txbx>
                        <w:txbxContent>
                          <w:p w:rsidR="004E31BF" w:rsidRPr="009F101C" w:rsidRDefault="004E31BF" w:rsidP="007B7DFF">
                            <w:pPr>
                              <w:spacing w:before="100" w:beforeAutospacing="1" w:after="100" w:afterAutospacing="1"/>
                              <w:rPr>
                                <w:color w:val="000000" w:themeColor="text1"/>
                                <w:sz w:val="32"/>
                                <w:szCs w:val="32"/>
                              </w:rPr>
                            </w:pPr>
                            <w:r w:rsidRPr="009F101C">
                              <w:rPr>
                                <w:color w:val="000000" w:themeColor="text1"/>
                                <w:sz w:val="32"/>
                                <w:szCs w:val="32"/>
                              </w:rPr>
                              <w:t>Дистанционные (работа в родительских чатах)</w:t>
                            </w:r>
                          </w:p>
                          <w:p w:rsidR="004E31BF" w:rsidRDefault="004E31BF" w:rsidP="007B7D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0" o:spid="_x0000_s1058" type="#_x0000_t84" style="position:absolute;margin-left:256.1pt;margin-top:40.2pt;width:202pt;height:77.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" fillcolor="#c6d9f1 [671]">
                <v:shadow on="t" type="perspective" opacity=".5" origin="-.5,-.5" offset="-6pt,-6pt" matrix=".75,,,.75"/>
                <v:textbox>
                  <w:txbxContent>
                    <w:p w:rsidR="004E31BF" w:rsidRPr="009F101C" w:rsidRDefault="004E31BF" w:rsidP="007B7DFF">
                      <w:pPr>
                        <w:spacing w:before="100" w:beforeAutospacing="1" w:after="100" w:afterAutospacing="1"/>
                        <w:rPr>
                          <w:color w:val="000000" w:themeColor="text1"/>
                          <w:sz w:val="32"/>
                          <w:szCs w:val="32"/>
                        </w:rPr>
                      </w:pPr>
                      <w:r w:rsidRPr="009F101C">
                        <w:rPr>
                          <w:color w:val="000000" w:themeColor="text1"/>
                          <w:sz w:val="32"/>
                          <w:szCs w:val="32"/>
                        </w:rPr>
                        <w:t>Дистанционные (работа в родительских чатах)</w:t>
                      </w:r>
                    </w:p>
                    <w:p w:rsidR="004E31BF" w:rsidRDefault="004E31BF" w:rsidP="007B7DFF"/>
                  </w:txbxContent>
                </v:textbox>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153035</wp:posOffset>
                </wp:positionH>
                <wp:positionV relativeFrom="paragraph">
                  <wp:posOffset>510540</wp:posOffset>
                </wp:positionV>
                <wp:extent cx="2565400" cy="1043305"/>
                <wp:effectExtent l="76200" t="78105" r="6350" b="12065"/>
                <wp:wrapNone/>
                <wp:docPr id="16"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1043305"/>
                        </a:xfrm>
                        <a:prstGeom prst="bevel">
                          <a:avLst>
                            <a:gd name="adj" fmla="val 12500"/>
                          </a:avLst>
                        </a:prstGeom>
                        <a:solidFill>
                          <a:schemeClr val="tx2">
                            <a:lumMod val="20000"/>
                            <a:lumOff val="80000"/>
                          </a:schemeClr>
                        </a:solidFill>
                        <a:ln w="9525">
                          <a:solidFill>
                            <a:srgbClr val="000000"/>
                          </a:solidFill>
                          <a:miter lim="800000"/>
                          <a:headEnd/>
                          <a:tailEnd/>
                        </a:ln>
                        <a:effectLst>
                          <a:outerShdw dist="107763" dir="13500000" sx="75000" sy="75000" algn="tl" rotWithShape="0">
                            <a:srgbClr val="808080">
                              <a:alpha val="50000"/>
                            </a:srgbClr>
                          </a:outerShdw>
                        </a:effectLst>
                      </wps:spPr>
                      <wps:txbx>
                        <w:txbxContent>
                          <w:p w:rsidR="004E31BF" w:rsidRPr="009F101C" w:rsidRDefault="004E31BF" w:rsidP="003C59D7">
                            <w:pPr>
                              <w:spacing w:before="100" w:beforeAutospacing="1" w:after="100" w:afterAutospacing="1"/>
                              <w:rPr>
                                <w:color w:val="000000" w:themeColor="text1"/>
                                <w:sz w:val="28"/>
                                <w:szCs w:val="28"/>
                              </w:rPr>
                            </w:pPr>
                            <w:r w:rsidRPr="009F101C">
                              <w:rPr>
                                <w:color w:val="000000" w:themeColor="text1"/>
                                <w:sz w:val="28"/>
                                <w:szCs w:val="28"/>
                              </w:rPr>
                              <w:t xml:space="preserve">Консультации специалистов по запросам родителей. </w:t>
                            </w:r>
                          </w:p>
                          <w:p w:rsidR="004E31BF" w:rsidRDefault="004E31BF" w:rsidP="003C59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59" type="#_x0000_t84" style="position:absolute;margin-left:12.05pt;margin-top:40.2pt;width:202pt;height:82.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" fillcolor="#c6d9f1 [671]">
                <v:shadow on="t" type="perspective" opacity=".5" origin="-.5,-.5" offset="-6pt,-6pt" matrix=".75,,,.75"/>
                <v:textbox>
                  <w:txbxContent>
                    <w:p w:rsidR="004E31BF" w:rsidRPr="009F101C" w:rsidRDefault="004E31BF" w:rsidP="003C59D7">
                      <w:pPr>
                        <w:spacing w:before="100" w:beforeAutospacing="1" w:after="100" w:afterAutospacing="1"/>
                        <w:rPr>
                          <w:color w:val="000000" w:themeColor="text1"/>
                          <w:sz w:val="28"/>
                          <w:szCs w:val="28"/>
                        </w:rPr>
                      </w:pPr>
                      <w:r w:rsidRPr="009F101C">
                        <w:rPr>
                          <w:color w:val="000000" w:themeColor="text1"/>
                          <w:sz w:val="28"/>
                          <w:szCs w:val="28"/>
                        </w:rPr>
                        <w:t xml:space="preserve">Консультации специалистов по запросам родителей. </w:t>
                      </w:r>
                    </w:p>
                    <w:p w:rsidR="004E31BF" w:rsidRDefault="004E31BF" w:rsidP="003C59D7"/>
                  </w:txbxContent>
                </v:textbox>
              </v:shape>
            </w:pict>
          </mc:Fallback>
        </mc:AlternateContent>
      </w:r>
      <w:r w:rsidR="003C59D7">
        <w:tab/>
      </w:r>
    </w:p>
    <w:p w:rsidR="003C59D7" w:rsidRDefault="003C59D7" w:rsidP="003C59D7">
      <w:pPr>
        <w:spacing w:before="100" w:beforeAutospacing="1" w:after="100" w:afterAutospacing="1"/>
      </w:pPr>
    </w:p>
    <w:p w:rsidR="003C59D7" w:rsidRDefault="003C59D7" w:rsidP="003C59D7">
      <w:pPr>
        <w:spacing w:before="100" w:beforeAutospacing="1" w:after="100" w:afterAutospacing="1"/>
      </w:pPr>
    </w:p>
    <w:p w:rsidR="003C59D7" w:rsidRDefault="003C59D7" w:rsidP="003C59D7">
      <w:pPr>
        <w:spacing w:before="100" w:beforeAutospacing="1" w:after="100" w:afterAutospacing="1"/>
      </w:pPr>
    </w:p>
    <w:p w:rsidR="003C59D7" w:rsidRDefault="003C59D7" w:rsidP="003C59D7">
      <w:pPr>
        <w:spacing w:before="100" w:beforeAutospacing="1" w:after="100" w:afterAutospacing="1"/>
      </w:pPr>
    </w:p>
    <w:p w:rsidR="003C59D7" w:rsidRDefault="003C59D7" w:rsidP="003C59D7">
      <w:pPr>
        <w:spacing w:before="100" w:beforeAutospacing="1" w:after="100" w:afterAutospacing="1"/>
      </w:pPr>
    </w:p>
    <w:p w:rsidR="003C59D7" w:rsidRDefault="003C59D7" w:rsidP="003C59D7">
      <w:pPr>
        <w:spacing w:before="100" w:beforeAutospacing="1" w:after="100" w:afterAutospacing="1"/>
      </w:pPr>
    </w:p>
    <w:p w:rsidR="003C59D7" w:rsidRDefault="003C59D7" w:rsidP="003C59D7">
      <w:pPr>
        <w:spacing w:before="100" w:beforeAutospacing="1" w:after="100" w:afterAutospacing="1"/>
      </w:pPr>
    </w:p>
    <w:p w:rsidR="003C59D7" w:rsidRDefault="009F101C" w:rsidP="003C59D7">
      <w:pPr>
        <w:spacing w:before="100" w:beforeAutospacing="1" w:after="100" w:afterAutospacing="1"/>
      </w:pPr>
      <w:r>
        <w:rPr>
          <w:noProof/>
          <w:sz w:val="44"/>
        </w:rPr>
        <w:lastRenderedPageBreak/>
        <mc:AlternateContent>
          <mc:Choice Requires="wps">
            <w:drawing>
              <wp:anchor distT="0" distB="0" distL="114300" distR="114300" simplePos="0" relativeHeight="251674624" behindDoc="0" locked="0" layoutInCell="1" allowOverlap="1">
                <wp:simplePos x="0" y="0"/>
                <wp:positionH relativeFrom="column">
                  <wp:posOffset>403225</wp:posOffset>
                </wp:positionH>
                <wp:positionV relativeFrom="paragraph">
                  <wp:posOffset>635</wp:posOffset>
                </wp:positionV>
                <wp:extent cx="5108575" cy="1214755"/>
                <wp:effectExtent l="12065" t="6985" r="13335" b="6985"/>
                <wp:wrapNone/>
                <wp:docPr id="15"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8575" cy="1214755"/>
                        </a:xfrm>
                        <a:prstGeom prst="cube">
                          <a:avLst>
                            <a:gd name="adj" fmla="val 25000"/>
                          </a:avLst>
                        </a:prstGeom>
                        <a:solidFill>
                          <a:schemeClr val="accent2">
                            <a:lumMod val="100000"/>
                            <a:lumOff val="0"/>
                          </a:schemeClr>
                        </a:solidFill>
                        <a:ln w="9525">
                          <a:solidFill>
                            <a:srgbClr val="000000"/>
                          </a:solidFill>
                          <a:miter lim="800000"/>
                          <a:headEnd/>
                          <a:tailEnd/>
                        </a:ln>
                      </wps:spPr>
                      <wps:txbx>
                        <w:txbxContent>
                          <w:p w:rsidR="004E31BF" w:rsidRPr="002E07BB" w:rsidRDefault="004E31BF" w:rsidP="003C59D7">
                            <w:pPr>
                              <w:spacing w:before="100" w:beforeAutospacing="1" w:after="100" w:afterAutospacing="1"/>
                              <w:rPr>
                                <w:sz w:val="48"/>
                                <w:szCs w:val="48"/>
                              </w:rPr>
                            </w:pPr>
                            <w:r w:rsidRPr="004D53E1">
                              <w:rPr>
                                <w:sz w:val="40"/>
                                <w:szCs w:val="48"/>
                              </w:rPr>
                              <w:t xml:space="preserve">УСЛОВИЯ РАБОТЫ С РОДИТЕЛЯМИ: </w:t>
                            </w:r>
                          </w:p>
                          <w:p w:rsidR="004E31BF" w:rsidRDefault="004E31BF" w:rsidP="003C59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44" o:spid="_x0000_s1060" type="#_x0000_t16" style="position:absolute;margin-left:31.75pt;margin-top:.05pt;width:402.25pt;height:95.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" fillcolor="#c0504d [3205]">
                <v:textbox>
                  <w:txbxContent>
                    <w:p w:rsidR="004E31BF" w:rsidRPr="002E07BB" w:rsidRDefault="004E31BF" w:rsidP="003C59D7">
                      <w:pPr>
                        <w:spacing w:before="100" w:beforeAutospacing="1" w:after="100" w:afterAutospacing="1"/>
                        <w:rPr>
                          <w:sz w:val="48"/>
                          <w:szCs w:val="48"/>
                        </w:rPr>
                      </w:pPr>
                      <w:r w:rsidRPr="004D53E1">
                        <w:rPr>
                          <w:sz w:val="40"/>
                          <w:szCs w:val="48"/>
                        </w:rPr>
                        <w:t xml:space="preserve">УСЛОВИЯ РАБОТЫ С РОДИТЕЛЯМИ: </w:t>
                      </w:r>
                    </w:p>
                    <w:p w:rsidR="004E31BF" w:rsidRDefault="004E31BF" w:rsidP="003C59D7"/>
                  </w:txbxContent>
                </v:textbox>
              </v:shape>
            </w:pict>
          </mc:Fallback>
        </mc:AlternateContent>
      </w:r>
    </w:p>
    <w:p w:rsidR="003C59D7" w:rsidRDefault="003C59D7" w:rsidP="003C59D7">
      <w:pPr>
        <w:spacing w:before="100" w:beforeAutospacing="1" w:after="100" w:afterAutospacing="1"/>
      </w:pPr>
    </w:p>
    <w:p w:rsidR="003C59D7" w:rsidRDefault="003C59D7" w:rsidP="003C59D7">
      <w:pPr>
        <w:spacing w:before="100" w:beforeAutospacing="1" w:after="100" w:afterAutospacing="1"/>
      </w:pPr>
    </w:p>
    <w:p w:rsidR="003C59D7" w:rsidRDefault="009F101C" w:rsidP="003C59D7">
      <w:pPr>
        <w:spacing w:before="100" w:beforeAutospacing="1" w:after="100" w:afterAutospacing="1"/>
      </w:pPr>
      <w:r>
        <w:rPr>
          <w:noProof/>
        </w:rPr>
        <mc:AlternateContent>
          <mc:Choice Requires="wps">
            <w:drawing>
              <wp:anchor distT="0" distB="0" distL="114300" distR="114300" simplePos="0" relativeHeight="251675648" behindDoc="0" locked="0" layoutInCell="1" allowOverlap="1">
                <wp:simplePos x="0" y="0"/>
                <wp:positionH relativeFrom="column">
                  <wp:posOffset>-168275</wp:posOffset>
                </wp:positionH>
                <wp:positionV relativeFrom="paragraph">
                  <wp:posOffset>257810</wp:posOffset>
                </wp:positionV>
                <wp:extent cx="2748280" cy="1043305"/>
                <wp:effectExtent l="12065" t="8890" r="11430" b="5080"/>
                <wp:wrapNone/>
                <wp:docPr id="1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8280" cy="1043305"/>
                        </a:xfrm>
                        <a:prstGeom prst="bevel">
                          <a:avLst>
                            <a:gd name="adj" fmla="val 12500"/>
                          </a:avLst>
                        </a:prstGeom>
                        <a:solidFill>
                          <a:schemeClr val="tx2">
                            <a:lumMod val="20000"/>
                            <a:lumOff val="80000"/>
                          </a:schemeClr>
                        </a:solidFill>
                        <a:ln w="9525">
                          <a:solidFill>
                            <a:srgbClr val="000000"/>
                          </a:solidFill>
                          <a:miter lim="800000"/>
                          <a:headEnd/>
                          <a:tailEnd/>
                        </a:ln>
                      </wps:spPr>
                      <wps:txbx>
                        <w:txbxContent>
                          <w:p w:rsidR="004E31BF" w:rsidRPr="009F101C" w:rsidRDefault="004E31BF" w:rsidP="009F101C">
                            <w:pPr>
                              <w:jc w:val="center"/>
                              <w:rPr>
                                <w:b/>
                                <w:sz w:val="32"/>
                                <w:szCs w:val="32"/>
                              </w:rPr>
                            </w:pPr>
                            <w:r w:rsidRPr="009F101C">
                              <w:rPr>
                                <w:b/>
                                <w:sz w:val="32"/>
                                <w:szCs w:val="32"/>
                              </w:rPr>
                              <w:t>Целенаправленность,</w:t>
                            </w:r>
                          </w:p>
                          <w:p w:rsidR="004E31BF" w:rsidRPr="009F101C" w:rsidRDefault="004E31BF" w:rsidP="009F101C">
                            <w:pPr>
                              <w:jc w:val="center"/>
                              <w:rPr>
                                <w:b/>
                                <w:sz w:val="32"/>
                                <w:szCs w:val="32"/>
                              </w:rPr>
                            </w:pPr>
                            <w:r w:rsidRPr="009F101C">
                              <w:rPr>
                                <w:b/>
                                <w:sz w:val="32"/>
                                <w:szCs w:val="32"/>
                              </w:rPr>
                              <w:t>систематичность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61" type="#_x0000_t84" style="position:absolute;margin-left:-13.25pt;margin-top:20.3pt;width:216.4pt;height:82.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" fillcolor="#c6d9f1 [671]">
                <v:textbox>
                  <w:txbxContent>
                    <w:p w:rsidR="004E31BF" w:rsidRPr="009F101C" w:rsidRDefault="004E31BF" w:rsidP="009F101C">
                      <w:pPr>
                        <w:jc w:val="center"/>
                        <w:rPr>
                          <w:b/>
                          <w:sz w:val="32"/>
                          <w:szCs w:val="32"/>
                        </w:rPr>
                      </w:pPr>
                      <w:r w:rsidRPr="009F101C">
                        <w:rPr>
                          <w:b/>
                          <w:sz w:val="32"/>
                          <w:szCs w:val="32"/>
                        </w:rPr>
                        <w:t>Целенаправленность,</w:t>
                      </w:r>
                    </w:p>
                    <w:p w:rsidR="004E31BF" w:rsidRPr="009F101C" w:rsidRDefault="004E31BF" w:rsidP="009F101C">
                      <w:pPr>
                        <w:jc w:val="center"/>
                        <w:rPr>
                          <w:b/>
                          <w:sz w:val="32"/>
                          <w:szCs w:val="32"/>
                        </w:rPr>
                      </w:pPr>
                      <w:r w:rsidRPr="009F101C">
                        <w:rPr>
                          <w:b/>
                          <w:sz w:val="32"/>
                          <w:szCs w:val="32"/>
                        </w:rPr>
                        <w:t>систематичность</w:t>
                      </w:r>
                    </w:p>
                  </w:txbxContent>
                </v:textbox>
              </v:shape>
            </w:pict>
          </mc:Fallback>
        </mc:AlternateContent>
      </w:r>
    </w:p>
    <w:p w:rsidR="003C59D7" w:rsidRDefault="003C59D7" w:rsidP="003C59D7">
      <w:pPr>
        <w:spacing w:before="100" w:beforeAutospacing="1" w:after="100" w:afterAutospacing="1"/>
      </w:pPr>
    </w:p>
    <w:p w:rsidR="003C59D7" w:rsidRDefault="009F101C" w:rsidP="003C59D7">
      <w:pPr>
        <w:spacing w:before="100" w:beforeAutospacing="1" w:after="100" w:afterAutospacing="1"/>
      </w:pPr>
      <w:r>
        <w:rPr>
          <w:noProof/>
        </w:rPr>
        <mc:AlternateContent>
          <mc:Choice Requires="wps">
            <w:drawing>
              <wp:anchor distT="0" distB="0" distL="114300" distR="114300" simplePos="0" relativeHeight="251676672" behindDoc="0" locked="0" layoutInCell="1" allowOverlap="1">
                <wp:simplePos x="0" y="0"/>
                <wp:positionH relativeFrom="column">
                  <wp:posOffset>2002790</wp:posOffset>
                </wp:positionH>
                <wp:positionV relativeFrom="paragraph">
                  <wp:posOffset>316865</wp:posOffset>
                </wp:positionV>
                <wp:extent cx="3027045" cy="1043305"/>
                <wp:effectExtent l="11430" t="12065" r="9525" b="11430"/>
                <wp:wrapNone/>
                <wp:docPr id="13"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7045" cy="1043305"/>
                        </a:xfrm>
                        <a:prstGeom prst="bevel">
                          <a:avLst>
                            <a:gd name="adj" fmla="val 12500"/>
                          </a:avLst>
                        </a:prstGeom>
                        <a:solidFill>
                          <a:schemeClr val="tx2">
                            <a:lumMod val="20000"/>
                            <a:lumOff val="80000"/>
                          </a:schemeClr>
                        </a:solidFill>
                        <a:ln w="9525">
                          <a:solidFill>
                            <a:srgbClr val="000000"/>
                          </a:solidFill>
                          <a:miter lim="800000"/>
                          <a:headEnd/>
                          <a:tailEnd/>
                        </a:ln>
                      </wps:spPr>
                      <wps:txbx>
                        <w:txbxContent>
                          <w:p w:rsidR="004E31BF" w:rsidRPr="009F101C" w:rsidRDefault="004E31BF" w:rsidP="003C59D7">
                            <w:pPr>
                              <w:spacing w:before="100" w:beforeAutospacing="1" w:after="100" w:afterAutospacing="1"/>
                              <w:rPr>
                                <w:b/>
                              </w:rPr>
                            </w:pPr>
                            <w:r w:rsidRPr="009F101C">
                              <w:rPr>
                                <w:b/>
                              </w:rPr>
                              <w:t>Дифференцированный подход</w:t>
                            </w:r>
                          </w:p>
                          <w:p w:rsidR="004E31BF" w:rsidRPr="009F101C" w:rsidRDefault="004E31BF" w:rsidP="003C59D7">
                            <w:pPr>
                              <w:spacing w:before="100" w:beforeAutospacing="1" w:after="100" w:afterAutospacing="1"/>
                              <w:rPr>
                                <w:b/>
                              </w:rPr>
                            </w:pPr>
                            <w:r w:rsidRPr="009F101C">
                              <w:rPr>
                                <w:b/>
                              </w:rPr>
                              <w:t xml:space="preserve"> с учётом специфики каждой семьи.</w:t>
                            </w:r>
                          </w:p>
                          <w:p w:rsidR="004E31BF" w:rsidRDefault="004E31BF" w:rsidP="003C59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62" type="#_x0000_t84" style="position:absolute;margin-left:157.7pt;margin-top:24.95pt;width:238.35pt;height:8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" fillcolor="#c6d9f1 [671]">
                <v:textbox>
                  <w:txbxContent>
                    <w:p w:rsidR="004E31BF" w:rsidRPr="009F101C" w:rsidRDefault="004E31BF" w:rsidP="003C59D7">
                      <w:pPr>
                        <w:spacing w:before="100" w:beforeAutospacing="1" w:after="100" w:afterAutospacing="1"/>
                        <w:rPr>
                          <w:b/>
                        </w:rPr>
                      </w:pPr>
                      <w:r w:rsidRPr="009F101C">
                        <w:rPr>
                          <w:b/>
                        </w:rPr>
                        <w:t>Дифференцированный подход</w:t>
                      </w:r>
                    </w:p>
                    <w:p w:rsidR="004E31BF" w:rsidRPr="009F101C" w:rsidRDefault="004E31BF" w:rsidP="003C59D7">
                      <w:pPr>
                        <w:spacing w:before="100" w:beforeAutospacing="1" w:after="100" w:afterAutospacing="1"/>
                        <w:rPr>
                          <w:b/>
                        </w:rPr>
                      </w:pPr>
                      <w:r w:rsidRPr="009F101C">
                        <w:rPr>
                          <w:b/>
                        </w:rPr>
                        <w:t xml:space="preserve"> с учётом специфики каждой семьи.</w:t>
                      </w:r>
                    </w:p>
                    <w:p w:rsidR="004E31BF" w:rsidRDefault="004E31BF" w:rsidP="003C59D7"/>
                  </w:txbxContent>
                </v:textbox>
              </v:shape>
            </w:pict>
          </mc:Fallback>
        </mc:AlternateContent>
      </w:r>
    </w:p>
    <w:p w:rsidR="003C59D7" w:rsidRDefault="003C59D7" w:rsidP="003C59D7">
      <w:pPr>
        <w:spacing w:before="100" w:beforeAutospacing="1" w:after="100" w:afterAutospacing="1"/>
      </w:pPr>
    </w:p>
    <w:p w:rsidR="003C59D7" w:rsidRDefault="003C59D7" w:rsidP="003C59D7">
      <w:pPr>
        <w:spacing w:before="100" w:beforeAutospacing="1" w:after="100" w:afterAutospacing="1"/>
      </w:pPr>
    </w:p>
    <w:p w:rsidR="003C59D7" w:rsidRDefault="009F101C" w:rsidP="003C59D7">
      <w:pPr>
        <w:spacing w:before="100" w:beforeAutospacing="1" w:after="100" w:afterAutospacing="1"/>
      </w:pPr>
      <w:r>
        <w:rPr>
          <w:noProof/>
        </w:rPr>
        <mc:AlternateContent>
          <mc:Choice Requires="wps">
            <w:drawing>
              <wp:anchor distT="0" distB="0" distL="114300" distR="114300" simplePos="0" relativeHeight="251677696" behindDoc="0" locked="0" layoutInCell="1" allowOverlap="1">
                <wp:simplePos x="0" y="0"/>
                <wp:positionH relativeFrom="column">
                  <wp:posOffset>3602990</wp:posOffset>
                </wp:positionH>
                <wp:positionV relativeFrom="paragraph">
                  <wp:posOffset>112395</wp:posOffset>
                </wp:positionV>
                <wp:extent cx="2878455" cy="1043305"/>
                <wp:effectExtent l="11430" t="9525" r="5715" b="13970"/>
                <wp:wrapNone/>
                <wp:docPr id="12"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8455" cy="1043305"/>
                        </a:xfrm>
                        <a:prstGeom prst="bevel">
                          <a:avLst>
                            <a:gd name="adj" fmla="val 12500"/>
                          </a:avLst>
                        </a:prstGeom>
                        <a:solidFill>
                          <a:schemeClr val="tx2">
                            <a:lumMod val="20000"/>
                            <a:lumOff val="80000"/>
                          </a:schemeClr>
                        </a:solidFill>
                        <a:ln w="9525">
                          <a:solidFill>
                            <a:srgbClr val="000000"/>
                          </a:solidFill>
                          <a:miter lim="800000"/>
                          <a:headEnd/>
                          <a:tailEnd/>
                        </a:ln>
                      </wps:spPr>
                      <wps:txbx>
                        <w:txbxContent>
                          <w:p w:rsidR="004E31BF" w:rsidRPr="009F101C" w:rsidRDefault="004E31BF" w:rsidP="009F101C">
                            <w:pPr>
                              <w:jc w:val="center"/>
                              <w:rPr>
                                <w:b/>
                                <w:color w:val="000000" w:themeColor="text1"/>
                                <w:sz w:val="32"/>
                                <w:szCs w:val="32"/>
                              </w:rPr>
                            </w:pPr>
                            <w:r w:rsidRPr="009F101C">
                              <w:rPr>
                                <w:b/>
                                <w:color w:val="000000" w:themeColor="text1"/>
                                <w:sz w:val="32"/>
                                <w:szCs w:val="32"/>
                              </w:rPr>
                              <w:t>Доброжелательность,</w:t>
                            </w:r>
                          </w:p>
                          <w:p w:rsidR="004E31BF" w:rsidRPr="002E07BB" w:rsidRDefault="004E31BF" w:rsidP="009F101C">
                            <w:pPr>
                              <w:jc w:val="center"/>
                              <w:rPr>
                                <w:sz w:val="32"/>
                                <w:szCs w:val="32"/>
                              </w:rPr>
                            </w:pPr>
                            <w:r w:rsidRPr="009F101C">
                              <w:rPr>
                                <w:b/>
                                <w:color w:val="000000" w:themeColor="text1"/>
                                <w:sz w:val="32"/>
                                <w:szCs w:val="32"/>
                              </w:rPr>
                              <w:t>внимательность</w:t>
                            </w:r>
                            <w:r w:rsidRPr="002E07BB">
                              <w:rPr>
                                <w:sz w:val="32"/>
                                <w:szCs w:val="3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63" type="#_x0000_t84" style="position:absolute;margin-left:283.7pt;margin-top:8.85pt;width:226.65pt;height:82.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" fillcolor="#c6d9f1 [671]">
                <v:textbox>
                  <w:txbxContent>
                    <w:p w:rsidR="004E31BF" w:rsidRPr="009F101C" w:rsidRDefault="004E31BF" w:rsidP="009F101C">
                      <w:pPr>
                        <w:jc w:val="center"/>
                        <w:rPr>
                          <w:b/>
                          <w:color w:val="000000" w:themeColor="text1"/>
                          <w:sz w:val="32"/>
                          <w:szCs w:val="32"/>
                        </w:rPr>
                      </w:pPr>
                      <w:r w:rsidRPr="009F101C">
                        <w:rPr>
                          <w:b/>
                          <w:color w:val="000000" w:themeColor="text1"/>
                          <w:sz w:val="32"/>
                          <w:szCs w:val="32"/>
                        </w:rPr>
                        <w:t>Доброжелательность,</w:t>
                      </w:r>
                    </w:p>
                    <w:p w:rsidR="004E31BF" w:rsidRPr="002E07BB" w:rsidRDefault="004E31BF" w:rsidP="009F101C">
                      <w:pPr>
                        <w:jc w:val="center"/>
                        <w:rPr>
                          <w:sz w:val="32"/>
                          <w:szCs w:val="32"/>
                        </w:rPr>
                      </w:pPr>
                      <w:r w:rsidRPr="009F101C">
                        <w:rPr>
                          <w:b/>
                          <w:color w:val="000000" w:themeColor="text1"/>
                          <w:sz w:val="32"/>
                          <w:szCs w:val="32"/>
                        </w:rPr>
                        <w:t>внимательность</w:t>
                      </w:r>
                      <w:r w:rsidRPr="002E07BB">
                        <w:rPr>
                          <w:sz w:val="32"/>
                          <w:szCs w:val="32"/>
                        </w:rPr>
                        <w:t>.</w:t>
                      </w:r>
                    </w:p>
                  </w:txbxContent>
                </v:textbox>
              </v:shape>
            </w:pict>
          </mc:Fallback>
        </mc:AlternateContent>
      </w:r>
    </w:p>
    <w:p w:rsidR="003C59D7" w:rsidRDefault="003C59D7" w:rsidP="003C59D7">
      <w:pPr>
        <w:spacing w:before="100" w:beforeAutospacing="1" w:after="100" w:afterAutospacing="1"/>
      </w:pPr>
    </w:p>
    <w:p w:rsidR="003C59D7" w:rsidRDefault="003C59D7" w:rsidP="003C59D7">
      <w:pPr>
        <w:spacing w:before="100" w:beforeAutospacing="1" w:after="100" w:afterAutospacing="1"/>
      </w:pPr>
    </w:p>
    <w:p w:rsidR="003C59D7" w:rsidRDefault="009F101C" w:rsidP="003C59D7">
      <w:pPr>
        <w:spacing w:before="100" w:beforeAutospacing="1" w:after="100" w:afterAutospacing="1"/>
      </w:pPr>
      <w:r>
        <w:rPr>
          <w:noProof/>
        </w:rPr>
        <mc:AlternateContent>
          <mc:Choice Requires="wps">
            <w:drawing>
              <wp:anchor distT="0" distB="0" distL="114300" distR="114300" simplePos="0" relativeHeight="251679744" behindDoc="0" locked="0" layoutInCell="1" allowOverlap="1">
                <wp:simplePos x="0" y="0"/>
                <wp:positionH relativeFrom="column">
                  <wp:posOffset>115570</wp:posOffset>
                </wp:positionH>
                <wp:positionV relativeFrom="paragraph">
                  <wp:posOffset>332740</wp:posOffset>
                </wp:positionV>
                <wp:extent cx="3809365" cy="1214755"/>
                <wp:effectExtent l="19685" t="22225" r="38100" b="48895"/>
                <wp:wrapNone/>
                <wp:docPr id="11"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9365" cy="1214755"/>
                        </a:xfrm>
                        <a:prstGeom prst="cube">
                          <a:avLst>
                            <a:gd name="adj" fmla="val 25000"/>
                          </a:avLst>
                        </a:prstGeom>
                        <a:solidFill>
                          <a:schemeClr val="accent2">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2">
                              <a:lumMod val="50000"/>
                              <a:lumOff val="0"/>
                              <a:alpha val="50000"/>
                            </a:schemeClr>
                          </a:outerShdw>
                        </a:effectLst>
                      </wps:spPr>
                      <wps:txbx>
                        <w:txbxContent>
                          <w:p w:rsidR="004E31BF" w:rsidRPr="004D53E1" w:rsidRDefault="004E31BF" w:rsidP="003C59D7">
                            <w:pPr>
                              <w:spacing w:before="100" w:beforeAutospacing="1" w:after="100" w:afterAutospacing="1"/>
                              <w:jc w:val="center"/>
                              <w:rPr>
                                <w:sz w:val="40"/>
                                <w:szCs w:val="48"/>
                              </w:rPr>
                            </w:pPr>
                            <w:r w:rsidRPr="004D53E1">
                              <w:rPr>
                                <w:sz w:val="36"/>
                                <w:szCs w:val="44"/>
                              </w:rPr>
                              <w:t>МЕТОДЫ ИЗУЧЕНИЯ СЕМЬИ</w:t>
                            </w:r>
                            <w:r w:rsidRPr="004D53E1">
                              <w:rPr>
                                <w:sz w:val="40"/>
                                <w:szCs w:val="48"/>
                              </w:rPr>
                              <w:t>:</w:t>
                            </w:r>
                          </w:p>
                          <w:p w:rsidR="004E31BF" w:rsidRPr="002E07BB" w:rsidRDefault="004E31BF" w:rsidP="003C59D7">
                            <w:pPr>
                              <w:spacing w:before="100" w:beforeAutospacing="1" w:after="100" w:afterAutospacing="1"/>
                              <w:rPr>
                                <w:sz w:val="48"/>
                                <w:szCs w:val="48"/>
                              </w:rPr>
                            </w:pPr>
                          </w:p>
                          <w:p w:rsidR="004E31BF" w:rsidRDefault="004E31BF" w:rsidP="003C59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 o:spid="_x0000_s1064" type="#_x0000_t16" style="position:absolute;margin-left:9.1pt;margin-top:26.2pt;width:299.95pt;height:95.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" fillcolor="#c0504d [3205]" strokecolor="#f2f2f2 [3041]" strokeweight="3pt">
                <v:shadow on="t" color="#622423 [1605]" opacity=".5" offset="1pt"/>
                <v:textbox>
                  <w:txbxContent>
                    <w:p w:rsidR="004E31BF" w:rsidRPr="004D53E1" w:rsidRDefault="004E31BF" w:rsidP="003C59D7">
                      <w:pPr>
                        <w:spacing w:before="100" w:beforeAutospacing="1" w:after="100" w:afterAutospacing="1"/>
                        <w:jc w:val="center"/>
                        <w:rPr>
                          <w:sz w:val="40"/>
                          <w:szCs w:val="48"/>
                        </w:rPr>
                      </w:pPr>
                      <w:r w:rsidRPr="004D53E1">
                        <w:rPr>
                          <w:sz w:val="36"/>
                          <w:szCs w:val="44"/>
                        </w:rPr>
                        <w:t>МЕТОДЫ ИЗУЧЕНИЯ СЕМЬИ</w:t>
                      </w:r>
                      <w:r w:rsidRPr="004D53E1">
                        <w:rPr>
                          <w:sz w:val="40"/>
                          <w:szCs w:val="48"/>
                        </w:rPr>
                        <w:t>:</w:t>
                      </w:r>
                    </w:p>
                    <w:p w:rsidR="004E31BF" w:rsidRPr="002E07BB" w:rsidRDefault="004E31BF" w:rsidP="003C59D7">
                      <w:pPr>
                        <w:spacing w:before="100" w:beforeAutospacing="1" w:after="100" w:afterAutospacing="1"/>
                        <w:rPr>
                          <w:sz w:val="48"/>
                          <w:szCs w:val="48"/>
                        </w:rPr>
                      </w:pPr>
                    </w:p>
                    <w:p w:rsidR="004E31BF" w:rsidRDefault="004E31BF" w:rsidP="003C59D7"/>
                  </w:txbxContent>
                </v:textbox>
              </v:shape>
            </w:pict>
          </mc:Fallback>
        </mc:AlternateContent>
      </w:r>
    </w:p>
    <w:p w:rsidR="003C59D7" w:rsidRDefault="003C59D7" w:rsidP="003C59D7">
      <w:pPr>
        <w:spacing w:before="100" w:beforeAutospacing="1" w:after="100" w:afterAutospacing="1"/>
      </w:pPr>
    </w:p>
    <w:p w:rsidR="003C59D7" w:rsidRDefault="003C59D7" w:rsidP="003C59D7">
      <w:pPr>
        <w:spacing w:before="100" w:beforeAutospacing="1" w:after="100" w:afterAutospacing="1"/>
      </w:pPr>
    </w:p>
    <w:p w:rsidR="003C59D7" w:rsidRDefault="003C59D7" w:rsidP="003C59D7">
      <w:pPr>
        <w:widowControl w:val="0"/>
        <w:shd w:val="clear" w:color="auto" w:fill="FFFFFF"/>
        <w:tabs>
          <w:tab w:val="left" w:pos="437"/>
        </w:tabs>
        <w:autoSpaceDE w:val="0"/>
        <w:autoSpaceDN w:val="0"/>
        <w:adjustRightInd w:val="0"/>
        <w:ind w:right="5" w:firstLine="540"/>
        <w:jc w:val="both"/>
        <w:rPr>
          <w:sz w:val="44"/>
        </w:rPr>
      </w:pPr>
    </w:p>
    <w:p w:rsidR="003C59D7" w:rsidRDefault="009F101C" w:rsidP="003C59D7">
      <w:pPr>
        <w:widowControl w:val="0"/>
        <w:shd w:val="clear" w:color="auto" w:fill="FFFFFF"/>
        <w:tabs>
          <w:tab w:val="left" w:pos="437"/>
        </w:tabs>
        <w:autoSpaceDE w:val="0"/>
        <w:autoSpaceDN w:val="0"/>
        <w:adjustRightInd w:val="0"/>
        <w:ind w:right="5" w:firstLine="540"/>
        <w:jc w:val="both"/>
        <w:rPr>
          <w:sz w:val="44"/>
        </w:rPr>
      </w:pPr>
      <w:r>
        <w:rPr>
          <w:noProof/>
        </w:rPr>
        <mc:AlternateContent>
          <mc:Choice Requires="wps">
            <w:drawing>
              <wp:anchor distT="0" distB="0" distL="114300" distR="114300" simplePos="0" relativeHeight="251680768" behindDoc="0" locked="0" layoutInCell="1" allowOverlap="1">
                <wp:simplePos x="0" y="0"/>
                <wp:positionH relativeFrom="column">
                  <wp:posOffset>-78740</wp:posOffset>
                </wp:positionH>
                <wp:positionV relativeFrom="paragraph">
                  <wp:posOffset>276860</wp:posOffset>
                </wp:positionV>
                <wp:extent cx="2658745" cy="1043305"/>
                <wp:effectExtent l="6350" t="13335" r="11430" b="10160"/>
                <wp:wrapNone/>
                <wp:docPr id="10"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8745" cy="1043305"/>
                        </a:xfrm>
                        <a:prstGeom prst="bevel">
                          <a:avLst>
                            <a:gd name="adj" fmla="val 12500"/>
                          </a:avLst>
                        </a:prstGeom>
                        <a:solidFill>
                          <a:schemeClr val="accent2">
                            <a:lumMod val="40000"/>
                            <a:lumOff val="60000"/>
                          </a:schemeClr>
                        </a:solidFill>
                        <a:ln w="9525">
                          <a:solidFill>
                            <a:srgbClr val="000000"/>
                          </a:solidFill>
                          <a:miter lim="800000"/>
                          <a:headEnd/>
                          <a:tailEnd/>
                        </a:ln>
                      </wps:spPr>
                      <wps:txbx>
                        <w:txbxContent>
                          <w:p w:rsidR="004E31BF" w:rsidRPr="008B79AA" w:rsidRDefault="004E31BF" w:rsidP="003C59D7">
                            <w:pPr>
                              <w:rPr>
                                <w:sz w:val="48"/>
                                <w:szCs w:val="48"/>
                              </w:rPr>
                            </w:pPr>
                            <w:r w:rsidRPr="004220FB">
                              <w:t> </w:t>
                            </w:r>
                            <w:r w:rsidRPr="008B79AA">
                              <w:rPr>
                                <w:sz w:val="48"/>
                                <w:szCs w:val="48"/>
                              </w:rPr>
                              <w:t>Анкетирование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 o:spid="_x0000_s1065" type="#_x0000_t84" style="position:absolute;left:0;text-align:left;margin-left:-6.2pt;margin-top:21.8pt;width:209.35pt;height:82.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" fillcolor="#e5b8b7 [1301]">
                <v:textbox>
                  <w:txbxContent>
                    <w:p w:rsidR="004E31BF" w:rsidRPr="008B79AA" w:rsidRDefault="004E31BF" w:rsidP="003C59D7">
                      <w:pPr>
                        <w:rPr>
                          <w:sz w:val="48"/>
                          <w:szCs w:val="48"/>
                        </w:rPr>
                      </w:pPr>
                      <w:r w:rsidRPr="004220FB">
                        <w:t> </w:t>
                      </w:r>
                      <w:r w:rsidRPr="008B79AA">
                        <w:rPr>
                          <w:sz w:val="48"/>
                          <w:szCs w:val="48"/>
                        </w:rPr>
                        <w:t>Анкетирование</w:t>
                      </w:r>
                    </w:p>
                  </w:txbxContent>
                </v:textbox>
              </v:shape>
            </w:pict>
          </mc:Fallback>
        </mc:AlternateContent>
      </w:r>
    </w:p>
    <w:p w:rsidR="003C59D7" w:rsidRDefault="003C59D7" w:rsidP="003C59D7">
      <w:pPr>
        <w:widowControl w:val="0"/>
        <w:shd w:val="clear" w:color="auto" w:fill="FFFFFF"/>
        <w:tabs>
          <w:tab w:val="left" w:pos="437"/>
        </w:tabs>
        <w:autoSpaceDE w:val="0"/>
        <w:autoSpaceDN w:val="0"/>
        <w:adjustRightInd w:val="0"/>
        <w:ind w:right="5" w:firstLine="540"/>
        <w:jc w:val="both"/>
        <w:rPr>
          <w:sz w:val="44"/>
        </w:rPr>
      </w:pPr>
    </w:p>
    <w:p w:rsidR="003C59D7" w:rsidRDefault="003C59D7" w:rsidP="003C59D7">
      <w:pPr>
        <w:widowControl w:val="0"/>
        <w:shd w:val="clear" w:color="auto" w:fill="FFFFFF"/>
        <w:tabs>
          <w:tab w:val="left" w:pos="437"/>
        </w:tabs>
        <w:autoSpaceDE w:val="0"/>
        <w:autoSpaceDN w:val="0"/>
        <w:adjustRightInd w:val="0"/>
        <w:ind w:right="5" w:firstLine="540"/>
        <w:jc w:val="both"/>
        <w:rPr>
          <w:sz w:val="44"/>
        </w:rPr>
      </w:pPr>
    </w:p>
    <w:p w:rsidR="003C59D7" w:rsidRDefault="009F101C" w:rsidP="003C59D7">
      <w:pPr>
        <w:widowControl w:val="0"/>
        <w:shd w:val="clear" w:color="auto" w:fill="FFFFFF"/>
        <w:tabs>
          <w:tab w:val="left" w:pos="437"/>
        </w:tabs>
        <w:autoSpaceDE w:val="0"/>
        <w:autoSpaceDN w:val="0"/>
        <w:adjustRightInd w:val="0"/>
        <w:ind w:right="5" w:firstLine="540"/>
        <w:jc w:val="both"/>
        <w:rPr>
          <w:sz w:val="44"/>
        </w:rPr>
      </w:pPr>
      <w:r>
        <w:rPr>
          <w:noProof/>
        </w:rPr>
        <mc:AlternateContent>
          <mc:Choice Requires="wps">
            <w:drawing>
              <wp:anchor distT="0" distB="0" distL="114300" distR="114300" simplePos="0" relativeHeight="251682816" behindDoc="0" locked="0" layoutInCell="1" allowOverlap="1">
                <wp:simplePos x="0" y="0"/>
                <wp:positionH relativeFrom="column">
                  <wp:posOffset>1739900</wp:posOffset>
                </wp:positionH>
                <wp:positionV relativeFrom="paragraph">
                  <wp:posOffset>48895</wp:posOffset>
                </wp:positionV>
                <wp:extent cx="2658745" cy="1043305"/>
                <wp:effectExtent l="5715" t="5715" r="12065" b="8255"/>
                <wp:wrapNone/>
                <wp:docPr id="9"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8745" cy="1043305"/>
                        </a:xfrm>
                        <a:prstGeom prst="bevel">
                          <a:avLst>
                            <a:gd name="adj" fmla="val 12500"/>
                          </a:avLst>
                        </a:prstGeom>
                        <a:solidFill>
                          <a:schemeClr val="accent2">
                            <a:lumMod val="40000"/>
                            <a:lumOff val="60000"/>
                          </a:schemeClr>
                        </a:solidFill>
                        <a:ln w="9525">
                          <a:solidFill>
                            <a:srgbClr val="000000"/>
                          </a:solidFill>
                          <a:miter lim="800000"/>
                          <a:headEnd/>
                          <a:tailEnd/>
                        </a:ln>
                      </wps:spPr>
                      <wps:txbx>
                        <w:txbxContent>
                          <w:p w:rsidR="004E31BF" w:rsidRPr="008B79AA" w:rsidRDefault="004E31BF" w:rsidP="003C59D7">
                            <w:pPr>
                              <w:jc w:val="center"/>
                              <w:rPr>
                                <w:sz w:val="40"/>
                                <w:szCs w:val="40"/>
                              </w:rPr>
                            </w:pPr>
                            <w:r w:rsidRPr="008B79AA">
                              <w:rPr>
                                <w:sz w:val="44"/>
                                <w:szCs w:val="44"/>
                              </w:rPr>
                              <w:t>Тестирование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 o:spid="_x0000_s1066" type="#_x0000_t84" style="position:absolute;left:0;text-align:left;margin-left:137pt;margin-top:3.85pt;width:209.35pt;height:82.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" fillcolor="#e5b8b7 [1301]">
                <v:textbox>
                  <w:txbxContent>
                    <w:p w:rsidR="004E31BF" w:rsidRPr="008B79AA" w:rsidRDefault="004E31BF" w:rsidP="003C59D7">
                      <w:pPr>
                        <w:jc w:val="center"/>
                        <w:rPr>
                          <w:sz w:val="40"/>
                          <w:szCs w:val="40"/>
                        </w:rPr>
                      </w:pPr>
                      <w:r w:rsidRPr="008B79AA">
                        <w:rPr>
                          <w:sz w:val="44"/>
                          <w:szCs w:val="44"/>
                        </w:rPr>
                        <w:t>Тестирование</w:t>
                      </w:r>
                    </w:p>
                  </w:txbxContent>
                </v:textbox>
              </v:shape>
            </w:pict>
          </mc:Fallback>
        </mc:AlternateContent>
      </w:r>
    </w:p>
    <w:p w:rsidR="003C59D7" w:rsidRDefault="003C59D7" w:rsidP="003C59D7">
      <w:pPr>
        <w:widowControl w:val="0"/>
        <w:shd w:val="clear" w:color="auto" w:fill="FFFFFF"/>
        <w:tabs>
          <w:tab w:val="left" w:pos="437"/>
        </w:tabs>
        <w:autoSpaceDE w:val="0"/>
        <w:autoSpaceDN w:val="0"/>
        <w:adjustRightInd w:val="0"/>
        <w:ind w:right="5" w:firstLine="540"/>
        <w:jc w:val="both"/>
        <w:rPr>
          <w:sz w:val="44"/>
        </w:rPr>
      </w:pPr>
    </w:p>
    <w:p w:rsidR="003C59D7" w:rsidRDefault="003C59D7" w:rsidP="003C59D7">
      <w:pPr>
        <w:widowControl w:val="0"/>
        <w:shd w:val="clear" w:color="auto" w:fill="FFFFFF"/>
        <w:tabs>
          <w:tab w:val="left" w:pos="437"/>
        </w:tabs>
        <w:autoSpaceDE w:val="0"/>
        <w:autoSpaceDN w:val="0"/>
        <w:adjustRightInd w:val="0"/>
        <w:ind w:right="5" w:firstLine="540"/>
        <w:jc w:val="both"/>
        <w:rPr>
          <w:sz w:val="44"/>
        </w:rPr>
      </w:pPr>
    </w:p>
    <w:p w:rsidR="003C59D7" w:rsidRPr="00905F16" w:rsidRDefault="009F101C" w:rsidP="003C59D7">
      <w:pPr>
        <w:widowControl w:val="0"/>
        <w:shd w:val="clear" w:color="auto" w:fill="FFFFFF"/>
        <w:tabs>
          <w:tab w:val="left" w:pos="437"/>
        </w:tabs>
        <w:autoSpaceDE w:val="0"/>
        <w:autoSpaceDN w:val="0"/>
        <w:adjustRightInd w:val="0"/>
        <w:ind w:right="5"/>
        <w:jc w:val="both"/>
        <w:rPr>
          <w:sz w:val="44"/>
        </w:rPr>
      </w:pPr>
      <w:r>
        <w:rPr>
          <w:noProof/>
        </w:rPr>
        <mc:AlternateContent>
          <mc:Choice Requires="wps">
            <w:drawing>
              <wp:anchor distT="0" distB="0" distL="114300" distR="114300" simplePos="0" relativeHeight="251681792" behindDoc="0" locked="0" layoutInCell="1" allowOverlap="1">
                <wp:simplePos x="0" y="0"/>
                <wp:positionH relativeFrom="column">
                  <wp:posOffset>3195955</wp:posOffset>
                </wp:positionH>
                <wp:positionV relativeFrom="paragraph">
                  <wp:posOffset>128270</wp:posOffset>
                </wp:positionV>
                <wp:extent cx="2700655" cy="1043305"/>
                <wp:effectExtent l="13970" t="10795" r="9525" b="12700"/>
                <wp:wrapNone/>
                <wp:docPr id="8"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0655" cy="1043305"/>
                        </a:xfrm>
                        <a:prstGeom prst="bevel">
                          <a:avLst>
                            <a:gd name="adj" fmla="val 12500"/>
                          </a:avLst>
                        </a:prstGeom>
                        <a:solidFill>
                          <a:schemeClr val="accent2">
                            <a:lumMod val="40000"/>
                            <a:lumOff val="60000"/>
                          </a:schemeClr>
                        </a:solidFill>
                        <a:ln w="9525">
                          <a:solidFill>
                            <a:srgbClr val="000000"/>
                          </a:solidFill>
                          <a:miter lim="800000"/>
                          <a:headEnd/>
                          <a:tailEnd/>
                        </a:ln>
                      </wps:spPr>
                      <wps:txbx>
                        <w:txbxContent>
                          <w:p w:rsidR="004E31BF" w:rsidRPr="008B79AA" w:rsidRDefault="004E31BF" w:rsidP="003C59D7">
                            <w:pPr>
                              <w:rPr>
                                <w:sz w:val="44"/>
                                <w:szCs w:val="44"/>
                              </w:rPr>
                            </w:pPr>
                            <w:r>
                              <w:rPr>
                                <w:sz w:val="44"/>
                                <w:szCs w:val="44"/>
                              </w:rPr>
                              <w:t> Беседы с родителями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 o:spid="_x0000_s1067" type="#_x0000_t84" style="position:absolute;left:0;text-align:left;margin-left:251.65pt;margin-top:10.1pt;width:212.65pt;height:82.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" fillcolor="#e5b8b7 [1301]">
                <v:textbox>
                  <w:txbxContent>
                    <w:p w:rsidR="004E31BF" w:rsidRPr="008B79AA" w:rsidRDefault="004E31BF" w:rsidP="003C59D7">
                      <w:pPr>
                        <w:rPr>
                          <w:sz w:val="44"/>
                          <w:szCs w:val="44"/>
                        </w:rPr>
                      </w:pPr>
                      <w:r>
                        <w:rPr>
                          <w:sz w:val="44"/>
                          <w:szCs w:val="44"/>
                        </w:rPr>
                        <w:t> Беседы с родителями</w:t>
                      </w: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7148195</wp:posOffset>
                </wp:positionH>
                <wp:positionV relativeFrom="paragraph">
                  <wp:posOffset>319405</wp:posOffset>
                </wp:positionV>
                <wp:extent cx="485775" cy="406400"/>
                <wp:effectExtent l="32385" t="11430" r="34290" b="10795"/>
                <wp:wrapNone/>
                <wp:docPr id="6"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06400"/>
                        </a:xfrm>
                        <a:prstGeom prst="downArrow">
                          <a:avLst>
                            <a:gd name="adj1" fmla="val 50000"/>
                            <a:gd name="adj2" fmla="val 25000"/>
                          </a:avLst>
                        </a:prstGeom>
                        <a:solidFill>
                          <a:srgbClr val="EAF1DD"/>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2B88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8" o:spid="_x0000_s1026" type="#_x0000_t67" style="position:absolute;margin-left:562.85pt;margin-top:25.15pt;width:38.25pt;height:3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" fillcolor="#eaf1dd">
                <v:textbox style="layout-flow:vertical-ideographic"/>
              </v:shape>
            </w:pict>
          </mc:Fallback>
        </mc:AlternateContent>
      </w:r>
    </w:p>
    <w:p w:rsidR="003C59D7" w:rsidRDefault="003C59D7" w:rsidP="003C59D7">
      <w:pPr>
        <w:spacing w:before="100" w:beforeAutospacing="1" w:after="100" w:afterAutospacing="1"/>
      </w:pPr>
    </w:p>
    <w:p w:rsidR="003C59D7" w:rsidRDefault="003C59D7" w:rsidP="003C59D7">
      <w:pPr>
        <w:spacing w:before="100" w:beforeAutospacing="1" w:after="100" w:afterAutospacing="1"/>
      </w:pPr>
    </w:p>
    <w:p w:rsidR="00E11EE5" w:rsidRDefault="00E11EE5" w:rsidP="003C59D7">
      <w:pPr>
        <w:spacing w:before="100" w:beforeAutospacing="1" w:after="100" w:afterAutospacing="1"/>
      </w:pPr>
    </w:p>
    <w:p w:rsidR="00E11EE5" w:rsidRDefault="00E11EE5" w:rsidP="003C59D7">
      <w:pPr>
        <w:spacing w:before="100" w:beforeAutospacing="1" w:after="100" w:afterAutospacing="1"/>
      </w:pPr>
    </w:p>
    <w:p w:rsidR="00E11EE5" w:rsidRDefault="00E11EE5" w:rsidP="003C59D7">
      <w:pPr>
        <w:spacing w:before="100" w:beforeAutospacing="1" w:after="100" w:afterAutospacing="1"/>
      </w:pPr>
    </w:p>
    <w:sectPr w:rsidR="00E11EE5" w:rsidSect="005D52DF">
      <w:pgSz w:w="11906" w:h="16838"/>
      <w:pgMar w:top="720" w:right="748" w:bottom="720" w:left="12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BD1" w:rsidRDefault="00947BD1" w:rsidP="00720595">
      <w:r>
        <w:separator/>
      </w:r>
    </w:p>
  </w:endnote>
  <w:endnote w:type="continuationSeparator" w:id="0">
    <w:p w:rsidR="00947BD1" w:rsidRDefault="00947BD1" w:rsidP="0072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altName w:val="Corbel"/>
    <w:charset w:val="CC"/>
    <w:family w:val="swiss"/>
    <w:pitch w:val="variable"/>
    <w:sig w:usb0="00000287" w:usb1="00000000" w:usb2="00000000" w:usb3="00000000" w:csb0="0000009F" w:csb1="00000000"/>
  </w:font>
  <w:font w:name="Century Schoolbook">
    <w:altName w:val="Century"/>
    <w:charset w:val="CC"/>
    <w:family w:val="roman"/>
    <w:pitch w:val="variable"/>
    <w:sig w:usb0="00000001"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Minion Pro">
    <w:altName w:val="Minion Pro"/>
    <w:panose1 w:val="00000000000000000000"/>
    <w:charset w:val="CC"/>
    <w:family w:val="roman"/>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Arial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BF" w:rsidRDefault="004E31BF">
    <w:pPr>
      <w:spacing w:line="1" w:lineRule="exact"/>
    </w:pPr>
    <w:r>
      <w:rPr>
        <w:noProof/>
      </w:rPr>
      <mc:AlternateContent>
        <mc:Choice Requires="wps">
          <w:drawing>
            <wp:anchor distT="0" distB="0" distL="0" distR="0" simplePos="0" relativeHeight="251663360" behindDoc="1" locked="0" layoutInCell="1" allowOverlap="1">
              <wp:simplePos x="0" y="0"/>
              <wp:positionH relativeFrom="page">
                <wp:posOffset>727710</wp:posOffset>
              </wp:positionH>
              <wp:positionV relativeFrom="page">
                <wp:posOffset>10521950</wp:posOffset>
              </wp:positionV>
              <wp:extent cx="570230" cy="88265"/>
              <wp:effectExtent l="3810" t="0" r="0" b="63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31BF" w:rsidRDefault="004E31BF">
                          <w:pPr>
                            <w:pStyle w:val="26"/>
                            <w:rPr>
                              <w:sz w:val="16"/>
                              <w:szCs w:val="16"/>
                            </w:rPr>
                          </w:pPr>
                          <w:r>
                            <w:rPr>
                              <w:rFonts w:ascii="Courier New" w:eastAsia="Courier New" w:hAnsi="Courier New" w:cs="Courier New"/>
                              <w:smallCaps/>
                              <w:color w:val="000000"/>
                              <w:sz w:val="24"/>
                              <w:szCs w:val="24"/>
                            </w:rPr>
                            <w:t>фоп</w:t>
                          </w:r>
                          <w:r>
                            <w:rPr>
                              <w:color w:val="000000"/>
                              <w:sz w:val="16"/>
                              <w:szCs w:val="16"/>
                            </w:rPr>
                            <w:t xml:space="preserve"> до - оз</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70" type="#_x0000_t202" style="position:absolute;margin-left:57.3pt;margin-top:828.5pt;width:44.9pt;height:6.95pt;z-index:-25165312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PdsqwIAAKw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" filled="f" stroked="f">
              <v:textbox style="mso-fit-shape-to-text:t" inset="0,0,0,0">
                <w:txbxContent>
                  <w:p w:rsidR="004E31BF" w:rsidRDefault="004E31BF">
                    <w:pPr>
                      <w:pStyle w:val="26"/>
                      <w:rPr>
                        <w:sz w:val="16"/>
                        <w:szCs w:val="16"/>
                      </w:rPr>
                    </w:pPr>
                    <w:r>
                      <w:rPr>
                        <w:rFonts w:ascii="Courier New" w:eastAsia="Courier New" w:hAnsi="Courier New" w:cs="Courier New"/>
                        <w:smallCaps/>
                        <w:color w:val="000000"/>
                        <w:sz w:val="24"/>
                        <w:szCs w:val="24"/>
                      </w:rPr>
                      <w:t>фоп</w:t>
                    </w:r>
                    <w:r>
                      <w:rPr>
                        <w:color w:val="000000"/>
                        <w:sz w:val="16"/>
                        <w:szCs w:val="16"/>
                      </w:rPr>
                      <w:t xml:space="preserve"> до - оз</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678049"/>
      <w:docPartObj>
        <w:docPartGallery w:val="Page Numbers (Bottom of Page)"/>
        <w:docPartUnique/>
      </w:docPartObj>
    </w:sdtPr>
    <w:sdtContent>
      <w:p w:rsidR="004E31BF" w:rsidRDefault="004E31BF">
        <w:pPr>
          <w:pStyle w:val="afe"/>
          <w:jc w:val="center"/>
        </w:pPr>
        <w:r>
          <w:fldChar w:fldCharType="begin"/>
        </w:r>
        <w:r>
          <w:instrText>PAGE   \* MERGEFORMAT</w:instrText>
        </w:r>
        <w:r>
          <w:fldChar w:fldCharType="separate"/>
        </w:r>
        <w:r w:rsidR="00B35C12">
          <w:rPr>
            <w:noProof/>
          </w:rPr>
          <w:t>6</w:t>
        </w:r>
        <w:r>
          <w:fldChar w:fldCharType="end"/>
        </w:r>
      </w:p>
    </w:sdtContent>
  </w:sdt>
  <w:p w:rsidR="004E31BF" w:rsidRDefault="004E31BF">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BF" w:rsidRDefault="004E31BF">
    <w:pPr>
      <w:spacing w:line="1" w:lineRule="exact"/>
    </w:pPr>
    <w:r>
      <w:rPr>
        <w:noProof/>
      </w:rPr>
      <mc:AlternateContent>
        <mc:Choice Requires="wps">
          <w:drawing>
            <wp:anchor distT="0" distB="0" distL="0" distR="0" simplePos="0" relativeHeight="251671552" behindDoc="1" locked="0" layoutInCell="1" allowOverlap="1">
              <wp:simplePos x="0" y="0"/>
              <wp:positionH relativeFrom="page">
                <wp:posOffset>734060</wp:posOffset>
              </wp:positionH>
              <wp:positionV relativeFrom="page">
                <wp:posOffset>10530840</wp:posOffset>
              </wp:positionV>
              <wp:extent cx="570230" cy="91440"/>
              <wp:effectExtent l="635" t="0" r="635"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31BF" w:rsidRDefault="004E31BF">
                          <w:pPr>
                            <w:pStyle w:val="26"/>
                            <w:rPr>
                              <w:sz w:val="15"/>
                              <w:szCs w:val="15"/>
                            </w:rPr>
                          </w:pPr>
                          <w:r>
                            <w:rPr>
                              <w:color w:val="000000"/>
                              <w:sz w:val="15"/>
                              <w:szCs w:val="15"/>
                            </w:rPr>
                            <w:t>ФОП ДО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71" type="#_x0000_t202" style="position:absolute;margin-left:57.8pt;margin-top:829.2pt;width:44.9pt;height:7.2pt;z-index:-2516449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" filled="f" stroked="f">
              <v:textbox style="mso-fit-shape-to-text:t" inset="0,0,0,0">
                <w:txbxContent>
                  <w:p w:rsidR="004E31BF" w:rsidRDefault="004E31BF">
                    <w:pPr>
                      <w:pStyle w:val="26"/>
                      <w:rPr>
                        <w:sz w:val="15"/>
                        <w:szCs w:val="15"/>
                      </w:rPr>
                    </w:pPr>
                    <w:r>
                      <w:rPr>
                        <w:color w:val="000000"/>
                        <w:sz w:val="15"/>
                        <w:szCs w:val="15"/>
                      </w:rPr>
                      <w:t>ФОП ДО - 03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638770"/>
      <w:docPartObj>
        <w:docPartGallery w:val="Page Numbers (Bottom of Page)"/>
        <w:docPartUnique/>
      </w:docPartObj>
    </w:sdtPr>
    <w:sdtContent>
      <w:p w:rsidR="004E31BF" w:rsidRDefault="004E31BF">
        <w:pPr>
          <w:pStyle w:val="afe"/>
          <w:jc w:val="center"/>
        </w:pPr>
        <w:r>
          <w:fldChar w:fldCharType="begin"/>
        </w:r>
        <w:r>
          <w:instrText>PAGE   \* MERGEFORMAT</w:instrText>
        </w:r>
        <w:r>
          <w:fldChar w:fldCharType="separate"/>
        </w:r>
        <w:r w:rsidR="00B35C12">
          <w:rPr>
            <w:noProof/>
          </w:rPr>
          <w:t>21</w:t>
        </w:r>
        <w:r>
          <w:fldChar w:fldCharType="end"/>
        </w:r>
      </w:p>
    </w:sdtContent>
  </w:sdt>
  <w:p w:rsidR="004E31BF" w:rsidRDefault="004E31BF">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BD1" w:rsidRDefault="00947BD1" w:rsidP="00720595">
      <w:r>
        <w:separator/>
      </w:r>
    </w:p>
  </w:footnote>
  <w:footnote w:type="continuationSeparator" w:id="0">
    <w:p w:rsidR="00947BD1" w:rsidRDefault="00947BD1" w:rsidP="00720595">
      <w:r>
        <w:continuationSeparator/>
      </w:r>
    </w:p>
  </w:footnote>
  <w:footnote w:id="1">
    <w:p w:rsidR="004E31BF" w:rsidRDefault="004E31BF" w:rsidP="002F3393">
      <w:pPr>
        <w:pStyle w:val="afb"/>
        <w:tabs>
          <w:tab w:val="left" w:pos="130"/>
        </w:tabs>
        <w:spacing w:line="259" w:lineRule="auto"/>
      </w:pPr>
      <w:r>
        <w:rPr>
          <w:color w:val="000000"/>
          <w:shd w:val="clear" w:color="auto" w:fill="FFFFFF"/>
          <w:vertAlign w:val="superscript"/>
        </w:rPr>
        <w:footnoteRef/>
      </w:r>
      <w:r>
        <w:rPr>
          <w:color w:val="000000"/>
        </w:rPr>
        <w:tab/>
        <w:t>Пункт 21 статьи 2 Федерального закона от 29 декабря 2012 г. № 273-ФЗ «Об образовании в Российской Федерации» (Собрание законодательства Российской Федерации, 2012, № 53, ст. 7598).</w:t>
      </w:r>
    </w:p>
  </w:footnote>
  <w:footnote w:id="2">
    <w:p w:rsidR="004E31BF" w:rsidRDefault="004E31BF" w:rsidP="0057781E">
      <w:pPr>
        <w:pStyle w:val="afb"/>
        <w:pBdr>
          <w:top w:val="single" w:sz="4" w:space="0" w:color="auto"/>
        </w:pBdr>
        <w:tabs>
          <w:tab w:val="left" w:pos="115"/>
        </w:tabs>
        <w:spacing w:line="240" w:lineRule="auto"/>
      </w:pPr>
      <w:r>
        <w:rPr>
          <w:color w:val="000000"/>
          <w:vertAlign w:val="superscript"/>
        </w:rPr>
        <w:footnoteRef/>
      </w:r>
      <w:r>
        <w:rPr>
          <w:color w:val="000000"/>
        </w:rPr>
        <w:tab/>
        <w:t>Пункт 3.2.3 ФГОС ДО.</w:t>
      </w:r>
    </w:p>
  </w:footnote>
  <w:footnote w:id="3">
    <w:p w:rsidR="004E31BF" w:rsidRDefault="004E31BF" w:rsidP="0057781E">
      <w:pPr>
        <w:pStyle w:val="afb"/>
        <w:tabs>
          <w:tab w:val="left" w:pos="115"/>
        </w:tabs>
        <w:spacing w:line="240" w:lineRule="auto"/>
      </w:pPr>
      <w:r>
        <w:rPr>
          <w:color w:val="000000"/>
          <w:vertAlign w:val="superscript"/>
        </w:rPr>
        <w:footnoteRef/>
      </w:r>
      <w:r>
        <w:rPr>
          <w:color w:val="000000"/>
        </w:rPr>
        <w:tab/>
        <w:t>Пункт 4.3 ФГОС ДО.</w:t>
      </w:r>
    </w:p>
  </w:footnote>
  <w:footnote w:id="4">
    <w:p w:rsidR="004E31BF" w:rsidRDefault="004E31BF" w:rsidP="0057781E">
      <w:pPr>
        <w:pStyle w:val="afb"/>
        <w:tabs>
          <w:tab w:val="left" w:pos="115"/>
        </w:tabs>
        <w:spacing w:line="240" w:lineRule="auto"/>
      </w:pPr>
      <w:r>
        <w:rPr>
          <w:color w:val="000000"/>
          <w:vertAlign w:val="superscript"/>
        </w:rPr>
        <w:footnoteRef/>
      </w:r>
      <w:r>
        <w:rPr>
          <w:color w:val="000000"/>
        </w:rPr>
        <w:tab/>
        <w:t>Пункт 4.3 ФГОС ДО.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BF" w:rsidRDefault="004E31BF">
    <w:pPr>
      <w:spacing w:line="1" w:lineRule="exact"/>
    </w:pPr>
    <w:r>
      <w:rPr>
        <w:noProof/>
      </w:rPr>
      <mc:AlternateContent>
        <mc:Choice Requires="wps">
          <w:drawing>
            <wp:anchor distT="0" distB="0" distL="0" distR="0" simplePos="0" relativeHeight="251662336" behindDoc="1" locked="0" layoutInCell="1" allowOverlap="1">
              <wp:simplePos x="0" y="0"/>
              <wp:positionH relativeFrom="page">
                <wp:posOffset>3928110</wp:posOffset>
              </wp:positionH>
              <wp:positionV relativeFrom="page">
                <wp:posOffset>530860</wp:posOffset>
              </wp:positionV>
              <wp:extent cx="64135" cy="106680"/>
              <wp:effectExtent l="3810" t="0" r="0" b="63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31BF" w:rsidRDefault="004E31BF">
                          <w:pPr>
                            <w:pStyle w:val="26"/>
                            <w:rPr>
                              <w:sz w:val="16"/>
                              <w:szCs w:val="16"/>
                            </w:rPr>
                          </w:pPr>
                          <w:r>
                            <w:fldChar w:fldCharType="begin"/>
                          </w:r>
                          <w:r>
                            <w:instrText xml:space="preserve"> PAGE \* MERGEFORMAT </w:instrText>
                          </w:r>
                          <w:r>
                            <w:fldChar w:fldCharType="separate"/>
                          </w:r>
                          <w:r w:rsidRPr="000D63D7">
                            <w:rPr>
                              <w:noProof/>
                              <w:sz w:val="16"/>
                              <w:szCs w:val="16"/>
                            </w:rPr>
                            <w:t>1</w:t>
                          </w:r>
                          <w:r>
                            <w:rPr>
                              <w:noProof/>
                              <w:sz w:val="16"/>
                              <w:szCs w:val="16"/>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8" type="#_x0000_t202" style="position:absolute;margin-left:309.3pt;margin-top:41.8pt;width:5.05pt;height:8.4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" filled="f" stroked="f">
              <v:textbox style="mso-fit-shape-to-text:t" inset="0,0,0,0">
                <w:txbxContent>
                  <w:p w:rsidR="004E31BF" w:rsidRDefault="004E31BF">
                    <w:pPr>
                      <w:pStyle w:val="26"/>
                      <w:rPr>
                        <w:sz w:val="16"/>
                        <w:szCs w:val="16"/>
                      </w:rPr>
                    </w:pPr>
                    <w:r>
                      <w:fldChar w:fldCharType="begin"/>
                    </w:r>
                    <w:r>
                      <w:instrText xml:space="preserve"> PAGE \* MERGEFORMAT </w:instrText>
                    </w:r>
                    <w:r>
                      <w:fldChar w:fldCharType="separate"/>
                    </w:r>
                    <w:r w:rsidRPr="000D63D7">
                      <w:rPr>
                        <w:noProof/>
                        <w:sz w:val="16"/>
                        <w:szCs w:val="16"/>
                      </w:rPr>
                      <w:t>1</w:t>
                    </w:r>
                    <w:r>
                      <w:rPr>
                        <w:noProof/>
                        <w:sz w:val="16"/>
                        <w:szCs w:val="16"/>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BF" w:rsidRDefault="004E31BF">
    <w:pPr>
      <w:spacing w:line="1" w:lineRule="exact"/>
    </w:pPr>
    <w:r>
      <w:rPr>
        <w:noProof/>
      </w:rPr>
      <mc:AlternateContent>
        <mc:Choice Requires="wps">
          <w:drawing>
            <wp:anchor distT="0" distB="0" distL="0" distR="0" simplePos="0" relativeHeight="251660288" behindDoc="1" locked="0" layoutInCell="1" allowOverlap="1">
              <wp:simplePos x="0" y="0"/>
              <wp:positionH relativeFrom="page">
                <wp:posOffset>3902075</wp:posOffset>
              </wp:positionH>
              <wp:positionV relativeFrom="page">
                <wp:posOffset>377825</wp:posOffset>
              </wp:positionV>
              <wp:extent cx="46355" cy="116840"/>
              <wp:effectExtent l="0" t="0" r="4445" b="63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31BF" w:rsidRDefault="004E31BF">
                          <w:pPr>
                            <w:pStyle w:val="26"/>
                            <w:rPr>
                              <w:sz w:val="16"/>
                              <w:szCs w:val="16"/>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69" type="#_x0000_t202" style="position:absolute;margin-left:307.25pt;margin-top:29.75pt;width:3.65pt;height:9.2pt;z-index:-25165619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" filled="f" stroked="f">
              <v:textbox style="mso-fit-shape-to-text:t" inset="0,0,0,0">
                <w:txbxContent>
                  <w:p w:rsidR="004E31BF" w:rsidRDefault="004E31BF">
                    <w:pPr>
                      <w:pStyle w:val="26"/>
                      <w:rPr>
                        <w:sz w:val="16"/>
                        <w:szCs w:val="16"/>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BF" w:rsidRDefault="004E31B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BF" w:rsidRDefault="004E31B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08"/>
        </w:tabs>
        <w:ind w:left="720" w:hanging="360"/>
      </w:pPr>
      <w:rPr>
        <w:rFonts w:ascii="Symbol" w:hAnsi="Symbol" w:cs="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08"/>
        </w:tabs>
        <w:ind w:left="720" w:hanging="360"/>
      </w:pPr>
      <w:rPr>
        <w:rFonts w:ascii="Symbol" w:hAnsi="Symbol" w:cs="Symbol" w:hint="default"/>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hint="default"/>
      </w:r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1429" w:hanging="360"/>
      </w:pPr>
      <w:rPr>
        <w:rFonts w:ascii="Symbol" w:hAnsi="Symbol" w:cs="Symbol" w:hint="default"/>
      </w:rPr>
    </w:lvl>
  </w:abstractNum>
  <w:abstractNum w:abstractNumId="8" w15:restartNumberingAfterBreak="0">
    <w:nsid w:val="0000000D"/>
    <w:multiLevelType w:val="singleLevel"/>
    <w:tmpl w:val="0000000D"/>
    <w:name w:val="WW8Num13"/>
    <w:lvl w:ilvl="0">
      <w:start w:val="1"/>
      <w:numFmt w:val="bullet"/>
      <w:lvlText w:val=""/>
      <w:lvlJc w:val="left"/>
      <w:pPr>
        <w:tabs>
          <w:tab w:val="num" w:pos="0"/>
        </w:tabs>
        <w:ind w:left="1429" w:hanging="360"/>
      </w:pPr>
      <w:rPr>
        <w:rFonts w:ascii="Symbol" w:hAnsi="Symbol" w:cs="Symbol" w:hint="default"/>
      </w:rPr>
    </w:lvl>
  </w:abstractNum>
  <w:abstractNum w:abstractNumId="9" w15:restartNumberingAfterBreak="0">
    <w:nsid w:val="0000000E"/>
    <w:multiLevelType w:val="singleLevel"/>
    <w:tmpl w:val="0000000E"/>
    <w:name w:val="WW8Num14"/>
    <w:lvl w:ilvl="0">
      <w:start w:val="1"/>
      <w:numFmt w:val="bullet"/>
      <w:lvlText w:val=""/>
      <w:lvlJc w:val="left"/>
      <w:pPr>
        <w:tabs>
          <w:tab w:val="num" w:pos="708"/>
        </w:tabs>
        <w:ind w:left="720" w:hanging="360"/>
      </w:pPr>
      <w:rPr>
        <w:rFonts w:ascii="Symbol" w:hAnsi="Symbol" w:cs="Symbol" w:hint="default"/>
      </w:rPr>
    </w:lvl>
  </w:abstractNum>
  <w:abstractNum w:abstractNumId="10" w15:restartNumberingAfterBreak="0">
    <w:nsid w:val="0000000F"/>
    <w:multiLevelType w:val="singleLevel"/>
    <w:tmpl w:val="0000000F"/>
    <w:name w:val="WW8Num15"/>
    <w:lvl w:ilvl="0">
      <w:start w:val="1"/>
      <w:numFmt w:val="bullet"/>
      <w:lvlText w:val=""/>
      <w:lvlJc w:val="left"/>
      <w:pPr>
        <w:tabs>
          <w:tab w:val="num" w:pos="708"/>
        </w:tabs>
        <w:ind w:left="720" w:hanging="360"/>
      </w:pPr>
      <w:rPr>
        <w:rFonts w:ascii="Symbol" w:hAnsi="Symbol" w:cs="Wingdings" w:hint="default"/>
      </w:rPr>
    </w:lvl>
  </w:abstractNum>
  <w:abstractNum w:abstractNumId="11"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12"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cs="Symbol" w:hint="default"/>
      </w:rPr>
    </w:lvl>
  </w:abstractNum>
  <w:abstractNum w:abstractNumId="13" w15:restartNumberingAfterBreak="0">
    <w:nsid w:val="00000013"/>
    <w:multiLevelType w:val="singleLevel"/>
    <w:tmpl w:val="00000013"/>
    <w:name w:val="WW8Num19"/>
    <w:lvl w:ilvl="0">
      <w:start w:val="1"/>
      <w:numFmt w:val="bullet"/>
      <w:lvlText w:val=""/>
      <w:lvlJc w:val="left"/>
      <w:pPr>
        <w:tabs>
          <w:tab w:val="num" w:pos="708"/>
        </w:tabs>
        <w:ind w:left="720" w:hanging="360"/>
      </w:pPr>
      <w:rPr>
        <w:rFonts w:ascii="Symbol" w:hAnsi="Symbol"/>
      </w:rPr>
    </w:lvl>
  </w:abstractNum>
  <w:abstractNum w:abstractNumId="14" w15:restartNumberingAfterBreak="0">
    <w:nsid w:val="00000018"/>
    <w:multiLevelType w:val="singleLevel"/>
    <w:tmpl w:val="00000018"/>
    <w:name w:val="WW8Num24"/>
    <w:lvl w:ilvl="0">
      <w:start w:val="1"/>
      <w:numFmt w:val="bullet"/>
      <w:lvlText w:val=""/>
      <w:lvlJc w:val="left"/>
      <w:pPr>
        <w:tabs>
          <w:tab w:val="num" w:pos="720"/>
        </w:tabs>
        <w:ind w:left="720" w:hanging="360"/>
      </w:pPr>
      <w:rPr>
        <w:rFonts w:ascii="Symbol" w:hAnsi="Symbol" w:cs="Symbol" w:hint="default"/>
      </w:rPr>
    </w:lvl>
  </w:abstractNum>
  <w:abstractNum w:abstractNumId="15" w15:restartNumberingAfterBreak="0">
    <w:nsid w:val="00000019"/>
    <w:multiLevelType w:val="singleLevel"/>
    <w:tmpl w:val="00000019"/>
    <w:name w:val="WW8Num25"/>
    <w:lvl w:ilvl="0">
      <w:start w:val="1"/>
      <w:numFmt w:val="bullet"/>
      <w:lvlText w:val=""/>
      <w:lvlJc w:val="left"/>
      <w:pPr>
        <w:tabs>
          <w:tab w:val="num" w:pos="0"/>
        </w:tabs>
        <w:ind w:left="1429" w:hanging="360"/>
      </w:pPr>
      <w:rPr>
        <w:rFonts w:ascii="Symbol" w:hAnsi="Symbol" w:cs="Symbol" w:hint="default"/>
        <w:color w:val="000000"/>
      </w:rPr>
    </w:lvl>
  </w:abstractNum>
  <w:abstractNum w:abstractNumId="16" w15:restartNumberingAfterBreak="0">
    <w:nsid w:val="0000001A"/>
    <w:multiLevelType w:val="singleLevel"/>
    <w:tmpl w:val="0000001A"/>
    <w:name w:val="WW8Num26"/>
    <w:lvl w:ilvl="0">
      <w:start w:val="1"/>
      <w:numFmt w:val="bullet"/>
      <w:lvlText w:val=""/>
      <w:lvlJc w:val="left"/>
      <w:pPr>
        <w:tabs>
          <w:tab w:val="num" w:pos="720"/>
        </w:tabs>
        <w:ind w:left="720" w:hanging="360"/>
      </w:pPr>
      <w:rPr>
        <w:rFonts w:ascii="Symbol" w:hAnsi="Symbol" w:cs="Symbol" w:hint="default"/>
        <w:color w:val="000000"/>
      </w:rPr>
    </w:lvl>
  </w:abstractNum>
  <w:abstractNum w:abstractNumId="17" w15:restartNumberingAfterBreak="0">
    <w:nsid w:val="0000001B"/>
    <w:multiLevelType w:val="singleLevel"/>
    <w:tmpl w:val="0000001B"/>
    <w:name w:val="WW8Num27"/>
    <w:lvl w:ilvl="0">
      <w:start w:val="1"/>
      <w:numFmt w:val="bullet"/>
      <w:lvlText w:val=""/>
      <w:lvlJc w:val="left"/>
      <w:pPr>
        <w:tabs>
          <w:tab w:val="num" w:pos="0"/>
        </w:tabs>
        <w:ind w:left="1429" w:hanging="360"/>
      </w:pPr>
      <w:rPr>
        <w:rFonts w:ascii="Symbol" w:hAnsi="Symbol"/>
        <w:bCs/>
      </w:rPr>
    </w:lvl>
  </w:abstractNum>
  <w:abstractNum w:abstractNumId="18" w15:restartNumberingAfterBreak="0">
    <w:nsid w:val="0000001C"/>
    <w:multiLevelType w:val="singleLevel"/>
    <w:tmpl w:val="0000001C"/>
    <w:name w:val="WW8Num28"/>
    <w:lvl w:ilvl="0">
      <w:start w:val="1"/>
      <w:numFmt w:val="bullet"/>
      <w:lvlText w:val=""/>
      <w:lvlJc w:val="left"/>
      <w:pPr>
        <w:tabs>
          <w:tab w:val="num" w:pos="0"/>
        </w:tabs>
        <w:ind w:left="1429" w:hanging="360"/>
      </w:pPr>
      <w:rPr>
        <w:rFonts w:ascii="Symbol" w:hAnsi="Symbol" w:cs="Symbol" w:hint="default"/>
      </w:rPr>
    </w:lvl>
  </w:abstractNum>
  <w:abstractNum w:abstractNumId="19" w15:restartNumberingAfterBreak="0">
    <w:nsid w:val="0000001D"/>
    <w:multiLevelType w:val="singleLevel"/>
    <w:tmpl w:val="0000001D"/>
    <w:name w:val="WW8Num29"/>
    <w:lvl w:ilvl="0">
      <w:start w:val="1"/>
      <w:numFmt w:val="bullet"/>
      <w:lvlText w:val=""/>
      <w:lvlJc w:val="left"/>
      <w:pPr>
        <w:tabs>
          <w:tab w:val="num" w:pos="708"/>
        </w:tabs>
        <w:ind w:left="720" w:hanging="360"/>
      </w:pPr>
      <w:rPr>
        <w:rFonts w:ascii="Symbol" w:hAnsi="Symbol"/>
      </w:rPr>
    </w:lvl>
  </w:abstractNum>
  <w:abstractNum w:abstractNumId="20" w15:restartNumberingAfterBreak="0">
    <w:nsid w:val="00000020"/>
    <w:multiLevelType w:val="singleLevel"/>
    <w:tmpl w:val="00000020"/>
    <w:name w:val="WW8Num32"/>
    <w:lvl w:ilvl="0">
      <w:start w:val="1"/>
      <w:numFmt w:val="bullet"/>
      <w:lvlText w:val=""/>
      <w:lvlJc w:val="left"/>
      <w:pPr>
        <w:tabs>
          <w:tab w:val="num" w:pos="708"/>
        </w:tabs>
        <w:ind w:left="720" w:hanging="360"/>
      </w:pPr>
      <w:rPr>
        <w:rFonts w:ascii="Symbol" w:hAnsi="Symbol" w:cs="Symbol" w:hint="default"/>
      </w:rPr>
    </w:lvl>
  </w:abstractNum>
  <w:abstractNum w:abstractNumId="21" w15:restartNumberingAfterBreak="0">
    <w:nsid w:val="00000026"/>
    <w:multiLevelType w:val="singleLevel"/>
    <w:tmpl w:val="00000026"/>
    <w:name w:val="WW8Num38"/>
    <w:lvl w:ilvl="0">
      <w:start w:val="1"/>
      <w:numFmt w:val="decimal"/>
      <w:lvlText w:val="%1)"/>
      <w:lvlJc w:val="left"/>
      <w:pPr>
        <w:tabs>
          <w:tab w:val="num" w:pos="0"/>
        </w:tabs>
        <w:ind w:left="360" w:hanging="360"/>
      </w:pPr>
      <w:rPr>
        <w:rFonts w:ascii="Symbol" w:hAnsi="Symbol" w:cs="Symbol" w:hint="default"/>
        <w:b/>
      </w:rPr>
    </w:lvl>
  </w:abstractNum>
  <w:abstractNum w:abstractNumId="22"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olor w:val="FF6600"/>
      </w:rPr>
    </w:lvl>
  </w:abstractNum>
  <w:abstractNum w:abstractNumId="23" w15:restartNumberingAfterBreak="0">
    <w:nsid w:val="00000029"/>
    <w:multiLevelType w:val="multilevel"/>
    <w:tmpl w:val="00000029"/>
    <w:name w:val="WW8Num41"/>
    <w:lvl w:ilvl="0">
      <w:start w:val="1"/>
      <w:numFmt w:val="decimal"/>
      <w:lvlText w:val="%1."/>
      <w:lvlJc w:val="left"/>
      <w:pPr>
        <w:tabs>
          <w:tab w:val="num" w:pos="720"/>
        </w:tabs>
        <w:ind w:left="720" w:hanging="360"/>
      </w:pPr>
      <w:rPr>
        <w:rFonts w:ascii="Symbol" w:hAnsi="Symbol" w:cs="Symbol" w:hint="default"/>
      </w:rPr>
    </w:lvl>
    <w:lvl w:ilvl="1">
      <w:start w:val="1"/>
      <w:numFmt w:val="decimal"/>
      <w:lvlText w:val="%2."/>
      <w:lvlJc w:val="left"/>
      <w:pPr>
        <w:tabs>
          <w:tab w:val="num" w:pos="567"/>
        </w:tabs>
        <w:ind w:left="1306" w:hanging="1022"/>
      </w:pPr>
      <w:rPr>
        <w:rFonts w:ascii="Courier New" w:hAnsi="Courier New" w:cs="Courier New" w:hint="default"/>
      </w:rPr>
    </w:lvl>
    <w:lvl w:ilvl="2">
      <w:start w:val="1"/>
      <w:numFmt w:val="decimal"/>
      <w:lvlText w:val="%3."/>
      <w:lvlJc w:val="left"/>
      <w:pPr>
        <w:tabs>
          <w:tab w:val="num" w:pos="708"/>
        </w:tabs>
        <w:ind w:left="992" w:hanging="567"/>
      </w:pPr>
      <w:rPr>
        <w:rFonts w:ascii="Wingdings" w:hAnsi="Wingdings" w:cs="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4E97F00"/>
    <w:multiLevelType w:val="hybridMultilevel"/>
    <w:tmpl w:val="E50A6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6021E44"/>
    <w:multiLevelType w:val="multilevel"/>
    <w:tmpl w:val="9A0685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09D730DB"/>
    <w:multiLevelType w:val="hybridMultilevel"/>
    <w:tmpl w:val="2D4C3966"/>
    <w:lvl w:ilvl="0" w:tplc="FDC4D3BA">
      <w:start w:val="4"/>
      <w:numFmt w:val="decimal"/>
      <w:lvlText w:val="%1."/>
      <w:lvlJc w:val="left"/>
      <w:pPr>
        <w:ind w:left="2061" w:hanging="36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27" w15:restartNumberingAfterBreak="0">
    <w:nsid w:val="09DD0A76"/>
    <w:multiLevelType w:val="multilevel"/>
    <w:tmpl w:val="ED965A20"/>
    <w:lvl w:ilvl="0">
      <w:start w:val="1"/>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15:restartNumberingAfterBreak="0">
    <w:nsid w:val="0B0D2193"/>
    <w:multiLevelType w:val="multilevel"/>
    <w:tmpl w:val="85DCBF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5FE5D42"/>
    <w:multiLevelType w:val="hybridMultilevel"/>
    <w:tmpl w:val="FE4EBDC0"/>
    <w:lvl w:ilvl="0" w:tplc="0419000F">
      <w:start w:val="1"/>
      <w:numFmt w:val="decimal"/>
      <w:lvlText w:val="%1."/>
      <w:lvlJc w:val="left"/>
      <w:pPr>
        <w:ind w:left="206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23E82C2F"/>
    <w:multiLevelType w:val="hybridMultilevel"/>
    <w:tmpl w:val="5EC05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50C0762"/>
    <w:multiLevelType w:val="multilevel"/>
    <w:tmpl w:val="D130D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50B1653"/>
    <w:multiLevelType w:val="multilevel"/>
    <w:tmpl w:val="2F8ECF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FED2F86"/>
    <w:multiLevelType w:val="multilevel"/>
    <w:tmpl w:val="E7402B88"/>
    <w:lvl w:ilvl="0">
      <w:start w:val="1"/>
      <w:numFmt w:val="decimal"/>
      <w:lvlText w:val="%1."/>
      <w:lvlJc w:val="left"/>
      <w:pPr>
        <w:ind w:left="540" w:hanging="540"/>
      </w:pPr>
      <w:rPr>
        <w:rFonts w:hint="default"/>
        <w:color w:val="000000"/>
      </w:rPr>
    </w:lvl>
    <w:lvl w:ilvl="1">
      <w:start w:val="2"/>
      <w:numFmt w:val="decimal"/>
      <w:lvlText w:val="%1.%2."/>
      <w:lvlJc w:val="left"/>
      <w:pPr>
        <w:ind w:left="1675"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4" w15:restartNumberingAfterBreak="0">
    <w:nsid w:val="44483CCB"/>
    <w:multiLevelType w:val="hybridMultilevel"/>
    <w:tmpl w:val="FCAE589A"/>
    <w:lvl w:ilvl="0" w:tplc="04190011">
      <w:start w:val="1"/>
      <w:numFmt w:val="decimal"/>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531E739A"/>
    <w:multiLevelType w:val="multilevel"/>
    <w:tmpl w:val="5298E9B8"/>
    <w:lvl w:ilvl="0">
      <w:start w:val="1"/>
      <w:numFmt w:val="decimal"/>
      <w:lvlText w:val="%1."/>
      <w:lvlJc w:val="left"/>
      <w:pPr>
        <w:ind w:left="360" w:hanging="360"/>
      </w:pPr>
      <w:rPr>
        <w:rFonts w:hint="default"/>
        <w:color w:val="000000"/>
      </w:rPr>
    </w:lvl>
    <w:lvl w:ilvl="1">
      <w:start w:val="3"/>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6" w15:restartNumberingAfterBreak="0">
    <w:nsid w:val="5632124B"/>
    <w:multiLevelType w:val="hybridMultilevel"/>
    <w:tmpl w:val="2014EA8E"/>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86845D8"/>
    <w:multiLevelType w:val="hybridMultilevel"/>
    <w:tmpl w:val="B2FE703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15:restartNumberingAfterBreak="0">
    <w:nsid w:val="595C616B"/>
    <w:multiLevelType w:val="hybridMultilevel"/>
    <w:tmpl w:val="2B68A204"/>
    <w:lvl w:ilvl="0" w:tplc="57A276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BA63108"/>
    <w:multiLevelType w:val="hybridMultilevel"/>
    <w:tmpl w:val="8668C47C"/>
    <w:lvl w:ilvl="0" w:tplc="18DC28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C11D4"/>
    <w:multiLevelType w:val="hybridMultilevel"/>
    <w:tmpl w:val="8586D79E"/>
    <w:lvl w:ilvl="0" w:tplc="F53A669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15:restartNumberingAfterBreak="0">
    <w:nsid w:val="72700F58"/>
    <w:multiLevelType w:val="multilevel"/>
    <w:tmpl w:val="BE24F0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C61F5F"/>
    <w:multiLevelType w:val="hybridMultilevel"/>
    <w:tmpl w:val="5ACA53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10723C"/>
    <w:multiLevelType w:val="hybridMultilevel"/>
    <w:tmpl w:val="6DCEEEA0"/>
    <w:lvl w:ilvl="0" w:tplc="4DF893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4" w15:restartNumberingAfterBreak="0">
    <w:nsid w:val="7C726C2E"/>
    <w:multiLevelType w:val="multilevel"/>
    <w:tmpl w:val="FE9A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6"/>
  </w:num>
  <w:num w:numId="4">
    <w:abstractNumId w:val="11"/>
  </w:num>
  <w:num w:numId="5">
    <w:abstractNumId w:val="12"/>
  </w:num>
  <w:num w:numId="6">
    <w:abstractNumId w:val="14"/>
  </w:num>
  <w:num w:numId="7">
    <w:abstractNumId w:val="38"/>
  </w:num>
  <w:num w:numId="8">
    <w:abstractNumId w:val="24"/>
  </w:num>
  <w:num w:numId="9">
    <w:abstractNumId w:val="30"/>
  </w:num>
  <w:num w:numId="10">
    <w:abstractNumId w:val="25"/>
  </w:num>
  <w:num w:numId="11">
    <w:abstractNumId w:val="33"/>
  </w:num>
  <w:num w:numId="12">
    <w:abstractNumId w:val="28"/>
  </w:num>
  <w:num w:numId="13">
    <w:abstractNumId w:val="34"/>
  </w:num>
  <w:num w:numId="14">
    <w:abstractNumId w:val="42"/>
  </w:num>
  <w:num w:numId="15">
    <w:abstractNumId w:val="37"/>
  </w:num>
  <w:num w:numId="16">
    <w:abstractNumId w:val="43"/>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31"/>
  </w:num>
  <w:num w:numId="22">
    <w:abstractNumId w:val="32"/>
  </w:num>
  <w:num w:numId="23">
    <w:abstractNumId w:val="41"/>
  </w:num>
  <w:num w:numId="24">
    <w:abstractNumId w:val="29"/>
  </w:num>
  <w:num w:numId="25">
    <w:abstractNumId w:val="39"/>
  </w:num>
  <w:num w:numId="26">
    <w:abstractNumId w:val="40"/>
  </w:num>
  <w:num w:numId="27">
    <w:abstractNumId w:val="26"/>
  </w:num>
  <w:num w:numId="28">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E2F"/>
    <w:rsid w:val="0000109C"/>
    <w:rsid w:val="00006842"/>
    <w:rsid w:val="00012B2E"/>
    <w:rsid w:val="000133CA"/>
    <w:rsid w:val="00015CA6"/>
    <w:rsid w:val="00017FBF"/>
    <w:rsid w:val="000200E4"/>
    <w:rsid w:val="00020203"/>
    <w:rsid w:val="000215C1"/>
    <w:rsid w:val="0002489B"/>
    <w:rsid w:val="00033117"/>
    <w:rsid w:val="00041C83"/>
    <w:rsid w:val="00042AD9"/>
    <w:rsid w:val="00044B5B"/>
    <w:rsid w:val="00053CEF"/>
    <w:rsid w:val="00060568"/>
    <w:rsid w:val="00063AB7"/>
    <w:rsid w:val="0007065B"/>
    <w:rsid w:val="00076105"/>
    <w:rsid w:val="000800F3"/>
    <w:rsid w:val="000810C1"/>
    <w:rsid w:val="00092E40"/>
    <w:rsid w:val="000A2459"/>
    <w:rsid w:val="000A44C6"/>
    <w:rsid w:val="000B52DE"/>
    <w:rsid w:val="000B5AE8"/>
    <w:rsid w:val="000B6BE1"/>
    <w:rsid w:val="000D63D7"/>
    <w:rsid w:val="000E5B23"/>
    <w:rsid w:val="000F1410"/>
    <w:rsid w:val="000F37FD"/>
    <w:rsid w:val="00102F5C"/>
    <w:rsid w:val="001173C2"/>
    <w:rsid w:val="00126064"/>
    <w:rsid w:val="00146268"/>
    <w:rsid w:val="00147FFA"/>
    <w:rsid w:val="00154A25"/>
    <w:rsid w:val="001831A1"/>
    <w:rsid w:val="00190998"/>
    <w:rsid w:val="00192458"/>
    <w:rsid w:val="001973A9"/>
    <w:rsid w:val="001A407A"/>
    <w:rsid w:val="001A7572"/>
    <w:rsid w:val="001B7B05"/>
    <w:rsid w:val="001C6E04"/>
    <w:rsid w:val="001D040B"/>
    <w:rsid w:val="001F0CE4"/>
    <w:rsid w:val="001F200D"/>
    <w:rsid w:val="00202549"/>
    <w:rsid w:val="00213903"/>
    <w:rsid w:val="002155FA"/>
    <w:rsid w:val="00225CD4"/>
    <w:rsid w:val="002359CB"/>
    <w:rsid w:val="0023684D"/>
    <w:rsid w:val="00237A24"/>
    <w:rsid w:val="0024456E"/>
    <w:rsid w:val="002710DE"/>
    <w:rsid w:val="002731C4"/>
    <w:rsid w:val="002740CC"/>
    <w:rsid w:val="002824F6"/>
    <w:rsid w:val="00287EF1"/>
    <w:rsid w:val="0029014A"/>
    <w:rsid w:val="00292DDF"/>
    <w:rsid w:val="002954B7"/>
    <w:rsid w:val="002A2B56"/>
    <w:rsid w:val="002D0635"/>
    <w:rsid w:val="002F3393"/>
    <w:rsid w:val="00301152"/>
    <w:rsid w:val="00311F1C"/>
    <w:rsid w:val="00314E09"/>
    <w:rsid w:val="00335D54"/>
    <w:rsid w:val="00361E85"/>
    <w:rsid w:val="00366A27"/>
    <w:rsid w:val="00374BA7"/>
    <w:rsid w:val="00377382"/>
    <w:rsid w:val="0038764A"/>
    <w:rsid w:val="003A77EE"/>
    <w:rsid w:val="003B5B64"/>
    <w:rsid w:val="003B7FB4"/>
    <w:rsid w:val="003C021F"/>
    <w:rsid w:val="003C02E2"/>
    <w:rsid w:val="003C147E"/>
    <w:rsid w:val="003C59D7"/>
    <w:rsid w:val="003E2375"/>
    <w:rsid w:val="003F7828"/>
    <w:rsid w:val="00402060"/>
    <w:rsid w:val="0040505A"/>
    <w:rsid w:val="00410F77"/>
    <w:rsid w:val="004213A8"/>
    <w:rsid w:val="0043014F"/>
    <w:rsid w:val="00432750"/>
    <w:rsid w:val="00436C03"/>
    <w:rsid w:val="00437663"/>
    <w:rsid w:val="00444E4F"/>
    <w:rsid w:val="00447BEE"/>
    <w:rsid w:val="0045482C"/>
    <w:rsid w:val="004752AA"/>
    <w:rsid w:val="004865ED"/>
    <w:rsid w:val="004A49ED"/>
    <w:rsid w:val="004A5F95"/>
    <w:rsid w:val="004A674E"/>
    <w:rsid w:val="004A6851"/>
    <w:rsid w:val="004B5A17"/>
    <w:rsid w:val="004C1F89"/>
    <w:rsid w:val="004C4E87"/>
    <w:rsid w:val="004D30E8"/>
    <w:rsid w:val="004E31BF"/>
    <w:rsid w:val="004E442F"/>
    <w:rsid w:val="004F21E3"/>
    <w:rsid w:val="004F7B94"/>
    <w:rsid w:val="00501B82"/>
    <w:rsid w:val="005059EE"/>
    <w:rsid w:val="00505EF4"/>
    <w:rsid w:val="0051436D"/>
    <w:rsid w:val="0053395E"/>
    <w:rsid w:val="0053747B"/>
    <w:rsid w:val="00540A08"/>
    <w:rsid w:val="00543E47"/>
    <w:rsid w:val="00554925"/>
    <w:rsid w:val="00574F2F"/>
    <w:rsid w:val="00577313"/>
    <w:rsid w:val="0057781E"/>
    <w:rsid w:val="0058183D"/>
    <w:rsid w:val="005957DC"/>
    <w:rsid w:val="00595B8B"/>
    <w:rsid w:val="005B353E"/>
    <w:rsid w:val="005C38D7"/>
    <w:rsid w:val="005D14C5"/>
    <w:rsid w:val="005D31D3"/>
    <w:rsid w:val="005D52DF"/>
    <w:rsid w:val="005E00D4"/>
    <w:rsid w:val="005E122B"/>
    <w:rsid w:val="005E50B8"/>
    <w:rsid w:val="005F3BF9"/>
    <w:rsid w:val="00600CD8"/>
    <w:rsid w:val="00640ACD"/>
    <w:rsid w:val="006637A0"/>
    <w:rsid w:val="00665ED8"/>
    <w:rsid w:val="0069117B"/>
    <w:rsid w:val="00694589"/>
    <w:rsid w:val="006A1E2D"/>
    <w:rsid w:val="006A2578"/>
    <w:rsid w:val="006A4F9F"/>
    <w:rsid w:val="006A7837"/>
    <w:rsid w:val="006B155F"/>
    <w:rsid w:val="006B364A"/>
    <w:rsid w:val="006C13D2"/>
    <w:rsid w:val="006D2A82"/>
    <w:rsid w:val="006D73EC"/>
    <w:rsid w:val="006E52AD"/>
    <w:rsid w:val="006F07D0"/>
    <w:rsid w:val="006F5AA2"/>
    <w:rsid w:val="006F78CB"/>
    <w:rsid w:val="00701EEE"/>
    <w:rsid w:val="00720595"/>
    <w:rsid w:val="00724424"/>
    <w:rsid w:val="00750233"/>
    <w:rsid w:val="00754A8C"/>
    <w:rsid w:val="00761D2B"/>
    <w:rsid w:val="00766423"/>
    <w:rsid w:val="007749BC"/>
    <w:rsid w:val="00785001"/>
    <w:rsid w:val="007871F2"/>
    <w:rsid w:val="007B7DFF"/>
    <w:rsid w:val="007C0153"/>
    <w:rsid w:val="007C708D"/>
    <w:rsid w:val="007E0362"/>
    <w:rsid w:val="007E1E0F"/>
    <w:rsid w:val="007E51F7"/>
    <w:rsid w:val="007F2176"/>
    <w:rsid w:val="007F60EE"/>
    <w:rsid w:val="007F682D"/>
    <w:rsid w:val="00826961"/>
    <w:rsid w:val="008317A0"/>
    <w:rsid w:val="00841EF3"/>
    <w:rsid w:val="00846DFF"/>
    <w:rsid w:val="00851961"/>
    <w:rsid w:val="008524C3"/>
    <w:rsid w:val="00853591"/>
    <w:rsid w:val="0086305D"/>
    <w:rsid w:val="00865AD4"/>
    <w:rsid w:val="0087729F"/>
    <w:rsid w:val="008828F5"/>
    <w:rsid w:val="00884983"/>
    <w:rsid w:val="0088549C"/>
    <w:rsid w:val="008902F7"/>
    <w:rsid w:val="008911F9"/>
    <w:rsid w:val="00896F47"/>
    <w:rsid w:val="008B2BD8"/>
    <w:rsid w:val="008B4327"/>
    <w:rsid w:val="008B506F"/>
    <w:rsid w:val="008C2096"/>
    <w:rsid w:val="008C504A"/>
    <w:rsid w:val="008C562A"/>
    <w:rsid w:val="008D2333"/>
    <w:rsid w:val="008D60AA"/>
    <w:rsid w:val="008F12DC"/>
    <w:rsid w:val="00907256"/>
    <w:rsid w:val="00922BEA"/>
    <w:rsid w:val="0092741E"/>
    <w:rsid w:val="00946A6F"/>
    <w:rsid w:val="00946BD0"/>
    <w:rsid w:val="00947BD1"/>
    <w:rsid w:val="009524C5"/>
    <w:rsid w:val="009633FD"/>
    <w:rsid w:val="00965850"/>
    <w:rsid w:val="009710F2"/>
    <w:rsid w:val="00971C55"/>
    <w:rsid w:val="00973F47"/>
    <w:rsid w:val="00983EBD"/>
    <w:rsid w:val="00986B0D"/>
    <w:rsid w:val="0099466A"/>
    <w:rsid w:val="00994940"/>
    <w:rsid w:val="009B2FE9"/>
    <w:rsid w:val="009C1E87"/>
    <w:rsid w:val="009D6DC1"/>
    <w:rsid w:val="009E144B"/>
    <w:rsid w:val="009F101C"/>
    <w:rsid w:val="009F593B"/>
    <w:rsid w:val="009F604E"/>
    <w:rsid w:val="00A01EF4"/>
    <w:rsid w:val="00A20646"/>
    <w:rsid w:val="00A3124F"/>
    <w:rsid w:val="00A35FCB"/>
    <w:rsid w:val="00A36878"/>
    <w:rsid w:val="00A404C0"/>
    <w:rsid w:val="00A50D20"/>
    <w:rsid w:val="00A60343"/>
    <w:rsid w:val="00A64090"/>
    <w:rsid w:val="00A7079B"/>
    <w:rsid w:val="00A8025A"/>
    <w:rsid w:val="00A93ACD"/>
    <w:rsid w:val="00A971E3"/>
    <w:rsid w:val="00AB2DDC"/>
    <w:rsid w:val="00AB55E0"/>
    <w:rsid w:val="00AB606E"/>
    <w:rsid w:val="00AC27E6"/>
    <w:rsid w:val="00AF3F1A"/>
    <w:rsid w:val="00AF46DA"/>
    <w:rsid w:val="00AF5E6F"/>
    <w:rsid w:val="00AF7BF8"/>
    <w:rsid w:val="00B0065D"/>
    <w:rsid w:val="00B16583"/>
    <w:rsid w:val="00B322B2"/>
    <w:rsid w:val="00B35C12"/>
    <w:rsid w:val="00B46C02"/>
    <w:rsid w:val="00B524BB"/>
    <w:rsid w:val="00B56B2B"/>
    <w:rsid w:val="00B56D87"/>
    <w:rsid w:val="00B61303"/>
    <w:rsid w:val="00B6593E"/>
    <w:rsid w:val="00B82288"/>
    <w:rsid w:val="00B8594D"/>
    <w:rsid w:val="00B87EE0"/>
    <w:rsid w:val="00BA1036"/>
    <w:rsid w:val="00BA5CBB"/>
    <w:rsid w:val="00BB0F9D"/>
    <w:rsid w:val="00BB4BF8"/>
    <w:rsid w:val="00BD1FA9"/>
    <w:rsid w:val="00BE0EF5"/>
    <w:rsid w:val="00C00C6C"/>
    <w:rsid w:val="00C22DD6"/>
    <w:rsid w:val="00C22E3C"/>
    <w:rsid w:val="00C333AA"/>
    <w:rsid w:val="00C33506"/>
    <w:rsid w:val="00C43AB3"/>
    <w:rsid w:val="00C51F53"/>
    <w:rsid w:val="00C56F2C"/>
    <w:rsid w:val="00C728E3"/>
    <w:rsid w:val="00C73216"/>
    <w:rsid w:val="00C91CC6"/>
    <w:rsid w:val="00C92527"/>
    <w:rsid w:val="00C94D8E"/>
    <w:rsid w:val="00CA0909"/>
    <w:rsid w:val="00CB03ED"/>
    <w:rsid w:val="00CB0880"/>
    <w:rsid w:val="00CB3CB5"/>
    <w:rsid w:val="00CB72F6"/>
    <w:rsid w:val="00CC05CE"/>
    <w:rsid w:val="00CD35AD"/>
    <w:rsid w:val="00CD76DE"/>
    <w:rsid w:val="00CE22C5"/>
    <w:rsid w:val="00D1216A"/>
    <w:rsid w:val="00D27AF9"/>
    <w:rsid w:val="00D27C14"/>
    <w:rsid w:val="00D40BD1"/>
    <w:rsid w:val="00D503F0"/>
    <w:rsid w:val="00D5678A"/>
    <w:rsid w:val="00D63B12"/>
    <w:rsid w:val="00D76DFA"/>
    <w:rsid w:val="00D81780"/>
    <w:rsid w:val="00D94609"/>
    <w:rsid w:val="00DB4509"/>
    <w:rsid w:val="00DB71D3"/>
    <w:rsid w:val="00DC4FBE"/>
    <w:rsid w:val="00DC6E9D"/>
    <w:rsid w:val="00DD5024"/>
    <w:rsid w:val="00DD6BB8"/>
    <w:rsid w:val="00DE1672"/>
    <w:rsid w:val="00DE3659"/>
    <w:rsid w:val="00E0159C"/>
    <w:rsid w:val="00E032C0"/>
    <w:rsid w:val="00E10B0F"/>
    <w:rsid w:val="00E11EE5"/>
    <w:rsid w:val="00E26197"/>
    <w:rsid w:val="00E26A23"/>
    <w:rsid w:val="00E26F5A"/>
    <w:rsid w:val="00E33CA1"/>
    <w:rsid w:val="00E40667"/>
    <w:rsid w:val="00E50792"/>
    <w:rsid w:val="00E50BD5"/>
    <w:rsid w:val="00E60AC3"/>
    <w:rsid w:val="00E60EC7"/>
    <w:rsid w:val="00E7720F"/>
    <w:rsid w:val="00E823F4"/>
    <w:rsid w:val="00E82F15"/>
    <w:rsid w:val="00E84E77"/>
    <w:rsid w:val="00E87B8F"/>
    <w:rsid w:val="00EC2175"/>
    <w:rsid w:val="00EC5E2F"/>
    <w:rsid w:val="00ED3311"/>
    <w:rsid w:val="00EE025B"/>
    <w:rsid w:val="00EE1904"/>
    <w:rsid w:val="00EE2A6B"/>
    <w:rsid w:val="00EE71E4"/>
    <w:rsid w:val="00EF0816"/>
    <w:rsid w:val="00EF3CD1"/>
    <w:rsid w:val="00F122EA"/>
    <w:rsid w:val="00F140AE"/>
    <w:rsid w:val="00F14336"/>
    <w:rsid w:val="00F17BCF"/>
    <w:rsid w:val="00F2200F"/>
    <w:rsid w:val="00F31F64"/>
    <w:rsid w:val="00F338BA"/>
    <w:rsid w:val="00F365EB"/>
    <w:rsid w:val="00F517B5"/>
    <w:rsid w:val="00F57DC7"/>
    <w:rsid w:val="00F64E6C"/>
    <w:rsid w:val="00F9479D"/>
    <w:rsid w:val="00FA772D"/>
    <w:rsid w:val="00FB2AF2"/>
    <w:rsid w:val="00FC3B5E"/>
    <w:rsid w:val="00FD1FF6"/>
    <w:rsid w:val="00FE21FB"/>
    <w:rsid w:val="00FE3E2E"/>
    <w:rsid w:val="00FE6BDF"/>
    <w:rsid w:val="00FF09C8"/>
    <w:rsid w:val="00FF77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5C427FC"/>
  <w15:docId w15:val="{7B3AA5F8-788E-4BF4-8CE4-D3AF328A9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01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C21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EC5E2F"/>
    <w:pPr>
      <w:keepNext/>
      <w:spacing w:line="360" w:lineRule="auto"/>
      <w:jc w:val="center"/>
      <w:outlineLvl w:val="1"/>
    </w:pPr>
    <w:rPr>
      <w:b/>
      <w:sz w:val="36"/>
    </w:rPr>
  </w:style>
  <w:style w:type="paragraph" w:styleId="3">
    <w:name w:val="heading 3"/>
    <w:basedOn w:val="a"/>
    <w:link w:val="30"/>
    <w:uiPriority w:val="9"/>
    <w:semiHidden/>
    <w:unhideWhenUsed/>
    <w:qFormat/>
    <w:rsid w:val="005C38D7"/>
    <w:pPr>
      <w:spacing w:before="100" w:beforeAutospacing="1" w:after="100" w:afterAutospacing="1"/>
      <w:outlineLvl w:val="2"/>
    </w:pPr>
    <w:rPr>
      <w:b/>
      <w:bCs/>
      <w:sz w:val="27"/>
      <w:szCs w:val="27"/>
    </w:rPr>
  </w:style>
  <w:style w:type="paragraph" w:styleId="6">
    <w:name w:val="heading 6"/>
    <w:basedOn w:val="a"/>
    <w:link w:val="60"/>
    <w:uiPriority w:val="9"/>
    <w:semiHidden/>
    <w:unhideWhenUsed/>
    <w:qFormat/>
    <w:rsid w:val="005C38D7"/>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C5E2F"/>
    <w:rPr>
      <w:rFonts w:ascii="Times New Roman" w:eastAsia="Times New Roman" w:hAnsi="Times New Roman" w:cs="Times New Roman"/>
      <w:b/>
      <w:sz w:val="36"/>
      <w:szCs w:val="24"/>
    </w:rPr>
  </w:style>
  <w:style w:type="paragraph" w:styleId="a3">
    <w:name w:val="Body Text Indent"/>
    <w:basedOn w:val="a"/>
    <w:link w:val="a4"/>
    <w:uiPriority w:val="99"/>
    <w:rsid w:val="00EC5E2F"/>
    <w:pPr>
      <w:ind w:hanging="360"/>
    </w:pPr>
    <w:rPr>
      <w:sz w:val="32"/>
    </w:rPr>
  </w:style>
  <w:style w:type="character" w:customStyle="1" w:styleId="a4">
    <w:name w:val="Основной текст с отступом Знак"/>
    <w:basedOn w:val="a0"/>
    <w:link w:val="a3"/>
    <w:uiPriority w:val="99"/>
    <w:rsid w:val="00EC5E2F"/>
    <w:rPr>
      <w:rFonts w:ascii="Times New Roman" w:eastAsia="Times New Roman" w:hAnsi="Times New Roman" w:cs="Times New Roman"/>
      <w:sz w:val="32"/>
      <w:szCs w:val="24"/>
      <w:lang w:eastAsia="ru-RU"/>
    </w:rPr>
  </w:style>
  <w:style w:type="paragraph" w:styleId="21">
    <w:name w:val="Body Text Indent 2"/>
    <w:basedOn w:val="a"/>
    <w:link w:val="22"/>
    <w:uiPriority w:val="99"/>
    <w:unhideWhenUsed/>
    <w:rsid w:val="00EC5E2F"/>
    <w:pPr>
      <w:spacing w:after="120" w:line="480" w:lineRule="auto"/>
      <w:ind w:left="283"/>
    </w:pPr>
  </w:style>
  <w:style w:type="character" w:customStyle="1" w:styleId="22">
    <w:name w:val="Основной текст с отступом 2 Знак"/>
    <w:basedOn w:val="a0"/>
    <w:link w:val="21"/>
    <w:uiPriority w:val="99"/>
    <w:rsid w:val="00EC5E2F"/>
    <w:rPr>
      <w:rFonts w:ascii="Times New Roman" w:eastAsia="Times New Roman" w:hAnsi="Times New Roman" w:cs="Times New Roman"/>
      <w:sz w:val="24"/>
      <w:szCs w:val="24"/>
      <w:lang w:eastAsia="ru-RU"/>
    </w:rPr>
  </w:style>
  <w:style w:type="paragraph" w:styleId="31">
    <w:name w:val="Body Text Indent 3"/>
    <w:basedOn w:val="a"/>
    <w:link w:val="32"/>
    <w:uiPriority w:val="99"/>
    <w:unhideWhenUsed/>
    <w:rsid w:val="00EC5E2F"/>
    <w:pPr>
      <w:spacing w:after="120"/>
      <w:ind w:left="283"/>
    </w:pPr>
    <w:rPr>
      <w:sz w:val="16"/>
      <w:szCs w:val="16"/>
    </w:rPr>
  </w:style>
  <w:style w:type="character" w:customStyle="1" w:styleId="32">
    <w:name w:val="Основной текст с отступом 3 Знак"/>
    <w:basedOn w:val="a0"/>
    <w:link w:val="31"/>
    <w:uiPriority w:val="99"/>
    <w:rsid w:val="00EC5E2F"/>
    <w:rPr>
      <w:rFonts w:ascii="Times New Roman" w:eastAsia="Times New Roman" w:hAnsi="Times New Roman" w:cs="Times New Roman"/>
      <w:sz w:val="16"/>
      <w:szCs w:val="16"/>
      <w:lang w:eastAsia="ru-RU"/>
    </w:rPr>
  </w:style>
  <w:style w:type="paragraph" w:styleId="a5">
    <w:name w:val="Normal (Web)"/>
    <w:basedOn w:val="a"/>
    <w:uiPriority w:val="99"/>
    <w:rsid w:val="00EC5E2F"/>
    <w:pPr>
      <w:spacing w:before="100" w:beforeAutospacing="1" w:after="100" w:afterAutospacing="1"/>
    </w:pPr>
  </w:style>
  <w:style w:type="paragraph" w:customStyle="1" w:styleId="Style4">
    <w:name w:val="Style4"/>
    <w:basedOn w:val="a"/>
    <w:uiPriority w:val="99"/>
    <w:rsid w:val="00EC5E2F"/>
    <w:pPr>
      <w:widowControl w:val="0"/>
      <w:autoSpaceDE w:val="0"/>
      <w:autoSpaceDN w:val="0"/>
      <w:adjustRightInd w:val="0"/>
      <w:spacing w:line="226" w:lineRule="exact"/>
      <w:jc w:val="center"/>
    </w:pPr>
  </w:style>
  <w:style w:type="paragraph" w:styleId="a6">
    <w:name w:val="List Paragraph"/>
    <w:basedOn w:val="a"/>
    <w:uiPriority w:val="34"/>
    <w:qFormat/>
    <w:rsid w:val="00EC5E2F"/>
    <w:pPr>
      <w:spacing w:after="200" w:line="276" w:lineRule="auto"/>
      <w:ind w:left="720"/>
    </w:pPr>
    <w:rPr>
      <w:rFonts w:ascii="Calibri" w:eastAsia="Calibri" w:hAnsi="Calibri"/>
      <w:sz w:val="22"/>
      <w:szCs w:val="22"/>
      <w:lang w:eastAsia="en-US"/>
    </w:rPr>
  </w:style>
  <w:style w:type="paragraph" w:styleId="a7">
    <w:name w:val="Subtitle"/>
    <w:basedOn w:val="a"/>
    <w:link w:val="a8"/>
    <w:qFormat/>
    <w:rsid w:val="00EC5E2F"/>
    <w:pPr>
      <w:shd w:val="clear" w:color="auto" w:fill="FFFFFF"/>
      <w:spacing w:line="269" w:lineRule="exact"/>
    </w:pPr>
    <w:rPr>
      <w:b/>
      <w:bCs/>
    </w:rPr>
  </w:style>
  <w:style w:type="character" w:customStyle="1" w:styleId="a8">
    <w:name w:val="Подзаголовок Знак"/>
    <w:basedOn w:val="a0"/>
    <w:link w:val="a7"/>
    <w:rsid w:val="00EC5E2F"/>
    <w:rPr>
      <w:rFonts w:ascii="Times New Roman" w:eastAsia="Times New Roman" w:hAnsi="Times New Roman" w:cs="Times New Roman"/>
      <w:b/>
      <w:bCs/>
      <w:sz w:val="24"/>
      <w:szCs w:val="24"/>
      <w:shd w:val="clear" w:color="auto" w:fill="FFFFFF"/>
      <w:lang w:eastAsia="ru-RU"/>
    </w:rPr>
  </w:style>
  <w:style w:type="paragraph" w:styleId="a9">
    <w:name w:val="No Spacing"/>
    <w:basedOn w:val="a"/>
    <w:link w:val="aa"/>
    <w:uiPriority w:val="1"/>
    <w:qFormat/>
    <w:rsid w:val="00EC5E2F"/>
    <w:rPr>
      <w:rFonts w:ascii="Cambria" w:hAnsi="Cambria"/>
      <w:sz w:val="22"/>
      <w:szCs w:val="22"/>
      <w:lang w:val="en-US" w:eastAsia="en-US" w:bidi="en-US"/>
    </w:rPr>
  </w:style>
  <w:style w:type="character" w:customStyle="1" w:styleId="aa">
    <w:name w:val="Без интервала Знак"/>
    <w:link w:val="a9"/>
    <w:uiPriority w:val="1"/>
    <w:rsid w:val="00EC5E2F"/>
    <w:rPr>
      <w:rFonts w:ascii="Cambria" w:eastAsia="Times New Roman" w:hAnsi="Cambria" w:cs="Times New Roman"/>
      <w:lang w:val="en-US" w:bidi="en-US"/>
    </w:rPr>
  </w:style>
  <w:style w:type="character" w:customStyle="1" w:styleId="ab">
    <w:name w:val="Символ сноски"/>
    <w:rsid w:val="00720595"/>
    <w:rPr>
      <w:vertAlign w:val="superscript"/>
    </w:rPr>
  </w:style>
  <w:style w:type="paragraph" w:styleId="ac">
    <w:name w:val="footnote text"/>
    <w:basedOn w:val="a"/>
    <w:link w:val="ad"/>
    <w:uiPriority w:val="99"/>
    <w:rsid w:val="00720595"/>
    <w:pPr>
      <w:suppressAutoHyphens/>
    </w:pPr>
    <w:rPr>
      <w:sz w:val="20"/>
      <w:szCs w:val="20"/>
      <w:lang w:eastAsia="ar-SA"/>
    </w:rPr>
  </w:style>
  <w:style w:type="character" w:customStyle="1" w:styleId="ad">
    <w:name w:val="Текст сноски Знак"/>
    <w:basedOn w:val="a0"/>
    <w:link w:val="ac"/>
    <w:uiPriority w:val="99"/>
    <w:rsid w:val="00720595"/>
    <w:rPr>
      <w:rFonts w:ascii="Times New Roman" w:eastAsia="Times New Roman" w:hAnsi="Times New Roman" w:cs="Times New Roman"/>
      <w:sz w:val="20"/>
      <w:szCs w:val="20"/>
      <w:lang w:eastAsia="ar-SA"/>
    </w:rPr>
  </w:style>
  <w:style w:type="paragraph" w:styleId="ae">
    <w:name w:val="Body Text"/>
    <w:basedOn w:val="a"/>
    <w:link w:val="af"/>
    <w:uiPriority w:val="99"/>
    <w:unhideWhenUsed/>
    <w:rsid w:val="00041C83"/>
    <w:pPr>
      <w:spacing w:after="120"/>
    </w:pPr>
  </w:style>
  <w:style w:type="character" w:customStyle="1" w:styleId="af">
    <w:name w:val="Основной текст Знак"/>
    <w:basedOn w:val="a0"/>
    <w:link w:val="ae"/>
    <w:uiPriority w:val="99"/>
    <w:rsid w:val="00041C83"/>
    <w:rPr>
      <w:rFonts w:ascii="Times New Roman" w:eastAsia="Times New Roman" w:hAnsi="Times New Roman" w:cs="Times New Roman"/>
      <w:sz w:val="24"/>
      <w:szCs w:val="24"/>
      <w:lang w:eastAsia="ru-RU"/>
    </w:rPr>
  </w:style>
  <w:style w:type="paragraph" w:customStyle="1" w:styleId="FR5">
    <w:name w:val="FR5"/>
    <w:rsid w:val="00041C83"/>
    <w:pPr>
      <w:widowControl w:val="0"/>
      <w:spacing w:after="0" w:line="336" w:lineRule="auto"/>
    </w:pPr>
    <w:rPr>
      <w:rFonts w:ascii="Arial" w:eastAsia="Times New Roman" w:hAnsi="Arial" w:cs="Times New Roman"/>
      <w:b/>
      <w:i/>
      <w:sz w:val="20"/>
      <w:szCs w:val="20"/>
      <w:lang w:eastAsia="ru-RU"/>
    </w:rPr>
  </w:style>
  <w:style w:type="paragraph" w:styleId="af0">
    <w:name w:val="Plain Text"/>
    <w:basedOn w:val="a"/>
    <w:link w:val="af1"/>
    <w:rsid w:val="00041C83"/>
    <w:rPr>
      <w:rFonts w:ascii="Courier New" w:hAnsi="Courier New"/>
      <w:sz w:val="20"/>
      <w:szCs w:val="20"/>
    </w:rPr>
  </w:style>
  <w:style w:type="character" w:customStyle="1" w:styleId="af1">
    <w:name w:val="Текст Знак"/>
    <w:basedOn w:val="a0"/>
    <w:link w:val="af0"/>
    <w:rsid w:val="00041C83"/>
    <w:rPr>
      <w:rFonts w:ascii="Courier New" w:eastAsia="Times New Roman" w:hAnsi="Courier New" w:cs="Times New Roman"/>
      <w:sz w:val="20"/>
      <w:szCs w:val="20"/>
    </w:rPr>
  </w:style>
  <w:style w:type="paragraph" w:customStyle="1" w:styleId="section1">
    <w:name w:val="section1"/>
    <w:basedOn w:val="a"/>
    <w:rsid w:val="00041C83"/>
    <w:pPr>
      <w:spacing w:before="100" w:beforeAutospacing="1" w:after="100" w:afterAutospacing="1"/>
    </w:pPr>
    <w:rPr>
      <w:lang w:val="en-US" w:bidi="en-US"/>
    </w:rPr>
  </w:style>
  <w:style w:type="character" w:customStyle="1" w:styleId="10">
    <w:name w:val="Заголовок 1 Знак"/>
    <w:basedOn w:val="a0"/>
    <w:link w:val="1"/>
    <w:uiPriority w:val="9"/>
    <w:rsid w:val="00EC2175"/>
    <w:rPr>
      <w:rFonts w:asciiTheme="majorHAnsi" w:eastAsiaTheme="majorEastAsia" w:hAnsiTheme="majorHAnsi" w:cstheme="majorBidi"/>
      <w:b/>
      <w:bCs/>
      <w:color w:val="365F91" w:themeColor="accent1" w:themeShade="BF"/>
      <w:sz w:val="28"/>
      <w:szCs w:val="28"/>
      <w:lang w:eastAsia="ru-RU"/>
    </w:rPr>
  </w:style>
  <w:style w:type="paragraph" w:customStyle="1" w:styleId="310">
    <w:name w:val="Основной текст 31"/>
    <w:basedOn w:val="a"/>
    <w:rsid w:val="0024456E"/>
    <w:pPr>
      <w:suppressAutoHyphens/>
      <w:spacing w:after="120"/>
    </w:pPr>
    <w:rPr>
      <w:sz w:val="16"/>
      <w:szCs w:val="16"/>
      <w:lang w:eastAsia="ar-SA"/>
    </w:rPr>
  </w:style>
  <w:style w:type="table" w:styleId="af2">
    <w:name w:val="Table Grid"/>
    <w:basedOn w:val="a1"/>
    <w:uiPriority w:val="59"/>
    <w:rsid w:val="00244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mphasis"/>
    <w:qFormat/>
    <w:rsid w:val="00237A24"/>
    <w:rPr>
      <w:i/>
      <w:iCs/>
    </w:rPr>
  </w:style>
  <w:style w:type="paragraph" w:customStyle="1" w:styleId="Default">
    <w:name w:val="Default"/>
    <w:uiPriority w:val="99"/>
    <w:rsid w:val="00237A24"/>
    <w:pPr>
      <w:autoSpaceDE w:val="0"/>
      <w:autoSpaceDN w:val="0"/>
      <w:adjustRightInd w:val="0"/>
      <w:spacing w:after="0" w:line="240" w:lineRule="auto"/>
    </w:pPr>
    <w:rPr>
      <w:rFonts w:ascii="Verdana" w:eastAsia="Times New Roman" w:hAnsi="Verdana" w:cs="Verdana"/>
      <w:color w:val="000000"/>
      <w:sz w:val="24"/>
      <w:szCs w:val="24"/>
      <w:lang w:eastAsia="ru-RU"/>
    </w:rPr>
  </w:style>
  <w:style w:type="paragraph" w:styleId="af4">
    <w:name w:val="caption"/>
    <w:basedOn w:val="a"/>
    <w:next w:val="a"/>
    <w:qFormat/>
    <w:rsid w:val="00AF5E6F"/>
    <w:pPr>
      <w:shd w:val="clear" w:color="auto" w:fill="FFFFFF"/>
      <w:spacing w:before="216"/>
      <w:ind w:right="120"/>
      <w:jc w:val="center"/>
    </w:pPr>
    <w:rPr>
      <w:b/>
      <w:bCs/>
      <w:spacing w:val="2"/>
    </w:rPr>
  </w:style>
  <w:style w:type="paragraph" w:styleId="23">
    <w:name w:val="Body Text 2"/>
    <w:basedOn w:val="a"/>
    <w:link w:val="24"/>
    <w:uiPriority w:val="99"/>
    <w:semiHidden/>
    <w:unhideWhenUsed/>
    <w:rsid w:val="00640ACD"/>
    <w:pPr>
      <w:spacing w:after="120" w:line="480" w:lineRule="auto"/>
    </w:pPr>
  </w:style>
  <w:style w:type="character" w:customStyle="1" w:styleId="24">
    <w:name w:val="Основной текст 2 Знак"/>
    <w:basedOn w:val="a0"/>
    <w:link w:val="23"/>
    <w:uiPriority w:val="99"/>
    <w:semiHidden/>
    <w:rsid w:val="00640ACD"/>
    <w:rPr>
      <w:rFonts w:ascii="Times New Roman" w:eastAsia="Times New Roman" w:hAnsi="Times New Roman" w:cs="Times New Roman"/>
      <w:sz w:val="24"/>
      <w:szCs w:val="24"/>
      <w:lang w:eastAsia="ru-RU"/>
    </w:rPr>
  </w:style>
  <w:style w:type="character" w:customStyle="1" w:styleId="af5">
    <w:name w:val="Основной текст + Полужирный"/>
    <w:aliases w:val="Основной текст + Book Antiqua,14,5 pt,Интервал 0 pt,Основной текст + 8,Body text + 10,Bold"/>
    <w:uiPriority w:val="99"/>
    <w:rsid w:val="00640ACD"/>
    <w:rPr>
      <w:b/>
      <w:bCs/>
      <w:sz w:val="21"/>
      <w:szCs w:val="21"/>
      <w:shd w:val="clear" w:color="auto" w:fill="FFFFFF"/>
    </w:rPr>
  </w:style>
  <w:style w:type="character" w:customStyle="1" w:styleId="11">
    <w:name w:val="Заголовок №1_"/>
    <w:link w:val="12"/>
    <w:locked/>
    <w:rsid w:val="003C59D7"/>
    <w:rPr>
      <w:rFonts w:ascii="Arial" w:hAnsi="Arial" w:cs="Arial"/>
      <w:b/>
      <w:bCs/>
      <w:sz w:val="25"/>
      <w:szCs w:val="25"/>
      <w:shd w:val="clear" w:color="auto" w:fill="FFFFFF"/>
    </w:rPr>
  </w:style>
  <w:style w:type="paragraph" w:customStyle="1" w:styleId="12">
    <w:name w:val="Заголовок №1"/>
    <w:basedOn w:val="a"/>
    <w:link w:val="11"/>
    <w:rsid w:val="003C59D7"/>
    <w:pPr>
      <w:shd w:val="clear" w:color="auto" w:fill="FFFFFF"/>
      <w:spacing w:before="660" w:after="120" w:line="240" w:lineRule="atLeast"/>
      <w:outlineLvl w:val="0"/>
    </w:pPr>
    <w:rPr>
      <w:rFonts w:ascii="Arial" w:eastAsiaTheme="minorHAnsi" w:hAnsi="Arial" w:cs="Arial"/>
      <w:b/>
      <w:bCs/>
      <w:sz w:val="25"/>
      <w:szCs w:val="25"/>
      <w:lang w:eastAsia="en-US"/>
    </w:rPr>
  </w:style>
  <w:style w:type="paragraph" w:styleId="af6">
    <w:name w:val="Balloon Text"/>
    <w:basedOn w:val="a"/>
    <w:link w:val="af7"/>
    <w:uiPriority w:val="99"/>
    <w:semiHidden/>
    <w:unhideWhenUsed/>
    <w:rsid w:val="003C59D7"/>
    <w:rPr>
      <w:rFonts w:ascii="Tahoma" w:hAnsi="Tahoma" w:cs="Tahoma"/>
      <w:sz w:val="16"/>
      <w:szCs w:val="16"/>
    </w:rPr>
  </w:style>
  <w:style w:type="character" w:customStyle="1" w:styleId="af7">
    <w:name w:val="Текст выноски Знак"/>
    <w:basedOn w:val="a0"/>
    <w:link w:val="af6"/>
    <w:uiPriority w:val="99"/>
    <w:semiHidden/>
    <w:rsid w:val="003C59D7"/>
    <w:rPr>
      <w:rFonts w:ascii="Tahoma" w:eastAsia="Times New Roman" w:hAnsi="Tahoma" w:cs="Tahoma"/>
      <w:sz w:val="16"/>
      <w:szCs w:val="16"/>
      <w:lang w:eastAsia="ru-RU"/>
    </w:rPr>
  </w:style>
  <w:style w:type="paragraph" w:customStyle="1" w:styleId="af8">
    <w:name w:val="Содержимое таблицы"/>
    <w:basedOn w:val="a"/>
    <w:rsid w:val="00554925"/>
    <w:pPr>
      <w:suppressLineNumbers/>
      <w:suppressAutoHyphens/>
    </w:pPr>
    <w:rPr>
      <w:sz w:val="20"/>
      <w:szCs w:val="20"/>
      <w:lang w:eastAsia="ar-SA"/>
    </w:rPr>
  </w:style>
  <w:style w:type="character" w:customStyle="1" w:styleId="Bodytext">
    <w:name w:val="Body text_"/>
    <w:basedOn w:val="a0"/>
    <w:link w:val="13"/>
    <w:uiPriority w:val="99"/>
    <w:locked/>
    <w:rsid w:val="0038764A"/>
    <w:rPr>
      <w:rFonts w:ascii="Times New Roman" w:hAnsi="Times New Roman" w:cs="Times New Roman"/>
      <w:shd w:val="clear" w:color="auto" w:fill="FFFFFF"/>
    </w:rPr>
  </w:style>
  <w:style w:type="paragraph" w:customStyle="1" w:styleId="13">
    <w:name w:val="Основной текст1"/>
    <w:basedOn w:val="a"/>
    <w:link w:val="Bodytext"/>
    <w:rsid w:val="0038764A"/>
    <w:pPr>
      <w:widowControl w:val="0"/>
      <w:shd w:val="clear" w:color="auto" w:fill="FFFFFF"/>
      <w:spacing w:line="269" w:lineRule="exact"/>
      <w:jc w:val="both"/>
    </w:pPr>
    <w:rPr>
      <w:rFonts w:eastAsiaTheme="minorHAnsi"/>
      <w:sz w:val="22"/>
      <w:szCs w:val="22"/>
      <w:lang w:eastAsia="en-US"/>
    </w:rPr>
  </w:style>
  <w:style w:type="character" w:customStyle="1" w:styleId="Bodytext2">
    <w:name w:val="Body text (2)_"/>
    <w:basedOn w:val="a0"/>
    <w:link w:val="Bodytext20"/>
    <w:uiPriority w:val="99"/>
    <w:locked/>
    <w:rsid w:val="0038764A"/>
    <w:rPr>
      <w:rFonts w:ascii="Times New Roman" w:hAnsi="Times New Roman" w:cs="Times New Roman"/>
      <w:i/>
      <w:iCs/>
      <w:spacing w:val="-20"/>
      <w:sz w:val="25"/>
      <w:szCs w:val="25"/>
      <w:shd w:val="clear" w:color="auto" w:fill="FFFFFF"/>
    </w:rPr>
  </w:style>
  <w:style w:type="paragraph" w:customStyle="1" w:styleId="Bodytext20">
    <w:name w:val="Body text (2)"/>
    <w:basedOn w:val="a"/>
    <w:link w:val="Bodytext2"/>
    <w:uiPriority w:val="99"/>
    <w:rsid w:val="0038764A"/>
    <w:pPr>
      <w:widowControl w:val="0"/>
      <w:shd w:val="clear" w:color="auto" w:fill="FFFFFF"/>
      <w:spacing w:line="274" w:lineRule="exact"/>
    </w:pPr>
    <w:rPr>
      <w:rFonts w:eastAsiaTheme="minorHAnsi"/>
      <w:i/>
      <w:iCs/>
      <w:spacing w:val="-20"/>
      <w:sz w:val="25"/>
      <w:szCs w:val="25"/>
      <w:lang w:eastAsia="en-US"/>
    </w:rPr>
  </w:style>
  <w:style w:type="character" w:customStyle="1" w:styleId="af9">
    <w:name w:val="Основной текст_"/>
    <w:basedOn w:val="a0"/>
    <w:rsid w:val="007C0153"/>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afa">
    <w:name w:val="Сноска_"/>
    <w:basedOn w:val="a0"/>
    <w:link w:val="afb"/>
    <w:rsid w:val="002F3393"/>
    <w:rPr>
      <w:rFonts w:ascii="Times New Roman" w:eastAsia="Times New Roman" w:hAnsi="Times New Roman" w:cs="Times New Roman"/>
      <w:sz w:val="19"/>
      <w:szCs w:val="19"/>
    </w:rPr>
  </w:style>
  <w:style w:type="paragraph" w:customStyle="1" w:styleId="afb">
    <w:name w:val="Сноска"/>
    <w:basedOn w:val="a"/>
    <w:link w:val="afa"/>
    <w:rsid w:val="002F3393"/>
    <w:pPr>
      <w:widowControl w:val="0"/>
      <w:spacing w:line="254" w:lineRule="auto"/>
    </w:pPr>
    <w:rPr>
      <w:sz w:val="19"/>
      <w:szCs w:val="19"/>
      <w:lang w:eastAsia="en-US"/>
    </w:rPr>
  </w:style>
  <w:style w:type="character" w:customStyle="1" w:styleId="25">
    <w:name w:val="Колонтитул (2)_"/>
    <w:basedOn w:val="a0"/>
    <w:link w:val="26"/>
    <w:rsid w:val="0057781E"/>
    <w:rPr>
      <w:rFonts w:ascii="Times New Roman" w:eastAsia="Times New Roman" w:hAnsi="Times New Roman" w:cs="Times New Roman"/>
      <w:sz w:val="20"/>
      <w:szCs w:val="20"/>
    </w:rPr>
  </w:style>
  <w:style w:type="paragraph" w:customStyle="1" w:styleId="26">
    <w:name w:val="Колонтитул (2)"/>
    <w:basedOn w:val="a"/>
    <w:link w:val="25"/>
    <w:rsid w:val="0057781E"/>
    <w:pPr>
      <w:widowControl w:val="0"/>
    </w:pPr>
    <w:rPr>
      <w:sz w:val="20"/>
      <w:szCs w:val="20"/>
      <w:lang w:eastAsia="en-US"/>
    </w:rPr>
  </w:style>
  <w:style w:type="character" w:customStyle="1" w:styleId="61">
    <w:name w:val="Основной текст (6)_"/>
    <w:basedOn w:val="a0"/>
    <w:link w:val="62"/>
    <w:rsid w:val="00361E85"/>
    <w:rPr>
      <w:rFonts w:ascii="Times New Roman" w:eastAsia="Times New Roman" w:hAnsi="Times New Roman" w:cs="Times New Roman"/>
      <w:sz w:val="30"/>
      <w:szCs w:val="30"/>
    </w:rPr>
  </w:style>
  <w:style w:type="paragraph" w:customStyle="1" w:styleId="62">
    <w:name w:val="Основной текст (6)"/>
    <w:basedOn w:val="a"/>
    <w:link w:val="61"/>
    <w:rsid w:val="00361E85"/>
    <w:pPr>
      <w:widowControl w:val="0"/>
      <w:spacing w:after="260" w:line="266" w:lineRule="auto"/>
      <w:jc w:val="center"/>
    </w:pPr>
    <w:rPr>
      <w:sz w:val="30"/>
      <w:szCs w:val="30"/>
      <w:lang w:eastAsia="en-US"/>
    </w:rPr>
  </w:style>
  <w:style w:type="character" w:customStyle="1" w:styleId="4">
    <w:name w:val="Основной текст (4)_"/>
    <w:basedOn w:val="a0"/>
    <w:link w:val="40"/>
    <w:rsid w:val="007871F2"/>
    <w:rPr>
      <w:rFonts w:ascii="Times New Roman" w:eastAsia="Times New Roman" w:hAnsi="Times New Roman" w:cs="Times New Roman"/>
      <w:sz w:val="20"/>
      <w:szCs w:val="20"/>
    </w:rPr>
  </w:style>
  <w:style w:type="paragraph" w:customStyle="1" w:styleId="40">
    <w:name w:val="Основной текст (4)"/>
    <w:basedOn w:val="a"/>
    <w:link w:val="4"/>
    <w:rsid w:val="007871F2"/>
    <w:pPr>
      <w:widowControl w:val="0"/>
    </w:pPr>
    <w:rPr>
      <w:sz w:val="20"/>
      <w:szCs w:val="20"/>
      <w:lang w:eastAsia="en-US"/>
    </w:rPr>
  </w:style>
  <w:style w:type="paragraph" w:styleId="afc">
    <w:name w:val="header"/>
    <w:basedOn w:val="a"/>
    <w:link w:val="afd"/>
    <w:uiPriority w:val="99"/>
    <w:unhideWhenUsed/>
    <w:rsid w:val="005D14C5"/>
    <w:pPr>
      <w:tabs>
        <w:tab w:val="center" w:pos="4677"/>
        <w:tab w:val="right" w:pos="9355"/>
      </w:tabs>
    </w:pPr>
  </w:style>
  <w:style w:type="character" w:customStyle="1" w:styleId="afd">
    <w:name w:val="Верхний колонтитул Знак"/>
    <w:basedOn w:val="a0"/>
    <w:link w:val="afc"/>
    <w:uiPriority w:val="99"/>
    <w:rsid w:val="005D14C5"/>
    <w:rPr>
      <w:rFonts w:ascii="Times New Roman" w:eastAsia="Times New Roman" w:hAnsi="Times New Roman" w:cs="Times New Roman"/>
      <w:sz w:val="24"/>
      <w:szCs w:val="24"/>
      <w:lang w:eastAsia="ru-RU"/>
    </w:rPr>
  </w:style>
  <w:style w:type="paragraph" w:styleId="afe">
    <w:name w:val="footer"/>
    <w:basedOn w:val="a"/>
    <w:link w:val="aff"/>
    <w:uiPriority w:val="99"/>
    <w:unhideWhenUsed/>
    <w:rsid w:val="005D14C5"/>
    <w:pPr>
      <w:tabs>
        <w:tab w:val="center" w:pos="4677"/>
        <w:tab w:val="right" w:pos="9355"/>
      </w:tabs>
    </w:pPr>
  </w:style>
  <w:style w:type="character" w:customStyle="1" w:styleId="aff">
    <w:name w:val="Нижний колонтитул Знак"/>
    <w:basedOn w:val="a0"/>
    <w:link w:val="afe"/>
    <w:uiPriority w:val="99"/>
    <w:rsid w:val="005D14C5"/>
    <w:rPr>
      <w:rFonts w:ascii="Times New Roman" w:eastAsia="Times New Roman" w:hAnsi="Times New Roman" w:cs="Times New Roman"/>
      <w:sz w:val="24"/>
      <w:szCs w:val="24"/>
      <w:lang w:eastAsia="ru-RU"/>
    </w:rPr>
  </w:style>
  <w:style w:type="character" w:customStyle="1" w:styleId="c0">
    <w:name w:val="c0"/>
    <w:basedOn w:val="a0"/>
    <w:rsid w:val="004F21E3"/>
  </w:style>
  <w:style w:type="table" w:customStyle="1" w:styleId="110">
    <w:name w:val="Сетка таблицы11"/>
    <w:basedOn w:val="a1"/>
    <w:next w:val="af2"/>
    <w:uiPriority w:val="59"/>
    <w:rsid w:val="00092E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next w:val="af2"/>
    <w:uiPriority w:val="59"/>
    <w:rsid w:val="0069117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7">
    <w:name w:val="Основной текст (2)_"/>
    <w:basedOn w:val="a0"/>
    <w:link w:val="28"/>
    <w:rsid w:val="00F31F64"/>
    <w:rPr>
      <w:rFonts w:ascii="Times New Roman" w:eastAsia="Times New Roman" w:hAnsi="Times New Roman" w:cs="Times New Roman"/>
      <w:shd w:val="clear" w:color="auto" w:fill="FFFFFF"/>
    </w:rPr>
  </w:style>
  <w:style w:type="paragraph" w:customStyle="1" w:styleId="28">
    <w:name w:val="Основной текст (2)"/>
    <w:basedOn w:val="a"/>
    <w:link w:val="27"/>
    <w:rsid w:val="00F31F64"/>
    <w:pPr>
      <w:widowControl w:val="0"/>
      <w:shd w:val="clear" w:color="auto" w:fill="FFFFFF"/>
      <w:spacing w:line="274" w:lineRule="exact"/>
      <w:ind w:hanging="400"/>
      <w:jc w:val="both"/>
    </w:pPr>
    <w:rPr>
      <w:sz w:val="22"/>
      <w:szCs w:val="22"/>
      <w:lang w:eastAsia="en-US"/>
    </w:rPr>
  </w:style>
  <w:style w:type="character" w:customStyle="1" w:styleId="35">
    <w:name w:val="Основной текст (35)_"/>
    <w:basedOn w:val="a0"/>
    <w:link w:val="350"/>
    <w:rsid w:val="00C92527"/>
    <w:rPr>
      <w:rFonts w:ascii="Times New Roman" w:eastAsia="Times New Roman" w:hAnsi="Times New Roman" w:cs="Times New Roman"/>
      <w:b/>
      <w:bCs/>
      <w:spacing w:val="50"/>
      <w:sz w:val="28"/>
      <w:szCs w:val="28"/>
      <w:shd w:val="clear" w:color="auto" w:fill="FFFFFF"/>
    </w:rPr>
  </w:style>
  <w:style w:type="paragraph" w:customStyle="1" w:styleId="350">
    <w:name w:val="Основной текст (35)"/>
    <w:basedOn w:val="a"/>
    <w:link w:val="35"/>
    <w:rsid w:val="00C92527"/>
    <w:pPr>
      <w:widowControl w:val="0"/>
      <w:shd w:val="clear" w:color="auto" w:fill="FFFFFF"/>
      <w:spacing w:line="0" w:lineRule="atLeast"/>
    </w:pPr>
    <w:rPr>
      <w:b/>
      <w:bCs/>
      <w:spacing w:val="50"/>
      <w:sz w:val="28"/>
      <w:szCs w:val="28"/>
      <w:lang w:eastAsia="en-US"/>
    </w:rPr>
  </w:style>
  <w:style w:type="paragraph" w:customStyle="1" w:styleId="c2">
    <w:name w:val="c2"/>
    <w:basedOn w:val="a"/>
    <w:uiPriority w:val="99"/>
    <w:semiHidden/>
    <w:rsid w:val="003B5B64"/>
    <w:pPr>
      <w:spacing w:before="100" w:beforeAutospacing="1" w:after="100" w:afterAutospacing="1"/>
    </w:pPr>
  </w:style>
  <w:style w:type="character" w:customStyle="1" w:styleId="30">
    <w:name w:val="Заголовок 3 Знак"/>
    <w:basedOn w:val="a0"/>
    <w:link w:val="3"/>
    <w:uiPriority w:val="9"/>
    <w:semiHidden/>
    <w:rsid w:val="005C38D7"/>
    <w:rPr>
      <w:rFonts w:ascii="Times New Roman" w:eastAsia="Times New Roman" w:hAnsi="Times New Roman" w:cs="Times New Roman"/>
      <w:b/>
      <w:bCs/>
      <w:sz w:val="27"/>
      <w:szCs w:val="27"/>
      <w:lang w:eastAsia="ru-RU"/>
    </w:rPr>
  </w:style>
  <w:style w:type="character" w:customStyle="1" w:styleId="60">
    <w:name w:val="Заголовок 6 Знак"/>
    <w:basedOn w:val="a0"/>
    <w:link w:val="6"/>
    <w:uiPriority w:val="9"/>
    <w:semiHidden/>
    <w:rsid w:val="005C38D7"/>
    <w:rPr>
      <w:rFonts w:ascii="Times New Roman" w:eastAsia="Times New Roman" w:hAnsi="Times New Roman" w:cs="Times New Roman"/>
      <w:b/>
      <w:bCs/>
      <w:sz w:val="15"/>
      <w:szCs w:val="15"/>
      <w:lang w:eastAsia="ru-RU"/>
    </w:rPr>
  </w:style>
  <w:style w:type="numbering" w:customStyle="1" w:styleId="15">
    <w:name w:val="Нет списка1"/>
    <w:next w:val="a2"/>
    <w:uiPriority w:val="99"/>
    <w:semiHidden/>
    <w:unhideWhenUsed/>
    <w:rsid w:val="005C38D7"/>
  </w:style>
  <w:style w:type="character" w:styleId="aff0">
    <w:name w:val="Hyperlink"/>
    <w:basedOn w:val="a0"/>
    <w:uiPriority w:val="99"/>
    <w:unhideWhenUsed/>
    <w:rsid w:val="005C38D7"/>
    <w:rPr>
      <w:color w:val="0000FF"/>
      <w:u w:val="single"/>
    </w:rPr>
  </w:style>
  <w:style w:type="table" w:customStyle="1" w:styleId="29">
    <w:name w:val="Сетка таблицы2"/>
    <w:basedOn w:val="a1"/>
    <w:uiPriority w:val="59"/>
    <w:rsid w:val="005C3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Просмотренная гиперссылка1"/>
    <w:basedOn w:val="a0"/>
    <w:uiPriority w:val="99"/>
    <w:semiHidden/>
    <w:unhideWhenUsed/>
    <w:rsid w:val="005C38D7"/>
    <w:rPr>
      <w:color w:val="954F72"/>
      <w:u w:val="single"/>
    </w:rPr>
  </w:style>
  <w:style w:type="paragraph" w:customStyle="1" w:styleId="msonormal0">
    <w:name w:val="msonormal"/>
    <w:basedOn w:val="a"/>
    <w:uiPriority w:val="99"/>
    <w:rsid w:val="005C38D7"/>
    <w:pPr>
      <w:spacing w:before="100" w:beforeAutospacing="1" w:after="100" w:afterAutospacing="1"/>
    </w:pPr>
  </w:style>
  <w:style w:type="table" w:customStyle="1" w:styleId="41">
    <w:name w:val="Сетка таблицы4"/>
    <w:basedOn w:val="a1"/>
    <w:uiPriority w:val="59"/>
    <w:rsid w:val="005C38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semiHidden/>
    <w:unhideWhenUsed/>
    <w:rsid w:val="005C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HTML0">
    <w:name w:val="Стандартный HTML Знак"/>
    <w:basedOn w:val="a0"/>
    <w:link w:val="HTML"/>
    <w:semiHidden/>
    <w:rsid w:val="005C38D7"/>
    <w:rPr>
      <w:rFonts w:ascii="Courier New" w:eastAsia="Courier New" w:hAnsi="Courier New" w:cs="Courier New"/>
      <w:color w:val="000000"/>
      <w:sz w:val="20"/>
      <w:szCs w:val="20"/>
      <w:lang w:eastAsia="ru-RU"/>
    </w:rPr>
  </w:style>
  <w:style w:type="paragraph" w:styleId="aff1">
    <w:name w:val="annotation text"/>
    <w:basedOn w:val="a"/>
    <w:link w:val="aff2"/>
    <w:uiPriority w:val="99"/>
    <w:semiHidden/>
    <w:unhideWhenUsed/>
    <w:rsid w:val="005C38D7"/>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5C38D7"/>
    <w:rPr>
      <w:rFonts w:ascii="Calibri" w:eastAsia="Calibri" w:hAnsi="Calibri" w:cs="Times New Roman"/>
      <w:sz w:val="20"/>
      <w:szCs w:val="20"/>
    </w:rPr>
  </w:style>
  <w:style w:type="paragraph" w:styleId="aff3">
    <w:name w:val="Document Map"/>
    <w:basedOn w:val="a"/>
    <w:link w:val="aff4"/>
    <w:uiPriority w:val="99"/>
    <w:semiHidden/>
    <w:unhideWhenUsed/>
    <w:rsid w:val="005C38D7"/>
    <w:pPr>
      <w:shd w:val="clear" w:color="auto" w:fill="000080"/>
    </w:pPr>
    <w:rPr>
      <w:rFonts w:ascii="Tahoma" w:hAnsi="Tahoma" w:cs="Tahoma"/>
      <w:sz w:val="20"/>
      <w:szCs w:val="20"/>
    </w:rPr>
  </w:style>
  <w:style w:type="character" w:customStyle="1" w:styleId="aff4">
    <w:name w:val="Схема документа Знак"/>
    <w:basedOn w:val="a0"/>
    <w:link w:val="aff3"/>
    <w:uiPriority w:val="99"/>
    <w:semiHidden/>
    <w:rsid w:val="005C38D7"/>
    <w:rPr>
      <w:rFonts w:ascii="Tahoma" w:eastAsia="Times New Roman" w:hAnsi="Tahoma" w:cs="Tahoma"/>
      <w:sz w:val="20"/>
      <w:szCs w:val="20"/>
      <w:shd w:val="clear" w:color="auto" w:fill="000080"/>
      <w:lang w:eastAsia="ru-RU"/>
    </w:rPr>
  </w:style>
  <w:style w:type="paragraph" w:styleId="aff5">
    <w:name w:val="annotation subject"/>
    <w:basedOn w:val="aff1"/>
    <w:next w:val="aff1"/>
    <w:link w:val="aff6"/>
    <w:uiPriority w:val="99"/>
    <w:semiHidden/>
    <w:unhideWhenUsed/>
    <w:rsid w:val="005C38D7"/>
    <w:rPr>
      <w:b/>
      <w:bCs/>
    </w:rPr>
  </w:style>
  <w:style w:type="character" w:customStyle="1" w:styleId="aff6">
    <w:name w:val="Тема примечания Знак"/>
    <w:basedOn w:val="aff2"/>
    <w:link w:val="aff5"/>
    <w:uiPriority w:val="99"/>
    <w:semiHidden/>
    <w:rsid w:val="005C38D7"/>
    <w:rPr>
      <w:rFonts w:ascii="Calibri" w:eastAsia="Calibri" w:hAnsi="Calibri" w:cs="Times New Roman"/>
      <w:b/>
      <w:bCs/>
      <w:sz w:val="20"/>
      <w:szCs w:val="20"/>
    </w:rPr>
  </w:style>
  <w:style w:type="paragraph" w:customStyle="1" w:styleId="17">
    <w:name w:val="Выделенная цитата1"/>
    <w:basedOn w:val="a"/>
    <w:next w:val="a"/>
    <w:uiPriority w:val="30"/>
    <w:qFormat/>
    <w:rsid w:val="005C38D7"/>
    <w:pPr>
      <w:pBdr>
        <w:bottom w:val="single" w:sz="4" w:space="4" w:color="5B9BD5"/>
      </w:pBdr>
      <w:spacing w:before="200" w:after="280" w:line="276" w:lineRule="auto"/>
      <w:ind w:left="936" w:right="936"/>
    </w:pPr>
    <w:rPr>
      <w:rFonts w:ascii="Calibri" w:eastAsia="Calibri" w:hAnsi="Calibri"/>
      <w:b/>
      <w:bCs/>
      <w:i/>
      <w:iCs/>
      <w:color w:val="5B9BD5"/>
      <w:sz w:val="22"/>
      <w:szCs w:val="22"/>
      <w:lang w:eastAsia="en-US"/>
    </w:rPr>
  </w:style>
  <w:style w:type="character" w:customStyle="1" w:styleId="aff7">
    <w:name w:val="Выделенная цитата Знак"/>
    <w:basedOn w:val="a0"/>
    <w:link w:val="aff8"/>
    <w:uiPriority w:val="30"/>
    <w:rsid w:val="005C38D7"/>
    <w:rPr>
      <w:b/>
      <w:bCs/>
      <w:i/>
      <w:iCs/>
      <w:color w:val="5B9BD5"/>
    </w:rPr>
  </w:style>
  <w:style w:type="paragraph" w:customStyle="1" w:styleId="c20">
    <w:name w:val="c20"/>
    <w:basedOn w:val="a"/>
    <w:uiPriority w:val="99"/>
    <w:semiHidden/>
    <w:rsid w:val="005C38D7"/>
    <w:pPr>
      <w:spacing w:before="100" w:beforeAutospacing="1" w:after="100" w:afterAutospacing="1"/>
    </w:pPr>
  </w:style>
  <w:style w:type="paragraph" w:customStyle="1" w:styleId="c4">
    <w:name w:val="c4"/>
    <w:basedOn w:val="a"/>
    <w:uiPriority w:val="99"/>
    <w:semiHidden/>
    <w:rsid w:val="005C38D7"/>
    <w:pPr>
      <w:spacing w:before="100" w:beforeAutospacing="1" w:after="100" w:afterAutospacing="1"/>
    </w:pPr>
  </w:style>
  <w:style w:type="paragraph" w:customStyle="1" w:styleId="search-excerpt">
    <w:name w:val="search-excerpt"/>
    <w:basedOn w:val="a"/>
    <w:uiPriority w:val="99"/>
    <w:semiHidden/>
    <w:rsid w:val="005C38D7"/>
    <w:pPr>
      <w:spacing w:before="100" w:beforeAutospacing="1" w:after="100" w:afterAutospacing="1"/>
    </w:pPr>
  </w:style>
  <w:style w:type="paragraph" w:customStyle="1" w:styleId="c7">
    <w:name w:val="c7"/>
    <w:basedOn w:val="a"/>
    <w:uiPriority w:val="99"/>
    <w:semiHidden/>
    <w:rsid w:val="005C38D7"/>
    <w:pPr>
      <w:spacing w:before="100" w:beforeAutospacing="1" w:after="100" w:afterAutospacing="1"/>
    </w:pPr>
  </w:style>
  <w:style w:type="paragraph" w:customStyle="1" w:styleId="c8">
    <w:name w:val="c8"/>
    <w:basedOn w:val="a"/>
    <w:uiPriority w:val="99"/>
    <w:semiHidden/>
    <w:rsid w:val="005C38D7"/>
    <w:pPr>
      <w:spacing w:before="100" w:beforeAutospacing="1" w:after="100" w:afterAutospacing="1"/>
    </w:pPr>
  </w:style>
  <w:style w:type="paragraph" w:customStyle="1" w:styleId="c11">
    <w:name w:val="c11"/>
    <w:basedOn w:val="a"/>
    <w:uiPriority w:val="99"/>
    <w:semiHidden/>
    <w:rsid w:val="005C38D7"/>
    <w:pPr>
      <w:spacing w:before="100" w:beforeAutospacing="1" w:after="100" w:afterAutospacing="1"/>
    </w:pPr>
  </w:style>
  <w:style w:type="paragraph" w:customStyle="1" w:styleId="Style11">
    <w:name w:val="Style11"/>
    <w:basedOn w:val="a"/>
    <w:uiPriority w:val="99"/>
    <w:semiHidden/>
    <w:rsid w:val="005C38D7"/>
    <w:pPr>
      <w:widowControl w:val="0"/>
      <w:autoSpaceDE w:val="0"/>
      <w:autoSpaceDN w:val="0"/>
      <w:adjustRightInd w:val="0"/>
      <w:spacing w:line="259" w:lineRule="exact"/>
      <w:ind w:firstLine="384"/>
      <w:jc w:val="both"/>
    </w:pPr>
    <w:rPr>
      <w:rFonts w:ascii="Tahoma" w:hAnsi="Tahoma" w:cs="Tahoma"/>
    </w:rPr>
  </w:style>
  <w:style w:type="paragraph" w:customStyle="1" w:styleId="Style18">
    <w:name w:val="Style18"/>
    <w:basedOn w:val="a"/>
    <w:uiPriority w:val="99"/>
    <w:semiHidden/>
    <w:rsid w:val="005C38D7"/>
    <w:pPr>
      <w:widowControl w:val="0"/>
      <w:autoSpaceDE w:val="0"/>
      <w:autoSpaceDN w:val="0"/>
      <w:adjustRightInd w:val="0"/>
    </w:pPr>
    <w:rPr>
      <w:rFonts w:ascii="Tahoma" w:hAnsi="Tahoma" w:cs="Tahoma"/>
    </w:rPr>
  </w:style>
  <w:style w:type="paragraph" w:customStyle="1" w:styleId="210">
    <w:name w:val="Основной текст 21"/>
    <w:basedOn w:val="a"/>
    <w:uiPriority w:val="99"/>
    <w:semiHidden/>
    <w:rsid w:val="005C38D7"/>
    <w:pPr>
      <w:suppressAutoHyphens/>
      <w:spacing w:after="120" w:line="480" w:lineRule="auto"/>
    </w:pPr>
    <w:rPr>
      <w:lang w:eastAsia="zh-CN"/>
    </w:rPr>
  </w:style>
  <w:style w:type="character" w:customStyle="1" w:styleId="c27">
    <w:name w:val="c27"/>
    <w:basedOn w:val="a0"/>
    <w:rsid w:val="005C38D7"/>
  </w:style>
  <w:style w:type="character" w:customStyle="1" w:styleId="c16">
    <w:name w:val="c16"/>
    <w:basedOn w:val="a0"/>
    <w:rsid w:val="005C38D7"/>
  </w:style>
  <w:style w:type="character" w:customStyle="1" w:styleId="c5">
    <w:name w:val="c5"/>
    <w:basedOn w:val="a0"/>
    <w:rsid w:val="005C38D7"/>
  </w:style>
  <w:style w:type="character" w:customStyle="1" w:styleId="c12">
    <w:name w:val="c12"/>
    <w:basedOn w:val="a0"/>
    <w:rsid w:val="005C38D7"/>
  </w:style>
  <w:style w:type="character" w:customStyle="1" w:styleId="c3">
    <w:name w:val="c3"/>
    <w:basedOn w:val="a0"/>
    <w:rsid w:val="005C38D7"/>
  </w:style>
  <w:style w:type="character" w:customStyle="1" w:styleId="like-tooltip">
    <w:name w:val="like-tooltip"/>
    <w:basedOn w:val="a0"/>
    <w:rsid w:val="005C38D7"/>
  </w:style>
  <w:style w:type="character" w:customStyle="1" w:styleId="flag-throbber">
    <w:name w:val="flag-throbber"/>
    <w:basedOn w:val="a0"/>
    <w:rsid w:val="005C38D7"/>
  </w:style>
  <w:style w:type="character" w:customStyle="1" w:styleId="self">
    <w:name w:val="self"/>
    <w:basedOn w:val="a0"/>
    <w:rsid w:val="005C38D7"/>
  </w:style>
  <w:style w:type="character" w:customStyle="1" w:styleId="2a">
    <w:name w:val="Основной текст (2) + Полужирный"/>
    <w:rsid w:val="005C38D7"/>
    <w:rPr>
      <w:rFonts w:ascii="Cambria" w:eastAsia="Cambria" w:hAnsi="Cambria" w:cs="Cambria" w:hint="default"/>
      <w:b/>
      <w:bCs/>
      <w:i w:val="0"/>
      <w:iCs w:val="0"/>
      <w:smallCaps w:val="0"/>
      <w:strike w:val="0"/>
      <w:dstrike w:val="0"/>
      <w:color w:val="000000"/>
      <w:spacing w:val="0"/>
      <w:w w:val="100"/>
      <w:position w:val="0"/>
      <w:sz w:val="21"/>
      <w:szCs w:val="21"/>
      <w:u w:val="none"/>
      <w:effect w:val="none"/>
      <w:lang w:val="ru-RU" w:eastAsia="ru-RU" w:bidi="ru-RU"/>
    </w:rPr>
  </w:style>
  <w:style w:type="character" w:customStyle="1" w:styleId="33">
    <w:name w:val="Основной текст (3)"/>
    <w:rsid w:val="005C38D7"/>
    <w:rPr>
      <w:rFonts w:ascii="Franklin Gothic Book" w:eastAsia="Franklin Gothic Book" w:hAnsi="Franklin Gothic Book" w:cs="Franklin Gothic 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c1">
    <w:name w:val="c1"/>
    <w:basedOn w:val="a0"/>
    <w:rsid w:val="005C38D7"/>
  </w:style>
  <w:style w:type="character" w:customStyle="1" w:styleId="c9">
    <w:name w:val="c9"/>
    <w:basedOn w:val="a0"/>
    <w:rsid w:val="005C38D7"/>
  </w:style>
  <w:style w:type="character" w:customStyle="1" w:styleId="FontStyle207">
    <w:name w:val="Font Style207"/>
    <w:basedOn w:val="a0"/>
    <w:uiPriority w:val="99"/>
    <w:rsid w:val="005C38D7"/>
    <w:rPr>
      <w:rFonts w:ascii="Century Schoolbook" w:hAnsi="Century Schoolbook" w:cs="Century Schoolbook" w:hint="default"/>
      <w:sz w:val="18"/>
      <w:szCs w:val="18"/>
    </w:rPr>
  </w:style>
  <w:style w:type="character" w:customStyle="1" w:styleId="FontStyle227">
    <w:name w:val="Font Style227"/>
    <w:basedOn w:val="a0"/>
    <w:uiPriority w:val="99"/>
    <w:rsid w:val="005C38D7"/>
    <w:rPr>
      <w:rFonts w:ascii="Microsoft Sans Serif" w:hAnsi="Microsoft Sans Serif" w:cs="Microsoft Sans Serif" w:hint="default"/>
      <w:b/>
      <w:bCs/>
      <w:sz w:val="20"/>
      <w:szCs w:val="20"/>
    </w:rPr>
  </w:style>
  <w:style w:type="character" w:customStyle="1" w:styleId="HTML1">
    <w:name w:val="Стандартный HTML Знак1"/>
    <w:basedOn w:val="a0"/>
    <w:uiPriority w:val="99"/>
    <w:semiHidden/>
    <w:rsid w:val="005C38D7"/>
    <w:rPr>
      <w:rFonts w:ascii="Consolas" w:hAnsi="Consolas" w:hint="default"/>
      <w:sz w:val="20"/>
      <w:szCs w:val="20"/>
    </w:rPr>
  </w:style>
  <w:style w:type="character" w:customStyle="1" w:styleId="18">
    <w:name w:val="Текст примечания Знак1"/>
    <w:basedOn w:val="a0"/>
    <w:uiPriority w:val="99"/>
    <w:semiHidden/>
    <w:rsid w:val="005C38D7"/>
    <w:rPr>
      <w:sz w:val="20"/>
      <w:szCs w:val="20"/>
    </w:rPr>
  </w:style>
  <w:style w:type="character" w:customStyle="1" w:styleId="211">
    <w:name w:val="Основной текст 2 Знак1"/>
    <w:basedOn w:val="a0"/>
    <w:uiPriority w:val="99"/>
    <w:semiHidden/>
    <w:rsid w:val="005C38D7"/>
  </w:style>
  <w:style w:type="character" w:customStyle="1" w:styleId="212">
    <w:name w:val="Основной текст с отступом 2 Знак1"/>
    <w:basedOn w:val="a0"/>
    <w:uiPriority w:val="99"/>
    <w:semiHidden/>
    <w:rsid w:val="005C38D7"/>
  </w:style>
  <w:style w:type="character" w:customStyle="1" w:styleId="19">
    <w:name w:val="Схема документа Знак1"/>
    <w:basedOn w:val="a0"/>
    <w:uiPriority w:val="99"/>
    <w:semiHidden/>
    <w:rsid w:val="005C38D7"/>
    <w:rPr>
      <w:rFonts w:ascii="Tahoma" w:hAnsi="Tahoma" w:cs="Tahoma" w:hint="default"/>
      <w:sz w:val="16"/>
      <w:szCs w:val="16"/>
    </w:rPr>
  </w:style>
  <w:style w:type="character" w:customStyle="1" w:styleId="1a">
    <w:name w:val="Тема примечания Знак1"/>
    <w:basedOn w:val="18"/>
    <w:uiPriority w:val="99"/>
    <w:semiHidden/>
    <w:rsid w:val="005C38D7"/>
    <w:rPr>
      <w:b/>
      <w:bCs/>
      <w:sz w:val="20"/>
      <w:szCs w:val="20"/>
    </w:rPr>
  </w:style>
  <w:style w:type="character" w:customStyle="1" w:styleId="1b">
    <w:name w:val="Текст выноски Знак1"/>
    <w:basedOn w:val="a0"/>
    <w:uiPriority w:val="99"/>
    <w:semiHidden/>
    <w:rsid w:val="005C38D7"/>
    <w:rPr>
      <w:rFonts w:ascii="Tahoma" w:hAnsi="Tahoma" w:cs="Tahoma" w:hint="default"/>
      <w:sz w:val="16"/>
      <w:szCs w:val="16"/>
    </w:rPr>
  </w:style>
  <w:style w:type="character" w:customStyle="1" w:styleId="line">
    <w:name w:val="line"/>
    <w:basedOn w:val="a0"/>
    <w:rsid w:val="005C38D7"/>
  </w:style>
  <w:style w:type="character" w:customStyle="1" w:styleId="apple-converted-space">
    <w:name w:val="apple-converted-space"/>
    <w:rsid w:val="005C38D7"/>
  </w:style>
  <w:style w:type="character" w:customStyle="1" w:styleId="s16">
    <w:name w:val="s16"/>
    <w:basedOn w:val="a0"/>
    <w:rsid w:val="005C38D7"/>
  </w:style>
  <w:style w:type="table" w:customStyle="1" w:styleId="120">
    <w:name w:val="Сетка таблицы12"/>
    <w:basedOn w:val="a1"/>
    <w:uiPriority w:val="59"/>
    <w:rsid w:val="005C3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1"/>
    <w:uiPriority w:val="59"/>
    <w:rsid w:val="005C38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uiPriority w:val="59"/>
    <w:rsid w:val="005C38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5C38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
    <w:name w:val="Заголовок1"/>
    <w:basedOn w:val="a"/>
    <w:next w:val="a"/>
    <w:uiPriority w:val="10"/>
    <w:qFormat/>
    <w:rsid w:val="005C38D7"/>
    <w:pPr>
      <w:pBdr>
        <w:bottom w:val="single" w:sz="8" w:space="4" w:color="5B9BD5"/>
      </w:pBdr>
      <w:spacing w:after="300"/>
      <w:contextualSpacing/>
    </w:pPr>
    <w:rPr>
      <w:rFonts w:ascii="Calibri Light" w:hAnsi="Calibri Light"/>
      <w:color w:val="323E4F"/>
      <w:spacing w:val="5"/>
      <w:kern w:val="28"/>
      <w:sz w:val="52"/>
      <w:szCs w:val="52"/>
      <w:lang w:eastAsia="en-US"/>
    </w:rPr>
  </w:style>
  <w:style w:type="character" w:customStyle="1" w:styleId="aff9">
    <w:name w:val="Заголовок Знак"/>
    <w:basedOn w:val="a0"/>
    <w:link w:val="affa"/>
    <w:uiPriority w:val="10"/>
    <w:rsid w:val="005C38D7"/>
    <w:rPr>
      <w:rFonts w:ascii="Calibri Light" w:eastAsia="Times New Roman" w:hAnsi="Calibri Light" w:cs="Times New Roman"/>
      <w:color w:val="323E4F"/>
      <w:spacing w:val="5"/>
      <w:kern w:val="28"/>
      <w:sz w:val="52"/>
      <w:szCs w:val="52"/>
    </w:rPr>
  </w:style>
  <w:style w:type="paragraph" w:customStyle="1" w:styleId="Pa14">
    <w:name w:val="Pa14"/>
    <w:basedOn w:val="a"/>
    <w:next w:val="a"/>
    <w:uiPriority w:val="99"/>
    <w:rsid w:val="005C38D7"/>
    <w:pPr>
      <w:autoSpaceDE w:val="0"/>
      <w:autoSpaceDN w:val="0"/>
      <w:adjustRightInd w:val="0"/>
      <w:spacing w:line="231" w:lineRule="atLeast"/>
    </w:pPr>
    <w:rPr>
      <w:rFonts w:ascii="Minion Pro" w:eastAsia="Calibri" w:hAnsi="Minion Pro"/>
      <w:lang w:eastAsia="en-US"/>
    </w:rPr>
  </w:style>
  <w:style w:type="character" w:customStyle="1" w:styleId="1d">
    <w:name w:val="Заголовок Знак1"/>
    <w:basedOn w:val="a0"/>
    <w:uiPriority w:val="10"/>
    <w:rsid w:val="005C38D7"/>
    <w:rPr>
      <w:rFonts w:ascii="Calibri Light" w:eastAsia="Times New Roman" w:hAnsi="Calibri Light" w:cs="Times New Roman" w:hint="default"/>
      <w:spacing w:val="-10"/>
      <w:kern w:val="28"/>
      <w:sz w:val="56"/>
      <w:szCs w:val="56"/>
    </w:rPr>
  </w:style>
  <w:style w:type="character" w:styleId="affb">
    <w:name w:val="FollowedHyperlink"/>
    <w:basedOn w:val="a0"/>
    <w:uiPriority w:val="99"/>
    <w:semiHidden/>
    <w:unhideWhenUsed/>
    <w:rsid w:val="005C38D7"/>
    <w:rPr>
      <w:color w:val="800080" w:themeColor="followedHyperlink"/>
      <w:u w:val="single"/>
    </w:rPr>
  </w:style>
  <w:style w:type="paragraph" w:styleId="aff8">
    <w:name w:val="Intense Quote"/>
    <w:basedOn w:val="a"/>
    <w:next w:val="a"/>
    <w:link w:val="aff7"/>
    <w:uiPriority w:val="30"/>
    <w:qFormat/>
    <w:rsid w:val="005C38D7"/>
    <w:pPr>
      <w:pBdr>
        <w:top w:val="single" w:sz="4" w:space="10" w:color="4F81BD" w:themeColor="accent1"/>
        <w:bottom w:val="single" w:sz="4" w:space="10" w:color="4F81BD" w:themeColor="accent1"/>
      </w:pBdr>
      <w:spacing w:before="360" w:after="360"/>
      <w:ind w:left="864" w:right="864"/>
      <w:jc w:val="center"/>
    </w:pPr>
    <w:rPr>
      <w:rFonts w:asciiTheme="minorHAnsi" w:eastAsiaTheme="minorHAnsi" w:hAnsiTheme="minorHAnsi" w:cstheme="minorBidi"/>
      <w:b/>
      <w:bCs/>
      <w:i/>
      <w:iCs/>
      <w:color w:val="5B9BD5"/>
      <w:sz w:val="22"/>
      <w:szCs w:val="22"/>
      <w:lang w:eastAsia="en-US"/>
    </w:rPr>
  </w:style>
  <w:style w:type="character" w:customStyle="1" w:styleId="1e">
    <w:name w:val="Выделенная цитата Знак1"/>
    <w:basedOn w:val="a0"/>
    <w:uiPriority w:val="30"/>
    <w:rsid w:val="005C38D7"/>
    <w:rPr>
      <w:rFonts w:ascii="Times New Roman" w:eastAsia="Times New Roman" w:hAnsi="Times New Roman" w:cs="Times New Roman"/>
      <w:i/>
      <w:iCs/>
      <w:color w:val="4F81BD" w:themeColor="accent1"/>
      <w:sz w:val="24"/>
      <w:szCs w:val="24"/>
      <w:lang w:eastAsia="ru-RU"/>
    </w:rPr>
  </w:style>
  <w:style w:type="paragraph" w:styleId="affa">
    <w:name w:val="Title"/>
    <w:basedOn w:val="a"/>
    <w:next w:val="a"/>
    <w:link w:val="aff9"/>
    <w:uiPriority w:val="10"/>
    <w:qFormat/>
    <w:rsid w:val="005C38D7"/>
    <w:pPr>
      <w:contextualSpacing/>
    </w:pPr>
    <w:rPr>
      <w:rFonts w:ascii="Calibri Light" w:hAnsi="Calibri Light"/>
      <w:color w:val="323E4F"/>
      <w:spacing w:val="5"/>
      <w:kern w:val="28"/>
      <w:sz w:val="52"/>
      <w:szCs w:val="52"/>
      <w:lang w:eastAsia="en-US"/>
    </w:rPr>
  </w:style>
  <w:style w:type="character" w:customStyle="1" w:styleId="2b">
    <w:name w:val="Заголовок Знак2"/>
    <w:basedOn w:val="a0"/>
    <w:uiPriority w:val="10"/>
    <w:rsid w:val="005C38D7"/>
    <w:rPr>
      <w:rFonts w:asciiTheme="majorHAnsi" w:eastAsiaTheme="majorEastAsia" w:hAnsiTheme="majorHAnsi" w:cstheme="majorBidi"/>
      <w:spacing w:val="-10"/>
      <w:kern w:val="28"/>
      <w:sz w:val="56"/>
      <w:szCs w:val="56"/>
      <w:lang w:eastAsia="ru-RU"/>
    </w:rPr>
  </w:style>
  <w:style w:type="numbering" w:customStyle="1" w:styleId="2c">
    <w:name w:val="Нет списка2"/>
    <w:next w:val="a2"/>
    <w:uiPriority w:val="99"/>
    <w:semiHidden/>
    <w:unhideWhenUsed/>
    <w:rsid w:val="005C38D7"/>
  </w:style>
  <w:style w:type="table" w:customStyle="1" w:styleId="130">
    <w:name w:val="Сетка таблицы13"/>
    <w:basedOn w:val="a1"/>
    <w:uiPriority w:val="59"/>
    <w:rsid w:val="005C3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2"/>
    <w:uiPriority w:val="99"/>
    <w:semiHidden/>
    <w:unhideWhenUsed/>
    <w:rsid w:val="00841EF3"/>
  </w:style>
  <w:style w:type="table" w:customStyle="1" w:styleId="140">
    <w:name w:val="Сетка таблицы14"/>
    <w:basedOn w:val="a1"/>
    <w:uiPriority w:val="59"/>
    <w:rsid w:val="00841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841EF3"/>
  </w:style>
  <w:style w:type="table" w:customStyle="1" w:styleId="150">
    <w:name w:val="Сетка таблицы15"/>
    <w:basedOn w:val="a1"/>
    <w:uiPriority w:val="59"/>
    <w:rsid w:val="00841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2"/>
    <w:uiPriority w:val="59"/>
    <w:rsid w:val="00971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2"/>
    <w:uiPriority w:val="59"/>
    <w:rsid w:val="00971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785467">
      <w:bodyDiv w:val="1"/>
      <w:marLeft w:val="0"/>
      <w:marRight w:val="0"/>
      <w:marTop w:val="0"/>
      <w:marBottom w:val="0"/>
      <w:divBdr>
        <w:top w:val="none" w:sz="0" w:space="0" w:color="auto"/>
        <w:left w:val="none" w:sz="0" w:space="0" w:color="auto"/>
        <w:bottom w:val="none" w:sz="0" w:space="0" w:color="auto"/>
        <w:right w:val="none" w:sz="0" w:space="0" w:color="auto"/>
      </w:divBdr>
    </w:div>
    <w:div w:id="18622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fgos.ru/fgos/fgos-do/" TargetMode="External"/><Relationship Id="rId18" Type="http://schemas.openxmlformats.org/officeDocument/2006/relationships/hyperlink" Target="http://internet.garant.ru/document/redirect/10103000/0"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login.consultant.ru/link/?req=doc&amp;base=LAW&amp;n=375839&amp;dst=100137&amp;field=134&amp;date=13.02.2023" TargetMode="External"/><Relationship Id="rId34" Type="http://schemas.openxmlformats.org/officeDocument/2006/relationships/hyperlink" Target="http://detstvo-press.ru/?author=Kirillova_YU.A.(23)" TargetMode="External"/><Relationship Id="rId7" Type="http://schemas.openxmlformats.org/officeDocument/2006/relationships/endnotes" Target="endnotes.xml"/><Relationship Id="rId12" Type="http://schemas.openxmlformats.org/officeDocument/2006/relationships/hyperlink" Target="https://fgos.ru/fgos/fgos-do/" TargetMode="External"/><Relationship Id="rId17" Type="http://schemas.openxmlformats.org/officeDocument/2006/relationships/hyperlink" Target="https://fgos.ru/fgos/fgos-do/" TargetMode="External"/><Relationship Id="rId25" Type="http://schemas.openxmlformats.org/officeDocument/2006/relationships/header" Target="header3.xml"/><Relationship Id="rId33" Type="http://schemas.openxmlformats.org/officeDocument/2006/relationships/hyperlink" Target="http://detstvo-press.ru/?author=Gavrisheva_L.B.(93)" TargetMode="External"/><Relationship Id="rId2" Type="http://schemas.openxmlformats.org/officeDocument/2006/relationships/numbering" Target="numbering.xml"/><Relationship Id="rId16" Type="http://schemas.openxmlformats.org/officeDocument/2006/relationships/hyperlink" Target="http://publication.pravo.gov.ru/Document/View/0001202212280044" TargetMode="External"/><Relationship Id="rId20" Type="http://schemas.openxmlformats.org/officeDocument/2006/relationships/hyperlink" Target="https://fgos.ru/fgos/fgos-do/" TargetMode="External"/><Relationship Id="rId29" Type="http://schemas.openxmlformats.org/officeDocument/2006/relationships/hyperlink" Target="http://detstvo-press.ru/?author=Nishcheva_N.V.(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login.consultant.ru/link/?req=doc&amp;base=LAW&amp;n=367564&amp;dst=100037&amp;field=134&amp;date=13.02.2023" TargetMode="External"/><Relationship Id="rId32" Type="http://schemas.openxmlformats.org/officeDocument/2006/relationships/hyperlink" Target="http://detstvo-press.ru/?author=Nishcheva_N.V.(2)"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ublication.pravo.gov.ru/Document/View/0001202212280044" TargetMode="External"/><Relationship Id="rId23" Type="http://schemas.openxmlformats.org/officeDocument/2006/relationships/hyperlink" Target="http://login.consultant.ru/link/?req=doc&amp;base=LAW&amp;n=371594&amp;dst=100047&amp;field=134&amp;date=13.02.2023" TargetMode="External"/><Relationship Id="rId28" Type="http://schemas.openxmlformats.org/officeDocument/2006/relationships/footer" Target="footer4.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internet.garant.ru/document/redirect/70291362/0" TargetMode="External"/><Relationship Id="rId31" Type="http://schemas.openxmlformats.org/officeDocument/2006/relationships/hyperlink" Target="http://detstvo-press.ru/?author=Kirillova_YU.A.(2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ublication.pravo.gov.ru/Document/View/0001202212280044" TargetMode="External"/><Relationship Id="rId22" Type="http://schemas.openxmlformats.org/officeDocument/2006/relationships/hyperlink" Target="http://login.consultant.ru/link/?req=doc&amp;base=LAW&amp;n=375839&amp;dst=100137&amp;field=134&amp;date=13.02.2023" TargetMode="External"/><Relationship Id="rId27" Type="http://schemas.openxmlformats.org/officeDocument/2006/relationships/footer" Target="footer3.xml"/><Relationship Id="rId30" Type="http://schemas.openxmlformats.org/officeDocument/2006/relationships/hyperlink" Target="http://detstvo-press.ru/?author=Gavrisheva_L.B.(93)" TargetMode="External"/><Relationship Id="rId35"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C50AEE-6EB7-4D83-B3A1-2DAE6B227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2632</TotalTime>
  <Pages>1</Pages>
  <Words>119080</Words>
  <Characters>678759</Characters>
  <Application>Microsoft Office Word</Application>
  <DocSecurity>0</DocSecurity>
  <Lines>5656</Lines>
  <Paragraphs>1592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Nataxa</cp:lastModifiedBy>
  <cp:revision>8</cp:revision>
  <cp:lastPrinted>2023-08-25T15:39:00Z</cp:lastPrinted>
  <dcterms:created xsi:type="dcterms:W3CDTF">2017-06-22T08:13:00Z</dcterms:created>
  <dcterms:modified xsi:type="dcterms:W3CDTF">2023-08-25T18:50:00Z</dcterms:modified>
</cp:coreProperties>
</file>